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D21AB" w14:textId="77777777" w:rsidR="00CD1524" w:rsidRPr="00C1057A" w:rsidRDefault="00CD1524" w:rsidP="005726AB">
      <w:pPr>
        <w:keepNext/>
        <w:keepLines/>
        <w:rPr>
          <w:rFonts w:ascii="Tahoma" w:hAnsi="Tahoma" w:cs="Tahoma"/>
          <w:b/>
        </w:rPr>
      </w:pPr>
    </w:p>
    <w:p w14:paraId="22A178E9" w14:textId="77777777" w:rsidR="007C5771" w:rsidRPr="001421B3" w:rsidRDefault="00321343" w:rsidP="005726AB">
      <w:pPr>
        <w:keepNext/>
        <w:keepLines/>
        <w:ind w:right="1274"/>
        <w:rPr>
          <w:rFonts w:ascii="Tahoma" w:hAnsi="Tahoma" w:cs="Tahoma"/>
          <w:b/>
        </w:rPr>
      </w:pPr>
      <w:r w:rsidRPr="001421B3">
        <w:rPr>
          <w:rFonts w:ascii="Tahoma" w:hAnsi="Tahoma" w:cs="Tahoma"/>
          <w:b/>
        </w:rPr>
        <w:t>Naročnik</w:t>
      </w:r>
      <w:r w:rsidR="007C5771" w:rsidRPr="001421B3">
        <w:rPr>
          <w:rFonts w:ascii="Tahoma" w:hAnsi="Tahoma" w:cs="Tahoma"/>
          <w:b/>
        </w:rPr>
        <w:t>:</w:t>
      </w:r>
    </w:p>
    <w:p w14:paraId="27A849AE" w14:textId="77777777" w:rsidR="00321343" w:rsidRPr="001421B3" w:rsidRDefault="00321343" w:rsidP="005726AB">
      <w:pPr>
        <w:keepNext/>
        <w:keepLines/>
        <w:ind w:right="1274"/>
        <w:rPr>
          <w:rFonts w:ascii="Tahoma" w:hAnsi="Tahoma" w:cs="Tahoma"/>
          <w:b/>
        </w:rPr>
      </w:pPr>
    </w:p>
    <w:p w14:paraId="7E1F532D" w14:textId="77777777" w:rsidR="00321343" w:rsidRPr="001421B3" w:rsidRDefault="00321343" w:rsidP="005726AB">
      <w:pPr>
        <w:keepNext/>
        <w:keepLines/>
        <w:rPr>
          <w:rFonts w:ascii="Tahoma" w:hAnsi="Tahoma" w:cs="Tahoma"/>
          <w:b/>
          <w:bCs/>
        </w:rPr>
      </w:pPr>
      <w:r w:rsidRPr="001421B3">
        <w:rPr>
          <w:rFonts w:ascii="Tahoma" w:hAnsi="Tahoma" w:cs="Tahoma"/>
          <w:b/>
          <w:bCs/>
        </w:rPr>
        <w:t>JAVNO PODJETJE LJUBLJANSKI POTNIŠKI PROMET, d.o.o.</w:t>
      </w:r>
    </w:p>
    <w:p w14:paraId="12C6E3AE" w14:textId="77777777" w:rsidR="00321343" w:rsidRPr="001421B3" w:rsidRDefault="00321343" w:rsidP="005726AB">
      <w:pPr>
        <w:keepNext/>
        <w:keepLines/>
        <w:rPr>
          <w:rFonts w:ascii="Tahoma" w:hAnsi="Tahoma" w:cs="Tahoma"/>
        </w:rPr>
      </w:pPr>
      <w:r w:rsidRPr="001421B3">
        <w:rPr>
          <w:rFonts w:ascii="Tahoma" w:hAnsi="Tahoma" w:cs="Tahoma"/>
        </w:rPr>
        <w:t>Celovška cesta 160</w:t>
      </w:r>
    </w:p>
    <w:p w14:paraId="73194746" w14:textId="77777777" w:rsidR="00321343" w:rsidRPr="001421B3" w:rsidRDefault="00321343" w:rsidP="005726AB">
      <w:pPr>
        <w:keepNext/>
        <w:keepLines/>
        <w:ind w:right="1274"/>
        <w:rPr>
          <w:rFonts w:ascii="Tahoma" w:hAnsi="Tahoma" w:cs="Tahoma"/>
          <w:b/>
        </w:rPr>
      </w:pPr>
      <w:r w:rsidRPr="001421B3">
        <w:rPr>
          <w:rFonts w:ascii="Tahoma" w:hAnsi="Tahoma" w:cs="Tahoma"/>
        </w:rPr>
        <w:t>1000 Ljubljana</w:t>
      </w:r>
    </w:p>
    <w:p w14:paraId="2BD04A0F" w14:textId="77777777" w:rsidR="00046004" w:rsidRPr="001421B3" w:rsidRDefault="00046004" w:rsidP="005726AB">
      <w:pPr>
        <w:keepNext/>
        <w:keepLines/>
        <w:ind w:right="1132"/>
        <w:rPr>
          <w:rFonts w:ascii="Tahoma" w:hAnsi="Tahoma" w:cs="Tahoma"/>
          <w:b/>
        </w:rPr>
      </w:pPr>
    </w:p>
    <w:p w14:paraId="70B5DE37" w14:textId="77777777" w:rsidR="007C70A1" w:rsidRPr="001421B3" w:rsidRDefault="007C70A1" w:rsidP="005726AB">
      <w:pPr>
        <w:keepNext/>
        <w:keepLines/>
        <w:ind w:right="1132"/>
        <w:rPr>
          <w:rFonts w:ascii="Tahoma" w:hAnsi="Tahoma" w:cs="Tahoma"/>
          <w:b/>
        </w:rPr>
      </w:pPr>
      <w:r w:rsidRPr="001421B3">
        <w:rPr>
          <w:rFonts w:ascii="Tahoma" w:hAnsi="Tahoma" w:cs="Tahoma"/>
          <w:b/>
        </w:rPr>
        <w:t>Po pooblastilu javno naročilo vodi:</w:t>
      </w:r>
    </w:p>
    <w:p w14:paraId="0C1AC9BD" w14:textId="77777777" w:rsidR="00840F4B" w:rsidRPr="001421B3" w:rsidRDefault="00840F4B" w:rsidP="005726AB">
      <w:pPr>
        <w:keepNext/>
        <w:keepLines/>
        <w:ind w:right="1132"/>
        <w:rPr>
          <w:rFonts w:ascii="Tahoma" w:hAnsi="Tahoma" w:cs="Tahoma"/>
          <w:b/>
        </w:rPr>
      </w:pPr>
    </w:p>
    <w:p w14:paraId="7AB9FE8B" w14:textId="77777777" w:rsidR="00A04160" w:rsidRPr="001421B3" w:rsidRDefault="00A04160" w:rsidP="005726AB">
      <w:pPr>
        <w:keepNext/>
        <w:keepLines/>
        <w:ind w:right="1132"/>
        <w:rPr>
          <w:rFonts w:ascii="Tahoma" w:hAnsi="Tahoma" w:cs="Tahoma"/>
          <w:b/>
          <w:bCs/>
        </w:rPr>
      </w:pPr>
      <w:r w:rsidRPr="001421B3">
        <w:rPr>
          <w:rFonts w:ascii="Tahoma" w:hAnsi="Tahoma" w:cs="Tahoma"/>
          <w:b/>
          <w:bCs/>
        </w:rPr>
        <w:t xml:space="preserve">JAVNI HOLDING Ljubljana, d.o.o. </w:t>
      </w:r>
    </w:p>
    <w:p w14:paraId="4C67251D" w14:textId="77777777" w:rsidR="007C70A1" w:rsidRPr="001421B3" w:rsidRDefault="00A43EED" w:rsidP="005726AB">
      <w:pPr>
        <w:keepNext/>
        <w:keepLines/>
        <w:ind w:right="1132"/>
        <w:rPr>
          <w:rFonts w:ascii="Tahoma" w:hAnsi="Tahoma" w:cs="Tahoma"/>
        </w:rPr>
      </w:pPr>
      <w:r w:rsidRPr="001421B3">
        <w:rPr>
          <w:rFonts w:ascii="Tahoma" w:hAnsi="Tahoma" w:cs="Tahoma"/>
        </w:rPr>
        <w:t>Verovškova ulica 70</w:t>
      </w:r>
    </w:p>
    <w:p w14:paraId="2C07A4E0" w14:textId="77777777" w:rsidR="00A04160" w:rsidRPr="001421B3" w:rsidRDefault="00A04160" w:rsidP="005726AB">
      <w:pPr>
        <w:keepNext/>
        <w:keepLines/>
        <w:ind w:right="1132"/>
        <w:rPr>
          <w:rFonts w:ascii="Tahoma" w:hAnsi="Tahoma" w:cs="Tahoma"/>
        </w:rPr>
      </w:pPr>
      <w:r w:rsidRPr="001421B3">
        <w:rPr>
          <w:rFonts w:ascii="Tahoma" w:hAnsi="Tahoma" w:cs="Tahoma"/>
        </w:rPr>
        <w:t>1000 Ljubljana</w:t>
      </w:r>
    </w:p>
    <w:p w14:paraId="3C4CE8F6" w14:textId="77777777" w:rsidR="007C70A1" w:rsidRPr="001421B3" w:rsidRDefault="007C70A1" w:rsidP="005726AB">
      <w:pPr>
        <w:keepNext/>
        <w:keepLines/>
        <w:ind w:right="1132"/>
        <w:jc w:val="center"/>
        <w:rPr>
          <w:rFonts w:ascii="Tahoma" w:hAnsi="Tahoma" w:cs="Tahoma"/>
        </w:rPr>
      </w:pPr>
    </w:p>
    <w:p w14:paraId="6D91F90F" w14:textId="77777777" w:rsidR="007C70A1" w:rsidRPr="001421B3" w:rsidRDefault="007C70A1" w:rsidP="005726AB">
      <w:pPr>
        <w:keepNext/>
        <w:keepLines/>
        <w:ind w:right="1132"/>
        <w:jc w:val="center"/>
        <w:rPr>
          <w:rFonts w:ascii="Tahoma" w:hAnsi="Tahoma" w:cs="Tahoma"/>
        </w:rPr>
      </w:pPr>
    </w:p>
    <w:p w14:paraId="140CB089" w14:textId="55B8F8B9" w:rsidR="008619FC" w:rsidRPr="001421B3" w:rsidRDefault="007C70A1" w:rsidP="005726AB">
      <w:pPr>
        <w:keepNext/>
        <w:keepLines/>
        <w:ind w:right="1132"/>
        <w:rPr>
          <w:rFonts w:ascii="Tahoma" w:hAnsi="Tahoma" w:cs="Tahoma"/>
        </w:rPr>
      </w:pPr>
      <w:r w:rsidRPr="001421B3">
        <w:rPr>
          <w:rFonts w:ascii="Tahoma" w:hAnsi="Tahoma" w:cs="Tahoma"/>
        </w:rPr>
        <w:t xml:space="preserve">Številka:  </w:t>
      </w:r>
      <w:r w:rsidR="00616B47">
        <w:rPr>
          <w:rFonts w:ascii="Tahoma" w:hAnsi="Tahoma" w:cs="Tahoma"/>
          <w:b/>
        </w:rPr>
        <w:t>LPP-107/24</w:t>
      </w:r>
    </w:p>
    <w:p w14:paraId="45DD2374" w14:textId="74FFD1C5" w:rsidR="00E80E90" w:rsidRDefault="00E80E90" w:rsidP="005726AB">
      <w:pPr>
        <w:keepNext/>
        <w:keepLines/>
        <w:ind w:right="1132"/>
        <w:rPr>
          <w:rFonts w:ascii="Tahoma" w:hAnsi="Tahoma" w:cs="Tahoma"/>
        </w:rPr>
      </w:pPr>
    </w:p>
    <w:p w14:paraId="151F5C5E" w14:textId="6F2747E7" w:rsidR="00065A39" w:rsidRDefault="00065A39" w:rsidP="005726AB">
      <w:pPr>
        <w:keepNext/>
        <w:keepLines/>
        <w:ind w:right="1132"/>
        <w:rPr>
          <w:rFonts w:ascii="Tahoma" w:hAnsi="Tahoma" w:cs="Tahoma"/>
        </w:rPr>
      </w:pPr>
    </w:p>
    <w:p w14:paraId="50FE6D3E" w14:textId="4BB1B4F8" w:rsidR="00065A39" w:rsidRDefault="00065A39" w:rsidP="005726AB">
      <w:pPr>
        <w:keepNext/>
        <w:keepLines/>
        <w:ind w:right="1132"/>
        <w:rPr>
          <w:rFonts w:ascii="Tahoma" w:hAnsi="Tahoma" w:cs="Tahoma"/>
        </w:rPr>
      </w:pPr>
    </w:p>
    <w:p w14:paraId="7B7878F0" w14:textId="77777777" w:rsidR="00065A39" w:rsidRPr="001421B3" w:rsidRDefault="00065A39" w:rsidP="005726AB">
      <w:pPr>
        <w:keepNext/>
        <w:keepLines/>
        <w:ind w:right="1132"/>
        <w:rPr>
          <w:rFonts w:ascii="Tahoma" w:hAnsi="Tahoma" w:cs="Tahoma"/>
        </w:rPr>
      </w:pPr>
    </w:p>
    <w:p w14:paraId="4FA5EF02" w14:textId="77777777" w:rsidR="00840F4B" w:rsidRPr="001421B3" w:rsidRDefault="00840F4B" w:rsidP="005726AB">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1421B3" w14:paraId="3F34B6BE" w14:textId="77777777" w:rsidTr="00A1586A">
        <w:trPr>
          <w:trHeight w:val="851"/>
        </w:trPr>
        <w:tc>
          <w:tcPr>
            <w:tcW w:w="7088" w:type="dxa"/>
            <w:shd w:val="pct12" w:color="auto" w:fill="FFFFFF"/>
            <w:vAlign w:val="center"/>
          </w:tcPr>
          <w:p w14:paraId="2BCEFFB6" w14:textId="7FED89A4" w:rsidR="00840F4B" w:rsidRPr="001421B3" w:rsidRDefault="00A1586A" w:rsidP="005726AB">
            <w:pPr>
              <w:keepNext/>
              <w:keepLines/>
              <w:jc w:val="center"/>
              <w:rPr>
                <w:rFonts w:ascii="Tahoma" w:hAnsi="Tahoma" w:cs="Tahoma"/>
                <w:b/>
                <w:sz w:val="32"/>
                <w:szCs w:val="32"/>
              </w:rPr>
            </w:pPr>
            <w:r w:rsidRPr="001421B3">
              <w:rPr>
                <w:rFonts w:ascii="Tahoma" w:hAnsi="Tahoma" w:cs="Tahoma"/>
                <w:b/>
                <w:sz w:val="28"/>
                <w:szCs w:val="28"/>
              </w:rPr>
              <w:t xml:space="preserve">DOKUMENTACIJA V ZVEZI Z ODDAJO JAVNEGA NAROČILA NA </w:t>
            </w:r>
            <w:r w:rsidR="00321343" w:rsidRPr="001421B3">
              <w:rPr>
                <w:rFonts w:ascii="Tahoma" w:hAnsi="Tahoma" w:cs="Tahoma"/>
                <w:b/>
                <w:sz w:val="28"/>
                <w:szCs w:val="28"/>
              </w:rPr>
              <w:t>INFRASTRUKTURNEM</w:t>
            </w:r>
            <w:r w:rsidRPr="001421B3">
              <w:rPr>
                <w:rFonts w:ascii="Tahoma" w:hAnsi="Tahoma" w:cs="Tahoma"/>
                <w:b/>
                <w:sz w:val="28"/>
                <w:szCs w:val="28"/>
              </w:rPr>
              <w:t xml:space="preserve"> PODROČJU Z UPORABO POSTOPKA</w:t>
            </w:r>
            <w:r w:rsidR="00616B47">
              <w:rPr>
                <w:rFonts w:ascii="Tahoma" w:hAnsi="Tahoma" w:cs="Tahoma"/>
                <w:b/>
                <w:sz w:val="28"/>
                <w:szCs w:val="28"/>
              </w:rPr>
              <w:t xml:space="preserve"> NAROČILA MALE VREDNOSTI</w:t>
            </w:r>
          </w:p>
        </w:tc>
      </w:tr>
    </w:tbl>
    <w:p w14:paraId="645377C1" w14:textId="77777777" w:rsidR="007C70A1" w:rsidRPr="001421B3" w:rsidRDefault="007C70A1" w:rsidP="005726AB">
      <w:pPr>
        <w:keepNext/>
        <w:keepLines/>
        <w:rPr>
          <w:rFonts w:ascii="Tahoma" w:hAnsi="Tahoma" w:cs="Tahoma"/>
        </w:rPr>
      </w:pPr>
    </w:p>
    <w:p w14:paraId="7126140E" w14:textId="77777777" w:rsidR="007C70A1" w:rsidRPr="001421B3" w:rsidRDefault="007C70A1" w:rsidP="005726AB">
      <w:pPr>
        <w:keepNext/>
        <w:keepLines/>
        <w:rPr>
          <w:rFonts w:ascii="Tahoma" w:hAnsi="Tahoma" w:cs="Tahoma"/>
        </w:rPr>
      </w:pPr>
    </w:p>
    <w:p w14:paraId="5CDC6155" w14:textId="77777777" w:rsidR="00A9387B" w:rsidRPr="001421B3" w:rsidRDefault="00A9387B" w:rsidP="005726AB">
      <w:pPr>
        <w:keepNext/>
        <w:keepLines/>
        <w:tabs>
          <w:tab w:val="left" w:pos="9356"/>
        </w:tabs>
        <w:rPr>
          <w:rFonts w:ascii="Tahoma" w:hAnsi="Tahoma" w:cs="Tahoma"/>
        </w:rPr>
      </w:pPr>
    </w:p>
    <w:p w14:paraId="0D8EEAA6" w14:textId="77777777" w:rsidR="00A9387B" w:rsidRPr="001421B3" w:rsidRDefault="00321343" w:rsidP="005726AB">
      <w:pPr>
        <w:keepNext/>
        <w:keepLines/>
        <w:jc w:val="center"/>
        <w:rPr>
          <w:rFonts w:ascii="Tahoma" w:hAnsi="Tahoma" w:cs="Tahoma"/>
          <w:b/>
          <w:sz w:val="28"/>
          <w:szCs w:val="28"/>
        </w:rPr>
      </w:pPr>
      <w:r w:rsidRPr="001421B3">
        <w:rPr>
          <w:rFonts w:ascii="Tahoma" w:hAnsi="Tahoma" w:cs="Tahoma"/>
          <w:b/>
          <w:sz w:val="28"/>
          <w:szCs w:val="28"/>
        </w:rPr>
        <w:t>Nakup nadomestnih delov</w:t>
      </w:r>
    </w:p>
    <w:p w14:paraId="3ECCA3F1" w14:textId="77777777" w:rsidR="007C70A1" w:rsidRPr="001421B3" w:rsidRDefault="007C70A1" w:rsidP="005726AB">
      <w:pPr>
        <w:keepNext/>
        <w:keepLines/>
        <w:rPr>
          <w:rFonts w:ascii="Tahoma" w:hAnsi="Tahoma" w:cs="Tahoma"/>
        </w:rPr>
      </w:pPr>
    </w:p>
    <w:p w14:paraId="4BBA32E3" w14:textId="77777777" w:rsidR="007C70A1" w:rsidRPr="001421B3" w:rsidRDefault="007C70A1" w:rsidP="005726AB">
      <w:pPr>
        <w:keepNext/>
        <w:keepLines/>
        <w:jc w:val="center"/>
        <w:rPr>
          <w:rFonts w:ascii="Tahoma" w:hAnsi="Tahoma" w:cs="Tahoma"/>
          <w:b/>
        </w:rPr>
      </w:pPr>
    </w:p>
    <w:p w14:paraId="413EFC3E" w14:textId="77777777" w:rsidR="007C70A1" w:rsidRPr="001421B3" w:rsidRDefault="007C70A1" w:rsidP="005726AB">
      <w:pPr>
        <w:keepNext/>
        <w:keepLines/>
        <w:jc w:val="center"/>
        <w:rPr>
          <w:rFonts w:ascii="Tahoma" w:hAnsi="Tahoma" w:cs="Tahoma"/>
        </w:rPr>
      </w:pPr>
    </w:p>
    <w:p w14:paraId="285F9ED5" w14:textId="5C847CA6" w:rsidR="007C70A1" w:rsidRPr="001421B3" w:rsidRDefault="007C70A1" w:rsidP="005726AB">
      <w:pPr>
        <w:pStyle w:val="Naslov3"/>
        <w:keepLines/>
        <w:rPr>
          <w:rFonts w:ascii="Tahoma" w:hAnsi="Tahoma" w:cs="Tahoma"/>
          <w:b w:val="0"/>
          <w:sz w:val="20"/>
        </w:rPr>
      </w:pPr>
      <w:r w:rsidRPr="001421B3">
        <w:rPr>
          <w:rFonts w:ascii="Tahoma" w:hAnsi="Tahoma" w:cs="Tahoma"/>
          <w:b w:val="0"/>
          <w:sz w:val="20"/>
        </w:rPr>
        <w:t>Ljubljana,</w:t>
      </w:r>
      <w:r w:rsidR="00C40E17">
        <w:rPr>
          <w:rFonts w:ascii="Tahoma" w:hAnsi="Tahoma" w:cs="Tahoma"/>
          <w:b w:val="0"/>
          <w:sz w:val="20"/>
        </w:rPr>
        <w:t xml:space="preserve"> </w:t>
      </w:r>
      <w:r w:rsidR="007B7EA7" w:rsidRPr="007B7EA7">
        <w:rPr>
          <w:rFonts w:ascii="Tahoma" w:hAnsi="Tahoma" w:cs="Tahoma"/>
          <w:b w:val="0"/>
          <w:sz w:val="20"/>
        </w:rPr>
        <w:t>16</w:t>
      </w:r>
      <w:r w:rsidR="002D7E0C" w:rsidRPr="007B7EA7">
        <w:rPr>
          <w:rFonts w:ascii="Tahoma" w:hAnsi="Tahoma" w:cs="Tahoma"/>
          <w:b w:val="0"/>
          <w:sz w:val="20"/>
        </w:rPr>
        <w:t>. j</w:t>
      </w:r>
      <w:r w:rsidR="002D7E0C" w:rsidRPr="007B7EA7">
        <w:rPr>
          <w:rFonts w:ascii="Tahoma" w:hAnsi="Tahoma" w:cs="Tahoma"/>
          <w:b w:val="0"/>
          <w:color w:val="000000" w:themeColor="text1"/>
          <w:sz w:val="20"/>
        </w:rPr>
        <w:t xml:space="preserve">ulij </w:t>
      </w:r>
      <w:r w:rsidR="00581C1B" w:rsidRPr="007B7EA7">
        <w:rPr>
          <w:rFonts w:ascii="Tahoma" w:hAnsi="Tahoma" w:cs="Tahoma"/>
          <w:b w:val="0"/>
          <w:color w:val="000000" w:themeColor="text1"/>
          <w:sz w:val="20"/>
        </w:rPr>
        <w:t>2024</w:t>
      </w:r>
    </w:p>
    <w:p w14:paraId="775D0FB7" w14:textId="77777777" w:rsidR="007C70A1" w:rsidRPr="001421B3" w:rsidRDefault="007C70A1" w:rsidP="005726AB">
      <w:pPr>
        <w:keepNext/>
        <w:keepLines/>
        <w:jc w:val="center"/>
        <w:rPr>
          <w:rFonts w:ascii="Tahoma" w:hAnsi="Tahoma" w:cs="Tahoma"/>
          <w:noProof/>
        </w:rPr>
      </w:pPr>
    </w:p>
    <w:p w14:paraId="4830E47A" w14:textId="77777777" w:rsidR="007C70A1" w:rsidRPr="001421B3" w:rsidRDefault="007C70A1" w:rsidP="005726AB">
      <w:pPr>
        <w:keepNext/>
        <w:keepLines/>
        <w:jc w:val="center"/>
        <w:rPr>
          <w:rFonts w:ascii="Tahoma" w:hAnsi="Tahoma" w:cs="Tahoma"/>
          <w:noProof/>
        </w:rPr>
      </w:pPr>
    </w:p>
    <w:p w14:paraId="16BA060C" w14:textId="77777777" w:rsidR="00413199" w:rsidRPr="001421B3" w:rsidRDefault="00413199" w:rsidP="005726AB">
      <w:pPr>
        <w:keepNext/>
        <w:keepLines/>
        <w:jc w:val="center"/>
        <w:rPr>
          <w:rFonts w:ascii="Tahoma" w:hAnsi="Tahoma" w:cs="Tahoma"/>
          <w:noProof/>
        </w:rPr>
        <w:sectPr w:rsidR="00413199" w:rsidRPr="001421B3"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2F05FF45" w14:textId="5072841E" w:rsidR="00832A7F" w:rsidRPr="001421B3" w:rsidRDefault="00832A7F" w:rsidP="005726AB">
      <w:pPr>
        <w:pStyle w:val="Naslov1"/>
        <w:keepLines/>
        <w:jc w:val="center"/>
        <w:rPr>
          <w:rFonts w:ascii="Tahoma" w:hAnsi="Tahoma" w:cs="Tahoma"/>
          <w:sz w:val="28"/>
          <w:szCs w:val="28"/>
        </w:rPr>
      </w:pPr>
      <w:bookmarkStart w:id="0" w:name="_Toc178483388"/>
      <w:r w:rsidRPr="001421B3">
        <w:rPr>
          <w:rFonts w:ascii="Tahoma" w:hAnsi="Tahoma" w:cs="Tahoma"/>
          <w:sz w:val="28"/>
          <w:szCs w:val="28"/>
        </w:rPr>
        <w:lastRenderedPageBreak/>
        <w:t>POVABILO K ODDAJI PONUDBE</w:t>
      </w:r>
    </w:p>
    <w:p w14:paraId="141EC705" w14:textId="77777777" w:rsidR="00832A7F" w:rsidRPr="001421B3" w:rsidRDefault="00832A7F" w:rsidP="005726AB">
      <w:pPr>
        <w:keepNext/>
        <w:keepLines/>
        <w:tabs>
          <w:tab w:val="left" w:pos="2895"/>
        </w:tabs>
        <w:rPr>
          <w:rFonts w:ascii="Tahoma" w:hAnsi="Tahoma" w:cs="Tahoma"/>
        </w:rPr>
      </w:pPr>
      <w:r w:rsidRPr="001421B3">
        <w:rPr>
          <w:rFonts w:ascii="Tahoma" w:hAnsi="Tahoma" w:cs="Tahoma"/>
        </w:rPr>
        <w:tab/>
      </w:r>
    </w:p>
    <w:p w14:paraId="7BC5D332" w14:textId="77777777" w:rsidR="00832A7F" w:rsidRPr="001421B3" w:rsidRDefault="00832A7F" w:rsidP="005726AB">
      <w:pPr>
        <w:keepNext/>
        <w:keepLines/>
        <w:rPr>
          <w:rFonts w:ascii="Tahoma" w:hAnsi="Tahoma" w:cs="Tahoma"/>
        </w:rPr>
      </w:pPr>
    </w:p>
    <w:p w14:paraId="6F4410D5" w14:textId="77777777" w:rsidR="00832A7F" w:rsidRPr="001421B3" w:rsidRDefault="00832A7F" w:rsidP="005726AB">
      <w:pPr>
        <w:keepNext/>
        <w:keepLines/>
        <w:rPr>
          <w:rFonts w:ascii="Tahoma" w:hAnsi="Tahoma" w:cs="Tahoma"/>
        </w:rPr>
      </w:pPr>
    </w:p>
    <w:p w14:paraId="2146BC55" w14:textId="77777777" w:rsidR="00832A7F" w:rsidRPr="001421B3" w:rsidRDefault="00832A7F" w:rsidP="005726AB">
      <w:pPr>
        <w:keepNext/>
        <w:keepLines/>
        <w:rPr>
          <w:rFonts w:ascii="Tahoma" w:hAnsi="Tahoma" w:cs="Tahoma"/>
        </w:rPr>
      </w:pPr>
    </w:p>
    <w:p w14:paraId="31B3D395" w14:textId="77777777" w:rsidR="00832A7F" w:rsidRPr="001421B3" w:rsidRDefault="00832A7F" w:rsidP="005726AB">
      <w:pPr>
        <w:keepNext/>
        <w:keepLines/>
        <w:rPr>
          <w:rFonts w:ascii="Tahoma" w:hAnsi="Tahoma" w:cs="Tahoma"/>
        </w:rPr>
      </w:pPr>
    </w:p>
    <w:p w14:paraId="5AC8D8A3" w14:textId="08345372" w:rsidR="00832A7F" w:rsidRPr="001421B3" w:rsidRDefault="00832A7F" w:rsidP="005726AB">
      <w:pPr>
        <w:keepNext/>
        <w:keepLines/>
        <w:ind w:right="-2"/>
        <w:jc w:val="both"/>
        <w:rPr>
          <w:rFonts w:ascii="Tahoma" w:hAnsi="Tahoma" w:cs="Tahoma"/>
        </w:rPr>
      </w:pPr>
      <w:r w:rsidRPr="001421B3">
        <w:rPr>
          <w:rFonts w:ascii="Tahoma" w:hAnsi="Tahoma" w:cs="Tahoma"/>
        </w:rPr>
        <w:t>JAVNI HOLDING Ljubljana, d.o.o</w:t>
      </w:r>
      <w:r w:rsidR="00307B78" w:rsidRPr="001421B3">
        <w:rPr>
          <w:rFonts w:ascii="Tahoma" w:hAnsi="Tahoma" w:cs="Tahoma"/>
        </w:rPr>
        <w:t xml:space="preserve"> Verovškova ulica 70</w:t>
      </w:r>
      <w:r w:rsidRPr="001421B3">
        <w:rPr>
          <w:rFonts w:ascii="Tahoma" w:hAnsi="Tahoma" w:cs="Tahoma"/>
        </w:rPr>
        <w:t>,</w:t>
      </w:r>
      <w:r w:rsidR="00307B78" w:rsidRPr="001421B3">
        <w:rPr>
          <w:rFonts w:ascii="Tahoma" w:hAnsi="Tahoma" w:cs="Tahoma"/>
        </w:rPr>
        <w:t xml:space="preserve"> 1000</w:t>
      </w:r>
      <w:r w:rsidRPr="001421B3">
        <w:rPr>
          <w:rFonts w:ascii="Tahoma" w:hAnsi="Tahoma" w:cs="Tahoma"/>
        </w:rPr>
        <w:t xml:space="preserve"> Lj</w:t>
      </w:r>
      <w:r w:rsidR="00FA7D61" w:rsidRPr="001421B3">
        <w:rPr>
          <w:rFonts w:ascii="Tahoma" w:hAnsi="Tahoma" w:cs="Tahoma"/>
        </w:rPr>
        <w:t>ubljana, na podlagi pooblastil</w:t>
      </w:r>
      <w:r w:rsidR="002C2C30">
        <w:rPr>
          <w:rFonts w:ascii="Tahoma" w:hAnsi="Tahoma" w:cs="Tahoma"/>
        </w:rPr>
        <w:t>a</w:t>
      </w:r>
      <w:r w:rsidR="00307B78" w:rsidRPr="001421B3">
        <w:rPr>
          <w:rFonts w:ascii="Tahoma" w:hAnsi="Tahoma" w:cs="Tahoma"/>
        </w:rPr>
        <w:t xml:space="preserve"> </w:t>
      </w:r>
      <w:r w:rsidR="00FA7D61" w:rsidRPr="001421B3">
        <w:rPr>
          <w:rFonts w:ascii="Tahoma" w:hAnsi="Tahoma" w:cs="Tahoma"/>
          <w:bCs/>
        </w:rPr>
        <w:t>naročnik</w:t>
      </w:r>
      <w:r w:rsidR="002C2C30">
        <w:rPr>
          <w:rFonts w:ascii="Tahoma" w:hAnsi="Tahoma" w:cs="Tahoma"/>
          <w:bCs/>
        </w:rPr>
        <w:t>a</w:t>
      </w:r>
      <w:r w:rsidR="00F738D4" w:rsidRPr="001421B3">
        <w:rPr>
          <w:rFonts w:ascii="Tahoma" w:hAnsi="Tahoma" w:cs="Tahoma"/>
          <w:bCs/>
        </w:rPr>
        <w:t xml:space="preserve"> predmetnega javnega naročila</w:t>
      </w:r>
      <w:r w:rsidRPr="001421B3">
        <w:rPr>
          <w:rFonts w:ascii="Tahoma" w:hAnsi="Tahoma" w:cs="Tahoma"/>
          <w:bCs/>
        </w:rPr>
        <w:t xml:space="preserve">, </w:t>
      </w:r>
    </w:p>
    <w:p w14:paraId="662BD96D" w14:textId="77777777" w:rsidR="00832A7F" w:rsidRPr="001421B3" w:rsidRDefault="00832A7F" w:rsidP="005726AB">
      <w:pPr>
        <w:keepNext/>
        <w:keepLines/>
        <w:rPr>
          <w:rFonts w:ascii="Tahoma" w:hAnsi="Tahoma" w:cs="Tahoma"/>
        </w:rPr>
      </w:pPr>
    </w:p>
    <w:p w14:paraId="3B41203C" w14:textId="77777777" w:rsidR="00832A7F" w:rsidRPr="001421B3" w:rsidRDefault="00832A7F" w:rsidP="005726AB">
      <w:pPr>
        <w:keepNext/>
        <w:keepLines/>
        <w:jc w:val="center"/>
        <w:rPr>
          <w:rFonts w:ascii="Tahoma" w:hAnsi="Tahoma" w:cs="Tahoma"/>
        </w:rPr>
      </w:pPr>
    </w:p>
    <w:p w14:paraId="4C7E7E61" w14:textId="77777777" w:rsidR="00832A7F" w:rsidRPr="001421B3" w:rsidRDefault="00832A7F" w:rsidP="005726AB">
      <w:pPr>
        <w:keepNext/>
        <w:keepLines/>
        <w:rPr>
          <w:rFonts w:ascii="Tahoma" w:hAnsi="Tahoma" w:cs="Tahoma"/>
          <w:b/>
        </w:rPr>
      </w:pPr>
      <w:r w:rsidRPr="001421B3">
        <w:rPr>
          <w:rFonts w:ascii="Tahoma" w:hAnsi="Tahoma" w:cs="Tahoma"/>
          <w:b/>
        </w:rPr>
        <w:t xml:space="preserve"> vabi </w:t>
      </w:r>
    </w:p>
    <w:p w14:paraId="2BC32E40" w14:textId="77777777" w:rsidR="00832A7F" w:rsidRPr="001421B3" w:rsidRDefault="00832A7F" w:rsidP="005726AB">
      <w:pPr>
        <w:keepNext/>
        <w:keepLines/>
        <w:jc w:val="center"/>
        <w:rPr>
          <w:rFonts w:ascii="Tahoma" w:hAnsi="Tahoma" w:cs="Tahoma"/>
        </w:rPr>
      </w:pPr>
    </w:p>
    <w:p w14:paraId="79D20D03" w14:textId="77777777" w:rsidR="00832A7F" w:rsidRPr="001421B3" w:rsidRDefault="00832A7F" w:rsidP="005726AB">
      <w:pPr>
        <w:keepNext/>
        <w:keepLines/>
        <w:jc w:val="center"/>
        <w:rPr>
          <w:rFonts w:ascii="Tahoma" w:hAnsi="Tahoma" w:cs="Tahoma"/>
        </w:rPr>
      </w:pPr>
    </w:p>
    <w:p w14:paraId="0A4A1C09" w14:textId="77777777" w:rsidR="00832A7F" w:rsidRPr="001421B3" w:rsidRDefault="00832A7F" w:rsidP="005726AB">
      <w:pPr>
        <w:keepNext/>
        <w:keepLines/>
        <w:jc w:val="center"/>
        <w:rPr>
          <w:rFonts w:ascii="Tahoma" w:hAnsi="Tahoma" w:cs="Tahoma"/>
        </w:rPr>
      </w:pPr>
    </w:p>
    <w:p w14:paraId="58224721" w14:textId="77777777" w:rsidR="00832A7F" w:rsidRPr="001421B3" w:rsidRDefault="00832A7F" w:rsidP="005726AB">
      <w:pPr>
        <w:keepNext/>
        <w:keepLines/>
        <w:jc w:val="both"/>
        <w:rPr>
          <w:rFonts w:ascii="Tahoma" w:hAnsi="Tahoma" w:cs="Tahoma"/>
        </w:rPr>
      </w:pPr>
      <w:r w:rsidRPr="001421B3">
        <w:rPr>
          <w:rFonts w:ascii="Tahoma" w:hAnsi="Tahoma" w:cs="Tahoma"/>
        </w:rPr>
        <w:t xml:space="preserve">vse zainteresirane </w:t>
      </w:r>
      <w:r w:rsidR="0088639E" w:rsidRPr="001421B3">
        <w:rPr>
          <w:rFonts w:ascii="Tahoma" w:hAnsi="Tahoma" w:cs="Tahoma"/>
        </w:rPr>
        <w:t>gospodarske subjekte</w:t>
      </w:r>
      <w:r w:rsidRPr="001421B3">
        <w:rPr>
          <w:rFonts w:ascii="Tahoma" w:hAnsi="Tahoma" w:cs="Tahoma"/>
        </w:rPr>
        <w:t>, da predložijo svojo ponudbo po zahtevah razpisne dokumentacije za oddajo javnega naročila:</w:t>
      </w:r>
    </w:p>
    <w:p w14:paraId="360FB03B" w14:textId="77777777" w:rsidR="00832A7F" w:rsidRPr="001421B3" w:rsidRDefault="00832A7F" w:rsidP="005726AB">
      <w:pPr>
        <w:keepNext/>
        <w:keepLines/>
        <w:rPr>
          <w:rFonts w:ascii="Tahoma" w:hAnsi="Tahoma" w:cs="Tahoma"/>
        </w:rPr>
      </w:pPr>
    </w:p>
    <w:p w14:paraId="12E888D9" w14:textId="77777777" w:rsidR="007A2BE5" w:rsidRPr="001421B3" w:rsidRDefault="007A2BE5" w:rsidP="005726AB">
      <w:pPr>
        <w:keepNext/>
        <w:keepLines/>
        <w:rPr>
          <w:rFonts w:ascii="Tahoma" w:hAnsi="Tahoma" w:cs="Tahoma"/>
        </w:rPr>
      </w:pPr>
    </w:p>
    <w:p w14:paraId="7DD6B642" w14:textId="77777777" w:rsidR="00832A7F" w:rsidRPr="001421B3" w:rsidRDefault="00321343" w:rsidP="005726AB">
      <w:pPr>
        <w:keepNext/>
        <w:keepLines/>
        <w:jc w:val="center"/>
        <w:rPr>
          <w:rFonts w:ascii="Tahoma" w:hAnsi="Tahoma" w:cs="Tahoma"/>
          <w:sz w:val="28"/>
          <w:szCs w:val="28"/>
        </w:rPr>
      </w:pPr>
      <w:r w:rsidRPr="001421B3">
        <w:rPr>
          <w:rFonts w:ascii="Tahoma" w:hAnsi="Tahoma" w:cs="Tahoma"/>
          <w:b/>
          <w:sz w:val="28"/>
          <w:szCs w:val="28"/>
        </w:rPr>
        <w:t>Nakup nadomestnih delov</w:t>
      </w:r>
      <w:r w:rsidR="00832A7F" w:rsidRPr="001421B3">
        <w:rPr>
          <w:rFonts w:ascii="Tahoma" w:hAnsi="Tahoma" w:cs="Tahoma"/>
          <w:sz w:val="28"/>
          <w:szCs w:val="28"/>
        </w:rPr>
        <w:t xml:space="preserve"> </w:t>
      </w:r>
    </w:p>
    <w:p w14:paraId="311B027B" w14:textId="77777777" w:rsidR="00832A7F" w:rsidRPr="001421B3" w:rsidRDefault="00832A7F" w:rsidP="005726AB">
      <w:pPr>
        <w:keepNext/>
        <w:keepLines/>
        <w:jc w:val="center"/>
        <w:rPr>
          <w:rFonts w:ascii="Tahoma" w:hAnsi="Tahoma" w:cs="Tahoma"/>
        </w:rPr>
      </w:pPr>
    </w:p>
    <w:p w14:paraId="743AEFF0" w14:textId="77777777" w:rsidR="00832A7F" w:rsidRPr="001421B3" w:rsidRDefault="00832A7F" w:rsidP="005726AB">
      <w:pPr>
        <w:keepNext/>
        <w:keepLines/>
        <w:jc w:val="center"/>
        <w:rPr>
          <w:rFonts w:ascii="Tahoma" w:hAnsi="Tahoma" w:cs="Tahoma"/>
        </w:rPr>
      </w:pPr>
    </w:p>
    <w:p w14:paraId="1413C06D" w14:textId="77777777" w:rsidR="00832A7F" w:rsidRPr="001421B3" w:rsidRDefault="00832A7F" w:rsidP="005726AB">
      <w:pPr>
        <w:keepNext/>
        <w:keepLines/>
        <w:jc w:val="both"/>
        <w:rPr>
          <w:rFonts w:ascii="Tahoma" w:hAnsi="Tahoma" w:cs="Tahoma"/>
        </w:rPr>
      </w:pPr>
    </w:p>
    <w:p w14:paraId="54C9E159" w14:textId="77777777" w:rsidR="00A1586A" w:rsidRPr="001421B3" w:rsidRDefault="00A1586A" w:rsidP="005726AB">
      <w:pPr>
        <w:keepNext/>
        <w:keepLines/>
        <w:spacing w:line="288" w:lineRule="auto"/>
        <w:jc w:val="both"/>
        <w:rPr>
          <w:rFonts w:ascii="Tahoma" w:hAnsi="Tahoma" w:cs="Tahoma"/>
        </w:rPr>
      </w:pPr>
      <w:r w:rsidRPr="001421B3">
        <w:rPr>
          <w:rFonts w:ascii="Tahoma" w:hAnsi="Tahoma" w:cs="Tahoma"/>
        </w:rPr>
        <w:t>Dokumentacija v zvezi z oddajo javnega naročila (v nadaljevanju tudi: razpisna dokumentacija) natančno določa predmet javnega naročila ter pogoje in merila za izbiro</w:t>
      </w:r>
      <w:r w:rsidR="00FA7D61" w:rsidRPr="001421B3">
        <w:rPr>
          <w:rFonts w:ascii="Tahoma" w:hAnsi="Tahoma" w:cs="Tahoma"/>
        </w:rPr>
        <w:t xml:space="preserve"> najugodnejšega ponudnika</w:t>
      </w:r>
      <w:r w:rsidRPr="001421B3">
        <w:rPr>
          <w:rFonts w:ascii="Tahoma" w:hAnsi="Tahoma" w:cs="Tahoma"/>
        </w:rPr>
        <w:t xml:space="preserve"> za posamezni sklop</w:t>
      </w:r>
      <w:r w:rsidR="00FA7D61" w:rsidRPr="001421B3">
        <w:rPr>
          <w:rFonts w:ascii="Tahoma" w:hAnsi="Tahoma" w:cs="Tahoma"/>
        </w:rPr>
        <w:t xml:space="preserve">, s katerim bo sklenjen </w:t>
      </w:r>
      <w:r w:rsidR="00257AC5" w:rsidRPr="001421B3">
        <w:rPr>
          <w:rFonts w:ascii="Tahoma" w:hAnsi="Tahoma" w:cs="Tahoma"/>
        </w:rPr>
        <w:t>okvirni sporazum</w:t>
      </w:r>
      <w:r w:rsidRPr="001421B3">
        <w:rPr>
          <w:rFonts w:ascii="Tahoma" w:hAnsi="Tahoma" w:cs="Tahoma"/>
        </w:rPr>
        <w:t xml:space="preserve"> za posamezni sklop predmetnega javnega naročila.</w:t>
      </w:r>
    </w:p>
    <w:p w14:paraId="5FD705AC" w14:textId="77777777" w:rsidR="00A1586A" w:rsidRPr="001421B3" w:rsidRDefault="00A1586A" w:rsidP="005726AB">
      <w:pPr>
        <w:keepNext/>
        <w:keepLines/>
        <w:spacing w:line="288" w:lineRule="auto"/>
        <w:rPr>
          <w:rFonts w:ascii="Tahoma" w:hAnsi="Tahoma" w:cs="Tahoma"/>
          <w:color w:val="FF0000"/>
        </w:rPr>
      </w:pPr>
    </w:p>
    <w:p w14:paraId="5701785E" w14:textId="77777777" w:rsidR="00A1586A" w:rsidRPr="001421B3" w:rsidRDefault="00A1586A" w:rsidP="005726AB">
      <w:pPr>
        <w:keepNext/>
        <w:keepLines/>
        <w:spacing w:line="288" w:lineRule="auto"/>
        <w:jc w:val="both"/>
        <w:rPr>
          <w:rFonts w:ascii="Tahoma" w:hAnsi="Tahoma" w:cs="Tahoma"/>
        </w:rPr>
      </w:pPr>
      <w:r w:rsidRPr="001421B3">
        <w:rPr>
          <w:rFonts w:ascii="Tahoma" w:hAnsi="Tahoma" w:cs="Tahoma"/>
        </w:rPr>
        <w:t>Sestavni del razpisne dokumentacije so tudi morebitne spremembe, dopolnitve in pojasnila razpisne dokumentacije ter odgovori na vprašanja gospodarskih subjektov.</w:t>
      </w:r>
    </w:p>
    <w:p w14:paraId="6E7382AA" w14:textId="77777777" w:rsidR="00832A7F" w:rsidRPr="001421B3" w:rsidRDefault="00832A7F" w:rsidP="005726AB">
      <w:pPr>
        <w:keepNext/>
        <w:keepLines/>
        <w:ind w:right="565"/>
        <w:rPr>
          <w:rFonts w:ascii="Tahoma" w:hAnsi="Tahoma" w:cs="Tahoma"/>
          <w:b/>
          <w:noProof/>
        </w:rPr>
      </w:pPr>
    </w:p>
    <w:p w14:paraId="6068AFC3" w14:textId="77777777" w:rsidR="00832A7F" w:rsidRPr="001421B3" w:rsidRDefault="00832A7F" w:rsidP="005726AB">
      <w:pPr>
        <w:keepNext/>
        <w:keepLines/>
        <w:rPr>
          <w:rFonts w:ascii="Tahoma" w:hAnsi="Tahoma" w:cs="Tahoma"/>
        </w:rPr>
      </w:pPr>
    </w:p>
    <w:p w14:paraId="2B2BBD5C" w14:textId="77777777" w:rsidR="00832A7F" w:rsidRPr="001421B3" w:rsidRDefault="00832A7F" w:rsidP="005726AB">
      <w:pPr>
        <w:keepNext/>
        <w:keepLines/>
        <w:rPr>
          <w:rFonts w:ascii="Tahoma" w:hAnsi="Tahoma" w:cs="Tahoma"/>
        </w:rPr>
      </w:pPr>
    </w:p>
    <w:p w14:paraId="480C2D04" w14:textId="77777777" w:rsidR="00832A7F" w:rsidRPr="001421B3" w:rsidRDefault="00832A7F" w:rsidP="005726AB">
      <w:pPr>
        <w:keepNext/>
        <w:keepLines/>
        <w:rPr>
          <w:rFonts w:ascii="Tahoma" w:hAnsi="Tahoma" w:cs="Tahoma"/>
        </w:rPr>
      </w:pPr>
      <w:r w:rsidRPr="001421B3">
        <w:rPr>
          <w:rFonts w:ascii="Tahoma" w:hAnsi="Tahoma" w:cs="Tahoma"/>
        </w:rPr>
        <w:t>S spoštovanjem!</w:t>
      </w:r>
    </w:p>
    <w:p w14:paraId="1627CDF2" w14:textId="77777777" w:rsidR="00832A7F" w:rsidRPr="001421B3" w:rsidRDefault="00832A7F" w:rsidP="005726AB">
      <w:pPr>
        <w:keepNext/>
        <w:keepLines/>
        <w:autoSpaceDE w:val="0"/>
        <w:autoSpaceDN w:val="0"/>
        <w:adjustRightInd w:val="0"/>
        <w:rPr>
          <w:rFonts w:ascii="Tahoma" w:hAnsi="Tahoma" w:cs="Tahoma"/>
        </w:rPr>
      </w:pPr>
    </w:p>
    <w:p w14:paraId="10146813" w14:textId="77777777" w:rsidR="00832A7F" w:rsidRPr="001421B3" w:rsidRDefault="00832A7F" w:rsidP="005726AB">
      <w:pPr>
        <w:keepNext/>
        <w:keepLines/>
        <w:autoSpaceDE w:val="0"/>
        <w:autoSpaceDN w:val="0"/>
        <w:adjustRightInd w:val="0"/>
        <w:jc w:val="right"/>
        <w:rPr>
          <w:rFonts w:ascii="Tahoma,Bold" w:hAnsi="Tahoma,Bold" w:cs="Tahoma,Bold"/>
          <w:bCs/>
        </w:rPr>
      </w:pPr>
    </w:p>
    <w:p w14:paraId="79E96C5A" w14:textId="77777777" w:rsidR="00832A7F" w:rsidRPr="001421B3" w:rsidRDefault="00832A7F" w:rsidP="005726AB">
      <w:pPr>
        <w:keepNext/>
        <w:keepLines/>
        <w:autoSpaceDE w:val="0"/>
        <w:autoSpaceDN w:val="0"/>
        <w:adjustRightInd w:val="0"/>
        <w:jc w:val="right"/>
        <w:rPr>
          <w:rFonts w:ascii="Tahoma,Bold" w:hAnsi="Tahoma,Bold" w:cs="Tahoma,Bold"/>
          <w:bCs/>
        </w:rPr>
      </w:pPr>
    </w:p>
    <w:p w14:paraId="0AEEB588" w14:textId="77777777" w:rsidR="00832A7F" w:rsidRPr="001421B3" w:rsidRDefault="00832A7F" w:rsidP="005726AB">
      <w:pPr>
        <w:keepNext/>
        <w:keepLines/>
        <w:autoSpaceDE w:val="0"/>
        <w:autoSpaceDN w:val="0"/>
        <w:adjustRightInd w:val="0"/>
        <w:jc w:val="right"/>
        <w:rPr>
          <w:rFonts w:ascii="Tahoma,Bold" w:hAnsi="Tahoma,Bold" w:cs="Tahoma,Bold"/>
          <w:bCs/>
        </w:rPr>
      </w:pPr>
    </w:p>
    <w:p w14:paraId="02B6C733" w14:textId="77777777" w:rsidR="00832A7F" w:rsidRPr="001421B3" w:rsidRDefault="00832A7F" w:rsidP="005726AB">
      <w:pPr>
        <w:keepNext/>
        <w:keepLines/>
        <w:autoSpaceDE w:val="0"/>
        <w:autoSpaceDN w:val="0"/>
        <w:adjustRightInd w:val="0"/>
        <w:jc w:val="right"/>
        <w:rPr>
          <w:rFonts w:ascii="Tahoma,Bold" w:hAnsi="Tahoma,Bold" w:cs="Tahoma,Bold"/>
          <w:bCs/>
        </w:rPr>
      </w:pPr>
    </w:p>
    <w:bookmarkEnd w:id="0"/>
    <w:p w14:paraId="000F9EEA" w14:textId="70642103" w:rsidR="00581C1B" w:rsidRDefault="00616B47" w:rsidP="005726AB">
      <w:pPr>
        <w:keepNext/>
        <w:keepLines/>
        <w:autoSpaceDE w:val="0"/>
        <w:autoSpaceDN w:val="0"/>
        <w:adjustRightInd w:val="0"/>
        <w:ind w:left="6372"/>
        <w:rPr>
          <w:rFonts w:ascii="Tahoma" w:hAnsi="Tahoma" w:cs="Tahoma"/>
          <w:bCs/>
        </w:rPr>
      </w:pPr>
      <w:r>
        <w:rPr>
          <w:rFonts w:ascii="Tahoma" w:hAnsi="Tahoma" w:cs="Tahoma"/>
          <w:bCs/>
        </w:rPr>
        <w:t>JAVNI HOLDING Ljubljana, d.o.o.</w:t>
      </w:r>
    </w:p>
    <w:p w14:paraId="4C5351F3" w14:textId="46873A55" w:rsidR="00616B47" w:rsidRPr="00C8579C" w:rsidRDefault="00616B47" w:rsidP="005726AB">
      <w:pPr>
        <w:keepNext/>
        <w:keepLines/>
        <w:autoSpaceDE w:val="0"/>
        <w:autoSpaceDN w:val="0"/>
        <w:adjustRightInd w:val="0"/>
        <w:ind w:left="6372"/>
        <w:rPr>
          <w:rFonts w:ascii="Tahoma" w:hAnsi="Tahoma" w:cs="Tahoma"/>
        </w:rPr>
      </w:pPr>
      <w:r>
        <w:rPr>
          <w:rFonts w:ascii="Tahoma" w:hAnsi="Tahoma" w:cs="Tahoma"/>
          <w:bCs/>
        </w:rPr>
        <w:t>Sektor za javna naročila</w:t>
      </w:r>
    </w:p>
    <w:p w14:paraId="72502204" w14:textId="77777777" w:rsidR="00581C1B" w:rsidRPr="00C8579C" w:rsidRDefault="00581C1B" w:rsidP="005726AB">
      <w:pPr>
        <w:keepNext/>
        <w:keepLines/>
        <w:rPr>
          <w:rFonts w:ascii="Tahoma" w:hAnsi="Tahoma" w:cs="Tahoma"/>
        </w:rPr>
      </w:pPr>
    </w:p>
    <w:p w14:paraId="0735D756" w14:textId="77777777" w:rsidR="00581C1B" w:rsidRPr="00C8579C" w:rsidRDefault="00581C1B" w:rsidP="005726AB">
      <w:pPr>
        <w:keepNext/>
        <w:keepLines/>
        <w:rPr>
          <w:rFonts w:ascii="Tahoma" w:hAnsi="Tahoma" w:cs="Tahoma"/>
        </w:rPr>
      </w:pPr>
    </w:p>
    <w:p w14:paraId="35346E2F" w14:textId="77777777" w:rsidR="006402A9" w:rsidRPr="001421B3" w:rsidRDefault="006402A9" w:rsidP="005726AB">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3773C902" w14:textId="77777777" w:rsidR="00832A7F" w:rsidRPr="001421B3" w:rsidRDefault="00267A10" w:rsidP="005726AB">
      <w:pPr>
        <w:keepNext/>
        <w:keepLines/>
        <w:numPr>
          <w:ilvl w:val="0"/>
          <w:numId w:val="2"/>
        </w:numPr>
        <w:jc w:val="both"/>
        <w:rPr>
          <w:rFonts w:ascii="Tahoma" w:hAnsi="Tahoma" w:cs="Tahoma"/>
          <w:b/>
          <w:sz w:val="24"/>
        </w:rPr>
      </w:pPr>
      <w:r w:rsidRPr="001421B3">
        <w:rPr>
          <w:rFonts w:ascii="Tahoma" w:hAnsi="Tahoma" w:cs="Tahoma"/>
          <w:b/>
          <w:sz w:val="24"/>
        </w:rPr>
        <w:br w:type="page"/>
      </w:r>
      <w:r w:rsidR="00832A7F" w:rsidRPr="001421B3">
        <w:rPr>
          <w:rFonts w:ascii="Tahoma" w:hAnsi="Tahoma" w:cs="Tahoma"/>
          <w:b/>
          <w:sz w:val="24"/>
        </w:rPr>
        <w:lastRenderedPageBreak/>
        <w:t xml:space="preserve">SPLOŠNA DOLOČILA </w:t>
      </w:r>
    </w:p>
    <w:p w14:paraId="6FF31396" w14:textId="77777777" w:rsidR="00832A7F" w:rsidRPr="001421B3" w:rsidRDefault="00832A7F" w:rsidP="005726AB">
      <w:pPr>
        <w:keepNext/>
        <w:keepLines/>
        <w:jc w:val="both"/>
        <w:rPr>
          <w:rFonts w:ascii="Tahoma" w:hAnsi="Tahoma" w:cs="Tahoma"/>
          <w:b/>
        </w:rPr>
      </w:pPr>
    </w:p>
    <w:p w14:paraId="5B4354BB" w14:textId="77777777" w:rsidR="00832A7F" w:rsidRPr="001421B3" w:rsidRDefault="00832A7F" w:rsidP="005726AB">
      <w:pPr>
        <w:keepNext/>
        <w:keepLines/>
        <w:numPr>
          <w:ilvl w:val="1"/>
          <w:numId w:val="2"/>
        </w:numPr>
        <w:jc w:val="both"/>
        <w:rPr>
          <w:rFonts w:ascii="Tahoma" w:hAnsi="Tahoma" w:cs="Tahoma"/>
          <w:b/>
        </w:rPr>
      </w:pPr>
      <w:r w:rsidRPr="001421B3">
        <w:rPr>
          <w:rFonts w:ascii="Tahoma" w:hAnsi="Tahoma" w:cs="Tahoma"/>
          <w:b/>
        </w:rPr>
        <w:t xml:space="preserve">Predmet javnega naročila </w:t>
      </w:r>
    </w:p>
    <w:p w14:paraId="411671DC" w14:textId="77777777" w:rsidR="00832A7F" w:rsidRPr="001421B3" w:rsidRDefault="00832A7F" w:rsidP="005726AB">
      <w:pPr>
        <w:keepNext/>
        <w:keepLines/>
        <w:jc w:val="both"/>
        <w:rPr>
          <w:rFonts w:ascii="Tahoma" w:hAnsi="Tahoma" w:cs="Tahoma"/>
          <w:b/>
        </w:rPr>
      </w:pPr>
    </w:p>
    <w:p w14:paraId="151ADC4B" w14:textId="41E498FA" w:rsidR="00E67212" w:rsidRPr="001421B3" w:rsidRDefault="00F738D4" w:rsidP="005726AB">
      <w:pPr>
        <w:keepNext/>
        <w:keepLines/>
        <w:jc w:val="both"/>
        <w:rPr>
          <w:rFonts w:ascii="Tahoma" w:hAnsi="Tahoma" w:cs="Tahoma"/>
          <w:lang w:eastAsia="en-US"/>
        </w:rPr>
      </w:pPr>
      <w:r w:rsidRPr="001421B3">
        <w:rPr>
          <w:rFonts w:ascii="Tahoma" w:hAnsi="Tahoma" w:cs="Tahoma"/>
          <w:color w:val="000000"/>
        </w:rPr>
        <w:t xml:space="preserve">Predmet javnega naročila je </w:t>
      </w:r>
      <w:r w:rsidR="002C2C30">
        <w:rPr>
          <w:rFonts w:ascii="Tahoma" w:hAnsi="Tahoma" w:cs="Tahoma"/>
          <w:color w:val="000000"/>
        </w:rPr>
        <w:t>n</w:t>
      </w:r>
      <w:r w:rsidR="00321343" w:rsidRPr="001421B3">
        <w:rPr>
          <w:rFonts w:ascii="Tahoma" w:hAnsi="Tahoma" w:cs="Tahoma"/>
          <w:lang w:eastAsia="en-US"/>
        </w:rPr>
        <w:t>akup nadomestnih delov</w:t>
      </w:r>
      <w:r w:rsidR="00E67212" w:rsidRPr="001421B3">
        <w:rPr>
          <w:rFonts w:ascii="Tahoma" w:hAnsi="Tahoma" w:cs="Tahoma"/>
          <w:color w:val="000000"/>
        </w:rPr>
        <w:t xml:space="preserve"> za avtobuse</w:t>
      </w:r>
      <w:r w:rsidR="00CA07F7">
        <w:rPr>
          <w:rFonts w:ascii="Tahoma" w:hAnsi="Tahoma" w:cs="Tahoma"/>
          <w:color w:val="000000"/>
        </w:rPr>
        <w:t xml:space="preserve"> in</w:t>
      </w:r>
      <w:r w:rsidR="00CC0337">
        <w:rPr>
          <w:rFonts w:ascii="Tahoma" w:hAnsi="Tahoma" w:cs="Tahoma"/>
          <w:color w:val="000000"/>
        </w:rPr>
        <w:t xml:space="preserve"> kavalirje </w:t>
      </w:r>
      <w:r w:rsidRPr="001421B3">
        <w:rPr>
          <w:rFonts w:ascii="Tahoma" w:hAnsi="Tahoma" w:cs="Tahoma"/>
          <w:color w:val="000000"/>
        </w:rPr>
        <w:t xml:space="preserve">(v nadaljevanju tudi: </w:t>
      </w:r>
      <w:r w:rsidR="00E67212" w:rsidRPr="001421B3">
        <w:rPr>
          <w:rFonts w:ascii="Tahoma" w:hAnsi="Tahoma" w:cs="Tahoma"/>
          <w:color w:val="000000"/>
        </w:rPr>
        <w:t>nadomestni deli</w:t>
      </w:r>
      <w:r w:rsidRPr="001421B3">
        <w:rPr>
          <w:rFonts w:ascii="Tahoma" w:hAnsi="Tahoma" w:cs="Tahoma"/>
          <w:color w:val="000000"/>
        </w:rPr>
        <w:t xml:space="preserve"> </w:t>
      </w:r>
      <w:r w:rsidR="00B25B04" w:rsidRPr="001421B3">
        <w:rPr>
          <w:rFonts w:ascii="Tahoma" w:hAnsi="Tahoma" w:cs="Tahoma"/>
          <w:color w:val="000000"/>
        </w:rPr>
        <w:t>in/ali blago</w:t>
      </w:r>
      <w:r w:rsidRPr="001421B3">
        <w:rPr>
          <w:rFonts w:ascii="Tahoma" w:hAnsi="Tahoma" w:cs="Tahoma"/>
          <w:color w:val="000000"/>
        </w:rPr>
        <w:t xml:space="preserve">), </w:t>
      </w:r>
      <w:r w:rsidR="001F33D9" w:rsidRPr="001421B3">
        <w:rPr>
          <w:rFonts w:ascii="Tahoma" w:hAnsi="Tahoma" w:cs="Tahoma"/>
          <w:lang w:eastAsia="en-US"/>
        </w:rPr>
        <w:t xml:space="preserve">za obdobje </w:t>
      </w:r>
      <w:r w:rsidR="00E67212" w:rsidRPr="001421B3">
        <w:rPr>
          <w:rFonts w:ascii="Tahoma" w:hAnsi="Tahoma" w:cs="Tahoma"/>
        </w:rPr>
        <w:t>od dneva sklenitve okvirnega sporazuma do</w:t>
      </w:r>
      <w:r w:rsidR="00C40E17">
        <w:rPr>
          <w:rFonts w:ascii="Tahoma" w:hAnsi="Tahoma" w:cs="Tahoma"/>
        </w:rPr>
        <w:t xml:space="preserve"> 30. 10. 2026</w:t>
      </w:r>
      <w:r w:rsidR="00E67212" w:rsidRPr="001421B3">
        <w:rPr>
          <w:rFonts w:ascii="Tahoma" w:hAnsi="Tahoma" w:cs="Tahoma"/>
        </w:rPr>
        <w:t xml:space="preserve"> po zahtevah naročnika, kot je podrobno opisano v nadaljevanju razpisne dokumentacije in v predračunu, ki je kot priloga sestavni del razpisne dokumentacije.</w:t>
      </w:r>
    </w:p>
    <w:p w14:paraId="4281D4C8" w14:textId="77777777" w:rsidR="00E67212" w:rsidRPr="001421B3" w:rsidRDefault="00E67212" w:rsidP="005726AB">
      <w:pPr>
        <w:keepNext/>
        <w:keepLines/>
        <w:jc w:val="both"/>
        <w:rPr>
          <w:rFonts w:ascii="Tahoma" w:hAnsi="Tahoma" w:cs="Tahoma"/>
          <w:lang w:eastAsia="en-US"/>
        </w:rPr>
      </w:pPr>
    </w:p>
    <w:p w14:paraId="09CCC497" w14:textId="77777777" w:rsidR="00E67212" w:rsidRPr="009B3DB4" w:rsidRDefault="00F738D4" w:rsidP="005726AB">
      <w:pPr>
        <w:keepNext/>
        <w:keepLines/>
        <w:spacing w:after="120"/>
        <w:jc w:val="both"/>
        <w:rPr>
          <w:rFonts w:ascii="Tahoma" w:hAnsi="Tahoma" w:cs="Tahoma"/>
        </w:rPr>
      </w:pPr>
      <w:r w:rsidRPr="009B3DB4">
        <w:rPr>
          <w:rFonts w:ascii="Tahoma" w:hAnsi="Tahoma" w:cs="Tahoma"/>
          <w:lang w:eastAsia="en-US"/>
        </w:rPr>
        <w:t xml:space="preserve">Predmet javnega naročila je razdeljen </w:t>
      </w:r>
      <w:r w:rsidR="00E67212" w:rsidRPr="009B3DB4">
        <w:rPr>
          <w:rFonts w:ascii="Tahoma" w:hAnsi="Tahoma" w:cs="Tahoma"/>
        </w:rPr>
        <w:t xml:space="preserve">na naslednje sklope: </w:t>
      </w:r>
    </w:p>
    <w:p w14:paraId="4F5D55F0" w14:textId="1F17238B" w:rsidR="00E67212" w:rsidRPr="009B3DB4" w:rsidRDefault="00E67212" w:rsidP="005726AB">
      <w:pPr>
        <w:keepNext/>
        <w:keepLines/>
        <w:numPr>
          <w:ilvl w:val="0"/>
          <w:numId w:val="4"/>
        </w:numPr>
        <w:ind w:left="714" w:hanging="357"/>
        <w:jc w:val="both"/>
        <w:rPr>
          <w:rFonts w:ascii="Tahoma" w:hAnsi="Tahoma" w:cs="Tahoma"/>
        </w:rPr>
      </w:pPr>
      <w:r w:rsidRPr="009B3DB4">
        <w:rPr>
          <w:rFonts w:ascii="Tahoma" w:hAnsi="Tahoma" w:cs="Tahoma"/>
        </w:rPr>
        <w:t xml:space="preserve">SKLOP ŠT. </w:t>
      </w:r>
      <w:r w:rsidR="00680C0C">
        <w:rPr>
          <w:rFonts w:ascii="Tahoma" w:hAnsi="Tahoma" w:cs="Tahoma"/>
        </w:rPr>
        <w:t>1</w:t>
      </w:r>
      <w:r w:rsidRPr="009B3DB4">
        <w:rPr>
          <w:rFonts w:ascii="Tahoma" w:hAnsi="Tahoma" w:cs="Tahoma"/>
        </w:rPr>
        <w:t>: SPLOŠNI REZERVNI DELI ZA KAVALIRJA</w:t>
      </w:r>
      <w:r w:rsidR="0028404E" w:rsidRPr="009B3DB4">
        <w:rPr>
          <w:rFonts w:ascii="Tahoma" w:hAnsi="Tahoma" w:cs="Tahoma"/>
        </w:rPr>
        <w:t>,</w:t>
      </w:r>
    </w:p>
    <w:p w14:paraId="2D673D6B" w14:textId="79CD78C5" w:rsidR="00E67212" w:rsidRPr="009B3DB4" w:rsidRDefault="00E67212" w:rsidP="005726AB">
      <w:pPr>
        <w:keepNext/>
        <w:keepLines/>
        <w:numPr>
          <w:ilvl w:val="0"/>
          <w:numId w:val="4"/>
        </w:numPr>
        <w:ind w:left="714" w:hanging="357"/>
        <w:jc w:val="both"/>
        <w:rPr>
          <w:rFonts w:ascii="Tahoma" w:hAnsi="Tahoma" w:cs="Tahoma"/>
        </w:rPr>
      </w:pPr>
      <w:r w:rsidRPr="009B3DB4">
        <w:rPr>
          <w:rFonts w:ascii="Tahoma" w:hAnsi="Tahoma" w:cs="Tahoma"/>
        </w:rPr>
        <w:t xml:space="preserve">SKLOP ŠT. </w:t>
      </w:r>
      <w:r w:rsidR="00680C0C">
        <w:rPr>
          <w:rFonts w:ascii="Tahoma" w:hAnsi="Tahoma" w:cs="Tahoma"/>
        </w:rPr>
        <w:t>2</w:t>
      </w:r>
      <w:r w:rsidRPr="009B3DB4">
        <w:rPr>
          <w:rFonts w:ascii="Tahoma" w:hAnsi="Tahoma" w:cs="Tahoma"/>
        </w:rPr>
        <w:t>: SISTEM GRETJA IN PREZRAČEVANJA</w:t>
      </w:r>
      <w:r w:rsidR="0028404E" w:rsidRPr="009B3DB4">
        <w:rPr>
          <w:rFonts w:ascii="Tahoma" w:hAnsi="Tahoma" w:cs="Tahoma"/>
        </w:rPr>
        <w:t>,</w:t>
      </w:r>
    </w:p>
    <w:p w14:paraId="6CAC0AE2" w14:textId="5A9F287B" w:rsidR="00E67212" w:rsidRPr="009B3DB4" w:rsidRDefault="00E67212" w:rsidP="005726AB">
      <w:pPr>
        <w:keepNext/>
        <w:keepLines/>
        <w:numPr>
          <w:ilvl w:val="0"/>
          <w:numId w:val="4"/>
        </w:numPr>
        <w:ind w:left="714" w:hanging="357"/>
        <w:jc w:val="both"/>
        <w:rPr>
          <w:rFonts w:ascii="Tahoma" w:hAnsi="Tahoma" w:cs="Tahoma"/>
        </w:rPr>
      </w:pPr>
      <w:r w:rsidRPr="009B3DB4">
        <w:rPr>
          <w:rFonts w:ascii="Tahoma" w:hAnsi="Tahoma" w:cs="Tahoma"/>
        </w:rPr>
        <w:t xml:space="preserve">SKLOP ŠT. </w:t>
      </w:r>
      <w:r w:rsidR="00680C0C">
        <w:rPr>
          <w:rFonts w:ascii="Tahoma" w:hAnsi="Tahoma" w:cs="Tahoma"/>
        </w:rPr>
        <w:t>3</w:t>
      </w:r>
      <w:r w:rsidRPr="009B3DB4">
        <w:rPr>
          <w:rFonts w:ascii="Tahoma" w:hAnsi="Tahoma" w:cs="Tahoma"/>
        </w:rPr>
        <w:t>: SISTEM HLAJENJA</w:t>
      </w:r>
      <w:r w:rsidR="0028404E" w:rsidRPr="009B3DB4">
        <w:rPr>
          <w:rFonts w:ascii="Tahoma" w:hAnsi="Tahoma" w:cs="Tahoma"/>
        </w:rPr>
        <w:t>,</w:t>
      </w:r>
    </w:p>
    <w:p w14:paraId="6C6EA2B0" w14:textId="26E0EDE5" w:rsidR="00E67212" w:rsidRPr="009B3DB4" w:rsidRDefault="00E67212" w:rsidP="005726AB">
      <w:pPr>
        <w:keepNext/>
        <w:keepLines/>
        <w:numPr>
          <w:ilvl w:val="0"/>
          <w:numId w:val="4"/>
        </w:numPr>
        <w:ind w:left="714" w:hanging="357"/>
        <w:jc w:val="both"/>
        <w:rPr>
          <w:rFonts w:ascii="Tahoma" w:hAnsi="Tahoma" w:cs="Tahoma"/>
        </w:rPr>
      </w:pPr>
      <w:r w:rsidRPr="009B3DB4">
        <w:rPr>
          <w:rFonts w:ascii="Tahoma" w:hAnsi="Tahoma" w:cs="Tahoma"/>
        </w:rPr>
        <w:t xml:space="preserve">SKLOP ŠT. </w:t>
      </w:r>
      <w:r w:rsidR="00680C0C">
        <w:rPr>
          <w:rFonts w:ascii="Tahoma" w:hAnsi="Tahoma" w:cs="Tahoma"/>
        </w:rPr>
        <w:t>4</w:t>
      </w:r>
      <w:r w:rsidRPr="009B3DB4">
        <w:rPr>
          <w:rFonts w:ascii="Tahoma" w:hAnsi="Tahoma" w:cs="Tahoma"/>
        </w:rPr>
        <w:t>: JERMENA</w:t>
      </w:r>
      <w:r w:rsidR="0028404E" w:rsidRPr="009B3DB4">
        <w:rPr>
          <w:rFonts w:ascii="Tahoma" w:hAnsi="Tahoma" w:cs="Tahoma"/>
        </w:rPr>
        <w:t>,</w:t>
      </w:r>
    </w:p>
    <w:p w14:paraId="7B7C9269" w14:textId="1E1343A8" w:rsidR="00E67212" w:rsidRPr="009B3DB4" w:rsidRDefault="00E67212" w:rsidP="005726AB">
      <w:pPr>
        <w:keepNext/>
        <w:keepLines/>
        <w:numPr>
          <w:ilvl w:val="0"/>
          <w:numId w:val="4"/>
        </w:numPr>
        <w:ind w:left="714" w:hanging="357"/>
        <w:jc w:val="both"/>
        <w:rPr>
          <w:rFonts w:ascii="Tahoma" w:hAnsi="Tahoma" w:cs="Tahoma"/>
        </w:rPr>
      </w:pPr>
      <w:r w:rsidRPr="009B3DB4">
        <w:rPr>
          <w:rFonts w:ascii="Tahoma" w:hAnsi="Tahoma" w:cs="Tahoma"/>
        </w:rPr>
        <w:t xml:space="preserve">SKLOP ŠT. </w:t>
      </w:r>
      <w:r w:rsidR="00680C0C">
        <w:rPr>
          <w:rFonts w:ascii="Tahoma" w:hAnsi="Tahoma" w:cs="Tahoma"/>
        </w:rPr>
        <w:t>5</w:t>
      </w:r>
      <w:r w:rsidRPr="009B3DB4">
        <w:rPr>
          <w:rFonts w:ascii="Tahoma" w:hAnsi="Tahoma" w:cs="Tahoma"/>
        </w:rPr>
        <w:t>: LEŽAJI IN OLJNA TESNILA</w:t>
      </w:r>
      <w:r w:rsidR="0028404E" w:rsidRPr="009B3DB4">
        <w:rPr>
          <w:rFonts w:ascii="Tahoma" w:hAnsi="Tahoma" w:cs="Tahoma"/>
        </w:rPr>
        <w:t>,</w:t>
      </w:r>
    </w:p>
    <w:p w14:paraId="16F4E493" w14:textId="64175939" w:rsidR="00E67212" w:rsidRPr="00616B47" w:rsidRDefault="00E67212" w:rsidP="005726AB">
      <w:pPr>
        <w:keepNext/>
        <w:keepLines/>
        <w:numPr>
          <w:ilvl w:val="0"/>
          <w:numId w:val="4"/>
        </w:numPr>
        <w:ind w:left="714" w:hanging="357"/>
        <w:jc w:val="both"/>
        <w:rPr>
          <w:rFonts w:ascii="Tahoma" w:hAnsi="Tahoma" w:cs="Tahoma"/>
        </w:rPr>
      </w:pPr>
      <w:r w:rsidRPr="009B3DB4">
        <w:rPr>
          <w:rFonts w:ascii="Tahoma" w:hAnsi="Tahoma" w:cs="Tahoma"/>
        </w:rPr>
        <w:t xml:space="preserve">SKLOP ŠT. </w:t>
      </w:r>
      <w:r w:rsidR="00680C0C">
        <w:rPr>
          <w:rFonts w:ascii="Tahoma" w:hAnsi="Tahoma" w:cs="Tahoma"/>
        </w:rPr>
        <w:t>6</w:t>
      </w:r>
      <w:r w:rsidRPr="009B3DB4">
        <w:rPr>
          <w:rFonts w:ascii="Tahoma" w:hAnsi="Tahoma" w:cs="Tahoma"/>
        </w:rPr>
        <w:t>: SKLOPI SISTEMA GRETJA IN PREZRAČEVANJA</w:t>
      </w:r>
      <w:r w:rsidR="0028404E" w:rsidRPr="00616B47">
        <w:rPr>
          <w:rFonts w:ascii="Tahoma" w:hAnsi="Tahoma" w:cs="Tahoma"/>
        </w:rPr>
        <w:t>.</w:t>
      </w:r>
    </w:p>
    <w:p w14:paraId="4BF19805" w14:textId="77777777" w:rsidR="00E67212" w:rsidRPr="001421B3" w:rsidRDefault="00E67212" w:rsidP="005726AB">
      <w:pPr>
        <w:keepNext/>
        <w:keepLines/>
        <w:jc w:val="both"/>
        <w:rPr>
          <w:rFonts w:ascii="Tahoma" w:hAnsi="Tahoma" w:cs="Tahoma"/>
        </w:rPr>
      </w:pPr>
    </w:p>
    <w:p w14:paraId="0E61CFA3" w14:textId="6EC6CDB3" w:rsidR="00DF5694" w:rsidRPr="001421B3" w:rsidRDefault="00DF5694" w:rsidP="005726AB">
      <w:pPr>
        <w:keepNext/>
        <w:keepLines/>
        <w:jc w:val="both"/>
        <w:rPr>
          <w:rFonts w:ascii="Tahoma" w:hAnsi="Tahoma" w:cs="Tahoma"/>
        </w:rPr>
      </w:pPr>
      <w:r w:rsidRPr="001421B3">
        <w:rPr>
          <w:rFonts w:ascii="Tahoma" w:hAnsi="Tahoma" w:cs="Tahoma"/>
        </w:rPr>
        <w:t>Okvirne količine za celotno obdobje veljavnosti so opredeljene v predračunu, ki je kot priloga sestavni del razpisne dokumentacije in je na voljo ponudnikom v elektronski obliki.</w:t>
      </w:r>
    </w:p>
    <w:p w14:paraId="59674F32" w14:textId="77777777" w:rsidR="00DF5694" w:rsidRPr="001421B3" w:rsidRDefault="00DF5694" w:rsidP="005726AB">
      <w:pPr>
        <w:keepNext/>
        <w:keepLines/>
        <w:jc w:val="both"/>
        <w:rPr>
          <w:rFonts w:ascii="Tahoma" w:hAnsi="Tahoma" w:cs="Tahoma"/>
        </w:rPr>
      </w:pPr>
    </w:p>
    <w:p w14:paraId="6B5606BB" w14:textId="7E13AD25" w:rsidR="00DF5694" w:rsidRPr="001421B3" w:rsidRDefault="00DF5694" w:rsidP="005726AB">
      <w:pPr>
        <w:keepNext/>
        <w:keepLines/>
        <w:jc w:val="both"/>
        <w:rPr>
          <w:rFonts w:ascii="Tahoma" w:hAnsi="Tahoma" w:cs="Tahoma"/>
        </w:rPr>
      </w:pPr>
      <w:r w:rsidRPr="001421B3">
        <w:rPr>
          <w:rFonts w:ascii="Tahoma" w:hAnsi="Tahoma" w:cs="Tahoma"/>
        </w:rPr>
        <w:t>Ponujeni nadomestni deli morajo biti</w:t>
      </w:r>
      <w:r w:rsidRPr="001421B3">
        <w:rPr>
          <w:rFonts w:ascii="Tahoma" w:hAnsi="Tahoma" w:cs="Tahoma"/>
          <w:b/>
        </w:rPr>
        <w:t xml:space="preserve"> </w:t>
      </w:r>
      <w:r w:rsidRPr="001421B3">
        <w:rPr>
          <w:rFonts w:ascii="Tahoma" w:hAnsi="Tahoma" w:cs="Tahoma"/>
        </w:rPr>
        <w:t xml:space="preserve">skladni z vsemi predpisi, standardi in direktivami EU ter ustrezati tehničnim predpisom in zahtevam kupca, navedenim v nadaljevanju razpisne dokumentacije. Ponujeni </w:t>
      </w:r>
      <w:r w:rsidR="00CC0337">
        <w:rPr>
          <w:rFonts w:ascii="Tahoma" w:hAnsi="Tahoma" w:cs="Tahoma"/>
        </w:rPr>
        <w:t>nadomestni deli</w:t>
      </w:r>
      <w:r w:rsidRPr="001421B3">
        <w:rPr>
          <w:rFonts w:ascii="Tahoma" w:hAnsi="Tahoma" w:cs="Tahoma"/>
        </w:rPr>
        <w:t xml:space="preserve"> morajo biti ustrezni za prodajo na enotnem trgu Evropske unije ter ustrezno označeni, v kolikor je taka oznaka potrebna. V primeru, da ponujeni nadomestni deli ne bodo izpolnjevali vseh zahtev in pogojev, bo naročnik tako ponudbo izločil iz nadaljnje obravnave.</w:t>
      </w:r>
    </w:p>
    <w:p w14:paraId="094C3EF0" w14:textId="51AADBD9" w:rsidR="00E67212" w:rsidRPr="001421B3" w:rsidRDefault="00E67212" w:rsidP="005726AB">
      <w:pPr>
        <w:keepNext/>
        <w:keepLines/>
        <w:jc w:val="both"/>
        <w:rPr>
          <w:rFonts w:ascii="Tahoma" w:hAnsi="Tahoma" w:cs="Tahoma"/>
        </w:rPr>
      </w:pPr>
    </w:p>
    <w:p w14:paraId="4D17275F" w14:textId="77777777" w:rsidR="00832A7F" w:rsidRPr="001421B3" w:rsidRDefault="00832A7F" w:rsidP="005726AB">
      <w:pPr>
        <w:keepNext/>
        <w:keepLines/>
        <w:numPr>
          <w:ilvl w:val="1"/>
          <w:numId w:val="2"/>
        </w:numPr>
        <w:jc w:val="both"/>
        <w:rPr>
          <w:rFonts w:ascii="Tahoma" w:hAnsi="Tahoma" w:cs="Tahoma"/>
          <w:b/>
        </w:rPr>
      </w:pPr>
      <w:r w:rsidRPr="001421B3">
        <w:rPr>
          <w:rFonts w:ascii="Tahoma" w:hAnsi="Tahoma" w:cs="Tahoma"/>
          <w:b/>
        </w:rPr>
        <w:t>Podatki o naročniku</w:t>
      </w:r>
    </w:p>
    <w:p w14:paraId="0C4E4B78" w14:textId="77777777" w:rsidR="00832A7F" w:rsidRPr="001421B3" w:rsidRDefault="00832A7F" w:rsidP="005726AB">
      <w:pPr>
        <w:keepNext/>
        <w:keepLines/>
        <w:jc w:val="both"/>
        <w:rPr>
          <w:rFonts w:ascii="Tahoma" w:hAnsi="Tahoma" w:cs="Tahoma"/>
        </w:rPr>
      </w:pPr>
    </w:p>
    <w:p w14:paraId="32B1F9E9" w14:textId="4F20A7E0" w:rsidR="00DF5694" w:rsidRPr="001421B3" w:rsidRDefault="00DF5694" w:rsidP="005726AB">
      <w:pPr>
        <w:keepNext/>
        <w:keepLines/>
        <w:ind w:right="-2"/>
        <w:jc w:val="both"/>
        <w:rPr>
          <w:rFonts w:ascii="Tahoma" w:hAnsi="Tahoma" w:cs="Tahoma"/>
        </w:rPr>
      </w:pPr>
      <w:r w:rsidRPr="001421B3">
        <w:rPr>
          <w:rFonts w:ascii="Tahoma" w:hAnsi="Tahoma" w:cs="Tahoma"/>
        </w:rPr>
        <w:t>Naročnik javnega naročila je JAVNO PODJETJE LJUBLJANSKI POTNIŠKI PROMET, d.o.o., Celovška cesta 160, 1000 Ljubljana,</w:t>
      </w:r>
      <w:r w:rsidRPr="001421B3">
        <w:rPr>
          <w:rFonts w:ascii="Tahoma" w:hAnsi="Tahoma" w:cs="Tahoma"/>
          <w:b/>
        </w:rPr>
        <w:t xml:space="preserve"> </w:t>
      </w:r>
      <w:r w:rsidRPr="001421B3">
        <w:rPr>
          <w:rFonts w:ascii="Tahoma" w:hAnsi="Tahoma" w:cs="Tahoma"/>
        </w:rPr>
        <w:t>ki je na podlagi pooblastila, preneslo v izvedbo postop</w:t>
      </w:r>
      <w:r w:rsidR="002C2C30">
        <w:rPr>
          <w:rFonts w:ascii="Tahoma" w:hAnsi="Tahoma" w:cs="Tahoma"/>
        </w:rPr>
        <w:t xml:space="preserve">ek </w:t>
      </w:r>
      <w:r w:rsidRPr="001421B3">
        <w:rPr>
          <w:rFonts w:ascii="Tahoma" w:hAnsi="Tahoma" w:cs="Tahoma"/>
        </w:rPr>
        <w:t>oddaje javnega naročila za »Nakup nadomestnih delov«</w:t>
      </w:r>
      <w:r w:rsidRPr="001421B3">
        <w:rPr>
          <w:rFonts w:ascii="Tahoma" w:hAnsi="Tahoma" w:cs="Tahoma"/>
          <w:color w:val="000000"/>
        </w:rPr>
        <w:t xml:space="preserve"> </w:t>
      </w:r>
      <w:r w:rsidRPr="001421B3">
        <w:rPr>
          <w:rFonts w:ascii="Tahoma" w:hAnsi="Tahoma" w:cs="Tahoma"/>
        </w:rPr>
        <w:t xml:space="preserve">na JAVNI HOLDING Ljubljana, d.o.o., Verovškova ulica 70, 1000 Ljubljana. </w:t>
      </w:r>
    </w:p>
    <w:p w14:paraId="70CD25C6" w14:textId="77777777" w:rsidR="00DF5694" w:rsidRPr="001421B3" w:rsidRDefault="00DF5694" w:rsidP="005726AB">
      <w:pPr>
        <w:keepNext/>
        <w:keepLines/>
        <w:ind w:right="-2"/>
        <w:jc w:val="both"/>
        <w:rPr>
          <w:rFonts w:ascii="Tahoma" w:hAnsi="Tahoma" w:cs="Tahoma"/>
        </w:rPr>
      </w:pPr>
    </w:p>
    <w:p w14:paraId="092F1DBC" w14:textId="77777777" w:rsidR="00DF5694" w:rsidRPr="001421B3" w:rsidRDefault="00DF5694" w:rsidP="005726AB">
      <w:pPr>
        <w:keepNext/>
        <w:keepLines/>
        <w:rPr>
          <w:rFonts w:ascii="Tahoma" w:hAnsi="Tahoma" w:cs="Tahoma"/>
          <w:b/>
        </w:rPr>
      </w:pPr>
      <w:r w:rsidRPr="001421B3">
        <w:rPr>
          <w:rFonts w:ascii="Tahoma" w:hAnsi="Tahoma" w:cs="Tahoma"/>
        </w:rPr>
        <w:t>Podpisnik okvirnega sporazuma za posamezni sklop predmeta javnega naročila je direktor družbe JAVNO PODJETJE LJUBLJANSKI POTNIŠKI PROMET, d.o.o., Celovška cesta 160, 1000 Ljubljana.</w:t>
      </w:r>
    </w:p>
    <w:p w14:paraId="6F947210" w14:textId="77777777" w:rsidR="00F738D4" w:rsidRPr="001421B3" w:rsidRDefault="00F738D4" w:rsidP="005726AB">
      <w:pPr>
        <w:keepNext/>
        <w:keepLines/>
        <w:jc w:val="both"/>
        <w:rPr>
          <w:rFonts w:ascii="Tahoma" w:hAnsi="Tahoma" w:cs="Tahoma"/>
          <w:b/>
        </w:rPr>
      </w:pPr>
    </w:p>
    <w:p w14:paraId="2CE8B591" w14:textId="77777777" w:rsidR="00832A7F" w:rsidRPr="001421B3" w:rsidRDefault="00832A7F" w:rsidP="005726AB">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1421B3">
        <w:rPr>
          <w:rFonts w:ascii="Tahoma" w:hAnsi="Tahoma" w:cs="Tahoma"/>
          <w:b/>
        </w:rPr>
        <w:t>Pravna podlaga</w:t>
      </w:r>
    </w:p>
    <w:p w14:paraId="768A48ED" w14:textId="77777777" w:rsidR="00832A7F" w:rsidRPr="001421B3" w:rsidRDefault="00832A7F" w:rsidP="005726AB">
      <w:pPr>
        <w:keepNext/>
        <w:keepLines/>
        <w:jc w:val="both"/>
      </w:pPr>
    </w:p>
    <w:p w14:paraId="321C905A" w14:textId="77777777" w:rsidR="003C16FB" w:rsidRPr="001421B3" w:rsidRDefault="003C16FB" w:rsidP="005726AB">
      <w:pPr>
        <w:keepNext/>
        <w:keepLines/>
        <w:tabs>
          <w:tab w:val="left" w:pos="142"/>
        </w:tabs>
        <w:spacing w:after="120"/>
        <w:jc w:val="both"/>
        <w:rPr>
          <w:rFonts w:ascii="Tahoma" w:hAnsi="Tahoma" w:cs="Tahoma"/>
          <w:lang w:val="x-none"/>
        </w:rPr>
      </w:pPr>
      <w:r w:rsidRPr="001421B3">
        <w:rPr>
          <w:rFonts w:ascii="Tahoma" w:hAnsi="Tahoma" w:cs="Tahoma"/>
        </w:rPr>
        <w:t xml:space="preserve">Predmet </w:t>
      </w:r>
      <w:r w:rsidRPr="001421B3">
        <w:rPr>
          <w:rFonts w:ascii="Tahoma" w:hAnsi="Tahoma" w:cs="Tahoma"/>
          <w:lang w:val="x-none"/>
        </w:rPr>
        <w:t>javnega</w:t>
      </w:r>
      <w:r w:rsidRPr="001421B3">
        <w:rPr>
          <w:rFonts w:ascii="Tahoma" w:hAnsi="Tahoma" w:cs="Tahoma"/>
        </w:rPr>
        <w:t xml:space="preserve"> </w:t>
      </w:r>
      <w:r w:rsidRPr="001421B3">
        <w:rPr>
          <w:rFonts w:ascii="Tahoma" w:hAnsi="Tahoma" w:cs="Tahoma"/>
          <w:lang w:val="x-none"/>
        </w:rPr>
        <w:t>naročil</w:t>
      </w:r>
      <w:r w:rsidRPr="001421B3">
        <w:rPr>
          <w:rFonts w:ascii="Tahoma" w:hAnsi="Tahoma" w:cs="Tahoma"/>
        </w:rPr>
        <w:t>a</w:t>
      </w:r>
      <w:r w:rsidRPr="001421B3">
        <w:rPr>
          <w:rFonts w:ascii="Tahoma" w:hAnsi="Tahoma" w:cs="Tahoma"/>
          <w:lang w:val="x-none"/>
        </w:rPr>
        <w:t xml:space="preserve"> se </w:t>
      </w:r>
      <w:r w:rsidRPr="001421B3">
        <w:rPr>
          <w:rFonts w:ascii="Tahoma" w:hAnsi="Tahoma" w:cs="Tahoma"/>
        </w:rPr>
        <w:t>oddaja</w:t>
      </w:r>
      <w:r w:rsidRPr="001421B3">
        <w:rPr>
          <w:rFonts w:ascii="Tahoma" w:hAnsi="Tahoma" w:cs="Tahoma"/>
          <w:lang w:val="x-none"/>
        </w:rPr>
        <w:t xml:space="preserve"> skladno s določbami:</w:t>
      </w:r>
    </w:p>
    <w:p w14:paraId="0CDAA809" w14:textId="77777777" w:rsidR="003C16FB" w:rsidRPr="001421B3" w:rsidRDefault="003C16FB" w:rsidP="005726AB">
      <w:pPr>
        <w:keepNext/>
        <w:keepLines/>
        <w:numPr>
          <w:ilvl w:val="0"/>
          <w:numId w:val="4"/>
        </w:numPr>
        <w:jc w:val="both"/>
        <w:rPr>
          <w:rFonts w:ascii="Tahoma" w:hAnsi="Tahoma" w:cs="Tahoma"/>
        </w:rPr>
      </w:pPr>
      <w:r w:rsidRPr="001421B3">
        <w:rPr>
          <w:rFonts w:ascii="Tahoma" w:hAnsi="Tahoma" w:cs="Tahoma"/>
        </w:rPr>
        <w:t>Zakona o javnem naročanju (Uradni list. RS, št. 91/15 in nadaljnji; v nadaljevanju: ZJN-3),</w:t>
      </w:r>
    </w:p>
    <w:p w14:paraId="3B6D24DB" w14:textId="77777777" w:rsidR="003C16FB" w:rsidRPr="001421B3" w:rsidRDefault="003C16FB" w:rsidP="005726AB">
      <w:pPr>
        <w:keepNext/>
        <w:keepLines/>
        <w:numPr>
          <w:ilvl w:val="0"/>
          <w:numId w:val="4"/>
        </w:numPr>
        <w:jc w:val="both"/>
        <w:rPr>
          <w:rFonts w:ascii="Tahoma" w:hAnsi="Tahoma" w:cs="Tahoma"/>
        </w:rPr>
      </w:pPr>
      <w:r w:rsidRPr="001421B3">
        <w:rPr>
          <w:rFonts w:ascii="Tahoma" w:hAnsi="Tahoma" w:cs="Tahoma"/>
        </w:rPr>
        <w:t xml:space="preserve">Zakona o pravnem varstvu v postopkih javnega naročanja (Ur. l. RS, št. 43/11 in nadaljnji; v nadaljevanju: ZPVPJN), </w:t>
      </w:r>
    </w:p>
    <w:p w14:paraId="652BB940" w14:textId="37E68249" w:rsidR="00DF5694" w:rsidRPr="001421B3" w:rsidRDefault="00DF5694" w:rsidP="005726AB">
      <w:pPr>
        <w:keepNext/>
        <w:keepLines/>
        <w:numPr>
          <w:ilvl w:val="0"/>
          <w:numId w:val="4"/>
        </w:numPr>
        <w:jc w:val="both"/>
        <w:rPr>
          <w:rFonts w:ascii="Tahoma" w:hAnsi="Tahoma" w:cs="Tahoma"/>
        </w:rPr>
      </w:pPr>
      <w:r w:rsidRPr="001421B3">
        <w:rPr>
          <w:rFonts w:ascii="Tahoma" w:hAnsi="Tahoma" w:cs="Tahoma"/>
        </w:rPr>
        <w:t xml:space="preserve">Uredbe o odpadkih (Uradni list RS, št. </w:t>
      </w:r>
      <w:r w:rsidR="005C7B07">
        <w:rPr>
          <w:rFonts w:ascii="Tahoma" w:hAnsi="Tahoma" w:cs="Tahoma"/>
        </w:rPr>
        <w:t>77/22 in 113/23</w:t>
      </w:r>
      <w:r w:rsidRPr="001421B3">
        <w:rPr>
          <w:rFonts w:ascii="Tahoma" w:hAnsi="Tahoma" w:cs="Tahoma"/>
        </w:rPr>
        <w:t>; v nadaljevanju: Uredba o odpadkih),</w:t>
      </w:r>
    </w:p>
    <w:p w14:paraId="596EC854" w14:textId="77777777" w:rsidR="003C16FB" w:rsidRPr="001421B3" w:rsidRDefault="003C16FB" w:rsidP="005726AB">
      <w:pPr>
        <w:keepNext/>
        <w:keepLines/>
        <w:numPr>
          <w:ilvl w:val="0"/>
          <w:numId w:val="4"/>
        </w:numPr>
        <w:jc w:val="both"/>
        <w:rPr>
          <w:rFonts w:ascii="Tahoma" w:hAnsi="Tahoma" w:cs="Tahoma"/>
        </w:rPr>
      </w:pPr>
      <w:r w:rsidRPr="001421B3">
        <w:rPr>
          <w:rFonts w:ascii="Tahoma" w:hAnsi="Tahoma" w:cs="Tahoma"/>
        </w:rPr>
        <w:t>ostalih predpisov, ki temeljijo na zgoraj navedenih zakonih ter veljavno zakonodajo, ki se nanaša na predmet javnega naročila.</w:t>
      </w:r>
    </w:p>
    <w:p w14:paraId="0A0836EE" w14:textId="77777777" w:rsidR="00E82BF2" w:rsidRPr="001421B3" w:rsidRDefault="00E82BF2" w:rsidP="005726AB">
      <w:pPr>
        <w:keepNext/>
        <w:keepLines/>
        <w:spacing w:line="20" w:lineRule="atLeast"/>
        <w:jc w:val="both"/>
        <w:rPr>
          <w:rFonts w:ascii="Tahoma" w:hAnsi="Tahoma" w:cs="Tahoma"/>
        </w:rPr>
      </w:pPr>
    </w:p>
    <w:p w14:paraId="782FF7F6" w14:textId="0063738A" w:rsidR="00063115" w:rsidRPr="001421B3" w:rsidRDefault="00063115" w:rsidP="005726AB">
      <w:pPr>
        <w:keepNext/>
        <w:keepLines/>
        <w:numPr>
          <w:ilvl w:val="1"/>
          <w:numId w:val="2"/>
        </w:numPr>
        <w:jc w:val="both"/>
        <w:rPr>
          <w:rFonts w:ascii="Tahoma" w:hAnsi="Tahoma" w:cs="Tahoma"/>
          <w:b/>
        </w:rPr>
      </w:pPr>
      <w:r w:rsidRPr="001421B3">
        <w:rPr>
          <w:rFonts w:ascii="Tahoma" w:hAnsi="Tahoma" w:cs="Tahoma"/>
          <w:b/>
        </w:rPr>
        <w:t>Opredelitev postopka oddaje javnega naročila</w:t>
      </w:r>
    </w:p>
    <w:p w14:paraId="63489EB6" w14:textId="77777777" w:rsidR="00063115" w:rsidRPr="001421B3" w:rsidRDefault="00063115" w:rsidP="005726AB">
      <w:pPr>
        <w:keepNext/>
        <w:keepLines/>
        <w:spacing w:line="20" w:lineRule="atLeast"/>
        <w:jc w:val="both"/>
        <w:rPr>
          <w:rFonts w:ascii="Tahoma" w:hAnsi="Tahoma" w:cs="Tahoma"/>
        </w:rPr>
      </w:pPr>
    </w:p>
    <w:p w14:paraId="73FDA02E" w14:textId="7D94F503" w:rsidR="00F738D4" w:rsidRPr="001421B3" w:rsidRDefault="00063115" w:rsidP="005726AB">
      <w:pPr>
        <w:keepNext/>
        <w:keepLines/>
        <w:jc w:val="both"/>
        <w:rPr>
          <w:rFonts w:ascii="Tahoma" w:hAnsi="Tahoma" w:cs="Tahoma"/>
        </w:rPr>
      </w:pPr>
      <w:r w:rsidRPr="001421B3">
        <w:rPr>
          <w:rFonts w:ascii="Tahoma" w:hAnsi="Tahoma" w:cs="Tahoma"/>
          <w:lang w:val="x-none"/>
        </w:rPr>
        <w:t>Naročnik izvaja javno naročilo po postopku</w:t>
      </w:r>
      <w:r w:rsidR="00616B47">
        <w:rPr>
          <w:rFonts w:ascii="Tahoma" w:hAnsi="Tahoma" w:cs="Tahoma"/>
        </w:rPr>
        <w:t xml:space="preserve"> naročila male vrednosti</w:t>
      </w:r>
      <w:r w:rsidRPr="001421B3">
        <w:rPr>
          <w:rFonts w:ascii="Tahoma" w:hAnsi="Tahoma" w:cs="Tahoma"/>
          <w:lang w:val="x-none"/>
        </w:rPr>
        <w:t xml:space="preserve"> v skladu s 4</w:t>
      </w:r>
      <w:r w:rsidR="00616B47">
        <w:rPr>
          <w:rFonts w:ascii="Tahoma" w:hAnsi="Tahoma" w:cs="Tahoma"/>
        </w:rPr>
        <w:t>7</w:t>
      </w:r>
      <w:r w:rsidRPr="001421B3">
        <w:rPr>
          <w:rFonts w:ascii="Tahoma" w:hAnsi="Tahoma" w:cs="Tahoma"/>
          <w:lang w:val="x-none"/>
        </w:rPr>
        <w:t>. členom ZJN-3</w:t>
      </w:r>
      <w:r w:rsidR="00DF5694" w:rsidRPr="001421B3">
        <w:rPr>
          <w:rFonts w:ascii="Tahoma" w:hAnsi="Tahoma" w:cs="Tahoma"/>
        </w:rPr>
        <w:t>. N</w:t>
      </w:r>
      <w:r w:rsidR="00EE23F2" w:rsidRPr="001421B3">
        <w:rPr>
          <w:rFonts w:ascii="Tahoma" w:hAnsi="Tahoma" w:cs="Tahoma"/>
        </w:rPr>
        <w:t xml:space="preserve">aročnik bo po pravnomočnosti odločitve o oddaji naročila, sklenil okvirni sporazum </w:t>
      </w:r>
      <w:r w:rsidR="00DF5694" w:rsidRPr="001421B3">
        <w:rPr>
          <w:rFonts w:ascii="Tahoma" w:hAnsi="Tahoma" w:cs="Tahoma"/>
        </w:rPr>
        <w:t>s cenovno</w:t>
      </w:r>
      <w:r w:rsidR="00EE23F2" w:rsidRPr="001421B3">
        <w:rPr>
          <w:rFonts w:ascii="Tahoma" w:hAnsi="Tahoma" w:cs="Tahoma"/>
        </w:rPr>
        <w:t xml:space="preserve"> najugo</w:t>
      </w:r>
      <w:r w:rsidR="001F33D9" w:rsidRPr="001421B3">
        <w:rPr>
          <w:rFonts w:ascii="Tahoma" w:hAnsi="Tahoma" w:cs="Tahoma"/>
        </w:rPr>
        <w:t>dnejšim ponudnikom</w:t>
      </w:r>
      <w:r w:rsidR="00616B47">
        <w:rPr>
          <w:rFonts w:ascii="Tahoma" w:hAnsi="Tahoma" w:cs="Tahoma"/>
        </w:rPr>
        <w:t xml:space="preserve"> za posamezni sklop</w:t>
      </w:r>
      <w:r w:rsidR="005539A3" w:rsidRPr="001421B3">
        <w:rPr>
          <w:rFonts w:ascii="Tahoma" w:hAnsi="Tahoma" w:cs="Tahoma"/>
        </w:rPr>
        <w:t>.</w:t>
      </w:r>
      <w:r w:rsidR="001F33D9" w:rsidRPr="001421B3">
        <w:rPr>
          <w:rFonts w:ascii="Tahoma" w:hAnsi="Tahoma" w:cs="Tahoma"/>
        </w:rPr>
        <w:t xml:space="preserve"> </w:t>
      </w:r>
    </w:p>
    <w:p w14:paraId="120CE85B" w14:textId="008F52AF" w:rsidR="00F738D4" w:rsidRPr="001421B3" w:rsidRDefault="00F738D4" w:rsidP="005726AB">
      <w:pPr>
        <w:keepNext/>
        <w:keepLines/>
        <w:jc w:val="both"/>
        <w:rPr>
          <w:rFonts w:ascii="Tahoma" w:hAnsi="Tahoma" w:cs="Tahoma"/>
        </w:rPr>
      </w:pPr>
    </w:p>
    <w:p w14:paraId="143AB1DE" w14:textId="77777777" w:rsidR="00832A7F" w:rsidRPr="001421B3" w:rsidRDefault="00832A7F" w:rsidP="005726AB">
      <w:pPr>
        <w:keepNext/>
        <w:keepLines/>
        <w:numPr>
          <w:ilvl w:val="1"/>
          <w:numId w:val="2"/>
        </w:numPr>
        <w:jc w:val="both"/>
        <w:rPr>
          <w:rFonts w:ascii="Tahoma" w:hAnsi="Tahoma" w:cs="Tahoma"/>
          <w:b/>
        </w:rPr>
      </w:pPr>
      <w:r w:rsidRPr="001421B3">
        <w:rPr>
          <w:rFonts w:ascii="Tahoma" w:hAnsi="Tahoma" w:cs="Tahoma"/>
          <w:b/>
        </w:rPr>
        <w:t>Jezik in denarna enota</w:t>
      </w:r>
    </w:p>
    <w:p w14:paraId="2AC65E14" w14:textId="77777777" w:rsidR="00832A7F" w:rsidRPr="001421B3" w:rsidRDefault="00832A7F" w:rsidP="005726AB">
      <w:pPr>
        <w:keepNext/>
        <w:keepLines/>
        <w:jc w:val="both"/>
        <w:rPr>
          <w:rFonts w:ascii="Tahoma" w:hAnsi="Tahoma" w:cs="Tahoma"/>
          <w:b/>
        </w:rPr>
      </w:pPr>
    </w:p>
    <w:p w14:paraId="0FD785E8" w14:textId="77777777" w:rsidR="00616B47" w:rsidRDefault="002C2C30" w:rsidP="005726AB">
      <w:pPr>
        <w:keepNext/>
        <w:keepLines/>
        <w:jc w:val="both"/>
        <w:rPr>
          <w:rFonts w:ascii="Tahoma" w:hAnsi="Tahoma" w:cs="Tahoma"/>
        </w:rPr>
      </w:pPr>
      <w:r>
        <w:rPr>
          <w:rFonts w:ascii="Tahoma" w:hAnsi="Tahoma" w:cs="Tahoma"/>
        </w:rPr>
        <w:t>Postopek oddaje javnega naročila poteka v slovenskem jeziku.</w:t>
      </w:r>
    </w:p>
    <w:p w14:paraId="7264DAD1" w14:textId="77777777" w:rsidR="00616B47" w:rsidRDefault="00616B47" w:rsidP="005726AB">
      <w:pPr>
        <w:keepNext/>
        <w:keepLines/>
        <w:jc w:val="both"/>
        <w:rPr>
          <w:rFonts w:ascii="Tahoma" w:hAnsi="Tahoma" w:cs="Tahoma"/>
        </w:rPr>
      </w:pPr>
    </w:p>
    <w:p w14:paraId="1713E33C" w14:textId="54EA595F" w:rsidR="00B51872" w:rsidRPr="001421B3" w:rsidRDefault="0042264A" w:rsidP="005726AB">
      <w:pPr>
        <w:keepNext/>
        <w:keepLines/>
        <w:jc w:val="both"/>
        <w:rPr>
          <w:rFonts w:ascii="Tahoma" w:hAnsi="Tahoma" w:cs="Tahoma"/>
        </w:rPr>
      </w:pPr>
      <w:r w:rsidRPr="001421B3">
        <w:rPr>
          <w:rFonts w:ascii="Tahoma" w:hAnsi="Tahoma" w:cs="Tahoma"/>
        </w:rPr>
        <w:lastRenderedPageBreak/>
        <w:t xml:space="preserve">Ponudniki predložijo ponudbo v slovenskem jeziku. </w:t>
      </w:r>
      <w:r w:rsidR="00060808" w:rsidRPr="001421B3">
        <w:rPr>
          <w:rFonts w:ascii="Tahoma" w:hAnsi="Tahoma" w:cs="Tahoma"/>
        </w:rPr>
        <w:t>Ostala dokumentacija</w:t>
      </w:r>
      <w:r w:rsidR="00C40E17">
        <w:rPr>
          <w:rFonts w:ascii="Tahoma" w:hAnsi="Tahoma" w:cs="Tahoma"/>
        </w:rPr>
        <w:t xml:space="preserve"> (certifikati, standardi, tehnična dokumentacija,…)</w:t>
      </w:r>
      <w:r w:rsidR="00C40E17" w:rsidRPr="001421B3">
        <w:rPr>
          <w:rFonts w:ascii="Tahoma" w:hAnsi="Tahoma" w:cs="Tahoma"/>
        </w:rPr>
        <w:t xml:space="preserve"> </w:t>
      </w:r>
      <w:r w:rsidR="00060808" w:rsidRPr="001421B3">
        <w:rPr>
          <w:rFonts w:ascii="Tahoma" w:hAnsi="Tahoma" w:cs="Tahoma"/>
        </w:rPr>
        <w:t xml:space="preserve">je lahko predložena v slovenskem, angleškem, nemškem ali italijanskem jeziku. Naročnik  ima pravico, da v fazi pregledovanja in ocenjevanja ponudb od ponudnika zahteva, da na lastne </w:t>
      </w:r>
      <w:r w:rsidR="00060808" w:rsidRPr="001421B3">
        <w:rPr>
          <w:rFonts w:ascii="Tahoma" w:hAnsi="Tahoma" w:cs="Tahoma"/>
          <w:color w:val="000000"/>
        </w:rPr>
        <w:t>stroške (tj. stroške ponudnika) predloži uradne prevode dokumentov/dokazil s strani sodnega tolmača za slovenski jezik, ki so predloženi v tujem jeziku.</w:t>
      </w:r>
      <w:r w:rsidR="00060808" w:rsidRPr="001421B3">
        <w:rPr>
          <w:rFonts w:ascii="Tahoma" w:hAnsi="Tahoma" w:cs="Tahoma"/>
        </w:rPr>
        <w:t xml:space="preserve"> </w:t>
      </w:r>
    </w:p>
    <w:p w14:paraId="71013096" w14:textId="77777777" w:rsidR="00B51872" w:rsidRPr="001421B3" w:rsidRDefault="00B51872" w:rsidP="005726AB">
      <w:pPr>
        <w:keepNext/>
        <w:keepLines/>
        <w:jc w:val="both"/>
        <w:rPr>
          <w:rFonts w:ascii="Tahoma" w:hAnsi="Tahoma" w:cs="Tahoma"/>
        </w:rPr>
      </w:pPr>
    </w:p>
    <w:p w14:paraId="55B1E8BF" w14:textId="77777777" w:rsidR="00B51872" w:rsidRPr="001421B3" w:rsidRDefault="00B51872" w:rsidP="005726AB">
      <w:pPr>
        <w:keepNext/>
        <w:keepLines/>
        <w:jc w:val="both"/>
        <w:rPr>
          <w:rFonts w:ascii="Tahoma" w:hAnsi="Tahoma" w:cs="Tahoma"/>
        </w:rPr>
      </w:pPr>
      <w:r w:rsidRPr="001421B3">
        <w:rPr>
          <w:rFonts w:ascii="Tahoma" w:hAnsi="Tahoma" w:cs="Tahoma"/>
        </w:rPr>
        <w:t>Finančni podatki morajo biti podani v evrih, na do dve (2) decimalni mesti natančno.</w:t>
      </w:r>
    </w:p>
    <w:p w14:paraId="253AC3C6" w14:textId="77777777" w:rsidR="00E82BF2" w:rsidRPr="001421B3" w:rsidRDefault="00E82BF2" w:rsidP="005726AB">
      <w:pPr>
        <w:keepNext/>
        <w:keepLines/>
        <w:jc w:val="both"/>
        <w:rPr>
          <w:rFonts w:ascii="Tahoma" w:hAnsi="Tahoma" w:cs="Tahoma"/>
        </w:rPr>
      </w:pPr>
    </w:p>
    <w:p w14:paraId="5A755B58" w14:textId="77777777" w:rsidR="00832A7F" w:rsidRPr="001421B3" w:rsidRDefault="00832A7F" w:rsidP="005726AB">
      <w:pPr>
        <w:keepNext/>
        <w:keepLines/>
        <w:numPr>
          <w:ilvl w:val="1"/>
          <w:numId w:val="2"/>
        </w:numPr>
        <w:jc w:val="both"/>
        <w:rPr>
          <w:rFonts w:ascii="Tahoma" w:hAnsi="Tahoma" w:cs="Tahoma"/>
          <w:b/>
        </w:rPr>
      </w:pPr>
      <w:r w:rsidRPr="001421B3">
        <w:rPr>
          <w:rFonts w:ascii="Tahoma" w:hAnsi="Tahoma" w:cs="Tahoma"/>
          <w:b/>
        </w:rPr>
        <w:t xml:space="preserve">Dodatna pojasnila </w:t>
      </w:r>
      <w:bookmarkEnd w:id="1"/>
      <w:bookmarkEnd w:id="2"/>
      <w:bookmarkEnd w:id="3"/>
      <w:bookmarkEnd w:id="4"/>
      <w:bookmarkEnd w:id="5"/>
      <w:r w:rsidR="0088639E" w:rsidRPr="001421B3">
        <w:rPr>
          <w:rFonts w:ascii="Tahoma" w:hAnsi="Tahoma" w:cs="Tahoma"/>
          <w:b/>
        </w:rPr>
        <w:t>gospodarskim subjektom</w:t>
      </w:r>
    </w:p>
    <w:p w14:paraId="633E25B2" w14:textId="77777777" w:rsidR="00832A7F" w:rsidRPr="001421B3" w:rsidRDefault="00832A7F" w:rsidP="005726AB">
      <w:pPr>
        <w:keepNext/>
        <w:keepLines/>
        <w:jc w:val="both"/>
        <w:rPr>
          <w:rFonts w:ascii="Tahoma" w:hAnsi="Tahoma" w:cs="Tahoma"/>
        </w:rPr>
      </w:pPr>
    </w:p>
    <w:p w14:paraId="6238F8A0" w14:textId="5A231A84" w:rsidR="00B51872" w:rsidRPr="001421B3" w:rsidRDefault="00B51872" w:rsidP="005726AB">
      <w:pPr>
        <w:keepNext/>
        <w:keepLines/>
        <w:jc w:val="both"/>
        <w:rPr>
          <w:rFonts w:ascii="Tahoma" w:hAnsi="Tahoma"/>
        </w:rPr>
      </w:pPr>
      <w:r w:rsidRPr="001421B3">
        <w:rPr>
          <w:rFonts w:ascii="Tahoma" w:hAnsi="Tahoma"/>
        </w:rPr>
        <w:t xml:space="preserve">Dodatna pojasnila ali vprašanja o </w:t>
      </w:r>
      <w:r w:rsidRPr="001421B3">
        <w:rPr>
          <w:rFonts w:ascii="Tahoma" w:hAnsi="Tahoma" w:cs="Tahoma"/>
        </w:rPr>
        <w:t xml:space="preserve">razpisni dokumentaciji </w:t>
      </w:r>
      <w:r w:rsidRPr="001421B3">
        <w:rPr>
          <w:rFonts w:ascii="Tahoma" w:hAnsi="Tahoma"/>
        </w:rPr>
        <w:t xml:space="preserve">lahko zainteresirani ponudniki zahtevajo samo preko Portala javnih naročil, vendar </w:t>
      </w:r>
      <w:r w:rsidRPr="00FB7CDD">
        <w:rPr>
          <w:rFonts w:ascii="Tahoma" w:hAnsi="Tahoma"/>
          <w:b/>
        </w:rPr>
        <w:t xml:space="preserve">najkasneje do </w:t>
      </w:r>
      <w:r w:rsidR="00386A88" w:rsidRPr="00FB7CDD">
        <w:rPr>
          <w:rFonts w:ascii="Tahoma" w:hAnsi="Tahoma"/>
          <w:b/>
        </w:rPr>
        <w:t>2</w:t>
      </w:r>
      <w:r w:rsidR="00FB7CDD" w:rsidRPr="00FB7CDD">
        <w:rPr>
          <w:rFonts w:ascii="Tahoma" w:hAnsi="Tahoma"/>
          <w:b/>
        </w:rPr>
        <w:t>4</w:t>
      </w:r>
      <w:r w:rsidR="00386A88" w:rsidRPr="00FB7CDD">
        <w:rPr>
          <w:rFonts w:ascii="Tahoma" w:hAnsi="Tahoma"/>
          <w:b/>
        </w:rPr>
        <w:t xml:space="preserve">. </w:t>
      </w:r>
      <w:r w:rsidR="00FB7CDD" w:rsidRPr="00FB7CDD">
        <w:rPr>
          <w:rFonts w:ascii="Tahoma" w:hAnsi="Tahoma"/>
          <w:b/>
        </w:rPr>
        <w:t>7</w:t>
      </w:r>
      <w:r w:rsidR="00386A88" w:rsidRPr="00FB7CDD">
        <w:rPr>
          <w:rFonts w:ascii="Tahoma" w:hAnsi="Tahoma"/>
          <w:b/>
        </w:rPr>
        <w:t>. 2024</w:t>
      </w:r>
      <w:r w:rsidR="00FB7CDD" w:rsidRPr="00FB7CDD">
        <w:rPr>
          <w:rFonts w:ascii="Tahoma" w:hAnsi="Tahoma"/>
          <w:b/>
        </w:rPr>
        <w:t xml:space="preserve"> do 10.00 ure</w:t>
      </w:r>
      <w:r w:rsidR="00386A88">
        <w:rPr>
          <w:rFonts w:ascii="Tahoma" w:hAnsi="Tahoma"/>
        </w:rPr>
        <w:t>.</w:t>
      </w:r>
      <w:r w:rsidRPr="001421B3">
        <w:rPr>
          <w:rFonts w:ascii="Tahoma" w:hAnsi="Tahoma"/>
        </w:rPr>
        <w:t xml:space="preserve"> Odgovori oziroma pojasnila bodo objavljeni na </w:t>
      </w:r>
      <w:r w:rsidR="005539A3" w:rsidRPr="001421B3">
        <w:rPr>
          <w:rFonts w:ascii="Tahoma" w:hAnsi="Tahoma"/>
        </w:rPr>
        <w:t xml:space="preserve">Portalu javnih naročil </w:t>
      </w:r>
      <w:r w:rsidRPr="001421B3">
        <w:rPr>
          <w:rFonts w:ascii="Tahoma" w:hAnsi="Tahoma"/>
        </w:rPr>
        <w:t xml:space="preserve">najkasneje </w:t>
      </w:r>
      <w:r w:rsidR="00FB7CDD">
        <w:rPr>
          <w:rFonts w:ascii="Tahoma" w:hAnsi="Tahoma"/>
        </w:rPr>
        <w:t>štiri (4) koledarske dni pred rokom za predložitev ponudb</w:t>
      </w:r>
      <w:r w:rsidRPr="001421B3">
        <w:rPr>
          <w:rFonts w:ascii="Tahoma" w:hAnsi="Tahoma"/>
        </w:rPr>
        <w:t>, pod pogojem, da bo zahteva posredovana pravočasno. Na drugače posredovane zahteve za dodatna pojasnila ali vprašanja naročnik ni dolžan odgovoriti.</w:t>
      </w:r>
    </w:p>
    <w:p w14:paraId="3EA6FF98" w14:textId="77777777" w:rsidR="00B51872" w:rsidRPr="001421B3" w:rsidRDefault="00B51872" w:rsidP="005726AB">
      <w:pPr>
        <w:keepNext/>
        <w:keepLines/>
        <w:jc w:val="both"/>
        <w:rPr>
          <w:rFonts w:ascii="Tahoma" w:hAnsi="Tahoma" w:cs="Tahoma"/>
        </w:rPr>
      </w:pPr>
    </w:p>
    <w:p w14:paraId="27A85285" w14:textId="77777777" w:rsidR="00832A7F" w:rsidRPr="001421B3" w:rsidRDefault="00832A7F" w:rsidP="005726AB">
      <w:pPr>
        <w:keepNext/>
        <w:keepLines/>
        <w:numPr>
          <w:ilvl w:val="1"/>
          <w:numId w:val="2"/>
        </w:numPr>
        <w:jc w:val="both"/>
        <w:rPr>
          <w:rFonts w:ascii="Tahoma" w:hAnsi="Tahoma" w:cs="Tahoma"/>
          <w:b/>
        </w:rPr>
      </w:pPr>
      <w:r w:rsidRPr="001421B3">
        <w:rPr>
          <w:rFonts w:ascii="Tahoma" w:hAnsi="Tahoma" w:cs="Tahoma"/>
          <w:b/>
        </w:rPr>
        <w:t>Variantna ponudba</w:t>
      </w:r>
      <w:r w:rsidR="00B51872" w:rsidRPr="001421B3">
        <w:rPr>
          <w:rFonts w:ascii="Tahoma" w:hAnsi="Tahoma" w:cs="Tahoma"/>
          <w:b/>
        </w:rPr>
        <w:t xml:space="preserve"> in ponudba z opcijami</w:t>
      </w:r>
    </w:p>
    <w:p w14:paraId="7F728C28" w14:textId="77777777" w:rsidR="00832A7F" w:rsidRPr="001421B3" w:rsidRDefault="00832A7F" w:rsidP="005726AB">
      <w:pPr>
        <w:keepNext/>
        <w:keepLines/>
        <w:jc w:val="both"/>
        <w:rPr>
          <w:rFonts w:ascii="Tahoma" w:hAnsi="Tahoma" w:cs="Tahoma"/>
        </w:rPr>
      </w:pPr>
    </w:p>
    <w:p w14:paraId="6877E48C" w14:textId="2F8DB871" w:rsidR="00701161" w:rsidRPr="001421B3" w:rsidRDefault="00701161" w:rsidP="005726AB">
      <w:pPr>
        <w:keepNext/>
        <w:keepLines/>
        <w:tabs>
          <w:tab w:val="left" w:pos="2155"/>
        </w:tabs>
        <w:jc w:val="both"/>
        <w:rPr>
          <w:rFonts w:ascii="Tahoma" w:hAnsi="Tahoma" w:cs="Tahoma"/>
        </w:rPr>
      </w:pPr>
      <w:r w:rsidRPr="001421B3">
        <w:rPr>
          <w:rFonts w:ascii="Tahoma" w:hAnsi="Tahoma" w:cs="Tahoma"/>
          <w:kern w:val="16"/>
        </w:rPr>
        <w:t>Naročnik ne dopušča predložitve variantne ponudbe</w:t>
      </w:r>
      <w:r w:rsidR="004C0CB6" w:rsidRPr="001421B3">
        <w:rPr>
          <w:rFonts w:ascii="Tahoma" w:hAnsi="Tahoma" w:cs="Tahoma"/>
          <w:kern w:val="16"/>
        </w:rPr>
        <w:t xml:space="preserve"> ali ponudbe z opcijami</w:t>
      </w:r>
      <w:r w:rsidRPr="001421B3">
        <w:rPr>
          <w:rFonts w:ascii="Tahoma" w:hAnsi="Tahoma" w:cs="Tahoma"/>
          <w:kern w:val="16"/>
        </w:rPr>
        <w:t>. Naročnik bo ponudbo, ki bo vsebovala variantno ponudbo</w:t>
      </w:r>
      <w:r w:rsidR="004C0CB6" w:rsidRPr="001421B3">
        <w:rPr>
          <w:rFonts w:ascii="Tahoma" w:hAnsi="Tahoma" w:cs="Tahoma"/>
          <w:kern w:val="16"/>
        </w:rPr>
        <w:t xml:space="preserve"> ali ponudbo z opcijo</w:t>
      </w:r>
      <w:r w:rsidRPr="001421B3">
        <w:rPr>
          <w:rFonts w:ascii="Tahoma" w:hAnsi="Tahoma" w:cs="Tahoma"/>
          <w:kern w:val="16"/>
        </w:rPr>
        <w:t>, zavrnil kot nedopustno.</w:t>
      </w:r>
      <w:r w:rsidR="005937B4" w:rsidRPr="001421B3">
        <w:rPr>
          <w:rFonts w:ascii="Tahoma" w:hAnsi="Tahoma" w:cs="Tahoma"/>
          <w:kern w:val="16"/>
        </w:rPr>
        <w:t xml:space="preserve"> </w:t>
      </w:r>
      <w:r w:rsidR="005937B4" w:rsidRPr="001421B3">
        <w:rPr>
          <w:rFonts w:ascii="Tahoma" w:hAnsi="Tahoma" w:cs="Tahoma"/>
        </w:rPr>
        <w:t xml:space="preserve">Ponudnik mora za posamezni sklop predmeta javnega naročila, za katerega oddaja ponudbo, v celoti ponuditi </w:t>
      </w:r>
      <w:r w:rsidR="005539A3" w:rsidRPr="001421B3">
        <w:rPr>
          <w:rFonts w:ascii="Tahoma" w:hAnsi="Tahoma" w:cs="Tahoma"/>
        </w:rPr>
        <w:t>nadomestne dele, ki so</w:t>
      </w:r>
      <w:r w:rsidR="004C0CB6" w:rsidRPr="001421B3">
        <w:rPr>
          <w:rFonts w:ascii="Tahoma" w:hAnsi="Tahoma" w:cs="Tahoma"/>
        </w:rPr>
        <w:t xml:space="preserve"> naveden</w:t>
      </w:r>
      <w:r w:rsidR="005539A3" w:rsidRPr="001421B3">
        <w:rPr>
          <w:rFonts w:ascii="Tahoma" w:hAnsi="Tahoma" w:cs="Tahoma"/>
        </w:rPr>
        <w:t>i</w:t>
      </w:r>
      <w:r w:rsidR="005937B4" w:rsidRPr="001421B3">
        <w:rPr>
          <w:rFonts w:ascii="Tahoma" w:hAnsi="Tahoma" w:cs="Tahoma"/>
        </w:rPr>
        <w:t xml:space="preserve"> v predračunu za posamezni sklop predmeta javnega naročila. Ponudba mora izpolnjevati vse zahteve in pogoje naročnika, navedene v razpisni dokumentaciji.</w:t>
      </w:r>
    </w:p>
    <w:p w14:paraId="015E0C9E" w14:textId="49824476" w:rsidR="00386A88" w:rsidRPr="001421B3" w:rsidRDefault="00386A88" w:rsidP="005726AB">
      <w:pPr>
        <w:keepNext/>
        <w:keepLines/>
        <w:tabs>
          <w:tab w:val="left" w:pos="2155"/>
        </w:tabs>
        <w:jc w:val="both"/>
        <w:rPr>
          <w:rFonts w:ascii="Tahoma" w:hAnsi="Tahoma" w:cs="Tahoma"/>
          <w:kern w:val="16"/>
        </w:rPr>
      </w:pPr>
    </w:p>
    <w:p w14:paraId="28F53F9E" w14:textId="77777777" w:rsidR="00701161" w:rsidRPr="001421B3" w:rsidRDefault="00701161" w:rsidP="005726AB">
      <w:pPr>
        <w:keepNext/>
        <w:keepLines/>
        <w:numPr>
          <w:ilvl w:val="1"/>
          <w:numId w:val="2"/>
        </w:numPr>
        <w:jc w:val="both"/>
        <w:rPr>
          <w:rFonts w:ascii="Tahoma" w:hAnsi="Tahoma" w:cs="Tahoma"/>
          <w:b/>
        </w:rPr>
      </w:pPr>
      <w:r w:rsidRPr="001421B3">
        <w:rPr>
          <w:rFonts w:ascii="Tahoma" w:hAnsi="Tahoma" w:cs="Tahoma"/>
          <w:b/>
        </w:rPr>
        <w:t>Ponudniki s sedežem izven Republike Slovenije</w:t>
      </w:r>
    </w:p>
    <w:p w14:paraId="63965BED" w14:textId="77777777" w:rsidR="00701161" w:rsidRPr="001421B3" w:rsidRDefault="00701161" w:rsidP="005726AB">
      <w:pPr>
        <w:keepNext/>
        <w:keepLines/>
        <w:autoSpaceDE w:val="0"/>
        <w:autoSpaceDN w:val="0"/>
        <w:adjustRightInd w:val="0"/>
        <w:ind w:left="720"/>
        <w:jc w:val="both"/>
        <w:rPr>
          <w:rFonts w:ascii="Tahoma" w:eastAsia="Calibri" w:hAnsi="Tahoma" w:cs="Tahoma"/>
        </w:rPr>
      </w:pPr>
    </w:p>
    <w:p w14:paraId="5513EC56" w14:textId="77777777" w:rsidR="0032733A" w:rsidRPr="0032733A" w:rsidRDefault="0032733A" w:rsidP="005726AB">
      <w:pPr>
        <w:keepNext/>
        <w:keepLines/>
        <w:tabs>
          <w:tab w:val="left" w:pos="2155"/>
        </w:tabs>
        <w:jc w:val="both"/>
        <w:rPr>
          <w:rFonts w:ascii="Tahoma" w:hAnsi="Tahoma" w:cs="Tahoma"/>
        </w:rPr>
      </w:pPr>
      <w:r w:rsidRPr="0032733A">
        <w:rPr>
          <w:rFonts w:ascii="Tahoma" w:hAnsi="Tahoma" w:cs="Tahoma"/>
        </w:rPr>
        <w:t>Ponudnik s sedežem v tuji državi mora izpolnjevati enake pogoje kot ponudnik s sedežem v Republiki Sloveniji. Enako velja tudi v primeru, da ponudnik nastopa s partnerjem ali podizvajalcem ali se sklicuje na uporabo zmogljivosti drugih subjektov.</w:t>
      </w:r>
    </w:p>
    <w:p w14:paraId="785E93FA" w14:textId="77777777" w:rsidR="0032733A" w:rsidRPr="0032733A" w:rsidRDefault="0032733A" w:rsidP="005726AB">
      <w:pPr>
        <w:keepNext/>
        <w:keepLines/>
        <w:tabs>
          <w:tab w:val="left" w:pos="2155"/>
        </w:tabs>
        <w:jc w:val="both"/>
        <w:rPr>
          <w:rFonts w:ascii="Tahoma" w:hAnsi="Tahoma" w:cs="Tahoma"/>
        </w:rPr>
      </w:pPr>
    </w:p>
    <w:p w14:paraId="5F5FDDDF" w14:textId="77777777" w:rsidR="0032733A" w:rsidRPr="0032733A" w:rsidRDefault="0032733A" w:rsidP="005726AB">
      <w:pPr>
        <w:keepNext/>
        <w:keepLines/>
        <w:tabs>
          <w:tab w:val="left" w:pos="2155"/>
        </w:tabs>
        <w:jc w:val="both"/>
        <w:rPr>
          <w:rFonts w:ascii="Tahoma" w:hAnsi="Tahoma" w:cs="Tahoma"/>
          <w:lang w:val="x-none"/>
        </w:rPr>
      </w:pPr>
      <w:r w:rsidRPr="0032733A">
        <w:rPr>
          <w:rFonts w:ascii="Tahoma" w:hAnsi="Tahoma" w:cs="Tahoma"/>
          <w:lang w:val="x-none"/>
        </w:rPr>
        <w:t>Ponudniki in posamezni člani skupine ponudnikov v okviru skupne ponudbe</w:t>
      </w:r>
      <w:r w:rsidRPr="0032733A">
        <w:rPr>
          <w:rFonts w:ascii="Tahoma" w:hAnsi="Tahoma" w:cs="Tahoma"/>
        </w:rPr>
        <w:t xml:space="preserve"> ter podizvajalci</w:t>
      </w:r>
      <w:r w:rsidRPr="0032733A">
        <w:rPr>
          <w:rFonts w:ascii="Tahoma" w:hAnsi="Tahoma" w:cs="Tahoma"/>
          <w:lang w:val="x-none"/>
        </w:rPr>
        <w:t>, ki nimajo sedeža v Republiki Sloveniji, morajo posamezno sposobnost dokazovati v skladu</w:t>
      </w:r>
      <w:r w:rsidRPr="0032733A">
        <w:rPr>
          <w:rFonts w:ascii="Tahoma" w:hAnsi="Tahoma" w:cs="Tahoma"/>
        </w:rPr>
        <w:t xml:space="preserve"> z zahtevami naročnika iz razpisne dokumentacije, ki velja za vse ponudnike</w:t>
      </w:r>
      <w:r w:rsidRPr="0032733A">
        <w:rPr>
          <w:rFonts w:ascii="Tahoma" w:hAnsi="Tahoma" w:cs="Tahoma"/>
          <w:lang w:val="x-none"/>
        </w:rPr>
        <w:t xml:space="preserve"> </w:t>
      </w:r>
      <w:r w:rsidRPr="0032733A">
        <w:rPr>
          <w:rFonts w:ascii="Tahoma" w:hAnsi="Tahoma" w:cs="Tahoma"/>
        </w:rPr>
        <w:t xml:space="preserve">ter v skladu </w:t>
      </w:r>
      <w:r w:rsidRPr="0032733A">
        <w:rPr>
          <w:rFonts w:ascii="Tahoma" w:hAnsi="Tahoma" w:cs="Tahoma"/>
          <w:lang w:val="x-none"/>
        </w:rPr>
        <w:t xml:space="preserve">z določili </w:t>
      </w:r>
      <w:r w:rsidRPr="0032733A">
        <w:rPr>
          <w:rFonts w:ascii="Tahoma" w:hAnsi="Tahoma" w:cs="Tahoma"/>
        </w:rPr>
        <w:t>četrtega odstavka 77</w:t>
      </w:r>
      <w:r w:rsidRPr="0032733A">
        <w:rPr>
          <w:rFonts w:ascii="Tahoma" w:hAnsi="Tahoma" w:cs="Tahoma"/>
          <w:lang w:val="x-none"/>
        </w:rPr>
        <w:t>. člena ZJN-</w:t>
      </w:r>
      <w:r w:rsidRPr="0032733A">
        <w:rPr>
          <w:rFonts w:ascii="Tahoma" w:hAnsi="Tahoma" w:cs="Tahoma"/>
        </w:rPr>
        <w:t>3</w:t>
      </w:r>
      <w:r w:rsidRPr="0032733A">
        <w:rPr>
          <w:rFonts w:ascii="Tahoma" w:hAnsi="Tahoma" w:cs="Tahoma"/>
          <w:lang w:val="x-none"/>
        </w:rPr>
        <w:t xml:space="preserve"> in ta dokazila priložiti k ponudbi. </w:t>
      </w:r>
    </w:p>
    <w:p w14:paraId="150A9AB4" w14:textId="62AE0F69" w:rsidR="004C0CB6" w:rsidRDefault="004C0CB6" w:rsidP="005726AB">
      <w:pPr>
        <w:keepNext/>
        <w:keepLines/>
        <w:tabs>
          <w:tab w:val="left" w:pos="2155"/>
        </w:tabs>
        <w:jc w:val="both"/>
        <w:rPr>
          <w:rFonts w:ascii="Tahoma" w:hAnsi="Tahoma" w:cs="Tahoma"/>
          <w:kern w:val="16"/>
        </w:rPr>
      </w:pPr>
    </w:p>
    <w:p w14:paraId="3BC4E233" w14:textId="77777777" w:rsidR="00584F8A" w:rsidRPr="00112425" w:rsidRDefault="00584F8A" w:rsidP="005726AB">
      <w:pPr>
        <w:keepNext/>
        <w:keepLines/>
        <w:numPr>
          <w:ilvl w:val="1"/>
          <w:numId w:val="2"/>
        </w:numPr>
        <w:jc w:val="both"/>
        <w:rPr>
          <w:rFonts w:ascii="Tahoma" w:hAnsi="Tahoma" w:cs="Tahoma"/>
          <w:b/>
        </w:rPr>
      </w:pPr>
      <w:r w:rsidRPr="00112425">
        <w:rPr>
          <w:rFonts w:ascii="Tahoma" w:hAnsi="Tahoma" w:cs="Tahoma"/>
          <w:b/>
        </w:rPr>
        <w:t>Pregled in ocenjevanje ponudb</w:t>
      </w:r>
    </w:p>
    <w:p w14:paraId="0B26888F" w14:textId="77777777" w:rsidR="00584F8A" w:rsidRPr="00112425" w:rsidRDefault="00584F8A" w:rsidP="005726AB">
      <w:pPr>
        <w:keepNext/>
        <w:keepLines/>
        <w:rPr>
          <w:rFonts w:ascii="Tahoma" w:hAnsi="Tahoma" w:cs="Tahoma"/>
        </w:rPr>
      </w:pPr>
    </w:p>
    <w:p w14:paraId="60519B1B" w14:textId="77777777" w:rsidR="00584F8A" w:rsidRPr="00112425" w:rsidRDefault="00584F8A" w:rsidP="005726AB">
      <w:pPr>
        <w:keepNext/>
        <w:keepLines/>
        <w:jc w:val="both"/>
        <w:rPr>
          <w:rFonts w:ascii="Tahoma" w:hAnsi="Tahoma" w:cs="Tahoma"/>
        </w:rPr>
      </w:pPr>
      <w:r w:rsidRPr="0011242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1ECD67BE" w14:textId="66BB4B1B" w:rsidR="00584F8A" w:rsidRDefault="00584F8A" w:rsidP="005726AB">
      <w:pPr>
        <w:keepNext/>
        <w:keepLines/>
        <w:tabs>
          <w:tab w:val="left" w:pos="2155"/>
        </w:tabs>
        <w:jc w:val="both"/>
        <w:rPr>
          <w:rFonts w:ascii="Tahoma" w:hAnsi="Tahoma" w:cs="Tahoma"/>
          <w:kern w:val="16"/>
        </w:rPr>
      </w:pPr>
    </w:p>
    <w:p w14:paraId="5A4634D8" w14:textId="6AE99580" w:rsidR="00FA6724" w:rsidRPr="001421B3" w:rsidRDefault="00FA6724" w:rsidP="005726AB">
      <w:pPr>
        <w:keepNext/>
        <w:keepLines/>
        <w:ind w:right="56"/>
        <w:jc w:val="both"/>
        <w:rPr>
          <w:rFonts w:ascii="Tahoma" w:hAnsi="Tahoma" w:cs="Tahoma"/>
        </w:rPr>
      </w:pPr>
      <w:r w:rsidRPr="001421B3">
        <w:rPr>
          <w:rFonts w:ascii="Tahoma" w:hAnsi="Tahoma" w:cs="Tahoma"/>
        </w:rPr>
        <w:t>Naročnik ima pravico, da v fazi pregleda in ocenjevanja ponudb, od ponudnika zahteva predložitev vzorcev ponujenih artiklov v posamezni postavki predračuna za sklop, za katerega ponudnik oddaja ponudbo.</w:t>
      </w:r>
    </w:p>
    <w:p w14:paraId="3A3D282C" w14:textId="61DADE3D" w:rsidR="00FA6724" w:rsidRDefault="00FA6724" w:rsidP="005726AB">
      <w:pPr>
        <w:keepNext/>
        <w:keepLines/>
        <w:tabs>
          <w:tab w:val="left" w:pos="2155"/>
        </w:tabs>
        <w:jc w:val="both"/>
        <w:rPr>
          <w:rFonts w:ascii="Tahoma" w:hAnsi="Tahoma" w:cs="Tahoma"/>
          <w:kern w:val="16"/>
        </w:rPr>
      </w:pPr>
    </w:p>
    <w:p w14:paraId="3B9D7824" w14:textId="77777777" w:rsidR="00FA6724" w:rsidRPr="001421B3" w:rsidRDefault="00FA6724" w:rsidP="005726AB">
      <w:pPr>
        <w:keepNext/>
        <w:keepLines/>
        <w:numPr>
          <w:ilvl w:val="1"/>
          <w:numId w:val="2"/>
        </w:numPr>
        <w:jc w:val="both"/>
        <w:rPr>
          <w:rFonts w:ascii="Tahoma" w:hAnsi="Tahoma" w:cs="Tahoma"/>
          <w:b/>
        </w:rPr>
      </w:pPr>
      <w:r w:rsidRPr="001421B3">
        <w:rPr>
          <w:rFonts w:ascii="Tahoma" w:hAnsi="Tahoma" w:cs="Tahoma"/>
          <w:b/>
        </w:rPr>
        <w:t xml:space="preserve">Sprejem odločitve o oddaji javnega naročila in obveščanje </w:t>
      </w:r>
    </w:p>
    <w:p w14:paraId="2316CFE0" w14:textId="77777777" w:rsidR="00FA6724" w:rsidRPr="001421B3" w:rsidRDefault="00FA6724" w:rsidP="005726AB">
      <w:pPr>
        <w:keepNext/>
        <w:keepLines/>
        <w:ind w:left="720" w:right="56"/>
        <w:jc w:val="both"/>
        <w:rPr>
          <w:rFonts w:ascii="Tahoma" w:hAnsi="Tahoma" w:cs="Tahoma"/>
        </w:rPr>
      </w:pPr>
    </w:p>
    <w:p w14:paraId="3D319333" w14:textId="77777777" w:rsidR="00FA6724" w:rsidRPr="001421B3" w:rsidRDefault="00FA6724" w:rsidP="005726AB">
      <w:pPr>
        <w:keepNext/>
        <w:keepLines/>
        <w:ind w:right="56"/>
        <w:jc w:val="both"/>
        <w:rPr>
          <w:rFonts w:ascii="Tahoma" w:hAnsi="Tahoma" w:cs="Tahoma"/>
        </w:rPr>
      </w:pPr>
      <w:r w:rsidRPr="001421B3">
        <w:rPr>
          <w:rFonts w:ascii="Tahoma" w:hAnsi="Tahoma" w:cs="Tahoma"/>
        </w:rPr>
        <w:t>Naročnik bo v roku petih dni po končanem preverjanju in ocenjevanju ponudb obvestil vse ponudnike o sprejeti odločitvi v zvezi z oddajo javnega naročila, v skladu z določili 90. člena ZJN-3.</w:t>
      </w:r>
    </w:p>
    <w:p w14:paraId="31E8E8AA" w14:textId="77777777" w:rsidR="00FA6724" w:rsidRPr="001421B3" w:rsidRDefault="00FA6724" w:rsidP="005726AB">
      <w:pPr>
        <w:keepNext/>
        <w:keepLines/>
        <w:ind w:right="56"/>
        <w:jc w:val="both"/>
        <w:rPr>
          <w:rFonts w:ascii="Tahoma" w:hAnsi="Tahoma" w:cs="Tahoma"/>
        </w:rPr>
      </w:pPr>
    </w:p>
    <w:p w14:paraId="4F329321" w14:textId="77777777" w:rsidR="00FA6724" w:rsidRPr="001421B3" w:rsidRDefault="00FA6724" w:rsidP="005726AB">
      <w:pPr>
        <w:keepNext/>
        <w:keepLines/>
        <w:ind w:right="56"/>
        <w:jc w:val="both"/>
        <w:rPr>
          <w:rFonts w:ascii="Tahoma" w:hAnsi="Tahoma" w:cs="Tahoma"/>
        </w:rPr>
      </w:pPr>
      <w:r w:rsidRPr="001421B3">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62433CDE" w14:textId="77777777" w:rsidR="00FA6724" w:rsidRPr="001421B3" w:rsidRDefault="00FA6724" w:rsidP="005726AB">
      <w:pPr>
        <w:keepNext/>
        <w:keepLines/>
        <w:ind w:right="56"/>
        <w:jc w:val="both"/>
        <w:rPr>
          <w:rFonts w:ascii="Tahoma" w:hAnsi="Tahoma" w:cs="Tahoma"/>
        </w:rPr>
      </w:pPr>
    </w:p>
    <w:p w14:paraId="4882EF5C" w14:textId="77777777" w:rsidR="00FA6724" w:rsidRPr="001421B3" w:rsidRDefault="00FA6724" w:rsidP="005726AB">
      <w:pPr>
        <w:keepNext/>
        <w:keepLines/>
        <w:ind w:right="56"/>
        <w:jc w:val="both"/>
        <w:rPr>
          <w:rFonts w:ascii="Tahoma" w:hAnsi="Tahoma" w:cs="Tahoma"/>
        </w:rPr>
      </w:pPr>
      <w:r w:rsidRPr="001421B3">
        <w:rPr>
          <w:rFonts w:ascii="Tahoma" w:hAnsi="Tahoma" w:cs="Tahoma"/>
        </w:rPr>
        <w:lastRenderedPageBreak/>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22566AD" w14:textId="77777777" w:rsidR="00FA6724" w:rsidRPr="001421B3" w:rsidRDefault="00FA6724" w:rsidP="005726AB">
      <w:pPr>
        <w:keepNext/>
        <w:keepLines/>
        <w:ind w:right="56"/>
        <w:jc w:val="both"/>
        <w:rPr>
          <w:rFonts w:ascii="Tahoma" w:hAnsi="Tahoma" w:cs="Tahoma"/>
        </w:rPr>
      </w:pPr>
    </w:p>
    <w:p w14:paraId="4FE0D4E9" w14:textId="77777777" w:rsidR="00FA6724" w:rsidRPr="001421B3" w:rsidRDefault="00FA6724" w:rsidP="005726AB">
      <w:pPr>
        <w:keepNext/>
        <w:keepLines/>
        <w:spacing w:after="120"/>
        <w:jc w:val="both"/>
        <w:rPr>
          <w:rFonts w:ascii="Tahoma" w:hAnsi="Tahoma" w:cs="Tahoma"/>
        </w:rPr>
      </w:pPr>
      <w:r w:rsidRPr="001421B3">
        <w:rPr>
          <w:rFonts w:ascii="Tahoma" w:hAnsi="Tahoma" w:cs="Tahoma"/>
        </w:rPr>
        <w:t>Naročnik lahko, v skladu z določili 90. člena ZJN-3:</w:t>
      </w:r>
    </w:p>
    <w:p w14:paraId="7F54D538" w14:textId="77777777" w:rsidR="00FA6724" w:rsidRPr="001421B3" w:rsidRDefault="00FA6724" w:rsidP="005726AB">
      <w:pPr>
        <w:keepNext/>
        <w:keepLines/>
        <w:numPr>
          <w:ilvl w:val="0"/>
          <w:numId w:val="4"/>
        </w:numPr>
        <w:jc w:val="both"/>
        <w:rPr>
          <w:rFonts w:ascii="Tahoma" w:hAnsi="Tahoma" w:cs="Tahoma"/>
        </w:rPr>
      </w:pPr>
      <w:r w:rsidRPr="001421B3">
        <w:rPr>
          <w:rFonts w:ascii="Tahoma" w:hAnsi="Tahoma" w:cs="Tahoma"/>
        </w:rPr>
        <w:t>do roka za oddajo ponudb kadar koli ustavi postopek oddaje javnega naročila,</w:t>
      </w:r>
    </w:p>
    <w:p w14:paraId="7484B8BB" w14:textId="6F3B0316" w:rsidR="00FA6724" w:rsidRPr="001421B3" w:rsidRDefault="00FA6724" w:rsidP="005726AB">
      <w:pPr>
        <w:keepNext/>
        <w:keepLines/>
        <w:numPr>
          <w:ilvl w:val="0"/>
          <w:numId w:val="4"/>
        </w:numPr>
        <w:jc w:val="both"/>
        <w:rPr>
          <w:rFonts w:ascii="Tahoma" w:hAnsi="Tahoma" w:cs="Tahoma"/>
        </w:rPr>
      </w:pPr>
      <w:r w:rsidRPr="001421B3">
        <w:rPr>
          <w:rFonts w:ascii="Tahoma" w:hAnsi="Tahoma" w:cs="Tahoma"/>
        </w:rPr>
        <w:t>na vseh stopnjah postopka oddaje javnega naročila, po izteku roka za odpiranje ponudb, zavrne vse ponudbe</w:t>
      </w:r>
      <w:r>
        <w:rPr>
          <w:rFonts w:ascii="Tahoma" w:hAnsi="Tahoma" w:cs="Tahoma"/>
        </w:rPr>
        <w:t xml:space="preserve"> ali ponudbe za posamezni sklop</w:t>
      </w:r>
      <w:r w:rsidRPr="001421B3">
        <w:rPr>
          <w:rFonts w:ascii="Tahoma" w:hAnsi="Tahoma" w:cs="Tahoma"/>
        </w:rPr>
        <w:t>,</w:t>
      </w:r>
    </w:p>
    <w:p w14:paraId="22AFD3A6" w14:textId="39EEAC33" w:rsidR="00FA6724" w:rsidRPr="001421B3" w:rsidRDefault="00FA6724" w:rsidP="005726AB">
      <w:pPr>
        <w:keepNext/>
        <w:keepLines/>
        <w:numPr>
          <w:ilvl w:val="0"/>
          <w:numId w:val="4"/>
        </w:numPr>
        <w:jc w:val="both"/>
        <w:rPr>
          <w:rFonts w:ascii="Tahoma" w:hAnsi="Tahoma" w:cs="Tahoma"/>
        </w:rPr>
      </w:pPr>
      <w:r w:rsidRPr="001421B3">
        <w:rPr>
          <w:rFonts w:ascii="Tahoma" w:hAnsi="Tahoma" w:cs="Tahoma"/>
        </w:rPr>
        <w:t>po pravnomočnosti odločitve o oddaji javnega naročila do datuma sklenitve okvirnega sporazuma o izvedbi javnega naročila, odstopi od izvedbe javnega naročila</w:t>
      </w:r>
      <w:r>
        <w:rPr>
          <w:rFonts w:ascii="Tahoma" w:hAnsi="Tahoma" w:cs="Tahoma"/>
        </w:rPr>
        <w:t xml:space="preserve"> za posamezni sklop</w:t>
      </w:r>
      <w:r w:rsidRPr="001421B3">
        <w:rPr>
          <w:rFonts w:ascii="Tahoma" w:hAnsi="Tahoma" w:cs="Tahoma"/>
        </w:rPr>
        <w:t>.</w:t>
      </w:r>
    </w:p>
    <w:p w14:paraId="4E574891" w14:textId="77777777" w:rsidR="00FA6724" w:rsidRPr="001421B3" w:rsidRDefault="00FA6724" w:rsidP="005726AB">
      <w:pPr>
        <w:keepNext/>
        <w:keepLines/>
        <w:jc w:val="both"/>
        <w:rPr>
          <w:rFonts w:ascii="Tahoma" w:hAnsi="Tahoma" w:cs="Tahoma"/>
        </w:rPr>
      </w:pPr>
    </w:p>
    <w:p w14:paraId="0587C489" w14:textId="77777777" w:rsidR="00FA6724" w:rsidRPr="001421B3" w:rsidRDefault="00FA6724" w:rsidP="005726AB">
      <w:pPr>
        <w:keepNext/>
        <w:keepLines/>
        <w:jc w:val="both"/>
        <w:rPr>
          <w:rFonts w:ascii="Tahoma" w:hAnsi="Tahoma" w:cs="Tahoma"/>
        </w:rPr>
      </w:pPr>
      <w:r w:rsidRPr="001421B3">
        <w:rPr>
          <w:rFonts w:ascii="Tahoma" w:hAnsi="Tahoma" w:cs="Tahoma"/>
        </w:rPr>
        <w:t xml:space="preserve">V zgoraj navedenih primerih, ponudnik ni upravičen od naročnika zahtevati nikakršne odškodnine. </w:t>
      </w:r>
    </w:p>
    <w:p w14:paraId="248CC20C" w14:textId="77777777" w:rsidR="00FA6724" w:rsidRDefault="00FA6724" w:rsidP="005726AB">
      <w:pPr>
        <w:keepNext/>
        <w:keepLines/>
        <w:tabs>
          <w:tab w:val="left" w:pos="2155"/>
        </w:tabs>
        <w:jc w:val="both"/>
        <w:rPr>
          <w:rFonts w:ascii="Tahoma" w:hAnsi="Tahoma" w:cs="Tahoma"/>
          <w:kern w:val="16"/>
        </w:rPr>
      </w:pPr>
    </w:p>
    <w:p w14:paraId="4E2ED1F1" w14:textId="77777777" w:rsidR="00584F8A" w:rsidRPr="00112425" w:rsidRDefault="00584F8A" w:rsidP="005726AB">
      <w:pPr>
        <w:keepNext/>
        <w:keepLines/>
        <w:numPr>
          <w:ilvl w:val="1"/>
          <w:numId w:val="2"/>
        </w:numPr>
        <w:jc w:val="both"/>
        <w:rPr>
          <w:rFonts w:ascii="Tahoma" w:hAnsi="Tahoma" w:cs="Tahoma"/>
          <w:b/>
        </w:rPr>
      </w:pPr>
      <w:r w:rsidRPr="00112425">
        <w:rPr>
          <w:rFonts w:ascii="Tahoma" w:hAnsi="Tahoma" w:cs="Tahoma"/>
          <w:b/>
        </w:rPr>
        <w:t>Pravno varstvo</w:t>
      </w:r>
    </w:p>
    <w:p w14:paraId="7538D806" w14:textId="77777777" w:rsidR="00584F8A" w:rsidRPr="00112425" w:rsidRDefault="00584F8A" w:rsidP="005726AB">
      <w:pPr>
        <w:keepNext/>
        <w:keepLines/>
        <w:jc w:val="both"/>
        <w:rPr>
          <w:rFonts w:ascii="Tahoma" w:hAnsi="Tahoma" w:cs="Tahoma"/>
          <w:b/>
        </w:rPr>
      </w:pPr>
    </w:p>
    <w:p w14:paraId="20C45757" w14:textId="77777777" w:rsidR="00584F8A" w:rsidRPr="00602923" w:rsidRDefault="00584F8A" w:rsidP="005726AB">
      <w:pPr>
        <w:keepNext/>
        <w:keepLines/>
        <w:autoSpaceDE w:val="0"/>
        <w:autoSpaceDN w:val="0"/>
        <w:adjustRightInd w:val="0"/>
        <w:jc w:val="both"/>
        <w:rPr>
          <w:rFonts w:ascii="Tahoma" w:hAnsi="Tahoma" w:cs="Tahoma"/>
        </w:rPr>
      </w:pPr>
      <w:r w:rsidRPr="00602923">
        <w:rPr>
          <w:rFonts w:ascii="Tahoma" w:hAnsi="Tahoma" w:cs="Tahoma"/>
        </w:rPr>
        <w:t>Ponudnikom je zagotovljeno pravno varstvo skladno z določbami Zakona o pravnem varstvu v postopkih javnega naročanja (Ur. l. RS, št. 43/11, 60/11-ZTP-D, 63/13, 90/14-ZDU-1</w:t>
      </w:r>
      <w:r>
        <w:rPr>
          <w:rFonts w:ascii="Tahoma" w:hAnsi="Tahoma" w:cs="Tahoma"/>
        </w:rPr>
        <w:t>,</w:t>
      </w:r>
      <w:r w:rsidRPr="00602923">
        <w:rPr>
          <w:rFonts w:ascii="Tahoma" w:hAnsi="Tahoma" w:cs="Tahoma"/>
        </w:rPr>
        <w:t xml:space="preserve"> 60/17</w:t>
      </w:r>
      <w:r>
        <w:rPr>
          <w:rFonts w:ascii="Tahoma" w:hAnsi="Tahoma" w:cs="Tahoma"/>
        </w:rPr>
        <w:t xml:space="preserve"> in 72/19</w:t>
      </w:r>
      <w:r w:rsidRPr="00602923">
        <w:rPr>
          <w:rFonts w:ascii="Tahoma" w:hAnsi="Tahoma" w:cs="Tahoma"/>
        </w:rPr>
        <w:t>; v nadaljevanju: ZPVPJN).</w:t>
      </w:r>
    </w:p>
    <w:p w14:paraId="27577382" w14:textId="77777777" w:rsidR="00584F8A" w:rsidRPr="00602923" w:rsidRDefault="00584F8A" w:rsidP="005726AB">
      <w:pPr>
        <w:keepNext/>
        <w:keepLines/>
        <w:autoSpaceDE w:val="0"/>
        <w:autoSpaceDN w:val="0"/>
        <w:adjustRightInd w:val="0"/>
        <w:jc w:val="both"/>
        <w:rPr>
          <w:rFonts w:ascii="Tahoma" w:hAnsi="Tahoma" w:cs="Tahoma"/>
        </w:rPr>
      </w:pPr>
    </w:p>
    <w:p w14:paraId="60F6FFF7" w14:textId="77777777" w:rsidR="00584F8A" w:rsidRPr="00602923" w:rsidRDefault="00584F8A" w:rsidP="005726AB">
      <w:pPr>
        <w:keepNext/>
        <w:keepLines/>
        <w:tabs>
          <w:tab w:val="left" w:pos="1155"/>
        </w:tabs>
        <w:autoSpaceDE w:val="0"/>
        <w:autoSpaceDN w:val="0"/>
        <w:adjustRightInd w:val="0"/>
        <w:jc w:val="both"/>
        <w:rPr>
          <w:rFonts w:ascii="Tahoma" w:hAnsi="Tahoma" w:cs="Tahoma"/>
        </w:rPr>
      </w:pPr>
      <w:r w:rsidRPr="00602923">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7EC69A57" w14:textId="77777777" w:rsidR="00584F8A" w:rsidRPr="00602923" w:rsidRDefault="00584F8A" w:rsidP="005726AB">
      <w:pPr>
        <w:keepNext/>
        <w:keepLines/>
        <w:autoSpaceDE w:val="0"/>
        <w:autoSpaceDN w:val="0"/>
        <w:adjustRightInd w:val="0"/>
        <w:jc w:val="both"/>
        <w:rPr>
          <w:rFonts w:ascii="Tahoma" w:hAnsi="Tahoma" w:cs="Tahoma"/>
        </w:rPr>
      </w:pPr>
    </w:p>
    <w:p w14:paraId="241C063A" w14:textId="77777777" w:rsidR="00584F8A" w:rsidRDefault="00584F8A" w:rsidP="005726AB">
      <w:pPr>
        <w:keepNext/>
        <w:keepLines/>
        <w:autoSpaceDE w:val="0"/>
        <w:autoSpaceDN w:val="0"/>
        <w:adjustRightInd w:val="0"/>
        <w:jc w:val="both"/>
        <w:rPr>
          <w:rFonts w:ascii="Tahoma" w:hAnsi="Tahoma" w:cs="Tahoma"/>
        </w:rPr>
      </w:pPr>
      <w:r w:rsidRPr="00602923">
        <w:rPr>
          <w:rFonts w:ascii="Tahoma" w:hAnsi="Tahoma" w:cs="Tahoma"/>
        </w:rPr>
        <w:t>V kolikor se zahtevek za revizijo nanaša na vsebino objave, povabilo k oddaji ponudbe ali razpisn</w:t>
      </w:r>
      <w:r>
        <w:rPr>
          <w:rFonts w:ascii="Tahoma" w:hAnsi="Tahoma" w:cs="Tahoma"/>
        </w:rPr>
        <w:t>o</w:t>
      </w:r>
      <w:r w:rsidRPr="00602923">
        <w:rPr>
          <w:rFonts w:ascii="Tahoma" w:hAnsi="Tahoma" w:cs="Tahoma"/>
        </w:rPr>
        <w:t xml:space="preserve">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227940B" w14:textId="77777777" w:rsidR="00584F8A" w:rsidRPr="00602923" w:rsidRDefault="00584F8A" w:rsidP="005726AB">
      <w:pPr>
        <w:keepNext/>
        <w:keepLines/>
        <w:autoSpaceDE w:val="0"/>
        <w:autoSpaceDN w:val="0"/>
        <w:adjustRightInd w:val="0"/>
        <w:jc w:val="both"/>
        <w:rPr>
          <w:rFonts w:ascii="Tahoma" w:hAnsi="Tahoma" w:cs="Tahoma"/>
        </w:rPr>
      </w:pPr>
    </w:p>
    <w:p w14:paraId="236753F2" w14:textId="77777777" w:rsidR="00584F8A" w:rsidRPr="008836E4" w:rsidRDefault="00584F8A" w:rsidP="005726AB">
      <w:pPr>
        <w:keepNext/>
        <w:keepLines/>
        <w:autoSpaceDE w:val="0"/>
        <w:autoSpaceDN w:val="0"/>
        <w:adjustRightInd w:val="0"/>
        <w:jc w:val="both"/>
        <w:rPr>
          <w:rFonts w:ascii="Tahoma" w:hAnsi="Tahoma" w:cs="Tahoma"/>
        </w:rPr>
      </w:pPr>
      <w:r w:rsidRPr="00602923">
        <w:rPr>
          <w:rFonts w:ascii="Tahoma" w:hAnsi="Tahoma" w:cs="Tahoma"/>
        </w:rPr>
        <w:t xml:space="preserve">Zahtevek za revizijo mora biti sestavljen v skladu z določili 15. člena ZPVPJN, vloži se </w:t>
      </w:r>
      <w:r>
        <w:rPr>
          <w:rFonts w:ascii="Tahoma" w:hAnsi="Tahoma" w:cs="Tahoma"/>
        </w:rPr>
        <w:t xml:space="preserve">preko </w:t>
      </w:r>
      <w:r w:rsidRPr="00602923">
        <w:rPr>
          <w:rFonts w:ascii="Tahoma" w:hAnsi="Tahoma" w:cs="Tahoma"/>
        </w:rPr>
        <w:t>portala eRevizija. Vlagatelj mora zahtevku za revizijo priložiti potrdilo o plačilu takse. Zahtevek za revizijo se vloži v roku iz 25. člena ZPVPJN.</w:t>
      </w:r>
    </w:p>
    <w:p w14:paraId="4E0C3E9C" w14:textId="77777777" w:rsidR="00584F8A" w:rsidRDefault="00584F8A" w:rsidP="005726AB">
      <w:pPr>
        <w:keepNext/>
        <w:keepLines/>
        <w:autoSpaceDE w:val="0"/>
        <w:autoSpaceDN w:val="0"/>
        <w:adjustRightInd w:val="0"/>
        <w:jc w:val="both"/>
        <w:rPr>
          <w:rFonts w:ascii="Tahoma" w:hAnsi="Tahoma" w:cs="Tahoma"/>
        </w:rPr>
      </w:pPr>
    </w:p>
    <w:p w14:paraId="46CABC64" w14:textId="77777777" w:rsidR="00584F8A" w:rsidRPr="00112425" w:rsidRDefault="00584F8A" w:rsidP="005726AB">
      <w:pPr>
        <w:keepNext/>
        <w:keepLines/>
        <w:numPr>
          <w:ilvl w:val="1"/>
          <w:numId w:val="2"/>
        </w:numPr>
        <w:jc w:val="both"/>
        <w:rPr>
          <w:rFonts w:ascii="Tahoma" w:hAnsi="Tahoma" w:cs="Tahoma"/>
          <w:b/>
        </w:rPr>
      </w:pPr>
      <w:bookmarkStart w:id="6" w:name="_Toc163615935"/>
      <w:r w:rsidRPr="00112425">
        <w:rPr>
          <w:rFonts w:ascii="Tahoma" w:hAnsi="Tahoma" w:cs="Tahoma"/>
          <w:b/>
        </w:rPr>
        <w:t>Zaupnost po</w:t>
      </w:r>
      <w:bookmarkEnd w:id="6"/>
      <w:r w:rsidRPr="00112425">
        <w:rPr>
          <w:rFonts w:ascii="Tahoma" w:hAnsi="Tahoma" w:cs="Tahoma"/>
          <w:b/>
        </w:rPr>
        <w:t>datkov</w:t>
      </w:r>
    </w:p>
    <w:p w14:paraId="6AAA1A5F" w14:textId="77777777" w:rsidR="00584F8A" w:rsidRPr="00112425" w:rsidRDefault="00584F8A" w:rsidP="005726AB">
      <w:pPr>
        <w:pStyle w:val="tekst1"/>
        <w:keepNext/>
        <w:keepLines/>
        <w:spacing w:before="0" w:line="240" w:lineRule="auto"/>
        <w:rPr>
          <w:rFonts w:ascii="Tahoma" w:hAnsi="Tahoma" w:cs="Tahoma"/>
          <w:sz w:val="20"/>
        </w:rPr>
      </w:pPr>
    </w:p>
    <w:p w14:paraId="1AC2AABF" w14:textId="77777777" w:rsidR="00584F8A" w:rsidRPr="00112425" w:rsidRDefault="00584F8A" w:rsidP="005726AB">
      <w:pPr>
        <w:keepNext/>
        <w:keepLines/>
        <w:jc w:val="both"/>
        <w:rPr>
          <w:rFonts w:ascii="Tahoma" w:hAnsi="Tahoma" w:cs="Tahoma"/>
        </w:rPr>
      </w:pPr>
      <w:r w:rsidRPr="00112425">
        <w:rPr>
          <w:rFonts w:ascii="Tahoma" w:hAnsi="Tahoma" w:cs="Tahoma"/>
        </w:rPr>
        <w:t>Naročnik zagotavlja javnost in zaupnost podatkov skladno s 35. členom ZJN-3 ob upoštevanju določb zakona, ki ureja varstvo osebnih podatkov, tajne podatke ali gospodarske družbe.</w:t>
      </w:r>
    </w:p>
    <w:p w14:paraId="391D1B02" w14:textId="77777777" w:rsidR="00584F8A" w:rsidRPr="00112425" w:rsidRDefault="00584F8A" w:rsidP="005726AB">
      <w:pPr>
        <w:keepNext/>
        <w:keepLines/>
        <w:jc w:val="both"/>
        <w:rPr>
          <w:rFonts w:ascii="Tahoma" w:hAnsi="Tahoma" w:cs="Tahoma"/>
        </w:rPr>
      </w:pPr>
    </w:p>
    <w:p w14:paraId="53A1B4D9" w14:textId="77777777" w:rsidR="00FA6724" w:rsidRDefault="00584F8A" w:rsidP="005726AB">
      <w:pPr>
        <w:keepNext/>
        <w:keepLines/>
        <w:jc w:val="both"/>
        <w:rPr>
          <w:rFonts w:ascii="Tahoma" w:hAnsi="Tahoma" w:cs="Tahoma"/>
        </w:rPr>
      </w:pPr>
      <w:r w:rsidRPr="00112425">
        <w:rPr>
          <w:rFonts w:ascii="Tahoma" w:hAnsi="Tahoma" w:cs="Tahoma"/>
        </w:rPr>
        <w:t>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nadaljevanju postopka ali kasneje. Naročnik bo v celoti odgovoren za varovanje zaupnosti tako dobljenih podatkov.</w:t>
      </w:r>
      <w:r>
        <w:rPr>
          <w:rFonts w:ascii="Tahoma" w:hAnsi="Tahoma" w:cs="Tahoma"/>
        </w:rPr>
        <w:t xml:space="preserve"> </w:t>
      </w:r>
    </w:p>
    <w:p w14:paraId="35328DF2" w14:textId="77777777" w:rsidR="00FA6724" w:rsidRDefault="00FA6724" w:rsidP="005726AB">
      <w:pPr>
        <w:keepNext/>
        <w:keepLines/>
        <w:jc w:val="both"/>
        <w:rPr>
          <w:rFonts w:ascii="Tahoma" w:hAnsi="Tahoma" w:cs="Tahoma"/>
        </w:rPr>
      </w:pPr>
    </w:p>
    <w:p w14:paraId="5A82026D" w14:textId="26701717" w:rsidR="00584F8A" w:rsidRPr="008C53AF" w:rsidRDefault="00584F8A" w:rsidP="005726AB">
      <w:pPr>
        <w:keepNext/>
        <w:keepLines/>
        <w:jc w:val="both"/>
        <w:rPr>
          <w:rFonts w:ascii="Tahoma" w:hAnsi="Tahoma" w:cs="Tahoma"/>
        </w:rPr>
      </w:pPr>
      <w:r w:rsidRPr="008C53AF">
        <w:rPr>
          <w:rFonts w:ascii="Tahoma" w:hAnsi="Tahoma" w:cs="Tahoma"/>
        </w:rPr>
        <w:t>Naročnik bo omogočil vpogled v skl</w:t>
      </w:r>
      <w:r>
        <w:rPr>
          <w:rFonts w:ascii="Tahoma" w:hAnsi="Tahoma" w:cs="Tahoma"/>
        </w:rPr>
        <w:t>adu s 35. členom ZJN-3. Ponudnik</w:t>
      </w:r>
      <w:r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Pr="006863AC">
        <w:rPr>
          <w:rFonts w:ascii="Tahoma" w:hAnsi="Tahoma" w:cs="Tahoma"/>
        </w:rPr>
        <w:t>sjn@jhl.si</w:t>
      </w:r>
      <w:r w:rsidRPr="008C53AF">
        <w:rPr>
          <w:rFonts w:ascii="Tahoma" w:hAnsi="Tahoma" w:cs="Tahoma"/>
        </w:rPr>
        <w:t xml:space="preserve"> ali na elektronski naslov kontaktne osebe, ki je navedena v Obvestilu o naročilu (Oddelek I: Javni naročnik), ki je objavljeno na Portalu javnih naročil. </w:t>
      </w:r>
    </w:p>
    <w:p w14:paraId="48A3FC8B" w14:textId="77777777" w:rsidR="00584F8A" w:rsidRPr="00112425" w:rsidRDefault="00584F8A" w:rsidP="005726AB">
      <w:pPr>
        <w:pStyle w:val="tekst1"/>
        <w:keepNext/>
        <w:keepLines/>
        <w:spacing w:before="0" w:line="240" w:lineRule="auto"/>
        <w:rPr>
          <w:rFonts w:ascii="Tahoma" w:hAnsi="Tahoma" w:cs="Tahoma"/>
          <w:sz w:val="20"/>
        </w:rPr>
      </w:pPr>
    </w:p>
    <w:p w14:paraId="611E2F04" w14:textId="1536A5D8" w:rsidR="00584F8A" w:rsidRPr="00584F8A" w:rsidRDefault="00584F8A" w:rsidP="005726AB">
      <w:pPr>
        <w:keepNext/>
        <w:keepLines/>
        <w:numPr>
          <w:ilvl w:val="0"/>
          <w:numId w:val="2"/>
        </w:numPr>
        <w:jc w:val="both"/>
        <w:rPr>
          <w:rFonts w:ascii="Tahoma" w:hAnsi="Tahoma" w:cs="Tahoma"/>
          <w:b/>
          <w:sz w:val="24"/>
        </w:rPr>
      </w:pPr>
      <w:r w:rsidRPr="00584F8A">
        <w:rPr>
          <w:rFonts w:ascii="Tahoma" w:hAnsi="Tahoma" w:cs="Tahoma"/>
          <w:b/>
          <w:sz w:val="24"/>
        </w:rPr>
        <w:t>PONUDBENI POGOJI IN OSTALE ZAHTEVE</w:t>
      </w:r>
    </w:p>
    <w:p w14:paraId="6FD9D380" w14:textId="71EBAD52" w:rsidR="00584F8A" w:rsidRDefault="00584F8A" w:rsidP="005726AB">
      <w:pPr>
        <w:keepNext/>
        <w:keepLines/>
        <w:tabs>
          <w:tab w:val="left" w:pos="2155"/>
        </w:tabs>
        <w:jc w:val="both"/>
        <w:rPr>
          <w:rFonts w:ascii="Tahoma" w:hAnsi="Tahoma" w:cs="Tahoma"/>
          <w:kern w:val="16"/>
        </w:rPr>
      </w:pPr>
    </w:p>
    <w:p w14:paraId="3CF38978" w14:textId="77777777" w:rsidR="00584F8A" w:rsidRPr="00112425" w:rsidRDefault="00584F8A" w:rsidP="005726AB">
      <w:pPr>
        <w:keepNext/>
        <w:keepLines/>
        <w:numPr>
          <w:ilvl w:val="1"/>
          <w:numId w:val="2"/>
        </w:numPr>
        <w:jc w:val="both"/>
        <w:rPr>
          <w:rFonts w:ascii="Tahoma" w:hAnsi="Tahoma" w:cs="Tahoma"/>
          <w:b/>
        </w:rPr>
      </w:pPr>
      <w:r w:rsidRPr="00112425">
        <w:rPr>
          <w:rFonts w:ascii="Tahoma" w:hAnsi="Tahoma" w:cs="Tahoma"/>
          <w:b/>
        </w:rPr>
        <w:t>Celovitost ponudbe</w:t>
      </w:r>
    </w:p>
    <w:p w14:paraId="65ED951C" w14:textId="77777777" w:rsidR="00584F8A" w:rsidRPr="00112425" w:rsidRDefault="00584F8A" w:rsidP="005726AB">
      <w:pPr>
        <w:keepNext/>
        <w:keepLines/>
        <w:jc w:val="both"/>
        <w:rPr>
          <w:rFonts w:ascii="Tahoma" w:hAnsi="Tahoma" w:cs="Tahoma"/>
        </w:rPr>
      </w:pPr>
    </w:p>
    <w:p w14:paraId="6E1446A4" w14:textId="77777777" w:rsidR="00584F8A" w:rsidRPr="001421B3" w:rsidRDefault="00584F8A" w:rsidP="005726AB">
      <w:pPr>
        <w:keepNext/>
        <w:keepLines/>
        <w:jc w:val="both"/>
        <w:rPr>
          <w:rFonts w:ascii="Tahoma" w:hAnsi="Tahoma" w:cs="Tahoma"/>
        </w:rPr>
      </w:pPr>
      <w:r w:rsidRPr="001421B3">
        <w:rPr>
          <w:rFonts w:ascii="Tahoma" w:hAnsi="Tahoma" w:cs="Tahoma"/>
        </w:rPr>
        <w:t>Ponudnik lahko odda ponudbo za enega ali več sklopov, ki so predmet javnega naročila, pri čemer mora predmet ponudbe ustrezati tehničnim in ostalim zahtevam, navedenim v predmetni dokumentaciji naročnika.</w:t>
      </w:r>
      <w:r>
        <w:rPr>
          <w:rFonts w:ascii="Tahoma" w:hAnsi="Tahoma" w:cs="Tahoma"/>
        </w:rPr>
        <w:t xml:space="preserve"> </w:t>
      </w:r>
    </w:p>
    <w:p w14:paraId="1AE6FE30" w14:textId="77777777" w:rsidR="00584F8A" w:rsidRPr="001421B3" w:rsidRDefault="00584F8A" w:rsidP="005726AB">
      <w:pPr>
        <w:keepNext/>
        <w:keepLines/>
        <w:jc w:val="both"/>
        <w:rPr>
          <w:rFonts w:ascii="Tahoma" w:hAnsi="Tahoma" w:cs="Tahoma"/>
        </w:rPr>
      </w:pPr>
    </w:p>
    <w:p w14:paraId="2AB22D9D" w14:textId="6678DDBF" w:rsidR="00584F8A" w:rsidRPr="001421B3" w:rsidRDefault="00584F8A" w:rsidP="005726AB">
      <w:pPr>
        <w:keepNext/>
        <w:keepLines/>
        <w:jc w:val="both"/>
        <w:rPr>
          <w:rFonts w:ascii="Tahoma" w:hAnsi="Tahoma" w:cs="Tahoma"/>
        </w:rPr>
      </w:pPr>
      <w:r w:rsidRPr="001421B3">
        <w:rPr>
          <w:rFonts w:ascii="Tahoma" w:hAnsi="Tahoma" w:cs="Tahoma"/>
        </w:rPr>
        <w:lastRenderedPageBreak/>
        <w:t>Ponudnik mora za vsak sklop predmeta javnega naročila, za katerega oddaja ponudbo, v celoti ponuditi blago, ki je naveden</w:t>
      </w:r>
      <w:r>
        <w:rPr>
          <w:rFonts w:ascii="Tahoma" w:hAnsi="Tahoma" w:cs="Tahoma"/>
        </w:rPr>
        <w:t>o</w:t>
      </w:r>
      <w:r w:rsidRPr="001421B3">
        <w:rPr>
          <w:rFonts w:ascii="Tahoma" w:hAnsi="Tahoma" w:cs="Tahoma"/>
        </w:rPr>
        <w:t xml:space="preserve"> v posameznih postavkah predračuna</w:t>
      </w:r>
      <w:r>
        <w:rPr>
          <w:rFonts w:ascii="Tahoma" w:hAnsi="Tahoma" w:cs="Tahoma"/>
        </w:rPr>
        <w:t xml:space="preserve"> (zahteva se celovitost sklopa)</w:t>
      </w:r>
      <w:r w:rsidRPr="001421B3">
        <w:rPr>
          <w:rFonts w:ascii="Tahoma" w:hAnsi="Tahoma" w:cs="Tahoma"/>
        </w:rPr>
        <w:t xml:space="preserve">. </w:t>
      </w:r>
    </w:p>
    <w:p w14:paraId="108CA007" w14:textId="77777777" w:rsidR="00584F8A" w:rsidRPr="001421B3" w:rsidRDefault="00584F8A" w:rsidP="005726AB">
      <w:pPr>
        <w:keepNext/>
        <w:keepLines/>
        <w:jc w:val="both"/>
        <w:rPr>
          <w:rFonts w:ascii="Tahoma" w:hAnsi="Tahoma" w:cs="Tahoma"/>
        </w:rPr>
      </w:pPr>
    </w:p>
    <w:p w14:paraId="7DE3E4A9" w14:textId="269E1356" w:rsidR="00584F8A" w:rsidRPr="001421B3" w:rsidRDefault="00584F8A" w:rsidP="005726AB">
      <w:pPr>
        <w:keepNext/>
        <w:keepLines/>
        <w:jc w:val="both"/>
        <w:rPr>
          <w:rFonts w:ascii="Tahoma" w:hAnsi="Tahoma" w:cs="Tahoma"/>
        </w:rPr>
      </w:pPr>
      <w:r w:rsidRPr="001421B3">
        <w:rPr>
          <w:rFonts w:ascii="Tahoma" w:hAnsi="Tahoma" w:cs="Tahoma"/>
        </w:rPr>
        <w:t>V primeru, da predmet ponudbe</w:t>
      </w:r>
      <w:r>
        <w:rPr>
          <w:rFonts w:ascii="Tahoma" w:hAnsi="Tahoma" w:cs="Tahoma"/>
        </w:rPr>
        <w:t xml:space="preserve"> za posamezni sklop</w:t>
      </w:r>
      <w:r w:rsidRPr="001421B3">
        <w:rPr>
          <w:rFonts w:ascii="Tahoma" w:hAnsi="Tahoma" w:cs="Tahoma"/>
        </w:rPr>
        <w:t xml:space="preserve"> ne bo v skladu z vsemi zahtevami in pogoji razpisne dokumentacije</w:t>
      </w:r>
      <w:r>
        <w:rPr>
          <w:rFonts w:ascii="Tahoma" w:hAnsi="Tahoma" w:cs="Tahoma"/>
        </w:rPr>
        <w:t xml:space="preserve"> ali da ponudnik za sklop, za katerega oddaja ponudbo, ne ponudi vseh postavk posameznega sklopa</w:t>
      </w:r>
      <w:r w:rsidRPr="001421B3">
        <w:rPr>
          <w:rFonts w:ascii="Tahoma" w:hAnsi="Tahoma" w:cs="Tahoma"/>
        </w:rPr>
        <w:t>, bo naročnik tako ponudbo izključil iz sodelovanja v postopku oddaje javnega naročila.</w:t>
      </w:r>
    </w:p>
    <w:p w14:paraId="79652948" w14:textId="38B2B0BA" w:rsidR="00584F8A" w:rsidRDefault="00584F8A" w:rsidP="005726AB">
      <w:pPr>
        <w:keepNext/>
        <w:keepLines/>
        <w:tabs>
          <w:tab w:val="left" w:pos="2155"/>
        </w:tabs>
        <w:jc w:val="both"/>
        <w:rPr>
          <w:rFonts w:ascii="Tahoma" w:hAnsi="Tahoma" w:cs="Tahoma"/>
          <w:kern w:val="16"/>
        </w:rPr>
      </w:pPr>
    </w:p>
    <w:p w14:paraId="5E81A931" w14:textId="77777777" w:rsidR="00584F8A" w:rsidRDefault="00584F8A" w:rsidP="005726AB">
      <w:pPr>
        <w:keepNext/>
        <w:keepLines/>
        <w:numPr>
          <w:ilvl w:val="1"/>
          <w:numId w:val="2"/>
        </w:numPr>
        <w:jc w:val="both"/>
        <w:rPr>
          <w:rFonts w:ascii="Tahoma" w:hAnsi="Tahoma" w:cs="Tahoma"/>
          <w:b/>
        </w:rPr>
      </w:pPr>
      <w:r>
        <w:rPr>
          <w:rFonts w:ascii="Tahoma" w:hAnsi="Tahoma" w:cs="Tahoma"/>
          <w:b/>
        </w:rPr>
        <w:t>Samostojna ponudba</w:t>
      </w:r>
    </w:p>
    <w:p w14:paraId="2F44A7BA" w14:textId="77777777" w:rsidR="00584F8A" w:rsidRPr="00B0702A" w:rsidRDefault="00584F8A" w:rsidP="005726AB">
      <w:pPr>
        <w:keepNext/>
        <w:keepLines/>
        <w:jc w:val="both"/>
        <w:rPr>
          <w:rFonts w:ascii="Tahoma" w:hAnsi="Tahoma" w:cs="Tahoma"/>
        </w:rPr>
      </w:pPr>
    </w:p>
    <w:p w14:paraId="77E345C3" w14:textId="77777777" w:rsidR="00584F8A" w:rsidRPr="00B0702A" w:rsidRDefault="00584F8A" w:rsidP="005726AB">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34CF4A75" w14:textId="77777777" w:rsidR="00584F8A" w:rsidRPr="001421B3" w:rsidRDefault="00584F8A" w:rsidP="005726AB">
      <w:pPr>
        <w:keepNext/>
        <w:keepLines/>
        <w:tabs>
          <w:tab w:val="left" w:pos="2155"/>
        </w:tabs>
        <w:jc w:val="both"/>
        <w:rPr>
          <w:rFonts w:ascii="Tahoma" w:hAnsi="Tahoma" w:cs="Tahoma"/>
          <w:kern w:val="16"/>
        </w:rPr>
      </w:pPr>
    </w:p>
    <w:p w14:paraId="52DDB319" w14:textId="77777777" w:rsidR="00701161" w:rsidRPr="001421B3" w:rsidRDefault="00701161" w:rsidP="005726AB">
      <w:pPr>
        <w:keepNext/>
        <w:keepLines/>
        <w:numPr>
          <w:ilvl w:val="1"/>
          <w:numId w:val="2"/>
        </w:numPr>
        <w:jc w:val="both"/>
        <w:rPr>
          <w:rFonts w:ascii="Tahoma" w:hAnsi="Tahoma" w:cs="Tahoma"/>
          <w:b/>
        </w:rPr>
      </w:pPr>
      <w:r w:rsidRPr="001421B3">
        <w:rPr>
          <w:rFonts w:ascii="Tahoma" w:hAnsi="Tahoma" w:cs="Tahoma"/>
          <w:b/>
        </w:rPr>
        <w:t>Skupna ponudba</w:t>
      </w:r>
    </w:p>
    <w:p w14:paraId="1E2C9968" w14:textId="77777777" w:rsidR="00701161" w:rsidRPr="001421B3" w:rsidRDefault="00701161" w:rsidP="005726AB">
      <w:pPr>
        <w:keepNext/>
        <w:keepLines/>
        <w:jc w:val="both"/>
        <w:rPr>
          <w:rFonts w:ascii="Tahoma" w:hAnsi="Tahoma" w:cs="Tahoma"/>
        </w:rPr>
      </w:pPr>
    </w:p>
    <w:p w14:paraId="33D4C44A" w14:textId="77777777" w:rsidR="00584F8A" w:rsidRPr="00112425" w:rsidRDefault="00584F8A" w:rsidP="005726AB">
      <w:pPr>
        <w:keepNext/>
        <w:keepLines/>
        <w:spacing w:after="120"/>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 1 k Prilogi 1</w:t>
      </w:r>
      <w:r w:rsidRPr="00112425">
        <w:rPr>
          <w:rFonts w:ascii="Tahoma" w:hAnsi="Tahoma" w:cs="Tahoma"/>
        </w:rPr>
        <w:t>), ki mora opredeliti:</w:t>
      </w:r>
    </w:p>
    <w:p w14:paraId="047B2A6C" w14:textId="77777777" w:rsidR="00584F8A" w:rsidRPr="00112425" w:rsidRDefault="00584F8A" w:rsidP="005726AB">
      <w:pPr>
        <w:keepNext/>
        <w:keepLines/>
        <w:numPr>
          <w:ilvl w:val="0"/>
          <w:numId w:val="4"/>
        </w:numPr>
        <w:jc w:val="both"/>
        <w:rPr>
          <w:rFonts w:ascii="Tahoma" w:hAnsi="Tahoma" w:cs="Tahoma"/>
        </w:rPr>
      </w:pPr>
      <w:r w:rsidRPr="00112425">
        <w:rPr>
          <w:rFonts w:ascii="Tahoma" w:hAnsi="Tahoma" w:cs="Tahoma"/>
        </w:rPr>
        <w:t>navedb</w:t>
      </w:r>
      <w:r>
        <w:rPr>
          <w:rFonts w:ascii="Tahoma" w:hAnsi="Tahoma" w:cs="Tahoma"/>
        </w:rPr>
        <w:t>o</w:t>
      </w:r>
      <w:r w:rsidRPr="00112425">
        <w:rPr>
          <w:rFonts w:ascii="Tahoma" w:hAnsi="Tahoma" w:cs="Tahoma"/>
        </w:rPr>
        <w:t>, kateri izmed partnerjev iz skupine ponudnikov je pooblaščen za komuniciranje z naročnikom do sklenitve pogodbe,</w:t>
      </w:r>
    </w:p>
    <w:p w14:paraId="0417150E" w14:textId="77777777" w:rsidR="00584F8A" w:rsidRPr="00112425" w:rsidRDefault="00584F8A" w:rsidP="005726AB">
      <w:pPr>
        <w:keepNext/>
        <w:keepLines/>
        <w:numPr>
          <w:ilvl w:val="0"/>
          <w:numId w:val="4"/>
        </w:numPr>
        <w:jc w:val="both"/>
        <w:rPr>
          <w:rFonts w:ascii="Tahoma" w:hAnsi="Tahoma" w:cs="Tahoma"/>
        </w:rPr>
      </w:pPr>
      <w:r w:rsidRPr="00112425">
        <w:rPr>
          <w:rFonts w:ascii="Tahoma" w:hAnsi="Tahoma" w:cs="Tahoma"/>
        </w:rPr>
        <w:t>navedb</w:t>
      </w:r>
      <w:r>
        <w:rPr>
          <w:rFonts w:ascii="Tahoma" w:hAnsi="Tahoma" w:cs="Tahoma"/>
        </w:rPr>
        <w:t>o</w:t>
      </w:r>
      <w:r w:rsidRPr="00112425">
        <w:rPr>
          <w:rFonts w:ascii="Tahoma" w:hAnsi="Tahoma" w:cs="Tahoma"/>
        </w:rPr>
        <w:t xml:space="preserve"> vodilnega partnerja in pooblastilo vodilnemu partnerju,</w:t>
      </w:r>
    </w:p>
    <w:p w14:paraId="048F66D2" w14:textId="77777777" w:rsidR="00584F8A" w:rsidRPr="00112425" w:rsidRDefault="00584F8A" w:rsidP="005726AB">
      <w:pPr>
        <w:keepNext/>
        <w:keepLines/>
        <w:numPr>
          <w:ilvl w:val="0"/>
          <w:numId w:val="4"/>
        </w:numPr>
        <w:jc w:val="both"/>
        <w:rPr>
          <w:rFonts w:ascii="Tahoma" w:hAnsi="Tahoma" w:cs="Tahoma"/>
        </w:rPr>
      </w:pPr>
      <w:r w:rsidRPr="00112425">
        <w:rPr>
          <w:rFonts w:ascii="Tahoma" w:hAnsi="Tahoma" w:cs="Tahoma"/>
        </w:rPr>
        <w:t>naloge in odgovornosti posameznih partnerjev iz skupine ponudnikov v zvezi z izvedbo predmeta javnega naročila (področje dela) z navedbo vrednosti in deležev del vsakega izmed partnerjev,</w:t>
      </w:r>
    </w:p>
    <w:p w14:paraId="0C684AA1" w14:textId="77777777" w:rsidR="00584F8A" w:rsidRPr="00112425" w:rsidRDefault="00584F8A" w:rsidP="005726AB">
      <w:pPr>
        <w:keepNext/>
        <w:keepLines/>
        <w:numPr>
          <w:ilvl w:val="0"/>
          <w:numId w:val="4"/>
        </w:numPr>
        <w:jc w:val="both"/>
        <w:rPr>
          <w:rFonts w:ascii="Tahoma" w:hAnsi="Tahoma" w:cs="Tahoma"/>
        </w:rPr>
      </w:pPr>
      <w:r w:rsidRPr="00112425">
        <w:rPr>
          <w:rFonts w:ascii="Tahoma" w:hAnsi="Tahoma" w:cs="Tahoma"/>
        </w:rPr>
        <w:t>podpisnike pogodbe (opredelitev</w:t>
      </w:r>
      <w:r>
        <w:rPr>
          <w:rFonts w:ascii="Tahoma" w:hAnsi="Tahoma" w:cs="Tahoma"/>
        </w:rPr>
        <w:t>,</w:t>
      </w:r>
      <w:r w:rsidRPr="00112425">
        <w:rPr>
          <w:rFonts w:ascii="Tahoma" w:hAnsi="Tahoma" w:cs="Tahoma"/>
        </w:rPr>
        <w:t xml:space="preserve"> ali so podpisniki vsi člani skupine ponudnikov ali pooblaščen član iz skupine ponudnikov),</w:t>
      </w:r>
    </w:p>
    <w:p w14:paraId="1803A8C8" w14:textId="77777777" w:rsidR="00584F8A" w:rsidRPr="00112425" w:rsidRDefault="00584F8A" w:rsidP="005726AB">
      <w:pPr>
        <w:keepNext/>
        <w:keepLines/>
        <w:numPr>
          <w:ilvl w:val="0"/>
          <w:numId w:val="4"/>
        </w:numPr>
        <w:jc w:val="both"/>
        <w:rPr>
          <w:rFonts w:ascii="Tahoma" w:hAnsi="Tahoma" w:cs="Tahoma"/>
        </w:rPr>
      </w:pPr>
      <w:r w:rsidRPr="00112425">
        <w:rPr>
          <w:rFonts w:ascii="Tahoma" w:hAnsi="Tahoma" w:cs="Tahoma"/>
        </w:rPr>
        <w:t>medsebojno odgovornost posameznega partnerja iz skupine ponudnikov za izvedbo naročila,</w:t>
      </w:r>
    </w:p>
    <w:p w14:paraId="5F6EAD29" w14:textId="77777777" w:rsidR="00584F8A" w:rsidRPr="00112425" w:rsidRDefault="00584F8A" w:rsidP="005726AB">
      <w:pPr>
        <w:keepNext/>
        <w:keepLines/>
        <w:numPr>
          <w:ilvl w:val="0"/>
          <w:numId w:val="4"/>
        </w:numPr>
        <w:jc w:val="both"/>
        <w:rPr>
          <w:rFonts w:ascii="Tahoma" w:hAnsi="Tahoma" w:cs="Tahoma"/>
        </w:rPr>
      </w:pPr>
      <w:r w:rsidRPr="00112425">
        <w:rPr>
          <w:rFonts w:ascii="Tahoma" w:hAnsi="Tahoma" w:cs="Tahoma"/>
        </w:rPr>
        <w:t xml:space="preserve">neomejeno solidarno odgovornost posameznega partnerja iz skupine ponudnikov do naročnika glede vseh pogodbenih obveznosti (v primeru neizpolnjevanja pogodbenih obveznosti posameznega partnerja iz skupine ponudnikov), </w:t>
      </w:r>
    </w:p>
    <w:p w14:paraId="33F5FA0D" w14:textId="77777777" w:rsidR="00584F8A" w:rsidRPr="00112425" w:rsidRDefault="00584F8A" w:rsidP="005726AB">
      <w:pPr>
        <w:keepNext/>
        <w:keepLines/>
        <w:numPr>
          <w:ilvl w:val="0"/>
          <w:numId w:val="4"/>
        </w:numPr>
        <w:jc w:val="both"/>
        <w:rPr>
          <w:rFonts w:ascii="Tahoma" w:hAnsi="Tahoma" w:cs="Tahoma"/>
        </w:rPr>
      </w:pPr>
      <w:r w:rsidRPr="00112425">
        <w:rPr>
          <w:rFonts w:ascii="Tahoma" w:hAnsi="Tahoma" w:cs="Tahoma"/>
        </w:rPr>
        <w:t xml:space="preserve">glavnega nosilca izvedbe pogodbenih obveznosti, </w:t>
      </w:r>
      <w:r>
        <w:rPr>
          <w:rFonts w:ascii="Tahoma" w:hAnsi="Tahoma" w:cs="Tahoma"/>
        </w:rPr>
        <w:t xml:space="preserve">s </w:t>
      </w:r>
      <w:r w:rsidRPr="00112425">
        <w:rPr>
          <w:rFonts w:ascii="Tahoma" w:hAnsi="Tahoma" w:cs="Tahoma"/>
        </w:rPr>
        <w:t>katerim bo naročnik komuniciral,</w:t>
      </w:r>
    </w:p>
    <w:p w14:paraId="7E869DBC" w14:textId="77777777" w:rsidR="00584F8A" w:rsidRPr="00112425" w:rsidRDefault="00584F8A" w:rsidP="005726AB">
      <w:pPr>
        <w:keepNext/>
        <w:keepLines/>
        <w:numPr>
          <w:ilvl w:val="0"/>
          <w:numId w:val="4"/>
        </w:numPr>
        <w:jc w:val="both"/>
        <w:rPr>
          <w:rFonts w:ascii="Tahoma" w:hAnsi="Tahoma" w:cs="Tahoma"/>
        </w:rPr>
      </w:pPr>
      <w:r w:rsidRPr="00112425">
        <w:rPr>
          <w:rFonts w:ascii="Tahoma" w:hAnsi="Tahoma" w:cs="Tahoma"/>
        </w:rPr>
        <w:t>nosilce finančnih obračunov in transakcij z navedbo transakcijskega računa, preko katerega se bo izvajalo plačevanje izvedenih obveznosti,</w:t>
      </w:r>
    </w:p>
    <w:p w14:paraId="0D5E2D69" w14:textId="77777777" w:rsidR="00584F8A" w:rsidRPr="00112425" w:rsidRDefault="00584F8A" w:rsidP="005726AB">
      <w:pPr>
        <w:keepNext/>
        <w:keepLines/>
        <w:numPr>
          <w:ilvl w:val="0"/>
          <w:numId w:val="4"/>
        </w:numPr>
        <w:jc w:val="both"/>
        <w:rPr>
          <w:rFonts w:ascii="Tahoma" w:hAnsi="Tahoma" w:cs="Tahoma"/>
        </w:rPr>
      </w:pPr>
      <w:r w:rsidRPr="00112425">
        <w:rPr>
          <w:rFonts w:ascii="Tahoma" w:hAnsi="Tahoma" w:cs="Tahoma"/>
        </w:rPr>
        <w:t>določila v primeru izstopa partnerja, ter pod kakšnimi pogoji lahko pride do izstopa posameznega partnerja,</w:t>
      </w:r>
    </w:p>
    <w:p w14:paraId="7100CF36" w14:textId="77777777" w:rsidR="00584F8A" w:rsidRPr="00112425" w:rsidRDefault="00584F8A" w:rsidP="005726AB">
      <w:pPr>
        <w:keepNext/>
        <w:keepLines/>
        <w:numPr>
          <w:ilvl w:val="0"/>
          <w:numId w:val="4"/>
        </w:numPr>
        <w:jc w:val="both"/>
        <w:rPr>
          <w:rFonts w:ascii="Tahoma" w:hAnsi="Tahoma" w:cs="Tahoma"/>
        </w:rPr>
      </w:pPr>
      <w:r w:rsidRPr="00112425">
        <w:rPr>
          <w:rFonts w:ascii="Tahoma" w:hAnsi="Tahoma" w:cs="Tahoma"/>
        </w:rPr>
        <w:t>nosilca finančnih zavarovanj za dobr</w:t>
      </w:r>
      <w:r>
        <w:rPr>
          <w:rFonts w:ascii="Tahoma" w:hAnsi="Tahoma" w:cs="Tahoma"/>
        </w:rPr>
        <w:t>o</w:t>
      </w:r>
      <w:r w:rsidRPr="00112425">
        <w:rPr>
          <w:rFonts w:ascii="Tahoma" w:hAnsi="Tahoma" w:cs="Tahoma"/>
        </w:rPr>
        <w:t xml:space="preserve"> izvedb</w:t>
      </w:r>
      <w:r>
        <w:rPr>
          <w:rFonts w:ascii="Tahoma" w:hAnsi="Tahoma" w:cs="Tahoma"/>
        </w:rPr>
        <w:t>o</w:t>
      </w:r>
      <w:r w:rsidRPr="00112425">
        <w:rPr>
          <w:rFonts w:ascii="Tahoma" w:hAnsi="Tahoma" w:cs="Tahoma"/>
        </w:rPr>
        <w:t xml:space="preserve"> posla,</w:t>
      </w:r>
    </w:p>
    <w:p w14:paraId="471A420E" w14:textId="77777777" w:rsidR="00584F8A" w:rsidRPr="00112425" w:rsidRDefault="00584F8A" w:rsidP="005726AB">
      <w:pPr>
        <w:keepNext/>
        <w:keepLines/>
        <w:numPr>
          <w:ilvl w:val="0"/>
          <w:numId w:val="4"/>
        </w:numPr>
        <w:jc w:val="both"/>
        <w:rPr>
          <w:rFonts w:ascii="Tahoma" w:hAnsi="Tahoma" w:cs="Tahoma"/>
        </w:rPr>
      </w:pPr>
      <w:r w:rsidRPr="00112425">
        <w:rPr>
          <w:rFonts w:ascii="Tahoma" w:hAnsi="Tahoma" w:cs="Tahoma"/>
        </w:rPr>
        <w:t>nosilca finančnih zavarovanj za odprav</w:t>
      </w:r>
      <w:r>
        <w:rPr>
          <w:rFonts w:ascii="Tahoma" w:hAnsi="Tahoma" w:cs="Tahoma"/>
        </w:rPr>
        <w:t>o</w:t>
      </w:r>
      <w:r w:rsidRPr="00112425">
        <w:rPr>
          <w:rFonts w:ascii="Tahoma" w:hAnsi="Tahoma" w:cs="Tahoma"/>
        </w:rPr>
        <w:t xml:space="preserve"> napak v garancijskem roku,</w:t>
      </w:r>
    </w:p>
    <w:p w14:paraId="5564DB3E" w14:textId="77777777" w:rsidR="00584F8A" w:rsidRPr="00112425" w:rsidRDefault="00584F8A" w:rsidP="005726AB">
      <w:pPr>
        <w:keepNext/>
        <w:keepLines/>
        <w:numPr>
          <w:ilvl w:val="0"/>
          <w:numId w:val="12"/>
        </w:numPr>
        <w:ind w:left="714" w:hanging="357"/>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14:paraId="193BB04B" w14:textId="77777777" w:rsidR="00584F8A" w:rsidRPr="00112425" w:rsidRDefault="00584F8A" w:rsidP="005726AB">
      <w:pPr>
        <w:keepNext/>
        <w:keepLines/>
        <w:jc w:val="both"/>
        <w:rPr>
          <w:rFonts w:ascii="Tahoma" w:hAnsi="Tahoma" w:cs="Tahoma"/>
          <w:u w:val="single"/>
        </w:rPr>
      </w:pPr>
    </w:p>
    <w:p w14:paraId="21E6EDC3" w14:textId="77777777" w:rsidR="00584F8A" w:rsidRPr="00112425" w:rsidRDefault="00584F8A" w:rsidP="005726AB">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 primeru skupne ponudbe, pogodbo podpišejo vsi partnerji v skupni ponudbi, če v pravnem aktu ni drugače določeno. Vsak član skupine izvajalcev v okviru skupne ponudbe odgovarja naročniku neomejeno solidarno.</w:t>
      </w:r>
    </w:p>
    <w:p w14:paraId="333C1461" w14:textId="77777777" w:rsidR="00584F8A" w:rsidRDefault="00584F8A" w:rsidP="005726AB">
      <w:pPr>
        <w:keepNext/>
        <w:keepLines/>
        <w:jc w:val="both"/>
        <w:rPr>
          <w:rFonts w:ascii="Tahoma" w:hAnsi="Tahoma" w:cs="Tahoma"/>
        </w:rPr>
      </w:pPr>
    </w:p>
    <w:p w14:paraId="22E68C1B" w14:textId="77777777" w:rsidR="00584F8A" w:rsidRDefault="00584F8A" w:rsidP="005726AB">
      <w:pPr>
        <w:keepNext/>
        <w:keepLines/>
        <w:jc w:val="both"/>
        <w:rPr>
          <w:rFonts w:ascii="Tahoma" w:hAnsi="Tahoma" w:cs="Tahoma"/>
          <w:kern w:val="16"/>
        </w:rPr>
      </w:pPr>
      <w:r w:rsidRPr="00C8579C">
        <w:rPr>
          <w:rFonts w:ascii="Tahoma" w:hAnsi="Tahoma" w:cs="Tahoma"/>
        </w:rPr>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.pdf formatu</w:t>
      </w:r>
      <w:r w:rsidRPr="00C8579C">
        <w:rPr>
          <w:rFonts w:ascii="Tahoma" w:hAnsi="Tahoma" w:cs="Tahoma"/>
          <w:kern w:val="16"/>
        </w:rPr>
        <w:t xml:space="preserve">, ter v razdelek </w:t>
      </w:r>
      <w:r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.pdf formatu</w:t>
      </w:r>
      <w:r>
        <w:rPr>
          <w:rFonts w:ascii="Tahoma" w:hAnsi="Tahoma" w:cs="Tahoma"/>
          <w:kern w:val="16"/>
        </w:rPr>
        <w:t>:</w:t>
      </w:r>
    </w:p>
    <w:p w14:paraId="0199AA80" w14:textId="77777777" w:rsidR="00584F8A" w:rsidRDefault="00584F8A" w:rsidP="005726AB">
      <w:pPr>
        <w:keepNext/>
        <w:keepLines/>
        <w:numPr>
          <w:ilvl w:val="0"/>
          <w:numId w:val="12"/>
        </w:numPr>
        <w:ind w:left="714" w:hanging="357"/>
        <w:jc w:val="both"/>
        <w:rPr>
          <w:rFonts w:ascii="Tahoma" w:hAnsi="Tahoma" w:cs="Tahoma"/>
        </w:rPr>
      </w:pPr>
      <w:r w:rsidRPr="002156D6">
        <w:rPr>
          <w:rFonts w:ascii="Tahoma" w:hAnsi="Tahoma" w:cs="Tahoma"/>
        </w:rPr>
        <w:t>izpolnjeno</w:t>
      </w:r>
      <w:r w:rsidRPr="00C8579C">
        <w:rPr>
          <w:rFonts w:ascii="Tahoma" w:hAnsi="Tahoma" w:cs="Tahoma"/>
          <w:kern w:val="16"/>
        </w:rPr>
        <w:t>,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14:paraId="7F2E96EF" w14:textId="77777777" w:rsidR="00584F8A" w:rsidRPr="001B4647" w:rsidRDefault="00584F8A" w:rsidP="005726AB">
      <w:pPr>
        <w:keepNext/>
        <w:keepLines/>
        <w:numPr>
          <w:ilvl w:val="0"/>
          <w:numId w:val="12"/>
        </w:numPr>
        <w:ind w:left="714" w:hanging="357"/>
        <w:jc w:val="both"/>
        <w:rPr>
          <w:rFonts w:ascii="Tahoma" w:hAnsi="Tahoma" w:cs="Tahoma"/>
        </w:rPr>
      </w:pPr>
      <w:r>
        <w:rPr>
          <w:rFonts w:ascii="Tahoma" w:hAnsi="Tahoma" w:cs="Tahoma"/>
          <w:kern w:val="16"/>
        </w:rPr>
        <w:t>izpolnjen, podpisan in žigosan</w:t>
      </w:r>
      <w:r w:rsidRPr="001B4647">
        <w:rPr>
          <w:rFonts w:ascii="Tahoma" w:hAnsi="Tahoma" w:cs="Tahoma"/>
        </w:rPr>
        <w:t xml:space="preserve"> </w:t>
      </w:r>
      <w:r>
        <w:rPr>
          <w:rFonts w:ascii="Tahoma" w:hAnsi="Tahoma" w:cs="Tahoma"/>
        </w:rPr>
        <w:t xml:space="preserve">Obrazec 1 k </w:t>
      </w:r>
      <w:r w:rsidRPr="001B4647">
        <w:rPr>
          <w:rFonts w:ascii="Tahoma" w:hAnsi="Tahoma" w:cs="Tahoma"/>
        </w:rPr>
        <w:t>Prilog</w:t>
      </w:r>
      <w:r>
        <w:rPr>
          <w:rFonts w:ascii="Tahoma" w:hAnsi="Tahoma" w:cs="Tahoma"/>
        </w:rPr>
        <w:t>i 1</w:t>
      </w:r>
      <w:r w:rsidRPr="001B4647">
        <w:rPr>
          <w:rFonts w:ascii="Tahoma" w:hAnsi="Tahoma" w:cs="Tahoma"/>
        </w:rPr>
        <w:t xml:space="preserve"> PRAVNI AKT O SKUPNI IZVEDBI NAROČILA;</w:t>
      </w:r>
    </w:p>
    <w:p w14:paraId="396155FF" w14:textId="77777777" w:rsidR="00584F8A" w:rsidRDefault="00584F8A" w:rsidP="005726AB">
      <w:pPr>
        <w:keepNext/>
        <w:keepLines/>
        <w:numPr>
          <w:ilvl w:val="0"/>
          <w:numId w:val="12"/>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IZJAVA O IZPOLNJEVANJU SPOSOBNOSTI PONUDNIKA/PARTNERJA,</w:t>
      </w:r>
    </w:p>
    <w:p w14:paraId="662CF0B9" w14:textId="77777777" w:rsidR="00584F8A" w:rsidRPr="00995C6A" w:rsidRDefault="00584F8A" w:rsidP="005726AB">
      <w:pPr>
        <w:keepNext/>
        <w:keepLines/>
        <w:numPr>
          <w:ilvl w:val="0"/>
          <w:numId w:val="12"/>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3/3 IZJAVA FIZIČNE OSEBE,</w:t>
      </w:r>
    </w:p>
    <w:p w14:paraId="651BE849" w14:textId="77777777" w:rsidR="00584F8A" w:rsidRDefault="00584F8A" w:rsidP="005726AB">
      <w:pPr>
        <w:keepNext/>
        <w:keepLines/>
        <w:numPr>
          <w:ilvl w:val="0"/>
          <w:numId w:val="12"/>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Pr>
          <w:rFonts w:ascii="Tahoma" w:hAnsi="Tahoma" w:cs="Tahoma"/>
        </w:rPr>
        <w:t>4</w:t>
      </w:r>
      <w:r w:rsidRPr="001B4647">
        <w:rPr>
          <w:rFonts w:ascii="Tahoma" w:hAnsi="Tahoma" w:cs="Tahoma"/>
        </w:rPr>
        <w:t xml:space="preserve"> IZJAVA O UDELEŽBI FIZIČNIH IN PRAVNIH OSEB V LASTNIŠTVU GOSPODARSKEGA SUBJEKTA;</w:t>
      </w:r>
    </w:p>
    <w:p w14:paraId="104820F5" w14:textId="77777777" w:rsidR="00584F8A" w:rsidRPr="001B4647" w:rsidRDefault="00584F8A" w:rsidP="005726AB">
      <w:pPr>
        <w:keepNext/>
        <w:keepLines/>
        <w:numPr>
          <w:ilvl w:val="0"/>
          <w:numId w:val="12"/>
        </w:numPr>
        <w:ind w:left="714" w:hanging="357"/>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3A251FC3" w14:textId="77777777" w:rsidR="00584F8A" w:rsidRDefault="00584F8A" w:rsidP="005726AB">
      <w:pPr>
        <w:keepNext/>
        <w:keepLines/>
        <w:jc w:val="both"/>
        <w:rPr>
          <w:rFonts w:ascii="Tahoma" w:hAnsi="Tahoma" w:cs="Tahoma"/>
        </w:rPr>
      </w:pPr>
    </w:p>
    <w:p w14:paraId="5502C265" w14:textId="3A87BF88" w:rsidR="004C0CB6" w:rsidRDefault="00584F8A" w:rsidP="005726AB">
      <w:pPr>
        <w:keepNext/>
        <w:keepLines/>
        <w:tabs>
          <w:tab w:val="left" w:pos="180"/>
        </w:tabs>
        <w:suppressAutoHyphens/>
        <w:jc w:val="both"/>
        <w:rPr>
          <w:rFonts w:ascii="Tahoma" w:hAnsi="Tahoma" w:cs="Tahoma"/>
        </w:rPr>
      </w:pPr>
      <w:r>
        <w:rPr>
          <w:rFonts w:ascii="Tahoma" w:hAnsi="Tahoma" w:cs="Tahoma"/>
        </w:rPr>
        <w:t>Priloga 3/1 se izpolni za vsakega od sodelujočih subjektov v ponudbi ločeno.</w:t>
      </w:r>
    </w:p>
    <w:p w14:paraId="04CB982E" w14:textId="77777777" w:rsidR="00FA6724" w:rsidRPr="001421B3" w:rsidRDefault="00FA6724" w:rsidP="005726AB">
      <w:pPr>
        <w:keepNext/>
        <w:keepLines/>
        <w:tabs>
          <w:tab w:val="left" w:pos="180"/>
        </w:tabs>
        <w:suppressAutoHyphens/>
        <w:jc w:val="both"/>
        <w:rPr>
          <w:rFonts w:ascii="Tahoma" w:hAnsi="Tahoma" w:cs="Tahoma"/>
        </w:rPr>
      </w:pPr>
    </w:p>
    <w:p w14:paraId="65E87BD9" w14:textId="77777777" w:rsidR="00701161" w:rsidRPr="001421B3" w:rsidRDefault="00701161" w:rsidP="005726AB">
      <w:pPr>
        <w:keepNext/>
        <w:keepLines/>
        <w:numPr>
          <w:ilvl w:val="1"/>
          <w:numId w:val="2"/>
        </w:numPr>
        <w:jc w:val="both"/>
        <w:rPr>
          <w:rFonts w:ascii="Tahoma" w:hAnsi="Tahoma" w:cs="Tahoma"/>
          <w:b/>
        </w:rPr>
      </w:pPr>
      <w:r w:rsidRPr="001421B3">
        <w:rPr>
          <w:rFonts w:ascii="Tahoma" w:hAnsi="Tahoma" w:cs="Tahoma"/>
          <w:b/>
        </w:rPr>
        <w:t>Ponudba s podizvajalci</w:t>
      </w:r>
    </w:p>
    <w:p w14:paraId="22E427E6" w14:textId="77777777" w:rsidR="00701161" w:rsidRPr="001421B3" w:rsidRDefault="00701161" w:rsidP="005726AB">
      <w:pPr>
        <w:keepNext/>
        <w:keepLines/>
        <w:ind w:left="720"/>
        <w:jc w:val="both"/>
        <w:rPr>
          <w:rFonts w:ascii="Tahoma" w:hAnsi="Tahoma" w:cs="Tahoma"/>
        </w:rPr>
      </w:pPr>
    </w:p>
    <w:p w14:paraId="40FF0108" w14:textId="77777777" w:rsidR="00FA6724" w:rsidRPr="00143243" w:rsidRDefault="00FA6724" w:rsidP="005726AB">
      <w:pPr>
        <w:keepNext/>
        <w:keepLines/>
        <w:jc w:val="both"/>
        <w:rPr>
          <w:rFonts w:ascii="Tahoma" w:hAnsi="Tahoma" w:cs="Tahoma"/>
        </w:rPr>
      </w:pPr>
      <w:r w:rsidRPr="00143243">
        <w:rPr>
          <w:rFonts w:ascii="Tahoma" w:hAnsi="Tahoma" w:cs="Tahoma"/>
        </w:rPr>
        <w:lastRenderedPageBreak/>
        <w:t>Ponudnik lahko del javnega naročila odda v podizvajanje. V kolikor namerava ponudnik izvajati predmet javnega naročil s podizvajalci, mora v ponudbi:</w:t>
      </w:r>
    </w:p>
    <w:p w14:paraId="11D7694D" w14:textId="77777777" w:rsidR="00FA6724" w:rsidRPr="00112425" w:rsidRDefault="00FA6724" w:rsidP="005726AB">
      <w:pPr>
        <w:keepNext/>
        <w:keepLines/>
        <w:numPr>
          <w:ilvl w:val="0"/>
          <w:numId w:val="12"/>
        </w:numPr>
        <w:ind w:left="714" w:hanging="357"/>
        <w:jc w:val="both"/>
        <w:rPr>
          <w:rFonts w:ascii="Tahoma" w:hAnsi="Tahoma" w:cs="Tahoma"/>
        </w:rPr>
      </w:pPr>
      <w:r w:rsidRPr="00112425">
        <w:rPr>
          <w:rFonts w:ascii="Tahoma" w:hAnsi="Tahoma" w:cs="Tahoma"/>
        </w:rPr>
        <w:t>predložiti izpolnjene priloge razpisne dokumentacije, ki se nanašajo na podizvajalce,</w:t>
      </w:r>
    </w:p>
    <w:p w14:paraId="0FEF56D6" w14:textId="77777777" w:rsidR="00FA6724" w:rsidRPr="00112425" w:rsidRDefault="00FA6724" w:rsidP="005726AB">
      <w:pPr>
        <w:keepNext/>
        <w:keepLines/>
        <w:numPr>
          <w:ilvl w:val="0"/>
          <w:numId w:val="12"/>
        </w:numPr>
        <w:ind w:left="714" w:hanging="357"/>
        <w:jc w:val="both"/>
        <w:rPr>
          <w:rFonts w:ascii="Tahoma" w:hAnsi="Tahoma" w:cs="Tahoma"/>
        </w:rPr>
      </w:pPr>
      <w:r w:rsidRPr="00112425">
        <w:rPr>
          <w:rFonts w:ascii="Tahoma" w:hAnsi="Tahoma" w:cs="Tahoma"/>
        </w:rPr>
        <w:t>navesti vse podizvajalce ter vsak del javnega naročila, ki ga namerava oddati v podizvajanje,</w:t>
      </w:r>
    </w:p>
    <w:p w14:paraId="6BE31B7E" w14:textId="77777777" w:rsidR="00FA6724" w:rsidRPr="00112425" w:rsidRDefault="00FA6724" w:rsidP="005726AB">
      <w:pPr>
        <w:keepNext/>
        <w:keepLines/>
        <w:numPr>
          <w:ilvl w:val="0"/>
          <w:numId w:val="12"/>
        </w:numPr>
        <w:ind w:left="714" w:hanging="357"/>
        <w:jc w:val="both"/>
        <w:rPr>
          <w:rFonts w:ascii="Tahoma" w:hAnsi="Tahoma" w:cs="Tahoma"/>
        </w:rPr>
      </w:pPr>
      <w:r w:rsidRPr="00112425">
        <w:rPr>
          <w:rFonts w:ascii="Tahoma" w:hAnsi="Tahoma" w:cs="Tahoma"/>
        </w:rPr>
        <w:t>navesti kontaktne podatke in zakonite zastopnike predlaganih podizvajalcev,</w:t>
      </w:r>
    </w:p>
    <w:p w14:paraId="02A2A31E" w14:textId="77777777" w:rsidR="00FA6724" w:rsidRDefault="00FA6724" w:rsidP="005726AB">
      <w:pPr>
        <w:keepNext/>
        <w:keepLines/>
        <w:numPr>
          <w:ilvl w:val="0"/>
          <w:numId w:val="12"/>
        </w:numPr>
        <w:ind w:left="714" w:hanging="357"/>
        <w:jc w:val="both"/>
        <w:rPr>
          <w:rFonts w:ascii="Tahoma" w:hAnsi="Tahoma" w:cs="Tahoma"/>
        </w:rPr>
      </w:pPr>
      <w:r w:rsidRPr="00995C6A">
        <w:rPr>
          <w:rFonts w:ascii="Tahoma" w:hAnsi="Tahoma" w:cs="Tahoma"/>
        </w:rPr>
        <w:t xml:space="preserve">predložiti Prilogo 3/2 </w:t>
      </w:r>
      <w:r w:rsidRPr="00112425">
        <w:rPr>
          <w:rFonts w:ascii="Tahoma" w:hAnsi="Tahoma" w:cs="Tahoma"/>
        </w:rPr>
        <w:t>IZJAVA O IZPOLNJEVANJU SPOSOBNOSTI PODIZVAJALCA/DRUGEGA SUBJEKTA</w:t>
      </w:r>
      <w:r w:rsidRPr="00995C6A">
        <w:rPr>
          <w:rFonts w:ascii="Tahoma" w:hAnsi="Tahoma" w:cs="Tahoma"/>
        </w:rPr>
        <w:t>,</w:t>
      </w:r>
    </w:p>
    <w:p w14:paraId="34587091" w14:textId="77777777" w:rsidR="00FA6724" w:rsidRDefault="00FA6724" w:rsidP="005726AB">
      <w:pPr>
        <w:keepNext/>
        <w:keepLines/>
        <w:numPr>
          <w:ilvl w:val="0"/>
          <w:numId w:val="12"/>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3FE34D22" w14:textId="77777777" w:rsidR="00FA6724" w:rsidRPr="00873A5C" w:rsidRDefault="00FA6724" w:rsidP="005726AB">
      <w:pPr>
        <w:keepNext/>
        <w:keepLines/>
        <w:numPr>
          <w:ilvl w:val="0"/>
          <w:numId w:val="12"/>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Pr="00995C6A">
        <w:rPr>
          <w:rFonts w:ascii="Tahoma" w:hAnsi="Tahoma" w:cs="Tahoma"/>
          <w:bCs/>
        </w:rPr>
        <w:t>,</w:t>
      </w:r>
    </w:p>
    <w:p w14:paraId="086AD63E" w14:textId="77777777" w:rsidR="00FA6724" w:rsidRPr="00995C6A" w:rsidRDefault="00FA6724" w:rsidP="005726AB">
      <w:pPr>
        <w:keepNext/>
        <w:keepLines/>
        <w:numPr>
          <w:ilvl w:val="0"/>
          <w:numId w:val="12"/>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4/1 SEZNAM PODIZVAJALCEV IN ZAHTEVA ZA NEPOSREDNO PLAČILO,</w:t>
      </w:r>
    </w:p>
    <w:p w14:paraId="05A9B5EF" w14:textId="77777777" w:rsidR="00FA6724" w:rsidRPr="00995C6A" w:rsidRDefault="00FA6724" w:rsidP="005726AB">
      <w:pPr>
        <w:keepNext/>
        <w:keepLines/>
        <w:numPr>
          <w:ilvl w:val="0"/>
          <w:numId w:val="12"/>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Obrazec 1 k Prilogi 4/1 POOBLASTILO PONUDNIKA (v</w:t>
      </w:r>
      <w:r>
        <w:rPr>
          <w:rFonts w:ascii="Tahoma" w:hAnsi="Tahoma" w:cs="Tahoma"/>
        </w:rPr>
        <w:t> </w:t>
      </w:r>
      <w:r w:rsidRPr="00995C6A">
        <w:rPr>
          <w:rFonts w:ascii="Tahoma" w:hAnsi="Tahoma" w:cs="Tahoma"/>
        </w:rPr>
        <w:t>primeru zahteve posameznega podizvajalca za neposredna plačila, da naročnik na podlagi potrjenega računa oziroma situacije s strani glavnega izvajalca/ponudnika neposredno plačuje podizvajalcu),</w:t>
      </w:r>
    </w:p>
    <w:p w14:paraId="5AB54825" w14:textId="77777777" w:rsidR="00FA6724" w:rsidRPr="00995C6A" w:rsidRDefault="00FA6724" w:rsidP="005726AB">
      <w:pPr>
        <w:keepNext/>
        <w:keepLines/>
        <w:numPr>
          <w:ilvl w:val="0"/>
          <w:numId w:val="12"/>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Obrazec 2 k Prilogi 4/1 SOGLASJE PODIZVAJALCEV (v</w:t>
      </w:r>
      <w:r>
        <w:rPr>
          <w:rFonts w:ascii="Tahoma" w:hAnsi="Tahoma" w:cs="Tahoma"/>
        </w:rPr>
        <w:t> </w:t>
      </w:r>
      <w:r w:rsidRPr="00995C6A">
        <w:rPr>
          <w:rFonts w:ascii="Tahoma" w:hAnsi="Tahoma" w:cs="Tahoma"/>
        </w:rPr>
        <w:t>primeru zahteve posameznega podizvajalca za neposredna plačila, na podlagi katerega naročnik namesto ponudnika poravna podizvajalčevo terjatev do ponudnika),</w:t>
      </w:r>
    </w:p>
    <w:p w14:paraId="779DA7BA" w14:textId="77777777" w:rsidR="00FA6724" w:rsidRPr="00995C6A" w:rsidRDefault="00FA6724" w:rsidP="005726AB">
      <w:pPr>
        <w:keepNext/>
        <w:keepLines/>
        <w:numPr>
          <w:ilvl w:val="0"/>
          <w:numId w:val="12"/>
        </w:numPr>
        <w:ind w:left="714" w:hanging="357"/>
        <w:jc w:val="both"/>
        <w:rPr>
          <w:rFonts w:ascii="Tahoma" w:hAnsi="Tahoma" w:cs="Tahoma"/>
        </w:rPr>
      </w:pPr>
      <w:r>
        <w:rPr>
          <w:rFonts w:ascii="Tahoma" w:hAnsi="Tahoma" w:cs="Tahoma"/>
          <w:kern w:val="16"/>
        </w:rPr>
        <w:t xml:space="preserve">predložiti sklenjen </w:t>
      </w:r>
      <w:r w:rsidRPr="00995C6A">
        <w:rPr>
          <w:rFonts w:ascii="Tahoma" w:hAnsi="Tahoma" w:cs="Tahoma"/>
        </w:rPr>
        <w:t>SPORAZUM O MEDSEBOJNEM SODELOVANJU (med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w:t>
      </w:r>
      <w:r w:rsidRPr="00995C6A">
        <w:rPr>
          <w:rFonts w:ascii="Tahoma" w:hAnsi="Tahoma" w:cs="Tahoma"/>
        </w:rPr>
        <w:t>.</w:t>
      </w:r>
    </w:p>
    <w:p w14:paraId="7638872C" w14:textId="77777777" w:rsidR="00FA6724" w:rsidRDefault="00FA6724" w:rsidP="005726AB">
      <w:pPr>
        <w:keepNext/>
        <w:keepLines/>
        <w:jc w:val="both"/>
        <w:rPr>
          <w:rFonts w:ascii="Tahoma" w:hAnsi="Tahoma" w:cs="Tahoma"/>
        </w:rPr>
      </w:pPr>
    </w:p>
    <w:p w14:paraId="4ADEE192" w14:textId="77777777" w:rsidR="00FA6724" w:rsidRDefault="00FA6724" w:rsidP="005726AB">
      <w:pPr>
        <w:keepNext/>
        <w:keepLines/>
        <w:jc w:val="both"/>
        <w:rPr>
          <w:rFonts w:ascii="Tahoma" w:hAnsi="Tahoma" w:cs="Tahoma"/>
        </w:rPr>
      </w:pPr>
      <w:r>
        <w:rPr>
          <w:rFonts w:ascii="Tahoma" w:hAnsi="Tahoma" w:cs="Tahoma"/>
        </w:rPr>
        <w:t xml:space="preserve">Priloge se izpolnijo za vsakega od sodelujočih podizvajalcev v ponudbi ločeno. V kolikor bo ponudnik del javnega naročila oddal v podizvajanje, mora v Prilogi 4/1 označiti, za katerega od naročnikov bo nominirani podizvajalec izvajal dela, ter ustrezno izpolniti preostali del priloge. </w:t>
      </w:r>
    </w:p>
    <w:p w14:paraId="63807C99" w14:textId="77777777" w:rsidR="00FA6724" w:rsidRPr="00112425" w:rsidRDefault="00FA6724" w:rsidP="005726AB">
      <w:pPr>
        <w:keepNext/>
        <w:keepLines/>
        <w:jc w:val="both"/>
        <w:rPr>
          <w:rFonts w:ascii="Tahoma" w:hAnsi="Tahoma" w:cs="Tahoma"/>
        </w:rPr>
      </w:pPr>
    </w:p>
    <w:p w14:paraId="5338DC43" w14:textId="77777777" w:rsidR="00FA6724" w:rsidRPr="00112425" w:rsidRDefault="00FA6724" w:rsidP="005726AB">
      <w:pPr>
        <w:keepNext/>
        <w:keepLines/>
        <w:jc w:val="both"/>
        <w:rPr>
          <w:rFonts w:ascii="Tahoma" w:hAnsi="Tahoma" w:cs="Tahoma"/>
        </w:rPr>
      </w:pPr>
      <w:r w:rsidRPr="00112425">
        <w:rPr>
          <w:rFonts w:ascii="Tahoma" w:hAnsi="Tahoma" w:cs="Tahoma"/>
        </w:rPr>
        <w:t xml:space="preserve">Naročnik bo zavrnil vsakega podizvajalca, če zanj obstajajo razlogi za izključitev iz tč. </w:t>
      </w:r>
      <w:r>
        <w:rPr>
          <w:rFonts w:ascii="Tahoma" w:hAnsi="Tahoma" w:cs="Tahoma"/>
        </w:rPr>
        <w:t>4</w:t>
      </w:r>
      <w:r w:rsidRPr="00112425">
        <w:rPr>
          <w:rFonts w:ascii="Tahoma" w:hAnsi="Tahoma" w:cs="Tahoma"/>
        </w:rPr>
        <w:t>.1.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4766D8A5" w14:textId="77777777" w:rsidR="00FA6724" w:rsidRPr="00112425" w:rsidRDefault="00FA6724" w:rsidP="005726AB">
      <w:pPr>
        <w:keepNext/>
        <w:keepLines/>
        <w:jc w:val="both"/>
        <w:rPr>
          <w:rFonts w:ascii="Tahoma" w:hAnsi="Tahoma" w:cs="Tahoma"/>
        </w:rPr>
      </w:pPr>
    </w:p>
    <w:p w14:paraId="4F9217C5" w14:textId="77777777" w:rsidR="00FA6724" w:rsidRPr="00112425" w:rsidRDefault="00FA6724" w:rsidP="005726AB">
      <w:pPr>
        <w:keepNext/>
        <w:keepLines/>
        <w:jc w:val="both"/>
        <w:rPr>
          <w:rFonts w:ascii="Tahoma" w:hAnsi="Tahoma" w:cs="Tahoma"/>
        </w:rPr>
      </w:pPr>
      <w:r w:rsidRPr="00112425">
        <w:rPr>
          <w:rFonts w:ascii="Tahoma" w:hAnsi="Tahoma" w:cs="Tahoma"/>
        </w:rPr>
        <w:t>Ponudnik, kateremu bo javno naročilo oddano, bo v razmerju do naročnika v celoti odgovarjal za izvedbo prejetega naročila, ne glede na število podizvajalcev.</w:t>
      </w:r>
    </w:p>
    <w:p w14:paraId="32A6B4A3" w14:textId="77777777" w:rsidR="00FA6724" w:rsidRPr="00112425" w:rsidRDefault="00FA6724" w:rsidP="005726AB">
      <w:pPr>
        <w:keepNext/>
        <w:keepLines/>
        <w:jc w:val="both"/>
        <w:rPr>
          <w:rFonts w:ascii="Tahoma" w:hAnsi="Tahoma" w:cs="Tahoma"/>
        </w:rPr>
      </w:pPr>
    </w:p>
    <w:p w14:paraId="406CA369" w14:textId="77777777" w:rsidR="00FA6724" w:rsidRPr="00112425" w:rsidRDefault="00FA6724" w:rsidP="005726AB">
      <w:pPr>
        <w:keepNext/>
        <w:keepLines/>
        <w:numPr>
          <w:ilvl w:val="12"/>
          <w:numId w:val="0"/>
        </w:numPr>
        <w:jc w:val="both"/>
      </w:pPr>
      <w:r w:rsidRPr="00112425">
        <w:rPr>
          <w:rFonts w:ascii="Tahoma" w:hAnsi="Tahoma" w:cs="Tahoma"/>
          <w:kern w:val="16"/>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2C5D6F3" w14:textId="77777777" w:rsidR="00FA6724" w:rsidRPr="00112425" w:rsidRDefault="00FA6724" w:rsidP="005726AB">
      <w:pPr>
        <w:keepNext/>
        <w:keepLines/>
        <w:jc w:val="both"/>
        <w:rPr>
          <w:rFonts w:ascii="Tahoma" w:hAnsi="Tahoma" w:cs="Tahoma"/>
        </w:rPr>
      </w:pPr>
    </w:p>
    <w:p w14:paraId="1AD40005" w14:textId="77777777" w:rsidR="00FA6724" w:rsidRPr="00112425" w:rsidRDefault="00FA6724" w:rsidP="005726AB">
      <w:pPr>
        <w:keepNext/>
        <w:keepLines/>
        <w:jc w:val="both"/>
        <w:rPr>
          <w:rFonts w:ascii="Tahoma" w:hAnsi="Tahoma" w:cs="Tahoma"/>
        </w:rPr>
      </w:pPr>
      <w:r w:rsidRPr="00112425">
        <w:rPr>
          <w:rFonts w:ascii="Tahoma" w:hAnsi="Tahoma" w:cs="Tahoma"/>
          <w:kern w:val="16"/>
        </w:rPr>
        <w:t xml:space="preserve">Le če podizvajalec v skladu in na način, določen v drugem in tretjem odstavku 94. člena ZJN-3, zahteva neposredno plačilo, se šteje, da je neposredno plačilo podizvajalcu obvezno v skladu </w:t>
      </w:r>
      <w:r>
        <w:rPr>
          <w:rFonts w:ascii="Tahoma" w:hAnsi="Tahoma" w:cs="Tahoma"/>
          <w:kern w:val="16"/>
        </w:rPr>
        <w:t>z</w:t>
      </w:r>
      <w:r w:rsidRPr="00112425">
        <w:rPr>
          <w:rFonts w:ascii="Tahoma" w:hAnsi="Tahoma" w:cs="Tahoma"/>
          <w:kern w:val="16"/>
        </w:rPr>
        <w:t xml:space="preserve"> ZJN-3 in obveznost zavezuje naročnika in glavnega izvajalca.</w:t>
      </w:r>
    </w:p>
    <w:p w14:paraId="52118E31" w14:textId="77777777" w:rsidR="00FA6724" w:rsidRPr="00112425" w:rsidRDefault="00FA6724" w:rsidP="005726AB">
      <w:pPr>
        <w:keepNext/>
        <w:keepLines/>
        <w:jc w:val="both"/>
        <w:rPr>
          <w:rFonts w:ascii="Tahoma" w:hAnsi="Tahoma" w:cs="Tahoma"/>
        </w:rPr>
      </w:pPr>
    </w:p>
    <w:p w14:paraId="0688C77E" w14:textId="77777777" w:rsidR="00FA6724" w:rsidRDefault="00FA6724" w:rsidP="005726AB">
      <w:pPr>
        <w:keepNext/>
        <w:keepLines/>
        <w:jc w:val="both"/>
        <w:rPr>
          <w:rFonts w:ascii="Tahoma" w:hAnsi="Tahoma" w:cs="Tahoma"/>
        </w:rPr>
      </w:pPr>
      <w:r w:rsidRPr="00112425">
        <w:rPr>
          <w:rFonts w:ascii="Tahoma" w:hAnsi="Tahoma" w:cs="Tahoma"/>
        </w:rPr>
        <w:t xml:space="preserve">Če neposredno plačilo podizvajalcu ni obvezno v skladu s 94. členom ZJN-3, mora </w:t>
      </w:r>
      <w:r>
        <w:rPr>
          <w:rFonts w:ascii="Tahoma" w:hAnsi="Tahoma" w:cs="Tahoma"/>
        </w:rPr>
        <w:t xml:space="preserve">izbrani ponudnik </w:t>
      </w:r>
      <w:r w:rsidRPr="00112425">
        <w:rPr>
          <w:rFonts w:ascii="Tahoma" w:hAnsi="Tahoma" w:cs="Tahoma"/>
        </w:rPr>
        <w:t>naročnik</w:t>
      </w:r>
      <w:r>
        <w:rPr>
          <w:rFonts w:ascii="Tahoma" w:hAnsi="Tahoma" w:cs="Tahoma"/>
        </w:rPr>
        <w:t>u</w:t>
      </w:r>
      <w:r w:rsidRPr="00112425">
        <w:rPr>
          <w:rFonts w:ascii="Tahoma" w:hAnsi="Tahoma" w:cs="Tahoma"/>
        </w:rPr>
        <w:t xml:space="preserve"> najpozneje v 60 dneh od plačila končnega računa oziroma situacije </w:t>
      </w:r>
      <w:r>
        <w:rPr>
          <w:rFonts w:ascii="Tahoma" w:hAnsi="Tahoma" w:cs="Tahoma"/>
        </w:rPr>
        <w:t>poslati</w:t>
      </w:r>
      <w:r w:rsidRPr="00112425">
        <w:rPr>
          <w:rFonts w:ascii="Tahoma" w:hAnsi="Tahoma" w:cs="Tahoma"/>
        </w:rPr>
        <w:t xml:space="preserve"> svojo pisno izjavo in pisno izjavo podizvajalca, da je podizvajalec prejel plačilo za izvedene gradnje ali storitve oziroma dobavljeno blago, neposredno povezano s predmetom javnega naročila.</w:t>
      </w:r>
    </w:p>
    <w:p w14:paraId="4859F082" w14:textId="77777777" w:rsidR="00FA6724" w:rsidRPr="00112425" w:rsidRDefault="00FA6724" w:rsidP="005726AB">
      <w:pPr>
        <w:keepNext/>
        <w:keepLines/>
        <w:jc w:val="both"/>
        <w:rPr>
          <w:rFonts w:ascii="Tahoma" w:hAnsi="Tahoma" w:cs="Tahoma"/>
        </w:rPr>
      </w:pPr>
    </w:p>
    <w:p w14:paraId="3D6C8CDC" w14:textId="77777777" w:rsidR="00FA6724" w:rsidRPr="00112425" w:rsidRDefault="00FA6724" w:rsidP="005726AB">
      <w:pPr>
        <w:keepNext/>
        <w:keepLines/>
        <w:jc w:val="both"/>
        <w:rPr>
          <w:rFonts w:ascii="Tahoma" w:hAnsi="Tahoma" w:cs="Tahoma"/>
        </w:rPr>
      </w:pPr>
      <w:r w:rsidRPr="00112425">
        <w:rPr>
          <w:rFonts w:ascii="Tahoma" w:hAnsi="Tahoma" w:cs="Tahoma"/>
        </w:rPr>
        <w:t>Glavni izvajalec mora svojemu računu ali situaciji priložiti račun ali situacijo podizvajalca, ki ga je predhodno potrdil.</w:t>
      </w:r>
    </w:p>
    <w:p w14:paraId="0864A167" w14:textId="77777777" w:rsidR="00FA6724" w:rsidRPr="00112425" w:rsidRDefault="00FA6724" w:rsidP="005726AB">
      <w:pPr>
        <w:keepNext/>
        <w:keepLines/>
        <w:jc w:val="both"/>
        <w:rPr>
          <w:rFonts w:ascii="Tahoma" w:hAnsi="Tahoma" w:cs="Tahoma"/>
        </w:rPr>
      </w:pPr>
    </w:p>
    <w:p w14:paraId="179098DA" w14:textId="77777777" w:rsidR="00FA6724" w:rsidRDefault="00FA6724" w:rsidP="005726AB">
      <w:pPr>
        <w:keepNext/>
        <w:keepLines/>
        <w:numPr>
          <w:ilvl w:val="12"/>
          <w:numId w:val="0"/>
        </w:numPr>
        <w:jc w:val="both"/>
        <w:rPr>
          <w:rFonts w:ascii="Tahoma" w:hAnsi="Tahoma" w:cs="Tahoma"/>
          <w:kern w:val="16"/>
        </w:rPr>
      </w:pPr>
      <w:r w:rsidRPr="00112425">
        <w:rPr>
          <w:rFonts w:ascii="Tahoma" w:hAnsi="Tahoma" w:cs="Tahoma"/>
          <w:kern w:val="16"/>
        </w:rPr>
        <w:t>V kolikor ponudnik ne ravna v skladu s 94. člen</w:t>
      </w:r>
      <w:r>
        <w:rPr>
          <w:rFonts w:ascii="Tahoma" w:hAnsi="Tahoma" w:cs="Tahoma"/>
          <w:kern w:val="16"/>
        </w:rPr>
        <w:t>om</w:t>
      </w:r>
      <w:r w:rsidRPr="00112425">
        <w:rPr>
          <w:rFonts w:ascii="Tahoma" w:hAnsi="Tahoma" w:cs="Tahoma"/>
          <w:kern w:val="16"/>
        </w:rPr>
        <w:t xml:space="preserve"> ZJN-3, bo naročnik Državni revizijski komisiji podal predlog za uvedbo postopka o prekršku iz 2. točke prvega odstavka 112. člena ZJN-3, kot to določa sedmi odstavek 94. člena ZJN-3. </w:t>
      </w:r>
    </w:p>
    <w:p w14:paraId="2144B206" w14:textId="77777777" w:rsidR="00FA6724" w:rsidRPr="00112425" w:rsidRDefault="00FA6724" w:rsidP="005726AB">
      <w:pPr>
        <w:keepNext/>
        <w:keepLines/>
        <w:numPr>
          <w:ilvl w:val="12"/>
          <w:numId w:val="0"/>
        </w:numPr>
        <w:jc w:val="both"/>
        <w:rPr>
          <w:rFonts w:ascii="Tahoma" w:hAnsi="Tahoma" w:cs="Tahoma"/>
          <w:kern w:val="16"/>
        </w:rPr>
      </w:pPr>
    </w:p>
    <w:p w14:paraId="636E46F3" w14:textId="77777777" w:rsidR="00FA6724" w:rsidRPr="00112425" w:rsidRDefault="00FA6724" w:rsidP="005726AB">
      <w:pPr>
        <w:keepNext/>
        <w:keepLines/>
        <w:jc w:val="both"/>
        <w:rPr>
          <w:rFonts w:ascii="Tahoma" w:hAnsi="Tahoma" w:cs="Tahoma"/>
          <w:i/>
        </w:rPr>
      </w:pPr>
      <w:r w:rsidRPr="00112425">
        <w:rPr>
          <w:rFonts w:ascii="Tahoma" w:hAnsi="Tahoma" w:cs="Tahoma"/>
          <w:i/>
        </w:rPr>
        <w:t>V kolikor ponudnik ne oddaja ponudbe z nobenim podizvajalcem, mu ni potrebno izpolniti/priložiti prilog, ki se nanašajo na podizvajalce.</w:t>
      </w:r>
    </w:p>
    <w:p w14:paraId="39348627" w14:textId="77777777" w:rsidR="004C0CB6" w:rsidRPr="001421B3" w:rsidRDefault="004C0CB6" w:rsidP="005726AB">
      <w:pPr>
        <w:keepNext/>
        <w:keepLines/>
        <w:jc w:val="both"/>
        <w:rPr>
          <w:rFonts w:ascii="Tahoma" w:hAnsi="Tahoma" w:cs="Tahoma"/>
        </w:rPr>
      </w:pPr>
    </w:p>
    <w:p w14:paraId="2F0B5C69" w14:textId="77777777" w:rsidR="00AE7A5C" w:rsidRPr="001421B3" w:rsidRDefault="00AE7A5C" w:rsidP="005726AB">
      <w:pPr>
        <w:keepNext/>
        <w:keepLines/>
        <w:numPr>
          <w:ilvl w:val="1"/>
          <w:numId w:val="2"/>
        </w:numPr>
        <w:jc w:val="both"/>
        <w:rPr>
          <w:rFonts w:ascii="Tahoma" w:hAnsi="Tahoma" w:cs="Tahoma"/>
          <w:b/>
        </w:rPr>
      </w:pPr>
      <w:r w:rsidRPr="001421B3">
        <w:rPr>
          <w:rFonts w:ascii="Tahoma" w:hAnsi="Tahoma" w:cs="Tahoma"/>
          <w:b/>
        </w:rPr>
        <w:t>Uporaba zmogljivosti drugih subjektov</w:t>
      </w:r>
    </w:p>
    <w:p w14:paraId="61E5049B" w14:textId="77777777" w:rsidR="00AE7A5C" w:rsidRPr="001421B3" w:rsidRDefault="00AE7A5C" w:rsidP="005726AB">
      <w:pPr>
        <w:keepNext/>
        <w:keepLines/>
        <w:jc w:val="both"/>
        <w:rPr>
          <w:rFonts w:ascii="Tahoma" w:hAnsi="Tahoma" w:cs="Tahoma"/>
        </w:rPr>
      </w:pPr>
    </w:p>
    <w:p w14:paraId="013F4184" w14:textId="77777777" w:rsidR="00FA6724" w:rsidRPr="00FA6724" w:rsidRDefault="00FA6724" w:rsidP="005726AB">
      <w:pPr>
        <w:keepNext/>
        <w:keepLines/>
        <w:jc w:val="both"/>
        <w:rPr>
          <w:rFonts w:ascii="Tahoma" w:hAnsi="Tahoma" w:cs="Tahoma"/>
        </w:rPr>
      </w:pPr>
      <w:r w:rsidRPr="00FA6724">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2C10804" w14:textId="77777777" w:rsidR="00FA6724" w:rsidRPr="00FA6724" w:rsidRDefault="00FA6724" w:rsidP="005726AB">
      <w:pPr>
        <w:keepNext/>
        <w:keepLines/>
        <w:jc w:val="both"/>
        <w:rPr>
          <w:rFonts w:ascii="Tahoma" w:hAnsi="Tahoma" w:cs="Tahoma"/>
        </w:rPr>
      </w:pPr>
    </w:p>
    <w:p w14:paraId="725D81F4" w14:textId="77777777" w:rsidR="00FA6724" w:rsidRPr="00FA6724" w:rsidRDefault="00FA6724" w:rsidP="005726AB">
      <w:pPr>
        <w:keepNext/>
        <w:keepLines/>
        <w:jc w:val="both"/>
        <w:rPr>
          <w:rFonts w:ascii="Tahoma" w:hAnsi="Tahoma" w:cs="Tahoma"/>
        </w:rPr>
      </w:pPr>
      <w:r w:rsidRPr="00FA6724">
        <w:rPr>
          <w:rFonts w:ascii="Tahoma" w:hAnsi="Tahoma" w:cs="Tahoma"/>
        </w:rPr>
        <w:t xml:space="preserve">Če želi ponudnik uporabiti zmogljivosti drugih subjektov, </w:t>
      </w:r>
      <w:r w:rsidRPr="00FA6724">
        <w:rPr>
          <w:rFonts w:ascii="Tahoma" w:hAnsi="Tahoma" w:cs="Tahoma"/>
          <w:u w:val="single"/>
        </w:rPr>
        <w:t>mora v ponudbi dokazati, da bo imel na voljo sredstva, na primer s predložitvijo zagotovil teh subjektov za ta namen</w:t>
      </w:r>
      <w:r w:rsidRPr="00FA6724">
        <w:rPr>
          <w:rFonts w:ascii="Tahoma" w:hAnsi="Tahoma" w:cs="Tahoma"/>
        </w:rPr>
        <w:t xml:space="preserve">. Naročnik bo v tem primeru ravnal v skladu z drugim odstavkom 81. člena ZJN-3. </w:t>
      </w:r>
    </w:p>
    <w:p w14:paraId="084F66CE" w14:textId="77777777" w:rsidR="00FA6724" w:rsidRPr="00FA6724" w:rsidRDefault="00FA6724" w:rsidP="005726AB">
      <w:pPr>
        <w:keepNext/>
        <w:keepLines/>
        <w:jc w:val="both"/>
        <w:rPr>
          <w:rFonts w:ascii="Tahoma" w:hAnsi="Tahoma" w:cs="Tahoma"/>
        </w:rPr>
      </w:pPr>
    </w:p>
    <w:p w14:paraId="6927955F" w14:textId="77777777" w:rsidR="00FA6724" w:rsidRPr="00FA6724" w:rsidRDefault="00FA6724" w:rsidP="005726AB">
      <w:pPr>
        <w:keepNext/>
        <w:keepLines/>
        <w:jc w:val="both"/>
        <w:rPr>
          <w:rFonts w:ascii="Tahoma" w:hAnsi="Tahoma" w:cs="Tahoma"/>
        </w:rPr>
      </w:pPr>
      <w:r w:rsidRPr="00FA6724">
        <w:rPr>
          <w:rFonts w:ascii="Tahoma" w:hAnsi="Tahoma" w:cs="Tahoma"/>
        </w:rPr>
        <w:t xml:space="preserve">O uporabi zmogljivosti drugih subjektov govorimo, ko drugi subjekt </w:t>
      </w:r>
      <w:r w:rsidRPr="00FA6724">
        <w:rPr>
          <w:rFonts w:ascii="Tahoma" w:hAnsi="Tahoma" w:cs="Tahoma"/>
          <w:u w:val="single"/>
        </w:rPr>
        <w:t>ni neposredno udeležen pri sami izvedbi naročila</w:t>
      </w:r>
      <w:r w:rsidRPr="00FA6724">
        <w:rPr>
          <w:rFonts w:ascii="Tahoma" w:hAnsi="Tahoma" w:cs="Tahoma"/>
        </w:rPr>
        <w:t xml:space="preserve">, temveč ponudniku le npr. posodi določeno opremo, tehnična sredstva, mehanizacijo itd.. Če bo drugi subjekt z zmogljivostmi, s katerimi razpolaga in na katere se sklicuje ponudnik, </w:t>
      </w:r>
      <w:r w:rsidRPr="00FA6724">
        <w:rPr>
          <w:rFonts w:ascii="Tahoma" w:hAnsi="Tahoma" w:cs="Tahoma"/>
          <w:u w:val="single"/>
        </w:rPr>
        <w:t>neposredno sam izvedel del predmeta javnega naročila</w:t>
      </w:r>
      <w:r w:rsidRPr="00FA6724">
        <w:rPr>
          <w:rFonts w:ascii="Tahoma" w:hAnsi="Tahoma" w:cs="Tahoma"/>
        </w:rPr>
        <w:t xml:space="preserve">, potem govorimo o subjektu, ki izpolnjuje definicijo </w:t>
      </w:r>
      <w:r w:rsidRPr="00FA6724">
        <w:rPr>
          <w:rFonts w:ascii="Tahoma" w:hAnsi="Tahoma" w:cs="Tahoma"/>
          <w:b/>
        </w:rPr>
        <w:t>podizvajalca</w:t>
      </w:r>
      <w:r w:rsidRPr="00FA6724">
        <w:rPr>
          <w:rFonts w:ascii="Tahoma" w:hAnsi="Tahoma" w:cs="Tahoma"/>
        </w:rPr>
        <w:t xml:space="preserve">, </w:t>
      </w:r>
      <w:r w:rsidRPr="00FA6724">
        <w:rPr>
          <w:rFonts w:ascii="Tahoma" w:hAnsi="Tahoma" w:cs="Tahoma"/>
          <w:u w:val="single"/>
        </w:rPr>
        <w:t xml:space="preserve">zato naj ga ponudnik nominira kot podizvajalca/e </w:t>
      </w:r>
      <w:r w:rsidRPr="00FA6724">
        <w:rPr>
          <w:rFonts w:ascii="Tahoma" w:hAnsi="Tahoma" w:cs="Tahoma"/>
          <w:b/>
          <w:u w:val="single"/>
        </w:rPr>
        <w:t>in ne</w:t>
      </w:r>
      <w:r w:rsidRPr="00FA6724">
        <w:rPr>
          <w:rFonts w:ascii="Tahoma" w:hAnsi="Tahoma" w:cs="Tahoma"/>
          <w:u w:val="single"/>
        </w:rPr>
        <w:t xml:space="preserve"> kot subjekt/e, katerih zmogljivost uporablja ponudnik v ponudbi</w:t>
      </w:r>
      <w:r w:rsidRPr="00FA6724">
        <w:rPr>
          <w:rFonts w:ascii="Tahoma" w:hAnsi="Tahoma" w:cs="Tahoma"/>
        </w:rPr>
        <w:t>.</w:t>
      </w:r>
    </w:p>
    <w:p w14:paraId="2E9A419E" w14:textId="77777777" w:rsidR="00FA6724" w:rsidRPr="00FA6724" w:rsidRDefault="00FA6724" w:rsidP="005726AB">
      <w:pPr>
        <w:keepNext/>
        <w:keepLines/>
        <w:jc w:val="both"/>
        <w:rPr>
          <w:rFonts w:ascii="Tahoma" w:hAnsi="Tahoma" w:cs="Tahoma"/>
        </w:rPr>
      </w:pPr>
    </w:p>
    <w:p w14:paraId="6ED417A6" w14:textId="77777777" w:rsidR="00FA6724" w:rsidRPr="00FA6724" w:rsidRDefault="00FA6724" w:rsidP="005726AB">
      <w:pPr>
        <w:keepNext/>
        <w:keepLines/>
        <w:jc w:val="both"/>
        <w:rPr>
          <w:rFonts w:ascii="Tahoma" w:hAnsi="Tahoma" w:cs="Tahoma"/>
        </w:rPr>
      </w:pPr>
      <w:r w:rsidRPr="00FA6724">
        <w:rPr>
          <w:rFonts w:ascii="Tahoma" w:hAnsi="Tahoma" w:cs="Tahoma"/>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599C1F8F" w14:textId="77777777" w:rsidR="00FA6724" w:rsidRPr="00FA6724" w:rsidRDefault="00FA6724" w:rsidP="005726AB">
      <w:pPr>
        <w:keepNext/>
        <w:keepLines/>
        <w:numPr>
          <w:ilvl w:val="0"/>
          <w:numId w:val="21"/>
        </w:numPr>
        <w:jc w:val="both"/>
        <w:rPr>
          <w:rFonts w:ascii="Tahoma" w:hAnsi="Tahoma" w:cs="Tahoma"/>
        </w:rPr>
      </w:pPr>
      <w:r w:rsidRPr="00FA6724">
        <w:rPr>
          <w:rFonts w:ascii="Tahoma" w:hAnsi="Tahoma" w:cs="Tahoma"/>
        </w:rPr>
        <w:t>predložiti izpolnjeno, podpisano in žigosano Prilogo 3/2 IZJAVA O IZPOLNJEVANJU SPOSOBNOSTI PODIZVAJALCA/DRUGEGA SUBJEKTA,</w:t>
      </w:r>
    </w:p>
    <w:p w14:paraId="55738C49" w14:textId="77777777" w:rsidR="00FA6724" w:rsidRPr="00FA6724" w:rsidRDefault="00FA6724" w:rsidP="005726AB">
      <w:pPr>
        <w:keepNext/>
        <w:keepLines/>
        <w:numPr>
          <w:ilvl w:val="0"/>
          <w:numId w:val="21"/>
        </w:numPr>
        <w:jc w:val="both"/>
        <w:rPr>
          <w:rFonts w:ascii="Tahoma" w:hAnsi="Tahoma" w:cs="Tahoma"/>
        </w:rPr>
      </w:pPr>
      <w:r w:rsidRPr="00FA6724">
        <w:rPr>
          <w:rFonts w:ascii="Tahoma" w:hAnsi="Tahoma" w:cs="Tahoma"/>
        </w:rPr>
        <w:t>predložiti izpolnjeno, podpisano in žigosano Prilogo 3/3 IZJAVA FIZIČNE OSEBE,</w:t>
      </w:r>
    </w:p>
    <w:p w14:paraId="4CD9B678" w14:textId="77777777" w:rsidR="00FA6724" w:rsidRPr="00FA6724" w:rsidRDefault="00FA6724" w:rsidP="005726AB">
      <w:pPr>
        <w:keepNext/>
        <w:keepLines/>
        <w:numPr>
          <w:ilvl w:val="0"/>
          <w:numId w:val="21"/>
        </w:numPr>
        <w:jc w:val="both"/>
        <w:rPr>
          <w:rFonts w:ascii="Tahoma" w:hAnsi="Tahoma" w:cs="Tahoma"/>
        </w:rPr>
      </w:pPr>
      <w:r w:rsidRPr="00FA6724">
        <w:rPr>
          <w:rFonts w:ascii="Tahoma" w:hAnsi="Tahoma" w:cs="Tahoma"/>
        </w:rPr>
        <w:t>predložiti izpolnjeno, podpisano in žigosano Prilogo 3/4 IZJAVA O UDELEŽBI FIZIČNIH IN PRAVNIH OSEB V LASTNIŠTVU GOSPODARSKEGA SUBJEKTA</w:t>
      </w:r>
      <w:r w:rsidRPr="00FA6724">
        <w:rPr>
          <w:rFonts w:ascii="Tahoma" w:hAnsi="Tahoma" w:cs="Tahoma"/>
          <w:bCs/>
        </w:rPr>
        <w:t>,</w:t>
      </w:r>
    </w:p>
    <w:p w14:paraId="64510599" w14:textId="77777777" w:rsidR="00FA6724" w:rsidRPr="00FA6724" w:rsidRDefault="00FA6724" w:rsidP="005726AB">
      <w:pPr>
        <w:keepNext/>
        <w:keepLines/>
        <w:numPr>
          <w:ilvl w:val="0"/>
          <w:numId w:val="21"/>
        </w:numPr>
        <w:jc w:val="both"/>
        <w:rPr>
          <w:rFonts w:ascii="Tahoma" w:hAnsi="Tahoma" w:cs="Tahoma"/>
        </w:rPr>
      </w:pPr>
      <w:r w:rsidRPr="00FA6724">
        <w:rPr>
          <w:rFonts w:ascii="Tahoma" w:hAnsi="Tahoma" w:cs="Tahoma"/>
        </w:rPr>
        <w:t>predložiti izpolnjeno, podpisano in žigosano Prilogo 4/2 UDELEŽBA SUBJEKTA, KATEREGA ZMOGLJIVOST SE UPORABLJA,</w:t>
      </w:r>
    </w:p>
    <w:p w14:paraId="1350B6FF" w14:textId="77777777" w:rsidR="00FA6724" w:rsidRPr="00FA6724" w:rsidRDefault="00FA6724" w:rsidP="005726AB">
      <w:pPr>
        <w:keepNext/>
        <w:keepLines/>
        <w:numPr>
          <w:ilvl w:val="0"/>
          <w:numId w:val="21"/>
        </w:numPr>
        <w:jc w:val="both"/>
        <w:rPr>
          <w:rFonts w:ascii="Tahoma" w:hAnsi="Tahoma" w:cs="Tahoma"/>
        </w:rPr>
      </w:pPr>
      <w:r w:rsidRPr="00FA6724">
        <w:rPr>
          <w:rFonts w:ascii="Tahoma" w:hAnsi="Tahoma" w:cs="Tahoma"/>
          <w:u w:val="single"/>
        </w:rPr>
        <w:t>dokazilo, da bo imel ponudnik na voljo sredstva, na primer s predložitvijo zagotovil teh subjektov za ta namen</w:t>
      </w:r>
      <w:r w:rsidRPr="00FA6724">
        <w:rPr>
          <w:rFonts w:ascii="Tahoma" w:hAnsi="Tahoma" w:cs="Tahoma"/>
        </w:rPr>
        <w:t>.</w:t>
      </w:r>
    </w:p>
    <w:p w14:paraId="1A890425" w14:textId="5F495EA2" w:rsidR="00FA6724" w:rsidRPr="00FA6724" w:rsidRDefault="00FA6724" w:rsidP="005726AB">
      <w:pPr>
        <w:keepNext/>
        <w:keepLines/>
        <w:jc w:val="both"/>
        <w:rPr>
          <w:rFonts w:ascii="Tahoma" w:hAnsi="Tahoma" w:cs="Tahoma"/>
        </w:rPr>
      </w:pPr>
      <w:r w:rsidRPr="00FA6724">
        <w:rPr>
          <w:rFonts w:ascii="Tahoma" w:hAnsi="Tahoma" w:cs="Tahoma"/>
        </w:rPr>
        <w:t>Priloge se izpolnijo za vsakega od sodelujočih subjektov v ponudbi ločeno. V kolikor bo ponudnik za del javnega naročila uporabil zmogljivost drugih subjektov, mora v Prilogi 4/2 označiti, za katerega od naročnikov bo ponudnik uporabil zmogljivost drugih subjektov, ter ustrezno izpolniti preostali del priloge.</w:t>
      </w:r>
    </w:p>
    <w:p w14:paraId="1570B910" w14:textId="77777777" w:rsidR="00FA6724" w:rsidRPr="00FA6724" w:rsidRDefault="00FA6724" w:rsidP="005726AB">
      <w:pPr>
        <w:keepNext/>
        <w:keepLines/>
        <w:jc w:val="both"/>
        <w:rPr>
          <w:rFonts w:ascii="Tahoma" w:hAnsi="Tahoma" w:cs="Tahoma"/>
        </w:rPr>
      </w:pPr>
    </w:p>
    <w:p w14:paraId="20786871" w14:textId="77777777" w:rsidR="00FA6724" w:rsidRPr="00FA6724" w:rsidRDefault="00FA6724" w:rsidP="005726AB">
      <w:pPr>
        <w:keepNext/>
        <w:keepLines/>
        <w:jc w:val="both"/>
        <w:rPr>
          <w:rFonts w:ascii="Tahoma" w:hAnsi="Tahoma" w:cs="Tahoma"/>
        </w:rPr>
      </w:pPr>
      <w:r w:rsidRPr="00FA6724">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464B716B" w14:textId="77777777" w:rsidR="00FA6724" w:rsidRPr="00FA6724" w:rsidRDefault="00FA6724" w:rsidP="005726AB">
      <w:pPr>
        <w:keepNext/>
        <w:keepLines/>
        <w:jc w:val="both"/>
        <w:rPr>
          <w:rFonts w:ascii="Tahoma" w:hAnsi="Tahoma" w:cs="Tahoma"/>
        </w:rPr>
      </w:pPr>
    </w:p>
    <w:p w14:paraId="574B02D1" w14:textId="77777777" w:rsidR="00FA6724" w:rsidRPr="00FA6724" w:rsidRDefault="00FA6724" w:rsidP="005726AB">
      <w:pPr>
        <w:keepNext/>
        <w:keepLines/>
        <w:jc w:val="both"/>
        <w:rPr>
          <w:rFonts w:ascii="Tahoma" w:hAnsi="Tahoma" w:cs="Tahoma"/>
          <w:i/>
        </w:rPr>
      </w:pPr>
      <w:r w:rsidRPr="00FA6724">
        <w:rPr>
          <w:rFonts w:ascii="Tahoma" w:hAnsi="Tahoma" w:cs="Tahoma"/>
          <w:i/>
        </w:rPr>
        <w:t>V kolikor ponudnik za izvedbo javnega naročila ne bo uporabil zmogljivosti drugih subjektov, mu ni potrebno upoštevati določil oz. izpolniti/priložiti prilog, ki se nanašajo na subjekt/e, katerih zmogljivost</w:t>
      </w:r>
      <w:r w:rsidRPr="00FA6724">
        <w:rPr>
          <w:rFonts w:ascii="Tahoma" w:hAnsi="Tahoma" w:cs="Tahoma"/>
        </w:rPr>
        <w:t xml:space="preserve"> </w:t>
      </w:r>
      <w:r w:rsidRPr="00FA6724">
        <w:rPr>
          <w:rFonts w:ascii="Tahoma" w:hAnsi="Tahoma" w:cs="Tahoma"/>
          <w:i/>
        </w:rPr>
        <w:t xml:space="preserve">uporablja ponudnik v ponudbi. </w:t>
      </w:r>
    </w:p>
    <w:p w14:paraId="305378BA" w14:textId="77777777" w:rsidR="004C0CB6" w:rsidRPr="001421B3" w:rsidRDefault="004C0CB6" w:rsidP="005726AB">
      <w:pPr>
        <w:keepNext/>
        <w:keepLines/>
        <w:jc w:val="both"/>
        <w:rPr>
          <w:rFonts w:ascii="Tahoma" w:hAnsi="Tahoma" w:cs="Tahoma"/>
        </w:rPr>
      </w:pPr>
    </w:p>
    <w:p w14:paraId="0D4B3191" w14:textId="77777777" w:rsidR="00701161" w:rsidRPr="001421B3" w:rsidRDefault="00701161" w:rsidP="005726AB">
      <w:pPr>
        <w:keepNext/>
        <w:keepLines/>
        <w:numPr>
          <w:ilvl w:val="1"/>
          <w:numId w:val="2"/>
        </w:numPr>
        <w:jc w:val="both"/>
        <w:rPr>
          <w:rFonts w:ascii="Tahoma" w:hAnsi="Tahoma" w:cs="Tahoma"/>
          <w:b/>
        </w:rPr>
      </w:pPr>
      <w:r w:rsidRPr="001421B3">
        <w:rPr>
          <w:rFonts w:ascii="Tahoma" w:hAnsi="Tahoma" w:cs="Tahoma"/>
          <w:b/>
        </w:rPr>
        <w:t>Veljavnost ponudbe</w:t>
      </w:r>
    </w:p>
    <w:p w14:paraId="18B951C8" w14:textId="77777777" w:rsidR="00701161" w:rsidRPr="001421B3" w:rsidRDefault="00701161" w:rsidP="005726AB">
      <w:pPr>
        <w:keepNext/>
        <w:keepLines/>
        <w:jc w:val="both"/>
        <w:rPr>
          <w:rFonts w:ascii="Tahoma" w:hAnsi="Tahoma" w:cs="Tahoma"/>
        </w:rPr>
      </w:pPr>
    </w:p>
    <w:p w14:paraId="188331C9" w14:textId="14F0CB9E" w:rsidR="00701161" w:rsidRPr="001421B3" w:rsidRDefault="00701161" w:rsidP="005726AB">
      <w:pPr>
        <w:keepNext/>
        <w:keepLines/>
        <w:jc w:val="both"/>
        <w:rPr>
          <w:rFonts w:ascii="Tahoma" w:hAnsi="Tahoma" w:cs="Tahoma"/>
        </w:rPr>
      </w:pPr>
      <w:r w:rsidRPr="001421B3">
        <w:rPr>
          <w:rFonts w:ascii="Tahoma" w:hAnsi="Tahoma" w:cs="Tahoma"/>
        </w:rPr>
        <w:t xml:space="preserve">Ponudba </w:t>
      </w:r>
      <w:r w:rsidR="005D744F">
        <w:rPr>
          <w:rFonts w:ascii="Tahoma" w:hAnsi="Tahoma" w:cs="Tahoma"/>
        </w:rPr>
        <w:t xml:space="preserve">za sklop, za katerega ponudnik oddaja ponudbo, </w:t>
      </w:r>
      <w:r w:rsidRPr="001421B3">
        <w:rPr>
          <w:rFonts w:ascii="Tahoma" w:hAnsi="Tahoma" w:cs="Tahoma"/>
        </w:rPr>
        <w:t>mora b</w:t>
      </w:r>
      <w:r w:rsidR="005539A3" w:rsidRPr="001421B3">
        <w:rPr>
          <w:rFonts w:ascii="Tahoma" w:hAnsi="Tahoma" w:cs="Tahoma"/>
        </w:rPr>
        <w:t>iti veljavna najman</w:t>
      </w:r>
      <w:r w:rsidR="00581C1B">
        <w:rPr>
          <w:rFonts w:ascii="Tahoma" w:hAnsi="Tahoma" w:cs="Tahoma"/>
        </w:rPr>
        <w:t>j (4) štiri mesece</w:t>
      </w:r>
      <w:r w:rsidR="002C2C30">
        <w:rPr>
          <w:rFonts w:ascii="Tahoma" w:hAnsi="Tahoma" w:cs="Tahoma"/>
        </w:rPr>
        <w:t xml:space="preserve"> šteto od datuma </w:t>
      </w:r>
      <w:r w:rsidR="005D744F">
        <w:rPr>
          <w:rFonts w:ascii="Tahoma" w:hAnsi="Tahoma" w:cs="Tahoma"/>
        </w:rPr>
        <w:t>določenega za oddajo</w:t>
      </w:r>
      <w:r w:rsidR="002C2C30">
        <w:rPr>
          <w:rFonts w:ascii="Tahoma" w:hAnsi="Tahoma" w:cs="Tahoma"/>
        </w:rPr>
        <w:t xml:space="preserve"> ponudb</w:t>
      </w:r>
      <w:r w:rsidRPr="001421B3">
        <w:rPr>
          <w:rFonts w:ascii="Tahoma" w:hAnsi="Tahoma" w:cs="Tahoma"/>
        </w:rPr>
        <w:t>.</w:t>
      </w:r>
    </w:p>
    <w:p w14:paraId="7C19B479" w14:textId="77777777" w:rsidR="00832A7F" w:rsidRPr="001421B3" w:rsidRDefault="00832A7F" w:rsidP="005726AB">
      <w:pPr>
        <w:keepNext/>
        <w:keepLines/>
        <w:jc w:val="both"/>
        <w:rPr>
          <w:rFonts w:ascii="Tahoma" w:hAnsi="Tahoma" w:cs="Tahoma"/>
          <w:b/>
        </w:rPr>
      </w:pPr>
    </w:p>
    <w:p w14:paraId="012D789A" w14:textId="77777777" w:rsidR="00FA7D61" w:rsidRPr="001421B3" w:rsidRDefault="00FA7D61" w:rsidP="005726AB">
      <w:pPr>
        <w:keepNext/>
        <w:keepLines/>
        <w:numPr>
          <w:ilvl w:val="1"/>
          <w:numId w:val="2"/>
        </w:numPr>
        <w:jc w:val="both"/>
        <w:rPr>
          <w:rFonts w:ascii="Tahoma" w:hAnsi="Tahoma" w:cs="Tahoma"/>
          <w:b/>
        </w:rPr>
      </w:pPr>
      <w:r w:rsidRPr="001421B3">
        <w:rPr>
          <w:rFonts w:ascii="Tahoma" w:hAnsi="Tahoma" w:cs="Tahoma"/>
          <w:b/>
        </w:rPr>
        <w:t>Rok za predložitev ponudb in javno odpiranje ponudb</w:t>
      </w:r>
    </w:p>
    <w:p w14:paraId="48785C20" w14:textId="77777777" w:rsidR="00FA7D61" w:rsidRPr="001421B3" w:rsidRDefault="00FA7D61" w:rsidP="005726AB">
      <w:pPr>
        <w:keepNext/>
        <w:keepLines/>
        <w:ind w:left="720"/>
        <w:jc w:val="both"/>
        <w:rPr>
          <w:rFonts w:ascii="Tahoma" w:hAnsi="Tahoma" w:cs="Tahoma"/>
          <w:b/>
        </w:rPr>
      </w:pPr>
    </w:p>
    <w:p w14:paraId="4C730999" w14:textId="77777777" w:rsidR="004C0CB6" w:rsidRPr="001421B3" w:rsidRDefault="004C0CB6" w:rsidP="005726AB">
      <w:pPr>
        <w:keepNext/>
        <w:keepLines/>
        <w:tabs>
          <w:tab w:val="left" w:pos="142"/>
        </w:tabs>
        <w:jc w:val="both"/>
        <w:rPr>
          <w:rFonts w:ascii="Tahoma" w:hAnsi="Tahoma" w:cs="Tahoma"/>
        </w:rPr>
      </w:pPr>
      <w:r w:rsidRPr="001421B3">
        <w:rPr>
          <w:rFonts w:ascii="Tahoma" w:hAnsi="Tahoma" w:cs="Tahoma"/>
          <w:lang w:val="x-none"/>
        </w:rPr>
        <w:t>Ponudnik mora ponudb</w:t>
      </w:r>
      <w:r w:rsidRPr="001421B3">
        <w:rPr>
          <w:rFonts w:ascii="Tahoma" w:hAnsi="Tahoma" w:cs="Tahoma"/>
        </w:rPr>
        <w:t>o</w:t>
      </w:r>
      <w:r w:rsidRPr="001421B3">
        <w:rPr>
          <w:rFonts w:ascii="Tahoma" w:hAnsi="Tahoma" w:cs="Tahoma"/>
          <w:lang w:val="x-none"/>
        </w:rPr>
        <w:t xml:space="preserve"> predložiti </w:t>
      </w:r>
      <w:r w:rsidRPr="001421B3">
        <w:rPr>
          <w:rFonts w:ascii="Tahoma" w:hAnsi="Tahoma" w:cs="Tahoma"/>
        </w:rPr>
        <w:t xml:space="preserve">elektronsko, </w:t>
      </w:r>
      <w:r w:rsidRPr="001421B3">
        <w:rPr>
          <w:rFonts w:ascii="Tahoma" w:hAnsi="Tahoma" w:cs="Tahoma"/>
          <w:lang w:val="x-none"/>
        </w:rPr>
        <w:t xml:space="preserve">v </w:t>
      </w:r>
      <w:r w:rsidRPr="001421B3">
        <w:rPr>
          <w:rFonts w:ascii="Tahoma" w:hAnsi="Tahoma" w:cs="Tahoma"/>
          <w:b/>
          <w:lang w:val="x-none"/>
        </w:rPr>
        <w:t>informacijsk</w:t>
      </w:r>
      <w:r w:rsidRPr="001421B3">
        <w:rPr>
          <w:rFonts w:ascii="Tahoma" w:hAnsi="Tahoma" w:cs="Tahoma"/>
          <w:b/>
        </w:rPr>
        <w:t>em</w:t>
      </w:r>
      <w:r w:rsidRPr="001421B3">
        <w:rPr>
          <w:rFonts w:ascii="Tahoma" w:hAnsi="Tahoma" w:cs="Tahoma"/>
          <w:b/>
          <w:lang w:val="x-none"/>
        </w:rPr>
        <w:t xml:space="preserve"> sistem</w:t>
      </w:r>
      <w:r w:rsidRPr="001421B3">
        <w:rPr>
          <w:rFonts w:ascii="Tahoma" w:hAnsi="Tahoma" w:cs="Tahoma"/>
          <w:b/>
        </w:rPr>
        <w:t>u</w:t>
      </w:r>
      <w:r w:rsidRPr="001421B3">
        <w:rPr>
          <w:rFonts w:ascii="Tahoma" w:hAnsi="Tahoma" w:cs="Tahoma"/>
          <w:b/>
          <w:lang w:val="x-none"/>
        </w:rPr>
        <w:t xml:space="preserve"> e-JN</w:t>
      </w:r>
      <w:r w:rsidRPr="001421B3">
        <w:rPr>
          <w:rFonts w:ascii="Tahoma" w:hAnsi="Tahoma" w:cs="Tahoma"/>
        </w:rPr>
        <w:t>,</w:t>
      </w:r>
      <w:r w:rsidRPr="001421B3">
        <w:rPr>
          <w:rFonts w:ascii="Tahoma" w:hAnsi="Tahoma" w:cs="Tahoma"/>
          <w:lang w:val="x-none"/>
        </w:rPr>
        <w:t xml:space="preserve"> na spletnem naslovu </w:t>
      </w:r>
      <w:hyperlink r:id="rId12" w:history="1">
        <w:r w:rsidRPr="001421B3">
          <w:rPr>
            <w:rFonts w:ascii="Tahoma" w:hAnsi="Tahoma" w:cs="Tahoma"/>
            <w:color w:val="0000FF"/>
            <w:u w:val="single"/>
            <w:lang w:val="x-none"/>
          </w:rPr>
          <w:t>https://ejn.gov.si/eJN2</w:t>
        </w:r>
      </w:hyperlink>
      <w:r w:rsidRPr="001421B3">
        <w:rPr>
          <w:rFonts w:ascii="Tahoma" w:hAnsi="Tahoma" w:cs="Tahoma"/>
        </w:rPr>
        <w:t xml:space="preserve">, v skladu </w:t>
      </w:r>
      <w:r w:rsidRPr="001421B3">
        <w:rPr>
          <w:rFonts w:ascii="Tahoma" w:hAnsi="Tahoma" w:cs="Tahoma"/>
          <w:u w:val="single"/>
        </w:rPr>
        <w:t xml:space="preserve">s </w:t>
      </w:r>
      <w:r w:rsidRPr="001421B3">
        <w:rPr>
          <w:rFonts w:ascii="Tahoma" w:hAnsi="Tahoma" w:cs="Tahoma"/>
          <w:b/>
          <w:u w:val="single"/>
        </w:rPr>
        <w:t>poglavjem 6</w:t>
      </w:r>
      <w:r w:rsidRPr="001421B3">
        <w:rPr>
          <w:rFonts w:ascii="Tahoma" w:hAnsi="Tahoma" w:cs="Tahoma"/>
          <w:u w:val="single"/>
        </w:rPr>
        <w:t xml:space="preserve"> te razpisne dokumentacije</w:t>
      </w:r>
      <w:r w:rsidRPr="001421B3">
        <w:rPr>
          <w:rFonts w:ascii="Tahoma" w:hAnsi="Tahoma" w:cs="Tahoma"/>
        </w:rPr>
        <w:t>, v katerem je opredeljen tudi rok za predložitev elektronske ponudbe. Ponudnik nosi vse stroške za pripravo in predložitev ponudbe.</w:t>
      </w:r>
    </w:p>
    <w:p w14:paraId="74440CF1" w14:textId="77777777" w:rsidR="00B66303" w:rsidRPr="001421B3" w:rsidRDefault="00B66303" w:rsidP="005726AB">
      <w:pPr>
        <w:keepNext/>
        <w:keepLines/>
        <w:jc w:val="both"/>
        <w:rPr>
          <w:rFonts w:ascii="Tahoma" w:hAnsi="Tahoma" w:cs="Tahoma"/>
          <w:lang w:val="x-none"/>
        </w:rPr>
      </w:pPr>
    </w:p>
    <w:p w14:paraId="71B17C00" w14:textId="77777777" w:rsidR="004C0CB6" w:rsidRPr="001421B3" w:rsidRDefault="004C0CB6" w:rsidP="005726AB">
      <w:pPr>
        <w:keepNext/>
        <w:keepLines/>
        <w:jc w:val="both"/>
        <w:rPr>
          <w:rFonts w:ascii="Tahoma" w:hAnsi="Tahoma" w:cs="Tahoma"/>
        </w:rPr>
      </w:pPr>
      <w:r w:rsidRPr="001421B3">
        <w:rPr>
          <w:rFonts w:ascii="Tahoma" w:hAnsi="Tahoma" w:cs="Tahoma"/>
        </w:rPr>
        <w:t xml:space="preserve">Javno odpiranje ponudb poteka avtomatsko, preko </w:t>
      </w:r>
      <w:r w:rsidRPr="001421B3">
        <w:rPr>
          <w:rFonts w:ascii="Tahoma" w:hAnsi="Tahoma" w:cs="Tahoma"/>
          <w:b/>
          <w:lang w:val="x-none"/>
        </w:rPr>
        <w:t>informacijsk</w:t>
      </w:r>
      <w:r w:rsidRPr="001421B3">
        <w:rPr>
          <w:rFonts w:ascii="Tahoma" w:hAnsi="Tahoma" w:cs="Tahoma"/>
          <w:b/>
        </w:rPr>
        <w:t>ega</w:t>
      </w:r>
      <w:r w:rsidRPr="001421B3">
        <w:rPr>
          <w:rFonts w:ascii="Tahoma" w:hAnsi="Tahoma" w:cs="Tahoma"/>
          <w:b/>
          <w:lang w:val="x-none"/>
        </w:rPr>
        <w:t xml:space="preserve"> sistem</w:t>
      </w:r>
      <w:r w:rsidRPr="001421B3">
        <w:rPr>
          <w:rFonts w:ascii="Tahoma" w:hAnsi="Tahoma" w:cs="Tahoma"/>
          <w:b/>
        </w:rPr>
        <w:t>a</w:t>
      </w:r>
      <w:r w:rsidRPr="001421B3">
        <w:rPr>
          <w:rFonts w:ascii="Tahoma" w:hAnsi="Tahoma" w:cs="Tahoma"/>
          <w:b/>
          <w:lang w:val="x-none"/>
        </w:rPr>
        <w:t xml:space="preserve"> e-JN</w:t>
      </w:r>
      <w:r w:rsidRPr="001421B3">
        <w:rPr>
          <w:rFonts w:ascii="Tahoma" w:hAnsi="Tahoma" w:cs="Tahoma"/>
          <w:b/>
        </w:rPr>
        <w:t>.</w:t>
      </w:r>
    </w:p>
    <w:p w14:paraId="035762A8" w14:textId="18F15207" w:rsidR="000B316F" w:rsidRPr="001421B3" w:rsidRDefault="000B316F" w:rsidP="005726AB">
      <w:pPr>
        <w:keepNext/>
        <w:keepLines/>
        <w:jc w:val="both"/>
        <w:rPr>
          <w:rFonts w:ascii="Tahoma" w:hAnsi="Tahoma" w:cs="Tahoma"/>
        </w:rPr>
      </w:pPr>
    </w:p>
    <w:p w14:paraId="135D1B0D" w14:textId="77777777" w:rsidR="00FA6724" w:rsidRDefault="00FA6724" w:rsidP="005726AB">
      <w:pPr>
        <w:keepNext/>
        <w:keepLines/>
        <w:numPr>
          <w:ilvl w:val="1"/>
          <w:numId w:val="2"/>
        </w:numPr>
        <w:jc w:val="both"/>
        <w:rPr>
          <w:rFonts w:ascii="Tahoma" w:hAnsi="Tahoma" w:cs="Tahoma"/>
          <w:b/>
        </w:rPr>
      </w:pPr>
      <w:r>
        <w:rPr>
          <w:rFonts w:ascii="Tahoma" w:hAnsi="Tahoma" w:cs="Tahoma"/>
          <w:b/>
        </w:rPr>
        <w:t xml:space="preserve">Ponudbena vrednost </w:t>
      </w:r>
    </w:p>
    <w:p w14:paraId="1FE45CA1" w14:textId="77777777" w:rsidR="00FA6724" w:rsidRDefault="00FA6724" w:rsidP="005726AB">
      <w:pPr>
        <w:keepNext/>
        <w:keepLines/>
        <w:jc w:val="both"/>
        <w:rPr>
          <w:rFonts w:ascii="Tahoma" w:hAnsi="Tahoma" w:cs="Tahoma"/>
          <w:b/>
        </w:rPr>
      </w:pPr>
    </w:p>
    <w:p w14:paraId="4A70794F" w14:textId="7023D01D" w:rsidR="000B316F" w:rsidRPr="00FA6724" w:rsidRDefault="000B316F" w:rsidP="005726AB">
      <w:pPr>
        <w:pStyle w:val="Odstavekseznama"/>
        <w:keepNext/>
        <w:keepLines/>
        <w:numPr>
          <w:ilvl w:val="2"/>
          <w:numId w:val="2"/>
        </w:numPr>
        <w:jc w:val="both"/>
        <w:rPr>
          <w:rFonts w:ascii="Tahoma" w:hAnsi="Tahoma" w:cs="Tahoma"/>
          <w:b/>
        </w:rPr>
      </w:pPr>
      <w:r w:rsidRPr="00FA6724">
        <w:rPr>
          <w:rFonts w:ascii="Tahoma" w:hAnsi="Tahoma" w:cs="Tahoma"/>
          <w:b/>
        </w:rPr>
        <w:t>Predračun</w:t>
      </w:r>
    </w:p>
    <w:p w14:paraId="57EAA0F7" w14:textId="77777777" w:rsidR="000B316F" w:rsidRPr="001421B3" w:rsidRDefault="000B316F" w:rsidP="005726AB">
      <w:pPr>
        <w:keepNext/>
        <w:keepLines/>
        <w:jc w:val="both"/>
        <w:rPr>
          <w:rFonts w:ascii="Tahoma" w:hAnsi="Tahoma" w:cs="Tahoma"/>
        </w:rPr>
      </w:pPr>
    </w:p>
    <w:p w14:paraId="0D5EC9E4" w14:textId="446E168F" w:rsidR="00C57DAB" w:rsidRPr="00C57DAB" w:rsidRDefault="003131FB" w:rsidP="005726AB">
      <w:pPr>
        <w:keepNext/>
        <w:keepLines/>
        <w:jc w:val="both"/>
        <w:rPr>
          <w:rFonts w:ascii="Tahoma" w:hAnsi="Tahoma" w:cs="Tahoma"/>
          <w:i/>
        </w:rPr>
      </w:pPr>
      <w:r w:rsidRPr="001421B3">
        <w:rPr>
          <w:rFonts w:ascii="Tahoma" w:hAnsi="Tahoma" w:cs="Tahoma"/>
        </w:rPr>
        <w:t>Opis</w:t>
      </w:r>
      <w:r w:rsidR="001826B9" w:rsidRPr="001421B3">
        <w:rPr>
          <w:rFonts w:ascii="Tahoma" w:hAnsi="Tahoma" w:cs="Tahoma"/>
        </w:rPr>
        <w:t xml:space="preserve"> </w:t>
      </w:r>
      <w:r w:rsidR="00763306" w:rsidRPr="001421B3">
        <w:rPr>
          <w:rFonts w:ascii="Tahoma" w:hAnsi="Tahoma" w:cs="Tahoma"/>
        </w:rPr>
        <w:t xml:space="preserve">in opredelitev </w:t>
      </w:r>
      <w:r w:rsidR="001826B9" w:rsidRPr="001421B3">
        <w:rPr>
          <w:rFonts w:ascii="Tahoma" w:hAnsi="Tahoma" w:cs="Tahoma"/>
        </w:rPr>
        <w:t xml:space="preserve">nadomestnih delov za posamezni sklop predmeta javnega naročila je podrobno opredeljen v </w:t>
      </w:r>
      <w:r w:rsidR="00115AB7" w:rsidRPr="001421B3">
        <w:rPr>
          <w:rFonts w:ascii="Tahoma" w:hAnsi="Tahoma" w:cs="Tahoma"/>
        </w:rPr>
        <w:t>predračun</w:t>
      </w:r>
      <w:r w:rsidR="001826B9" w:rsidRPr="001421B3">
        <w:rPr>
          <w:rFonts w:ascii="Tahoma" w:hAnsi="Tahoma" w:cs="Tahoma"/>
        </w:rPr>
        <w:t>u, ki</w:t>
      </w:r>
      <w:r w:rsidR="00115AB7" w:rsidRPr="001421B3">
        <w:rPr>
          <w:rFonts w:ascii="Tahoma" w:hAnsi="Tahoma" w:cs="Tahoma"/>
        </w:rPr>
        <w:t xml:space="preserve"> je kot priloga sestavni del te razpisne dokumentacije in je ponudnikom na voljo v elektronski obliki. Ponudnik mora k ponudbi za posamezni sklop predmeta javnega naročila, za katerega oddaja ponudbo, priložiti natisnjen in podpisan predračun, ki ga je natisnil iz popisa v elektronski obliki. Ponujeno blago mora ustrezati vsem opisom in zahtevam naročnika, ki so navedeni v predračunu ter ostalim tehničnim zahtevam.</w:t>
      </w:r>
      <w:r w:rsidR="00FA0C0F">
        <w:rPr>
          <w:rFonts w:ascii="Tahoma" w:hAnsi="Tahoma" w:cs="Tahoma"/>
        </w:rPr>
        <w:t xml:space="preserve"> </w:t>
      </w:r>
      <w:r w:rsidR="00C57DAB" w:rsidRPr="00C57DAB">
        <w:rPr>
          <w:rFonts w:ascii="Tahoma" w:hAnsi="Tahoma" w:cs="Tahoma"/>
          <w:i/>
        </w:rPr>
        <w:t>V primeru razlikovanja med tiskano (pdf.) in elektronsko (</w:t>
      </w:r>
      <w:proofErr w:type="spellStart"/>
      <w:r w:rsidR="00C57DAB" w:rsidRPr="00C57DAB">
        <w:rPr>
          <w:rFonts w:ascii="Tahoma" w:hAnsi="Tahoma" w:cs="Tahoma"/>
          <w:i/>
        </w:rPr>
        <w:t>xlsx</w:t>
      </w:r>
      <w:proofErr w:type="spellEnd"/>
      <w:r w:rsidR="00C57DAB" w:rsidRPr="00C57DAB">
        <w:rPr>
          <w:rFonts w:ascii="Tahoma" w:hAnsi="Tahoma" w:cs="Tahoma"/>
          <w:i/>
        </w:rPr>
        <w:t xml:space="preserve">.) verzijo, bo naročnik upošteval tiskano (pdf.) verzijo. </w:t>
      </w:r>
    </w:p>
    <w:p w14:paraId="06762CE6" w14:textId="77777777" w:rsidR="00115AB7" w:rsidRPr="001421B3" w:rsidRDefault="00115AB7" w:rsidP="005726AB">
      <w:pPr>
        <w:keepNext/>
        <w:keepLines/>
        <w:jc w:val="both"/>
        <w:rPr>
          <w:rFonts w:ascii="Tahoma" w:hAnsi="Tahoma" w:cs="Tahoma"/>
        </w:rPr>
      </w:pPr>
    </w:p>
    <w:p w14:paraId="7EA52AEC" w14:textId="4E644962" w:rsidR="000B316F" w:rsidRPr="00A07E27" w:rsidRDefault="000B316F" w:rsidP="005726AB">
      <w:pPr>
        <w:keepNext/>
        <w:keepLines/>
        <w:jc w:val="both"/>
        <w:rPr>
          <w:rFonts w:ascii="Tahoma" w:hAnsi="Tahoma" w:cs="Tahoma"/>
        </w:rPr>
      </w:pPr>
      <w:r w:rsidRPr="00A07E27">
        <w:rPr>
          <w:rFonts w:ascii="Tahoma" w:hAnsi="Tahoma" w:cs="Tahoma"/>
        </w:rPr>
        <w:t xml:space="preserve">V predračunu so navedene kataloške številke posameznih proizvajalcev, po katerih </w:t>
      </w:r>
      <w:r w:rsidR="00CC0337" w:rsidRPr="00A07E27">
        <w:rPr>
          <w:rFonts w:ascii="Tahoma" w:hAnsi="Tahoma" w:cs="Tahoma"/>
        </w:rPr>
        <w:t xml:space="preserve">ponudniki </w:t>
      </w:r>
      <w:r w:rsidRPr="00A07E27">
        <w:rPr>
          <w:rFonts w:ascii="Tahoma" w:hAnsi="Tahoma" w:cs="Tahoma"/>
        </w:rPr>
        <w:t xml:space="preserve">ponudijo </w:t>
      </w:r>
      <w:r w:rsidR="00CC0337" w:rsidRPr="00A07E27">
        <w:rPr>
          <w:rFonts w:ascii="Tahoma" w:hAnsi="Tahoma" w:cs="Tahoma"/>
        </w:rPr>
        <w:t>blago</w:t>
      </w:r>
      <w:r w:rsidRPr="00A07E27">
        <w:rPr>
          <w:rFonts w:ascii="Tahoma" w:hAnsi="Tahoma" w:cs="Tahoma"/>
        </w:rPr>
        <w:t xml:space="preserve">. V posameznem sklopu lahko </w:t>
      </w:r>
      <w:r w:rsidR="00CC0337" w:rsidRPr="00A07E27">
        <w:rPr>
          <w:rFonts w:ascii="Tahoma" w:hAnsi="Tahoma" w:cs="Tahoma"/>
        </w:rPr>
        <w:t>ponudnik</w:t>
      </w:r>
      <w:r w:rsidRPr="00A07E27">
        <w:rPr>
          <w:rFonts w:ascii="Tahoma" w:hAnsi="Tahoma" w:cs="Tahoma"/>
        </w:rPr>
        <w:t xml:space="preserve"> ponudi </w:t>
      </w:r>
      <w:r w:rsidR="00CC0337" w:rsidRPr="00A07E27">
        <w:rPr>
          <w:rFonts w:ascii="Tahoma" w:hAnsi="Tahoma" w:cs="Tahoma"/>
        </w:rPr>
        <w:t xml:space="preserve">blago </w:t>
      </w:r>
      <w:r w:rsidRPr="00A07E27">
        <w:rPr>
          <w:rFonts w:ascii="Tahoma" w:hAnsi="Tahoma" w:cs="Tahoma"/>
        </w:rPr>
        <w:t>drugega proizvajalca, ki je po karakteristikah ekvivalenten in po posameznih kataloških številkah zamenljiv, razen pri sklopih, kjer naročnik zahteva izrecno le material določenega proizvajalca. Če se kasneje ob dobavi ugotovi, da je tak</w:t>
      </w:r>
      <w:r w:rsidR="00CC0337" w:rsidRPr="00A07E27">
        <w:rPr>
          <w:rFonts w:ascii="Tahoma" w:hAnsi="Tahoma" w:cs="Tahoma"/>
        </w:rPr>
        <w:t>o</w:t>
      </w:r>
      <w:r w:rsidRPr="00A07E27">
        <w:rPr>
          <w:rFonts w:ascii="Tahoma" w:hAnsi="Tahoma" w:cs="Tahoma"/>
        </w:rPr>
        <w:t xml:space="preserve"> </w:t>
      </w:r>
      <w:r w:rsidR="00CC0337" w:rsidRPr="00A07E27">
        <w:rPr>
          <w:rFonts w:ascii="Tahoma" w:hAnsi="Tahoma" w:cs="Tahoma"/>
        </w:rPr>
        <w:t xml:space="preserve">blago </w:t>
      </w:r>
      <w:r w:rsidRPr="00A07E27">
        <w:rPr>
          <w:rFonts w:ascii="Tahoma" w:hAnsi="Tahoma" w:cs="Tahoma"/>
        </w:rPr>
        <w:t>neustrez</w:t>
      </w:r>
      <w:r w:rsidR="00CC0337" w:rsidRPr="00A07E27">
        <w:rPr>
          <w:rFonts w:ascii="Tahoma" w:hAnsi="Tahoma" w:cs="Tahoma"/>
        </w:rPr>
        <w:t>no</w:t>
      </w:r>
      <w:r w:rsidRPr="00A07E27">
        <w:rPr>
          <w:rFonts w:ascii="Tahoma" w:hAnsi="Tahoma" w:cs="Tahoma"/>
        </w:rPr>
        <w:t xml:space="preserve">, mora gospodarski subjekt dobaviti </w:t>
      </w:r>
      <w:r w:rsidR="00CC0337" w:rsidRPr="00A07E27">
        <w:rPr>
          <w:rFonts w:ascii="Tahoma" w:hAnsi="Tahoma" w:cs="Tahoma"/>
        </w:rPr>
        <w:t xml:space="preserve">blago </w:t>
      </w:r>
      <w:r w:rsidRPr="00A07E27">
        <w:rPr>
          <w:rFonts w:ascii="Tahoma" w:hAnsi="Tahoma" w:cs="Tahoma"/>
        </w:rPr>
        <w:t>po kataloški številki, kot jo je navedel naročnik.</w:t>
      </w:r>
    </w:p>
    <w:p w14:paraId="0E867A2B" w14:textId="77777777" w:rsidR="002C2C30" w:rsidRPr="00A07E27" w:rsidRDefault="002C2C30" w:rsidP="005726AB">
      <w:pPr>
        <w:keepNext/>
        <w:keepLines/>
        <w:jc w:val="both"/>
        <w:rPr>
          <w:rFonts w:ascii="Tahoma" w:hAnsi="Tahoma" w:cs="Tahoma"/>
        </w:rPr>
      </w:pPr>
    </w:p>
    <w:p w14:paraId="60969C9E" w14:textId="786021D8" w:rsidR="000B316F" w:rsidRPr="001421B3" w:rsidRDefault="000B316F" w:rsidP="005726AB">
      <w:pPr>
        <w:keepNext/>
        <w:keepLines/>
        <w:jc w:val="both"/>
        <w:rPr>
          <w:rFonts w:ascii="Tahoma" w:hAnsi="Tahoma" w:cs="Tahoma"/>
        </w:rPr>
      </w:pPr>
      <w:r w:rsidRPr="00A07E27">
        <w:rPr>
          <w:rFonts w:ascii="Tahoma" w:hAnsi="Tahoma" w:cs="Tahoma"/>
        </w:rPr>
        <w:t xml:space="preserve">V primeru, da obstaja druga, zaradi kakršnegakoli razloga, novejša kataloška številka nadomestnega dela, gospodarski subjekt v </w:t>
      </w:r>
      <w:r w:rsidR="00763306" w:rsidRPr="00A07E27">
        <w:rPr>
          <w:rFonts w:ascii="Tahoma" w:hAnsi="Tahoma" w:cs="Tahoma"/>
        </w:rPr>
        <w:t>predračunu za</w:t>
      </w:r>
      <w:r w:rsidR="00763306" w:rsidRPr="001421B3">
        <w:rPr>
          <w:rFonts w:ascii="Tahoma" w:hAnsi="Tahoma" w:cs="Tahoma"/>
        </w:rPr>
        <w:t xml:space="preserve"> sklop za katerega oddaja ponudbo,</w:t>
      </w:r>
      <w:r w:rsidRPr="001421B3">
        <w:rPr>
          <w:rFonts w:ascii="Tahoma" w:hAnsi="Tahoma" w:cs="Tahoma"/>
        </w:rPr>
        <w:t xml:space="preserve"> v stolpec </w:t>
      </w:r>
      <w:r w:rsidR="001D5D22">
        <w:rPr>
          <w:rFonts w:ascii="Tahoma" w:hAnsi="Tahoma" w:cs="Tahoma"/>
        </w:rPr>
        <w:t>»</w:t>
      </w:r>
      <w:r w:rsidRPr="001421B3">
        <w:rPr>
          <w:rFonts w:ascii="Tahoma" w:hAnsi="Tahoma" w:cs="Tahoma"/>
        </w:rPr>
        <w:t>Nova kataloška številka</w:t>
      </w:r>
      <w:r w:rsidR="001D5D22">
        <w:rPr>
          <w:rFonts w:ascii="Tahoma" w:hAnsi="Tahoma" w:cs="Tahoma"/>
        </w:rPr>
        <w:t>«</w:t>
      </w:r>
      <w:r w:rsidR="001D5D22" w:rsidRPr="001421B3">
        <w:rPr>
          <w:rFonts w:ascii="Tahoma" w:hAnsi="Tahoma" w:cs="Tahoma"/>
        </w:rPr>
        <w:t xml:space="preserve">, </w:t>
      </w:r>
      <w:r w:rsidRPr="001421B3">
        <w:rPr>
          <w:rFonts w:ascii="Tahoma" w:hAnsi="Tahoma" w:cs="Tahoma"/>
        </w:rPr>
        <w:t xml:space="preserve">vpiše novejšo kataloško številko. Gospodarski subjekt ne sme vpisati svojih,  trgovskih (internih) številk, ampak edino kataloške številke proizvajalca nadomestnega dela. Te kataloške številke izbrani ponudnik kasneje piše tudi na dobavnici.  </w:t>
      </w:r>
      <w:r w:rsidR="00CC0337">
        <w:rPr>
          <w:rFonts w:ascii="Tahoma" w:hAnsi="Tahoma" w:cs="Tahoma"/>
        </w:rPr>
        <w:t xml:space="preserve">Če je ponujena kataloška številka enaka zahtevani, ponudnik v stolpec </w:t>
      </w:r>
      <w:r w:rsidR="001D5D22">
        <w:rPr>
          <w:rFonts w:ascii="Tahoma" w:hAnsi="Tahoma" w:cs="Tahoma"/>
        </w:rPr>
        <w:t>»</w:t>
      </w:r>
      <w:r w:rsidR="00CC0337" w:rsidRPr="001421B3">
        <w:rPr>
          <w:rFonts w:ascii="Tahoma" w:hAnsi="Tahoma" w:cs="Tahoma"/>
        </w:rPr>
        <w:t>Nova kataloška številka</w:t>
      </w:r>
      <w:r w:rsidR="001D5D22">
        <w:rPr>
          <w:rFonts w:ascii="Tahoma" w:hAnsi="Tahoma" w:cs="Tahoma"/>
        </w:rPr>
        <w:t xml:space="preserve">« </w:t>
      </w:r>
      <w:r w:rsidR="00CC0337">
        <w:rPr>
          <w:rFonts w:ascii="Tahoma" w:hAnsi="Tahoma" w:cs="Tahoma"/>
        </w:rPr>
        <w:t>nič ne vpisuje.</w:t>
      </w:r>
    </w:p>
    <w:p w14:paraId="0D03490C" w14:textId="77777777" w:rsidR="000B316F" w:rsidRPr="001421B3" w:rsidRDefault="000B316F" w:rsidP="005726AB">
      <w:pPr>
        <w:keepNext/>
        <w:keepLines/>
        <w:jc w:val="both"/>
        <w:rPr>
          <w:rFonts w:ascii="Tahoma" w:hAnsi="Tahoma" w:cs="Tahoma"/>
        </w:rPr>
      </w:pPr>
    </w:p>
    <w:p w14:paraId="5215F733" w14:textId="1AFF553B" w:rsidR="000B316F" w:rsidRPr="001421B3" w:rsidRDefault="000B316F" w:rsidP="005726AB">
      <w:pPr>
        <w:keepNext/>
        <w:keepLines/>
        <w:jc w:val="both"/>
        <w:rPr>
          <w:rFonts w:ascii="Tahoma" w:hAnsi="Tahoma" w:cs="Tahoma"/>
        </w:rPr>
      </w:pPr>
      <w:r w:rsidRPr="001421B3">
        <w:rPr>
          <w:rFonts w:ascii="Tahoma" w:hAnsi="Tahoma" w:cs="Tahoma"/>
        </w:rPr>
        <w:t xml:space="preserve">V stolpec  </w:t>
      </w:r>
      <w:r w:rsidR="001D5D22">
        <w:rPr>
          <w:rFonts w:ascii="Tahoma" w:hAnsi="Tahoma" w:cs="Tahoma"/>
        </w:rPr>
        <w:t>»</w:t>
      </w:r>
      <w:r w:rsidRPr="001421B3">
        <w:rPr>
          <w:rFonts w:ascii="Tahoma" w:hAnsi="Tahoma" w:cs="Tahoma"/>
        </w:rPr>
        <w:t>Nova kataloška številka</w:t>
      </w:r>
      <w:r w:rsidR="001D5D22">
        <w:rPr>
          <w:rFonts w:ascii="Tahoma" w:hAnsi="Tahoma" w:cs="Tahoma"/>
        </w:rPr>
        <w:t>«</w:t>
      </w:r>
      <w:r w:rsidR="001D5D22" w:rsidRPr="001421B3">
        <w:rPr>
          <w:rFonts w:ascii="Tahoma" w:hAnsi="Tahoma" w:cs="Tahoma"/>
        </w:rPr>
        <w:t xml:space="preserve"> </w:t>
      </w:r>
      <w:r w:rsidRPr="001421B3">
        <w:rPr>
          <w:rFonts w:ascii="Tahoma" w:hAnsi="Tahoma" w:cs="Tahoma"/>
        </w:rPr>
        <w:t xml:space="preserve">gospodarski subjekti tudi vpišejo »VRAČILO STAREGA« za primere, ko dobava artikla iz </w:t>
      </w:r>
      <w:r w:rsidR="00763306" w:rsidRPr="001421B3">
        <w:rPr>
          <w:rFonts w:ascii="Tahoma" w:hAnsi="Tahoma" w:cs="Tahoma"/>
        </w:rPr>
        <w:t>posamezne postavke predračuna</w:t>
      </w:r>
      <w:r w:rsidRPr="001421B3">
        <w:rPr>
          <w:rFonts w:ascii="Tahoma" w:hAnsi="Tahoma" w:cs="Tahoma"/>
        </w:rPr>
        <w:t xml:space="preserve"> pogojuje vračilo starega nadomestnega dela. Stare nadomestne dele prevzame gospodarski subjekt lahko šele po zamenjavi. Gospodarski subjekt naročniku v takih primerih ne zaračunava kavcije.</w:t>
      </w:r>
    </w:p>
    <w:p w14:paraId="2FB92EF4" w14:textId="77777777" w:rsidR="000B316F" w:rsidRPr="001421B3" w:rsidRDefault="000B316F" w:rsidP="005726AB">
      <w:pPr>
        <w:keepNext/>
        <w:keepLines/>
        <w:jc w:val="both"/>
        <w:rPr>
          <w:rFonts w:ascii="Tahoma" w:hAnsi="Tahoma" w:cs="Tahoma"/>
          <w:color w:val="000000"/>
        </w:rPr>
      </w:pPr>
    </w:p>
    <w:p w14:paraId="41B1A3D8" w14:textId="5075725A" w:rsidR="00902F0E" w:rsidRDefault="000B316F" w:rsidP="005726AB">
      <w:pPr>
        <w:keepNext/>
        <w:keepLines/>
        <w:jc w:val="both"/>
        <w:rPr>
          <w:rFonts w:ascii="Tahoma" w:hAnsi="Tahoma" w:cs="Tahoma"/>
        </w:rPr>
      </w:pPr>
      <w:r w:rsidRPr="001421B3">
        <w:rPr>
          <w:rFonts w:ascii="Tahoma" w:hAnsi="Tahoma" w:cs="Tahoma"/>
        </w:rPr>
        <w:t>Gospodarski subjekt bo moral pri posameznem sklopu v predračunu pri vseh artiklih</w:t>
      </w:r>
      <w:r w:rsidR="00902F0E">
        <w:rPr>
          <w:rFonts w:ascii="Tahoma" w:hAnsi="Tahoma" w:cs="Tahoma"/>
        </w:rPr>
        <w:t>:</w:t>
      </w:r>
    </w:p>
    <w:p w14:paraId="40E20E59" w14:textId="7B18CA3B" w:rsidR="00902F0E" w:rsidRDefault="000B316F" w:rsidP="005726AB">
      <w:pPr>
        <w:pStyle w:val="Odstavekseznama"/>
        <w:keepNext/>
        <w:keepLines/>
        <w:numPr>
          <w:ilvl w:val="0"/>
          <w:numId w:val="15"/>
        </w:numPr>
        <w:jc w:val="both"/>
        <w:rPr>
          <w:rFonts w:ascii="Tahoma" w:hAnsi="Tahoma" w:cs="Tahoma"/>
        </w:rPr>
      </w:pPr>
      <w:r w:rsidRPr="00C76ECA">
        <w:rPr>
          <w:rFonts w:ascii="Tahoma" w:hAnsi="Tahoma" w:cs="Tahoma"/>
        </w:rPr>
        <w:t xml:space="preserve">podati </w:t>
      </w:r>
      <w:r w:rsidR="00902F0E" w:rsidRPr="00C76ECA">
        <w:rPr>
          <w:rFonts w:ascii="Tahoma" w:hAnsi="Tahoma" w:cs="Tahoma"/>
        </w:rPr>
        <w:t>kataloško števil</w:t>
      </w:r>
      <w:r w:rsidR="00902F0E" w:rsidRPr="00902F0E">
        <w:rPr>
          <w:rFonts w:ascii="Tahoma" w:hAnsi="Tahoma" w:cs="Tahoma"/>
        </w:rPr>
        <w:t>ko ponujenega nadomestnega dela, če je drugačna od zahtevane</w:t>
      </w:r>
      <w:r w:rsidR="00902F0E">
        <w:rPr>
          <w:rFonts w:ascii="Tahoma" w:hAnsi="Tahoma" w:cs="Tahoma"/>
        </w:rPr>
        <w:t xml:space="preserve"> (stolpec </w:t>
      </w:r>
      <w:r w:rsidR="001D5D22">
        <w:rPr>
          <w:rFonts w:ascii="Tahoma" w:hAnsi="Tahoma" w:cs="Tahoma"/>
        </w:rPr>
        <w:t>»</w:t>
      </w:r>
      <w:r w:rsidR="00902F0E" w:rsidRPr="001421B3">
        <w:rPr>
          <w:rFonts w:ascii="Tahoma" w:hAnsi="Tahoma" w:cs="Tahoma"/>
        </w:rPr>
        <w:t>Nova kataloška številka</w:t>
      </w:r>
      <w:r w:rsidR="001D5D22">
        <w:rPr>
          <w:rFonts w:ascii="Tahoma" w:hAnsi="Tahoma" w:cs="Tahoma"/>
        </w:rPr>
        <w:t xml:space="preserve">«) </w:t>
      </w:r>
      <w:r w:rsidR="000F54C3">
        <w:rPr>
          <w:rFonts w:ascii="Tahoma" w:hAnsi="Tahoma" w:cs="Tahoma"/>
        </w:rPr>
        <w:t xml:space="preserve">oz. </w:t>
      </w:r>
      <w:r w:rsidR="000F54C3" w:rsidRPr="001421B3">
        <w:rPr>
          <w:rFonts w:ascii="Tahoma" w:hAnsi="Tahoma" w:cs="Tahoma"/>
        </w:rPr>
        <w:t>»VRAČILO STAREGA«</w:t>
      </w:r>
      <w:r w:rsidR="000F54C3">
        <w:rPr>
          <w:rFonts w:ascii="Tahoma" w:hAnsi="Tahoma" w:cs="Tahoma"/>
        </w:rPr>
        <w:t>, če je potrebno vračati star nadomestni del</w:t>
      </w:r>
      <w:r w:rsidR="001D5D22">
        <w:rPr>
          <w:rFonts w:ascii="Tahoma" w:hAnsi="Tahoma" w:cs="Tahoma"/>
        </w:rPr>
        <w:t>,</w:t>
      </w:r>
    </w:p>
    <w:p w14:paraId="445947E6" w14:textId="5B04039C" w:rsidR="00902F0E" w:rsidRDefault="000B316F" w:rsidP="005726AB">
      <w:pPr>
        <w:pStyle w:val="Odstavekseznama"/>
        <w:keepNext/>
        <w:keepLines/>
        <w:numPr>
          <w:ilvl w:val="0"/>
          <w:numId w:val="15"/>
        </w:numPr>
        <w:jc w:val="both"/>
        <w:rPr>
          <w:rFonts w:ascii="Tahoma" w:hAnsi="Tahoma" w:cs="Tahoma"/>
        </w:rPr>
      </w:pPr>
      <w:r w:rsidRPr="00C76ECA">
        <w:rPr>
          <w:rFonts w:ascii="Tahoma" w:hAnsi="Tahoma" w:cs="Tahoma"/>
        </w:rPr>
        <w:t xml:space="preserve">proizvajalca nadomestnega dela </w:t>
      </w:r>
      <w:r w:rsidR="00902F0E">
        <w:rPr>
          <w:rFonts w:ascii="Tahoma" w:hAnsi="Tahoma" w:cs="Tahoma"/>
        </w:rPr>
        <w:t xml:space="preserve">(stolpec </w:t>
      </w:r>
      <w:r w:rsidR="001D5D22">
        <w:rPr>
          <w:rFonts w:ascii="Tahoma" w:hAnsi="Tahoma" w:cs="Tahoma"/>
        </w:rPr>
        <w:t>»</w:t>
      </w:r>
      <w:r w:rsidR="00902F0E">
        <w:rPr>
          <w:rFonts w:ascii="Tahoma" w:hAnsi="Tahoma" w:cs="Tahoma"/>
        </w:rPr>
        <w:t>Proizvajalec ponujenega artikla</w:t>
      </w:r>
      <w:r w:rsidR="001D5D22">
        <w:rPr>
          <w:rFonts w:ascii="Tahoma" w:hAnsi="Tahoma" w:cs="Tahoma"/>
        </w:rPr>
        <w:t>«)</w:t>
      </w:r>
      <w:r w:rsidR="001D5D22" w:rsidRPr="001421B3">
        <w:rPr>
          <w:rFonts w:ascii="Tahoma" w:hAnsi="Tahoma" w:cs="Tahoma"/>
        </w:rPr>
        <w:t xml:space="preserve">, </w:t>
      </w:r>
      <w:r w:rsidRPr="00C76ECA">
        <w:rPr>
          <w:rFonts w:ascii="Tahoma" w:hAnsi="Tahoma" w:cs="Tahoma"/>
        </w:rPr>
        <w:t xml:space="preserve">ter </w:t>
      </w:r>
    </w:p>
    <w:p w14:paraId="4F0A6F68" w14:textId="53EAE19D" w:rsidR="00902F0E" w:rsidRDefault="000B316F" w:rsidP="005726AB">
      <w:pPr>
        <w:pStyle w:val="Odstavekseznama"/>
        <w:keepNext/>
        <w:keepLines/>
        <w:numPr>
          <w:ilvl w:val="0"/>
          <w:numId w:val="15"/>
        </w:numPr>
        <w:jc w:val="both"/>
        <w:rPr>
          <w:rFonts w:ascii="Tahoma" w:hAnsi="Tahoma" w:cs="Tahoma"/>
        </w:rPr>
      </w:pPr>
      <w:r w:rsidRPr="00C76ECA">
        <w:rPr>
          <w:rFonts w:ascii="Tahoma" w:hAnsi="Tahoma" w:cs="Tahoma"/>
        </w:rPr>
        <w:t>navesti dobavni rok</w:t>
      </w:r>
      <w:r w:rsidR="00902F0E">
        <w:rPr>
          <w:rFonts w:ascii="Tahoma" w:hAnsi="Tahoma" w:cs="Tahoma"/>
        </w:rPr>
        <w:t xml:space="preserve"> (</w:t>
      </w:r>
      <w:r w:rsidR="001D5D22">
        <w:rPr>
          <w:rFonts w:ascii="Tahoma" w:hAnsi="Tahoma" w:cs="Tahoma"/>
        </w:rPr>
        <w:t>stolpec »</w:t>
      </w:r>
      <w:r w:rsidR="00902F0E">
        <w:rPr>
          <w:rFonts w:ascii="Tahoma" w:hAnsi="Tahoma" w:cs="Tahoma"/>
        </w:rPr>
        <w:t>Ponujeni dobavni rok</w:t>
      </w:r>
      <w:r w:rsidR="001D5D22">
        <w:rPr>
          <w:rFonts w:ascii="Tahoma" w:hAnsi="Tahoma" w:cs="Tahoma"/>
        </w:rPr>
        <w:t>«)</w:t>
      </w:r>
      <w:r w:rsidR="001D5D22" w:rsidRPr="00C76ECA">
        <w:rPr>
          <w:rFonts w:ascii="Tahoma" w:hAnsi="Tahoma" w:cs="Tahoma"/>
        </w:rPr>
        <w:t xml:space="preserve">, </w:t>
      </w:r>
    </w:p>
    <w:p w14:paraId="6E4B0ECB" w14:textId="74DE35C6" w:rsidR="000B316F" w:rsidRPr="00C76ECA" w:rsidRDefault="000B316F" w:rsidP="005726AB">
      <w:pPr>
        <w:keepNext/>
        <w:keepLines/>
        <w:jc w:val="both"/>
        <w:rPr>
          <w:rFonts w:ascii="Tahoma" w:hAnsi="Tahoma" w:cs="Tahoma"/>
        </w:rPr>
      </w:pPr>
      <w:r w:rsidRPr="00C76ECA">
        <w:rPr>
          <w:rFonts w:ascii="Tahoma" w:hAnsi="Tahoma" w:cs="Tahoma"/>
        </w:rPr>
        <w:t>v nasprotnem primeru bo izločen iz nadaljnje obravnave (naročnik torej ne bo upošteval gospodarskega subjekta, ki bo znotraj posameznega sklopa ponudil zgolj posamezni artikel.)</w:t>
      </w:r>
      <w:r w:rsidR="001D5D22">
        <w:rPr>
          <w:rFonts w:ascii="Tahoma" w:hAnsi="Tahoma" w:cs="Tahoma"/>
        </w:rPr>
        <w:t>.</w:t>
      </w:r>
    </w:p>
    <w:p w14:paraId="50837EE0" w14:textId="77777777" w:rsidR="000B316F" w:rsidRPr="001421B3" w:rsidRDefault="000B316F" w:rsidP="005726AB">
      <w:pPr>
        <w:keepNext/>
        <w:keepLines/>
        <w:jc w:val="both"/>
        <w:rPr>
          <w:rFonts w:ascii="Tahoma" w:hAnsi="Tahoma" w:cs="Tahoma"/>
          <w:color w:val="000000"/>
        </w:rPr>
      </w:pPr>
    </w:p>
    <w:p w14:paraId="5FA73E66" w14:textId="44B0D032" w:rsidR="000B316F" w:rsidRPr="001421B3" w:rsidRDefault="00115AB7" w:rsidP="005726AB">
      <w:pPr>
        <w:keepNext/>
        <w:keepLines/>
        <w:jc w:val="both"/>
        <w:rPr>
          <w:rFonts w:ascii="Tahoma" w:hAnsi="Tahoma" w:cs="Tahoma"/>
          <w:b/>
        </w:rPr>
      </w:pPr>
      <w:r w:rsidRPr="001421B3">
        <w:rPr>
          <w:rFonts w:ascii="Tahoma" w:hAnsi="Tahoma" w:cs="Tahoma"/>
          <w:b/>
        </w:rPr>
        <w:t>Ponudniki predračuna</w:t>
      </w:r>
      <w:r w:rsidR="000B316F" w:rsidRPr="001421B3">
        <w:rPr>
          <w:rFonts w:ascii="Tahoma" w:hAnsi="Tahoma" w:cs="Tahoma"/>
          <w:b/>
        </w:rPr>
        <w:t xml:space="preserve"> ne smejo kakorkoli spreminjati, dodajati vrstice, stolpce </w:t>
      </w:r>
      <w:r w:rsidRPr="001421B3">
        <w:rPr>
          <w:rFonts w:ascii="Tahoma" w:hAnsi="Tahoma" w:cs="Tahoma"/>
          <w:b/>
        </w:rPr>
        <w:t xml:space="preserve">formule </w:t>
      </w:r>
      <w:r w:rsidR="000B316F" w:rsidRPr="001421B3">
        <w:rPr>
          <w:rFonts w:ascii="Tahoma" w:hAnsi="Tahoma" w:cs="Tahoma"/>
          <w:b/>
        </w:rPr>
        <w:t>ali celice ali kakorkoli drugače dopolnjevati.</w:t>
      </w:r>
    </w:p>
    <w:p w14:paraId="2E11C5E4" w14:textId="77777777" w:rsidR="009A49CB" w:rsidRPr="001421B3" w:rsidRDefault="009A49CB" w:rsidP="005726AB">
      <w:pPr>
        <w:keepNext/>
        <w:keepLines/>
        <w:jc w:val="both"/>
        <w:rPr>
          <w:rFonts w:ascii="Tahoma" w:hAnsi="Tahoma" w:cs="Tahoma"/>
          <w:b/>
        </w:rPr>
      </w:pPr>
    </w:p>
    <w:p w14:paraId="7AE198D0" w14:textId="4E2FDE69" w:rsidR="009A49CB" w:rsidRPr="001421B3" w:rsidRDefault="009A49CB" w:rsidP="005726AB">
      <w:pPr>
        <w:keepNext/>
        <w:keepLines/>
        <w:jc w:val="both"/>
        <w:rPr>
          <w:rFonts w:ascii="Tahoma" w:hAnsi="Tahoma" w:cs="Tahoma"/>
        </w:rPr>
      </w:pPr>
      <w:r w:rsidRPr="001421B3">
        <w:rPr>
          <w:rFonts w:ascii="Tahoma" w:hAnsi="Tahoma" w:cs="Tahoma"/>
        </w:rPr>
        <w:t xml:space="preserve">Okvirna količina predmeta naročila, navedena v posamezni postavki predračuna, je količina, ki jo bo naročnik predvidoma potreboval v obdobju veljavnosti okvirnega sporazuma. </w:t>
      </w:r>
    </w:p>
    <w:p w14:paraId="3BB04D5D" w14:textId="77777777" w:rsidR="00115AB7" w:rsidRPr="001421B3" w:rsidRDefault="00115AB7" w:rsidP="005726AB">
      <w:pPr>
        <w:keepNext/>
        <w:keepLines/>
        <w:jc w:val="both"/>
        <w:rPr>
          <w:rFonts w:ascii="Tahoma" w:hAnsi="Tahoma" w:cs="Tahoma"/>
          <w:b/>
        </w:rPr>
      </w:pPr>
    </w:p>
    <w:p w14:paraId="7594AE8A" w14:textId="0618BD4A" w:rsidR="000B316F" w:rsidRPr="001421B3" w:rsidRDefault="000B316F" w:rsidP="005726AB">
      <w:pPr>
        <w:keepNext/>
        <w:keepLines/>
        <w:jc w:val="both"/>
        <w:rPr>
          <w:rFonts w:ascii="Tahoma" w:hAnsi="Tahoma" w:cs="Tahoma"/>
          <w:color w:val="000000"/>
        </w:rPr>
      </w:pPr>
      <w:r w:rsidRPr="001421B3">
        <w:rPr>
          <w:rFonts w:ascii="Tahoma" w:hAnsi="Tahoma" w:cs="Tahoma"/>
          <w:color w:val="000000"/>
        </w:rPr>
        <w:t xml:space="preserve">Gospodarski subjekt k </w:t>
      </w:r>
      <w:r w:rsidR="001826B9" w:rsidRPr="001421B3">
        <w:rPr>
          <w:rFonts w:ascii="Tahoma" w:hAnsi="Tahoma" w:cs="Tahoma"/>
          <w:color w:val="000000"/>
        </w:rPr>
        <w:t xml:space="preserve">ponudbi </w:t>
      </w:r>
      <w:r w:rsidRPr="001421B3">
        <w:rPr>
          <w:rFonts w:ascii="Tahoma" w:hAnsi="Tahoma" w:cs="Tahoma"/>
          <w:color w:val="000000"/>
        </w:rPr>
        <w:t xml:space="preserve">skladno z zahtevami priloži tudi dokazila </w:t>
      </w:r>
      <w:r w:rsidRPr="00FB7CDD">
        <w:rPr>
          <w:rFonts w:ascii="Tahoma" w:hAnsi="Tahoma" w:cs="Tahoma"/>
          <w:color w:val="000000"/>
        </w:rPr>
        <w:t>iz točke 2.</w:t>
      </w:r>
      <w:r w:rsidR="00FA6724" w:rsidRPr="00FB7CDD">
        <w:rPr>
          <w:rFonts w:ascii="Tahoma" w:hAnsi="Tahoma" w:cs="Tahoma"/>
          <w:color w:val="000000"/>
        </w:rPr>
        <w:t>9</w:t>
      </w:r>
      <w:r w:rsidRPr="00FB7CDD">
        <w:rPr>
          <w:rFonts w:ascii="Tahoma" w:hAnsi="Tahoma" w:cs="Tahoma"/>
          <w:color w:val="000000"/>
        </w:rPr>
        <w:t>.</w:t>
      </w:r>
      <w:r w:rsidR="00115AB7" w:rsidRPr="00FB7CDD">
        <w:rPr>
          <w:rFonts w:ascii="Tahoma" w:hAnsi="Tahoma" w:cs="Tahoma"/>
          <w:color w:val="000000"/>
        </w:rPr>
        <w:t xml:space="preserve"> Kakovost</w:t>
      </w:r>
      <w:r w:rsidR="00115AB7" w:rsidRPr="001421B3">
        <w:rPr>
          <w:rFonts w:ascii="Tahoma" w:hAnsi="Tahoma" w:cs="Tahoma"/>
          <w:color w:val="000000"/>
        </w:rPr>
        <w:t xml:space="preserve"> nadomestnih delov.</w:t>
      </w:r>
    </w:p>
    <w:p w14:paraId="63F8E874" w14:textId="77777777" w:rsidR="00D915A3" w:rsidRPr="001421B3" w:rsidRDefault="00D915A3" w:rsidP="005726AB">
      <w:pPr>
        <w:keepNext/>
        <w:keepLines/>
        <w:jc w:val="both"/>
        <w:rPr>
          <w:rFonts w:ascii="Tahoma" w:hAnsi="Tahoma" w:cs="Tahoma"/>
        </w:rPr>
      </w:pPr>
    </w:p>
    <w:p w14:paraId="5EFAA1F3" w14:textId="77777777" w:rsidR="00D915A3" w:rsidRPr="001421B3" w:rsidRDefault="005937B4" w:rsidP="005726AB">
      <w:pPr>
        <w:pStyle w:val="Odstavekseznama"/>
        <w:keepNext/>
        <w:keepLines/>
        <w:numPr>
          <w:ilvl w:val="2"/>
          <w:numId w:val="2"/>
        </w:numPr>
        <w:jc w:val="both"/>
        <w:rPr>
          <w:rFonts w:ascii="Tahoma" w:hAnsi="Tahoma" w:cs="Tahoma"/>
          <w:b/>
        </w:rPr>
      </w:pPr>
      <w:r w:rsidRPr="001421B3">
        <w:rPr>
          <w:rFonts w:ascii="Tahoma" w:hAnsi="Tahoma" w:cs="Tahoma"/>
          <w:b/>
        </w:rPr>
        <w:t>Ponudbena cena</w:t>
      </w:r>
      <w:r w:rsidR="00FA1573" w:rsidRPr="001421B3">
        <w:rPr>
          <w:rFonts w:ascii="Tahoma" w:hAnsi="Tahoma" w:cs="Tahoma"/>
          <w:b/>
        </w:rPr>
        <w:t xml:space="preserve"> </w:t>
      </w:r>
    </w:p>
    <w:p w14:paraId="5023D220" w14:textId="77777777" w:rsidR="00D915A3" w:rsidRPr="001421B3" w:rsidRDefault="00D915A3" w:rsidP="005726AB">
      <w:pPr>
        <w:keepNext/>
        <w:keepLines/>
        <w:jc w:val="both"/>
        <w:rPr>
          <w:rFonts w:ascii="Tahoma" w:hAnsi="Tahoma" w:cs="Tahoma"/>
        </w:rPr>
      </w:pPr>
    </w:p>
    <w:p w14:paraId="0940F038" w14:textId="449F56D6" w:rsidR="00FA1573" w:rsidRPr="001421B3" w:rsidRDefault="00FA6724" w:rsidP="005726AB">
      <w:pPr>
        <w:keepNext/>
        <w:keepLines/>
        <w:jc w:val="both"/>
        <w:rPr>
          <w:rFonts w:ascii="Tahoma" w:hAnsi="Tahoma" w:cs="Tahoma"/>
        </w:rPr>
      </w:pPr>
      <w:r>
        <w:rPr>
          <w:rFonts w:ascii="Tahoma" w:hAnsi="Tahoma" w:cs="Tahoma"/>
        </w:rPr>
        <w:t>Vrednost razpisanih dobav</w:t>
      </w:r>
      <w:r w:rsidRPr="00112425">
        <w:rPr>
          <w:rFonts w:ascii="Tahoma" w:hAnsi="Tahoma" w:cs="Tahoma"/>
        </w:rPr>
        <w:t xml:space="preserve"> je fiksna </w:t>
      </w:r>
      <w:proofErr w:type="spellStart"/>
      <w:r w:rsidRPr="00112425">
        <w:rPr>
          <w:rFonts w:ascii="Tahoma" w:hAnsi="Tahoma" w:cs="Tahoma"/>
        </w:rPr>
        <w:t>fco</w:t>
      </w:r>
      <w:proofErr w:type="spellEnd"/>
      <w:r w:rsidRPr="00112425">
        <w:rPr>
          <w:rFonts w:ascii="Tahoma" w:hAnsi="Tahoma" w:cs="Tahoma"/>
        </w:rPr>
        <w:t xml:space="preserve">. lokacija </w:t>
      </w:r>
      <w:r>
        <w:rPr>
          <w:rFonts w:ascii="Tahoma" w:hAnsi="Tahoma" w:cs="Tahoma"/>
        </w:rPr>
        <w:t>dobave</w:t>
      </w:r>
      <w:r w:rsidRPr="00112425">
        <w:rPr>
          <w:rFonts w:ascii="Tahoma" w:hAnsi="Tahoma" w:cs="Tahoma"/>
        </w:rPr>
        <w:t>. Ponudnik izdela vrednostni del ponudbe na osnovi predračunu z upoštevanjem vseh dodatnih pogojev (tehničnih in splošnih) ter podanih fiksnih stroškov, ki morajo bit</w:t>
      </w:r>
      <w:r>
        <w:rPr>
          <w:rFonts w:ascii="Tahoma" w:hAnsi="Tahoma" w:cs="Tahoma"/>
        </w:rPr>
        <w:t xml:space="preserve">i vkalkulirani v ponudbeni ceni. </w:t>
      </w:r>
      <w:r w:rsidR="00FA1573" w:rsidRPr="001421B3">
        <w:rPr>
          <w:rFonts w:ascii="Tahoma" w:hAnsi="Tahoma" w:cs="Tahoma"/>
        </w:rPr>
        <w:t>Ponudnik mora pri pripravi ponudbe in določanju ponudbene cene upoštevati vse materialne in nematerialne stroške, ki bodo potrebni za izvedbo predmeta javnega naročila, upoštevajoč opis predmet javnega naročila in vse zahteve naročnika, navedene v razpisni dokumentaciji, vključno s stroški dela, stroški prevoza, stroški priprave ponudbene dokumentacije, stroški morebitne predložitve vzorcev v fazi pregleda in ocenjevanja ponudb i</w:t>
      </w:r>
      <w:r w:rsidR="009A49CB" w:rsidRPr="001421B3">
        <w:rPr>
          <w:rFonts w:ascii="Tahoma" w:hAnsi="Tahoma" w:cs="Tahoma"/>
        </w:rPr>
        <w:t>n vsemi ostalimi stroški (trošarine, garancije, zavarovanje, takse,…).</w:t>
      </w:r>
    </w:p>
    <w:p w14:paraId="56248F37" w14:textId="184D4681" w:rsidR="009A49CB" w:rsidRPr="001421B3" w:rsidRDefault="009A49CB" w:rsidP="005726AB">
      <w:pPr>
        <w:keepNext/>
        <w:keepLines/>
        <w:jc w:val="both"/>
        <w:rPr>
          <w:rFonts w:ascii="Tahoma" w:hAnsi="Tahoma" w:cs="Tahoma"/>
          <w:b/>
          <w:color w:val="FF0000"/>
        </w:rPr>
      </w:pPr>
      <w:r w:rsidRPr="001421B3">
        <w:rPr>
          <w:rFonts w:ascii="Tahoma" w:hAnsi="Tahoma" w:cs="Tahoma"/>
        </w:rPr>
        <w:lastRenderedPageBreak/>
        <w:t xml:space="preserve">Ponudbene cene na enoto mere morajo biti zaokrožene na do dve (2) decimalni mesti. </w:t>
      </w:r>
    </w:p>
    <w:p w14:paraId="539702F3" w14:textId="77777777" w:rsidR="009A49CB" w:rsidRPr="001421B3" w:rsidRDefault="009A49CB" w:rsidP="005726AB">
      <w:pPr>
        <w:pStyle w:val="Telobesedila"/>
        <w:keepNext/>
        <w:keepLines/>
        <w:widowControl/>
        <w:rPr>
          <w:rFonts w:ascii="Tahoma" w:hAnsi="Tahoma" w:cs="Tahoma"/>
          <w:b w:val="0"/>
        </w:rPr>
      </w:pPr>
    </w:p>
    <w:p w14:paraId="6359198A" w14:textId="792B0BC4" w:rsidR="00EE23F2" w:rsidRPr="001421B3" w:rsidRDefault="0081109F" w:rsidP="005726AB">
      <w:pPr>
        <w:pStyle w:val="Telobesedila"/>
        <w:keepNext/>
        <w:keepLines/>
        <w:widowControl/>
        <w:rPr>
          <w:rFonts w:ascii="Tahoma" w:hAnsi="Tahoma" w:cs="Tahoma"/>
          <w:b w:val="0"/>
        </w:rPr>
      </w:pPr>
      <w:r w:rsidRPr="001421B3">
        <w:rPr>
          <w:rFonts w:ascii="Tahoma" w:hAnsi="Tahoma" w:cs="Tahoma"/>
          <w:b w:val="0"/>
        </w:rPr>
        <w:t>P</w:t>
      </w:r>
      <w:r w:rsidR="00EE23F2" w:rsidRPr="001421B3">
        <w:rPr>
          <w:rFonts w:ascii="Tahoma" w:hAnsi="Tahoma" w:cs="Tahoma"/>
          <w:b w:val="0"/>
        </w:rPr>
        <w:t xml:space="preserve">onudbeno ceno </w:t>
      </w:r>
      <w:r w:rsidRPr="001421B3">
        <w:rPr>
          <w:rFonts w:ascii="Tahoma" w:hAnsi="Tahoma" w:cs="Tahoma"/>
          <w:b w:val="0"/>
        </w:rPr>
        <w:t xml:space="preserve">za posamezni sklop predmeta javnega naročila </w:t>
      </w:r>
      <w:r w:rsidR="00EE23F2" w:rsidRPr="001421B3">
        <w:rPr>
          <w:rFonts w:ascii="Tahoma" w:hAnsi="Tahoma" w:cs="Tahoma"/>
          <w:b w:val="0"/>
        </w:rPr>
        <w:t xml:space="preserve">predstavlja vsota vrednosti posameznih postavk predračuna, katera se izračunava avtomatsko po vnosu cen na enoto v obrazec predračuna. Obrazec predračuna je zaščiten proti spreminjanju oziroma vnosu dodatnih parametrov in ga ponudniki ne smejo spreminjati ali kako drugače dopolnjevati. Zmnožek količin in cen na enoto ter vsoto postavk izvrši računalniški program. Ponudnik mora navesti ceno za vse postavke iz predračuna. </w:t>
      </w:r>
    </w:p>
    <w:p w14:paraId="26F0A01D" w14:textId="035EE8AD" w:rsidR="00B33001" w:rsidRPr="001421B3" w:rsidRDefault="00B33001" w:rsidP="005726AB">
      <w:pPr>
        <w:keepNext/>
        <w:keepLines/>
        <w:tabs>
          <w:tab w:val="left" w:pos="0"/>
        </w:tabs>
        <w:jc w:val="both"/>
        <w:rPr>
          <w:rFonts w:ascii="Tahoma" w:hAnsi="Tahoma" w:cs="Tahoma"/>
        </w:rPr>
      </w:pPr>
    </w:p>
    <w:p w14:paraId="783B506C" w14:textId="77777777" w:rsidR="00115AB7" w:rsidRPr="001421B3" w:rsidRDefault="00115AB7" w:rsidP="005726AB">
      <w:pPr>
        <w:keepNext/>
        <w:keepLines/>
        <w:numPr>
          <w:ilvl w:val="1"/>
          <w:numId w:val="2"/>
        </w:numPr>
        <w:jc w:val="both"/>
        <w:rPr>
          <w:rFonts w:ascii="Tahoma" w:hAnsi="Tahoma" w:cs="Tahoma"/>
          <w:b/>
        </w:rPr>
      </w:pPr>
      <w:r w:rsidRPr="001421B3">
        <w:rPr>
          <w:rFonts w:ascii="Tahoma" w:hAnsi="Tahoma" w:cs="Tahoma"/>
          <w:b/>
        </w:rPr>
        <w:t>Kakovost nadomestnih delov</w:t>
      </w:r>
    </w:p>
    <w:p w14:paraId="168941EA" w14:textId="77777777" w:rsidR="00115AB7" w:rsidRPr="001421B3" w:rsidRDefault="00115AB7" w:rsidP="005726AB">
      <w:pPr>
        <w:keepNext/>
        <w:keepLines/>
        <w:tabs>
          <w:tab w:val="left" w:pos="0"/>
        </w:tabs>
        <w:jc w:val="both"/>
        <w:rPr>
          <w:rFonts w:ascii="Tahoma" w:hAnsi="Tahoma" w:cs="Tahoma"/>
        </w:rPr>
      </w:pPr>
    </w:p>
    <w:p w14:paraId="2AB25918" w14:textId="5393CD7F" w:rsidR="00115AB7" w:rsidRDefault="00115AB7" w:rsidP="005726AB">
      <w:pPr>
        <w:keepNext/>
        <w:keepLines/>
        <w:spacing w:after="120"/>
        <w:jc w:val="both"/>
        <w:rPr>
          <w:rFonts w:ascii="Tahoma" w:hAnsi="Tahoma" w:cs="Tahoma"/>
        </w:rPr>
      </w:pPr>
      <w:bookmarkStart w:id="7" w:name="_Hlk164838510"/>
      <w:r w:rsidRPr="001421B3">
        <w:rPr>
          <w:rFonts w:ascii="Tahoma" w:hAnsi="Tahoma" w:cs="Tahoma"/>
        </w:rPr>
        <w:t>Naročnik ima v svojem voznem parku veliko število avtobusov, delež posameznih proizvajalcev</w:t>
      </w:r>
      <w:r w:rsidR="00902F0E">
        <w:rPr>
          <w:rFonts w:ascii="Tahoma" w:hAnsi="Tahoma" w:cs="Tahoma"/>
        </w:rPr>
        <w:t xml:space="preserve"> avtobusov</w:t>
      </w:r>
      <w:r w:rsidRPr="001421B3">
        <w:rPr>
          <w:rFonts w:ascii="Tahoma" w:hAnsi="Tahoma" w:cs="Tahoma"/>
        </w:rPr>
        <w:t xml:space="preserve"> pa je naslednji:</w:t>
      </w:r>
    </w:p>
    <w:p w14:paraId="00FC687F" w14:textId="77777777" w:rsidR="00B730D5" w:rsidRDefault="00B730D5" w:rsidP="005726AB">
      <w:pPr>
        <w:keepNext/>
        <w:keepLines/>
        <w:numPr>
          <w:ilvl w:val="0"/>
          <w:numId w:val="17"/>
        </w:numPr>
        <w:ind w:left="714" w:hanging="357"/>
        <w:jc w:val="both"/>
        <w:rPr>
          <w:rFonts w:ascii="Tahoma" w:hAnsi="Tahoma" w:cs="Tahoma"/>
        </w:rPr>
      </w:pPr>
      <w:r>
        <w:rPr>
          <w:rFonts w:ascii="Tahoma" w:hAnsi="Tahoma" w:cs="Tahoma"/>
        </w:rPr>
        <w:t>44,5 % MAN,</w:t>
      </w:r>
    </w:p>
    <w:p w14:paraId="6E417B98" w14:textId="77777777" w:rsidR="00B730D5" w:rsidRDefault="00B730D5" w:rsidP="005726AB">
      <w:pPr>
        <w:keepNext/>
        <w:keepLines/>
        <w:numPr>
          <w:ilvl w:val="0"/>
          <w:numId w:val="17"/>
        </w:numPr>
        <w:ind w:left="714" w:hanging="357"/>
        <w:jc w:val="both"/>
        <w:rPr>
          <w:rFonts w:ascii="Tahoma" w:hAnsi="Tahoma" w:cs="Tahoma"/>
        </w:rPr>
      </w:pPr>
      <w:r>
        <w:rPr>
          <w:rFonts w:ascii="Tahoma" w:hAnsi="Tahoma" w:cs="Tahoma"/>
        </w:rPr>
        <w:t xml:space="preserve">24,7 % Mercedes </w:t>
      </w:r>
      <w:proofErr w:type="spellStart"/>
      <w:r>
        <w:rPr>
          <w:rFonts w:ascii="Tahoma" w:hAnsi="Tahoma" w:cs="Tahoma"/>
        </w:rPr>
        <w:t>Benz</w:t>
      </w:r>
      <w:proofErr w:type="spellEnd"/>
      <w:r>
        <w:rPr>
          <w:rFonts w:ascii="Tahoma" w:hAnsi="Tahoma" w:cs="Tahoma"/>
        </w:rPr>
        <w:t>,</w:t>
      </w:r>
    </w:p>
    <w:p w14:paraId="612F5D8B" w14:textId="77777777" w:rsidR="00B730D5" w:rsidRDefault="00B730D5" w:rsidP="005726AB">
      <w:pPr>
        <w:keepNext/>
        <w:keepLines/>
        <w:numPr>
          <w:ilvl w:val="0"/>
          <w:numId w:val="17"/>
        </w:numPr>
        <w:ind w:left="714" w:hanging="357"/>
        <w:jc w:val="both"/>
        <w:rPr>
          <w:rFonts w:ascii="Tahoma" w:hAnsi="Tahoma" w:cs="Tahoma"/>
        </w:rPr>
      </w:pPr>
      <w:r>
        <w:rPr>
          <w:rFonts w:ascii="Tahoma" w:hAnsi="Tahoma" w:cs="Tahoma"/>
        </w:rPr>
        <w:t xml:space="preserve">22,2 % </w:t>
      </w:r>
      <w:proofErr w:type="spellStart"/>
      <w:r>
        <w:rPr>
          <w:rFonts w:ascii="Tahoma" w:hAnsi="Tahoma" w:cs="Tahoma"/>
        </w:rPr>
        <w:t>Iveco</w:t>
      </w:r>
      <w:proofErr w:type="spellEnd"/>
      <w:r>
        <w:rPr>
          <w:rFonts w:ascii="Tahoma" w:hAnsi="Tahoma" w:cs="Tahoma"/>
        </w:rPr>
        <w:t>,</w:t>
      </w:r>
    </w:p>
    <w:p w14:paraId="71249574" w14:textId="77777777" w:rsidR="00B730D5" w:rsidRDefault="00B730D5" w:rsidP="005726AB">
      <w:pPr>
        <w:keepNext/>
        <w:keepLines/>
        <w:numPr>
          <w:ilvl w:val="0"/>
          <w:numId w:val="17"/>
        </w:numPr>
        <w:ind w:left="714" w:hanging="357"/>
        <w:jc w:val="both"/>
        <w:rPr>
          <w:rFonts w:ascii="Tahoma" w:hAnsi="Tahoma" w:cs="Tahoma"/>
        </w:rPr>
      </w:pPr>
      <w:r>
        <w:rPr>
          <w:rFonts w:ascii="Tahoma" w:hAnsi="Tahoma" w:cs="Tahoma"/>
        </w:rPr>
        <w:t xml:space="preserve"> 3,5 % </w:t>
      </w:r>
      <w:proofErr w:type="spellStart"/>
      <w:r>
        <w:rPr>
          <w:rFonts w:ascii="Tahoma" w:hAnsi="Tahoma" w:cs="Tahoma"/>
        </w:rPr>
        <w:t>Feniksbus</w:t>
      </w:r>
      <w:proofErr w:type="spellEnd"/>
      <w:r>
        <w:rPr>
          <w:rFonts w:ascii="Tahoma" w:hAnsi="Tahoma" w:cs="Tahoma"/>
        </w:rPr>
        <w:t xml:space="preserve">, </w:t>
      </w:r>
    </w:p>
    <w:p w14:paraId="23867BED" w14:textId="77777777" w:rsidR="00B730D5" w:rsidRDefault="00B730D5" w:rsidP="005726AB">
      <w:pPr>
        <w:keepNext/>
        <w:keepLines/>
        <w:numPr>
          <w:ilvl w:val="0"/>
          <w:numId w:val="17"/>
        </w:numPr>
        <w:ind w:left="714" w:hanging="357"/>
        <w:jc w:val="both"/>
        <w:rPr>
          <w:rFonts w:ascii="Tahoma" w:hAnsi="Tahoma" w:cs="Tahoma"/>
        </w:rPr>
      </w:pPr>
      <w:r>
        <w:rPr>
          <w:rFonts w:ascii="Tahoma" w:hAnsi="Tahoma" w:cs="Tahoma"/>
        </w:rPr>
        <w:t> 2,1 % Otokar</w:t>
      </w:r>
    </w:p>
    <w:p w14:paraId="794D0571" w14:textId="77777777" w:rsidR="00B730D5" w:rsidRDefault="00B730D5" w:rsidP="005726AB">
      <w:pPr>
        <w:keepNext/>
        <w:keepLines/>
        <w:numPr>
          <w:ilvl w:val="0"/>
          <w:numId w:val="17"/>
        </w:numPr>
        <w:ind w:left="714" w:hanging="357"/>
        <w:jc w:val="both"/>
        <w:rPr>
          <w:rFonts w:ascii="Tahoma" w:hAnsi="Tahoma" w:cs="Tahoma"/>
        </w:rPr>
      </w:pPr>
      <w:r>
        <w:rPr>
          <w:rFonts w:ascii="Tahoma" w:hAnsi="Tahoma" w:cs="Tahoma"/>
        </w:rPr>
        <w:t xml:space="preserve"> 2,8 % </w:t>
      </w:r>
      <w:proofErr w:type="spellStart"/>
      <w:r>
        <w:rPr>
          <w:rFonts w:ascii="Tahoma" w:hAnsi="Tahoma" w:cs="Tahoma"/>
        </w:rPr>
        <w:t>Setra</w:t>
      </w:r>
      <w:proofErr w:type="spellEnd"/>
    </w:p>
    <w:bookmarkEnd w:id="7"/>
    <w:p w14:paraId="29CBC944" w14:textId="77777777" w:rsidR="00115AB7" w:rsidRPr="001421B3" w:rsidRDefault="00115AB7" w:rsidP="005726AB">
      <w:pPr>
        <w:keepNext/>
        <w:keepLines/>
        <w:jc w:val="both"/>
        <w:rPr>
          <w:rFonts w:ascii="Tahoma" w:hAnsi="Tahoma" w:cs="Tahoma"/>
        </w:rPr>
      </w:pPr>
    </w:p>
    <w:p w14:paraId="09F509ED" w14:textId="036F5006" w:rsidR="00115AB7" w:rsidRPr="001421B3" w:rsidRDefault="00115AB7" w:rsidP="005726AB">
      <w:pPr>
        <w:keepNext/>
        <w:keepLines/>
        <w:jc w:val="both"/>
        <w:rPr>
          <w:rFonts w:ascii="Tahoma" w:hAnsi="Tahoma" w:cs="Tahoma"/>
        </w:rPr>
      </w:pPr>
      <w:r w:rsidRPr="001421B3">
        <w:rPr>
          <w:rFonts w:ascii="Tahoma" w:hAnsi="Tahoma" w:cs="Tahoma"/>
        </w:rPr>
        <w:t xml:space="preserve">Od gospodarskih subjektov </w:t>
      </w:r>
      <w:r w:rsidR="00FD1FC1" w:rsidRPr="001421B3">
        <w:rPr>
          <w:rFonts w:ascii="Tahoma" w:hAnsi="Tahoma" w:cs="Tahoma"/>
        </w:rPr>
        <w:t xml:space="preserve">se pričakuje, da </w:t>
      </w:r>
      <w:r w:rsidRPr="001421B3">
        <w:rPr>
          <w:rFonts w:ascii="Tahoma" w:hAnsi="Tahoma" w:cs="Tahoma"/>
        </w:rPr>
        <w:t xml:space="preserve">bodo ponudili nadomestne dele, ki bodo ustrezali kakovosti glede na podane kataloške številke posameznih proizvajalcev avtobusov v </w:t>
      </w:r>
      <w:r w:rsidR="00FD1FC1" w:rsidRPr="001421B3">
        <w:rPr>
          <w:rFonts w:ascii="Tahoma" w:hAnsi="Tahoma" w:cs="Tahoma"/>
        </w:rPr>
        <w:t>posamezni postavki predračuna za posamezni sklop predmeta javnega naročila</w:t>
      </w:r>
      <w:r w:rsidRPr="001421B3">
        <w:rPr>
          <w:rFonts w:ascii="Tahoma" w:hAnsi="Tahoma" w:cs="Tahoma"/>
        </w:rPr>
        <w:t xml:space="preserve">. Gospodarski subjekti izkazujejo ustreznost ponujenih nadomestnih delov tudi  z ustreznimi dokazili, katere zahteva naročnik. Dokazila, ki jih bodo prilagali gospodarski subjekti, </w:t>
      </w:r>
      <w:r w:rsidR="00FD1FC1" w:rsidRPr="001421B3">
        <w:rPr>
          <w:rFonts w:ascii="Tahoma" w:hAnsi="Tahoma" w:cs="Tahoma"/>
        </w:rPr>
        <w:t xml:space="preserve">pa v njih niso zajete navedene </w:t>
      </w:r>
      <w:r w:rsidRPr="001421B3">
        <w:rPr>
          <w:rFonts w:ascii="Tahoma" w:hAnsi="Tahoma" w:cs="Tahoma"/>
        </w:rPr>
        <w:t xml:space="preserve">blagovne znamke </w:t>
      </w:r>
      <w:r w:rsidR="00FD1FC1" w:rsidRPr="001421B3">
        <w:rPr>
          <w:rFonts w:ascii="Tahoma" w:hAnsi="Tahoma" w:cs="Tahoma"/>
        </w:rPr>
        <w:t>zgoraj navedenih proizvajalcev</w:t>
      </w:r>
      <w:r w:rsidRPr="001421B3">
        <w:rPr>
          <w:rFonts w:ascii="Tahoma" w:hAnsi="Tahoma" w:cs="Tahoma"/>
        </w:rPr>
        <w:t xml:space="preserve">, </w:t>
      </w:r>
      <w:r w:rsidR="00FD1FC1" w:rsidRPr="001421B3">
        <w:rPr>
          <w:rFonts w:ascii="Tahoma" w:hAnsi="Tahoma" w:cs="Tahoma"/>
        </w:rPr>
        <w:t>naročnik ne bo sprejel</w:t>
      </w:r>
      <w:r w:rsidRPr="001421B3">
        <w:rPr>
          <w:rFonts w:ascii="Tahoma" w:hAnsi="Tahoma" w:cs="Tahoma"/>
        </w:rPr>
        <w:t xml:space="preserve"> kot ustrezna. </w:t>
      </w:r>
    </w:p>
    <w:p w14:paraId="188A82DF" w14:textId="77777777" w:rsidR="00115AB7" w:rsidRPr="001421B3" w:rsidRDefault="00115AB7" w:rsidP="005726AB">
      <w:pPr>
        <w:keepNext/>
        <w:keepLines/>
        <w:jc w:val="both"/>
        <w:rPr>
          <w:rFonts w:ascii="Tahoma" w:hAnsi="Tahoma" w:cs="Tahoma"/>
        </w:rPr>
      </w:pPr>
    </w:p>
    <w:p w14:paraId="14CB5A37" w14:textId="77777777" w:rsidR="00115AB7" w:rsidRPr="001421B3" w:rsidRDefault="00115AB7" w:rsidP="005726AB">
      <w:pPr>
        <w:keepNext/>
        <w:keepLines/>
        <w:jc w:val="both"/>
        <w:rPr>
          <w:rFonts w:ascii="Tahoma" w:hAnsi="Tahoma" w:cs="Tahoma"/>
        </w:rPr>
      </w:pPr>
      <w:r w:rsidRPr="001421B3">
        <w:rPr>
          <w:rFonts w:ascii="Tahoma" w:hAnsi="Tahoma" w:cs="Tahoma"/>
        </w:rPr>
        <w:t>V primeru dvoma o kakovosti pon</w:t>
      </w:r>
      <w:r w:rsidR="00FD1FC1" w:rsidRPr="001421B3">
        <w:rPr>
          <w:rFonts w:ascii="Tahoma" w:hAnsi="Tahoma" w:cs="Tahoma"/>
        </w:rPr>
        <w:t>ujenih nadomestnih delov se bo naročnik posvetoval</w:t>
      </w:r>
      <w:r w:rsidRPr="001421B3">
        <w:rPr>
          <w:rFonts w:ascii="Tahoma" w:hAnsi="Tahoma" w:cs="Tahoma"/>
        </w:rPr>
        <w:t xml:space="preserve"> s proizvajalcem vozila, za katerega je nad</w:t>
      </w:r>
      <w:r w:rsidR="00FD1FC1" w:rsidRPr="001421B3">
        <w:rPr>
          <w:rFonts w:ascii="Tahoma" w:hAnsi="Tahoma" w:cs="Tahoma"/>
        </w:rPr>
        <w:t>omestni del namenjen ter se bo</w:t>
      </w:r>
      <w:r w:rsidRPr="001421B3">
        <w:rPr>
          <w:rFonts w:ascii="Tahoma" w:hAnsi="Tahoma" w:cs="Tahoma"/>
        </w:rPr>
        <w:t xml:space="preserve"> glede ustreznosti ponuj</w:t>
      </w:r>
      <w:r w:rsidR="00FD1FC1" w:rsidRPr="001421B3">
        <w:rPr>
          <w:rFonts w:ascii="Tahoma" w:hAnsi="Tahoma" w:cs="Tahoma"/>
        </w:rPr>
        <w:t>enega nadomestnega dela odločil</w:t>
      </w:r>
      <w:r w:rsidRPr="001421B3">
        <w:rPr>
          <w:rFonts w:ascii="Tahoma" w:hAnsi="Tahoma" w:cs="Tahoma"/>
        </w:rPr>
        <w:t xml:space="preserve"> glede na njegovo mnenje</w:t>
      </w:r>
      <w:r w:rsidR="00FD1FC1" w:rsidRPr="001421B3">
        <w:rPr>
          <w:rFonts w:ascii="Tahoma" w:hAnsi="Tahoma" w:cs="Tahoma"/>
        </w:rPr>
        <w:t xml:space="preserve"> oziroma njegovo oceno o kakovosti ponujenih nadomestnih delov.</w:t>
      </w:r>
    </w:p>
    <w:p w14:paraId="77067D92" w14:textId="77777777" w:rsidR="002D7E0C" w:rsidRDefault="002D7E0C" w:rsidP="005726AB">
      <w:pPr>
        <w:keepNext/>
        <w:keepLines/>
        <w:jc w:val="both"/>
        <w:rPr>
          <w:rFonts w:ascii="Tahoma" w:hAnsi="Tahoma" w:cs="Tahoma"/>
          <w:color w:val="000000"/>
        </w:rPr>
      </w:pPr>
    </w:p>
    <w:p w14:paraId="0985313D" w14:textId="24D4B5E0" w:rsidR="00115AB7" w:rsidRPr="001421B3" w:rsidRDefault="00115AB7" w:rsidP="005726AB">
      <w:pPr>
        <w:keepNext/>
        <w:keepLines/>
        <w:jc w:val="both"/>
        <w:rPr>
          <w:rFonts w:ascii="EUAlbertina" w:eastAsia="Calibri" w:hAnsi="EUAlbertina" w:cs="EUAlbertina"/>
          <w:color w:val="000000"/>
        </w:rPr>
      </w:pPr>
      <w:r w:rsidRPr="001421B3">
        <w:rPr>
          <w:rFonts w:ascii="Tahoma" w:hAnsi="Tahoma" w:cs="Tahoma"/>
          <w:color w:val="000000"/>
        </w:rPr>
        <w:t>Nadomestni deli iz sklo</w:t>
      </w:r>
      <w:r w:rsidR="007F0473" w:rsidRPr="001421B3">
        <w:rPr>
          <w:rFonts w:ascii="Tahoma" w:hAnsi="Tahoma" w:cs="Tahoma"/>
          <w:color w:val="000000"/>
        </w:rPr>
        <w:t xml:space="preserve">pov </w:t>
      </w:r>
      <w:r w:rsidR="005C7B07" w:rsidRPr="001421B3">
        <w:rPr>
          <w:rFonts w:ascii="Tahoma" w:hAnsi="Tahoma" w:cs="Tahoma"/>
          <w:color w:val="000000"/>
        </w:rPr>
        <w:t>št</w:t>
      </w:r>
      <w:r w:rsidR="005C7B07">
        <w:rPr>
          <w:rFonts w:ascii="Tahoma" w:hAnsi="Tahoma" w:cs="Tahoma"/>
          <w:color w:val="000000"/>
        </w:rPr>
        <w:t>.</w:t>
      </w:r>
      <w:r w:rsidR="009B3DB4">
        <w:rPr>
          <w:rFonts w:ascii="Tahoma" w:hAnsi="Tahoma" w:cs="Tahoma"/>
          <w:color w:val="000000"/>
        </w:rPr>
        <w:t xml:space="preserve"> </w:t>
      </w:r>
      <w:r w:rsidR="002D7E0C">
        <w:rPr>
          <w:rFonts w:ascii="Tahoma" w:hAnsi="Tahoma" w:cs="Tahoma"/>
          <w:color w:val="000000"/>
        </w:rPr>
        <w:t>1, 2, 3, 4, 5 in</w:t>
      </w:r>
      <w:r w:rsidR="00680C0C">
        <w:rPr>
          <w:rFonts w:ascii="Tahoma" w:hAnsi="Tahoma" w:cs="Tahoma"/>
          <w:color w:val="000000"/>
        </w:rPr>
        <w:t xml:space="preserve"> 6</w:t>
      </w:r>
      <w:r w:rsidR="007F0473" w:rsidRPr="001421B3">
        <w:rPr>
          <w:rFonts w:ascii="Tahoma" w:hAnsi="Tahoma" w:cs="Tahoma"/>
          <w:color w:val="000000"/>
        </w:rPr>
        <w:t xml:space="preserve">, </w:t>
      </w:r>
      <w:r w:rsidRPr="001421B3">
        <w:rPr>
          <w:rFonts w:ascii="Tahoma" w:hAnsi="Tahoma" w:cs="Tahoma"/>
          <w:color w:val="000000"/>
        </w:rPr>
        <w:t>morajo biti enake kakovosti kakor sestavni deli, ki jih proizvajalci avtobusov uporabljajo za sestavljanje avtobusov. Takšni nadomestni deli morajo biti ustrezni za uporabo pri tehnično brezhibnem vzdrževanju, kot je navedeno v Uredbi komisije (EU) št. 461/2010.</w:t>
      </w:r>
    </w:p>
    <w:p w14:paraId="55BEAF93" w14:textId="77777777" w:rsidR="00115AB7" w:rsidRPr="001421B3" w:rsidRDefault="00115AB7" w:rsidP="005726AB">
      <w:pPr>
        <w:keepNext/>
        <w:keepLines/>
        <w:jc w:val="both"/>
        <w:rPr>
          <w:rFonts w:ascii="Tahoma" w:hAnsi="Tahoma" w:cs="Tahoma"/>
        </w:rPr>
      </w:pPr>
      <w:r w:rsidRPr="001421B3">
        <w:rPr>
          <w:rFonts w:ascii="EUAlbertina" w:eastAsia="Calibri" w:hAnsi="EUAlbertina"/>
        </w:rPr>
        <w:t xml:space="preserve"> </w:t>
      </w:r>
      <w:r w:rsidRPr="001421B3">
        <w:rPr>
          <w:color w:val="444444"/>
        </w:rPr>
        <w:t xml:space="preserve"> </w:t>
      </w:r>
    </w:p>
    <w:p w14:paraId="0F628002" w14:textId="10C4B8CB" w:rsidR="00115AB7" w:rsidRPr="001421B3" w:rsidRDefault="00115AB7" w:rsidP="005726AB">
      <w:pPr>
        <w:keepNext/>
        <w:keepLines/>
        <w:ind w:right="56"/>
        <w:jc w:val="both"/>
        <w:rPr>
          <w:rFonts w:ascii="Tahoma" w:hAnsi="Tahoma" w:cs="Tahoma"/>
        </w:rPr>
      </w:pPr>
      <w:r w:rsidRPr="001421B3">
        <w:rPr>
          <w:rFonts w:ascii="Tahoma" w:hAnsi="Tahoma" w:cs="Tahoma"/>
        </w:rPr>
        <w:t xml:space="preserve">Nadomestni deli iz </w:t>
      </w:r>
      <w:r w:rsidR="00FA6724" w:rsidRPr="001421B3">
        <w:rPr>
          <w:rFonts w:ascii="Tahoma" w:hAnsi="Tahoma" w:cs="Tahoma"/>
        </w:rPr>
        <w:t>sklop</w:t>
      </w:r>
      <w:r w:rsidR="00FA6724">
        <w:rPr>
          <w:rFonts w:ascii="Tahoma" w:hAnsi="Tahoma" w:cs="Tahoma"/>
        </w:rPr>
        <w:t>a</w:t>
      </w:r>
      <w:r w:rsidR="00FA6724" w:rsidRPr="001421B3">
        <w:rPr>
          <w:rFonts w:ascii="Tahoma" w:hAnsi="Tahoma" w:cs="Tahoma"/>
        </w:rPr>
        <w:t xml:space="preserve"> </w:t>
      </w:r>
      <w:r w:rsidR="005C7B07" w:rsidRPr="001421B3">
        <w:rPr>
          <w:rFonts w:ascii="Tahoma" w:hAnsi="Tahoma" w:cs="Tahoma"/>
        </w:rPr>
        <w:t>št</w:t>
      </w:r>
      <w:r w:rsidR="005C7B07">
        <w:rPr>
          <w:rFonts w:ascii="Tahoma" w:hAnsi="Tahoma" w:cs="Tahoma"/>
        </w:rPr>
        <w:t>.</w:t>
      </w:r>
      <w:r w:rsidR="005C7B07" w:rsidRPr="001421B3">
        <w:rPr>
          <w:rFonts w:ascii="Tahoma" w:hAnsi="Tahoma" w:cs="Tahoma"/>
        </w:rPr>
        <w:t xml:space="preserve"> </w:t>
      </w:r>
      <w:r w:rsidR="00680C0C">
        <w:rPr>
          <w:rFonts w:ascii="Tahoma" w:hAnsi="Tahoma" w:cs="Tahoma"/>
          <w:kern w:val="16"/>
        </w:rPr>
        <w:t xml:space="preserve">5 </w:t>
      </w:r>
      <w:r w:rsidRPr="001421B3">
        <w:rPr>
          <w:rFonts w:ascii="Tahoma" w:hAnsi="Tahoma" w:cs="Tahoma"/>
        </w:rPr>
        <w:t>morajo biti skladni z vsemi predpisi, standardi in direktivami EU ter ustrezati tehničnim predpisom. Kot taki morajo biti ustrezni za prodajo na enotnem trgu Evropske unije ter ustrezno označeni, v kolikor je taka oznaka potrebna.</w:t>
      </w:r>
    </w:p>
    <w:p w14:paraId="50D58BE4" w14:textId="77777777" w:rsidR="00115AB7" w:rsidRPr="001421B3" w:rsidRDefault="00115AB7" w:rsidP="005726AB">
      <w:pPr>
        <w:keepNext/>
        <w:keepLines/>
        <w:jc w:val="both"/>
        <w:rPr>
          <w:rFonts w:ascii="Tahoma" w:hAnsi="Tahoma" w:cs="Tahoma"/>
        </w:rPr>
      </w:pPr>
    </w:p>
    <w:p w14:paraId="2B648864" w14:textId="08801510" w:rsidR="00115AB7" w:rsidRPr="001421B3" w:rsidRDefault="00115AB7" w:rsidP="005726AB">
      <w:pPr>
        <w:keepNext/>
        <w:keepLines/>
        <w:spacing w:after="120"/>
        <w:jc w:val="both"/>
        <w:rPr>
          <w:rFonts w:ascii="Tahoma" w:hAnsi="Tahoma" w:cs="Tahoma"/>
        </w:rPr>
      </w:pPr>
      <w:r w:rsidRPr="001421B3">
        <w:rPr>
          <w:rFonts w:ascii="Tahoma" w:hAnsi="Tahoma" w:cs="Tahoma"/>
        </w:rPr>
        <w:t xml:space="preserve">Gospodarski subjekt izkaže izpolnjevanje te zahteve s priložitvijo </w:t>
      </w:r>
      <w:r w:rsidR="00FA6724">
        <w:rPr>
          <w:rFonts w:ascii="Tahoma" w:hAnsi="Tahoma" w:cs="Tahoma"/>
        </w:rPr>
        <w:t>P</w:t>
      </w:r>
      <w:r w:rsidR="00FA6724" w:rsidRPr="001421B3">
        <w:rPr>
          <w:rFonts w:ascii="Tahoma" w:hAnsi="Tahoma" w:cs="Tahoma"/>
        </w:rPr>
        <w:t xml:space="preserve">riloge </w:t>
      </w:r>
      <w:r w:rsidRPr="001421B3">
        <w:rPr>
          <w:rFonts w:ascii="Tahoma" w:hAnsi="Tahoma" w:cs="Tahoma"/>
        </w:rPr>
        <w:t>3</w:t>
      </w:r>
      <w:r w:rsidR="00FA6724">
        <w:rPr>
          <w:rFonts w:ascii="Tahoma" w:hAnsi="Tahoma" w:cs="Tahoma"/>
        </w:rPr>
        <w:t>/1</w:t>
      </w:r>
      <w:r w:rsidRPr="001421B3">
        <w:rPr>
          <w:rFonts w:ascii="Tahoma" w:hAnsi="Tahoma" w:cs="Tahoma"/>
        </w:rPr>
        <w:t xml:space="preserve"> in s priložitvijo naslednjih dokazil za: </w:t>
      </w:r>
    </w:p>
    <w:p w14:paraId="53DE3C3F" w14:textId="2BDF7A9C" w:rsidR="00115AB7" w:rsidRPr="001421B3" w:rsidRDefault="003131FB" w:rsidP="005726AB">
      <w:pPr>
        <w:keepNext/>
        <w:keepLines/>
        <w:numPr>
          <w:ilvl w:val="0"/>
          <w:numId w:val="4"/>
        </w:numPr>
        <w:ind w:left="714" w:hanging="357"/>
        <w:jc w:val="both"/>
        <w:rPr>
          <w:rFonts w:ascii="Tahoma" w:hAnsi="Tahoma" w:cs="Tahoma"/>
        </w:rPr>
      </w:pPr>
      <w:r w:rsidRPr="00A07E27">
        <w:rPr>
          <w:rFonts w:ascii="Tahoma" w:hAnsi="Tahoma" w:cs="Tahoma"/>
          <w:color w:val="000000"/>
        </w:rPr>
        <w:t xml:space="preserve">sklope </w:t>
      </w:r>
      <w:r w:rsidR="00680C0C">
        <w:rPr>
          <w:rFonts w:ascii="Tahoma" w:hAnsi="Tahoma" w:cs="Tahoma"/>
          <w:color w:val="000000"/>
        </w:rPr>
        <w:t>1 do 5 in 6</w:t>
      </w:r>
      <w:r w:rsidR="002D7E0C">
        <w:rPr>
          <w:rFonts w:ascii="Tahoma" w:hAnsi="Tahoma" w:cs="Tahoma"/>
          <w:color w:val="000000"/>
        </w:rPr>
        <w:t xml:space="preserve"> </w:t>
      </w:r>
      <w:r w:rsidR="00115AB7" w:rsidRPr="001421B3">
        <w:rPr>
          <w:rFonts w:ascii="Tahoma" w:hAnsi="Tahoma" w:cs="Tahoma"/>
        </w:rPr>
        <w:t xml:space="preserve">je gospodarski subjekt dolžan </w:t>
      </w:r>
      <w:r w:rsidR="00FD1FC1" w:rsidRPr="001421B3">
        <w:rPr>
          <w:rFonts w:ascii="Tahoma" w:hAnsi="Tahoma" w:cs="Tahoma"/>
        </w:rPr>
        <w:t xml:space="preserve">za vsakega </w:t>
      </w:r>
      <w:r w:rsidR="00115AB7" w:rsidRPr="001421B3">
        <w:rPr>
          <w:rFonts w:ascii="Tahoma" w:hAnsi="Tahoma" w:cs="Tahoma"/>
        </w:rPr>
        <w:t>proizvajalca nadomestnega dela</w:t>
      </w:r>
      <w:r w:rsidR="00FD1FC1" w:rsidRPr="001421B3">
        <w:rPr>
          <w:rFonts w:ascii="Tahoma" w:hAnsi="Tahoma" w:cs="Tahoma"/>
        </w:rPr>
        <w:t xml:space="preserve">, navedenega </w:t>
      </w:r>
      <w:r w:rsidR="00115AB7" w:rsidRPr="001421B3">
        <w:rPr>
          <w:rFonts w:ascii="Tahoma" w:hAnsi="Tahoma" w:cs="Tahoma"/>
        </w:rPr>
        <w:t xml:space="preserve"> v </w:t>
      </w:r>
      <w:r w:rsidR="00FD1FC1" w:rsidRPr="001421B3">
        <w:rPr>
          <w:rFonts w:ascii="Tahoma" w:hAnsi="Tahoma" w:cs="Tahoma"/>
        </w:rPr>
        <w:t xml:space="preserve">predračunu za posamezni sklop, kot dokazilo o ustreznosti predložiti </w:t>
      </w:r>
      <w:r w:rsidR="00115AB7" w:rsidRPr="001421B3">
        <w:rPr>
          <w:rFonts w:ascii="Tahoma" w:hAnsi="Tahoma" w:cs="Tahoma"/>
        </w:rPr>
        <w:t>veljaven certifikat BER 461/2010 oz. ISO/TS 16949,</w:t>
      </w:r>
    </w:p>
    <w:p w14:paraId="0FBA22B8" w14:textId="1613E6C7" w:rsidR="00115AB7" w:rsidRDefault="003131FB" w:rsidP="005726AB">
      <w:pPr>
        <w:keepNext/>
        <w:keepLines/>
        <w:numPr>
          <w:ilvl w:val="0"/>
          <w:numId w:val="4"/>
        </w:numPr>
        <w:ind w:left="714" w:hanging="357"/>
        <w:jc w:val="both"/>
        <w:rPr>
          <w:rFonts w:ascii="Tahoma" w:hAnsi="Tahoma" w:cs="Tahoma"/>
        </w:rPr>
      </w:pPr>
      <w:r w:rsidRPr="001421B3">
        <w:rPr>
          <w:rFonts w:ascii="Tahoma" w:hAnsi="Tahoma" w:cs="Tahoma"/>
          <w:kern w:val="16"/>
        </w:rPr>
        <w:t>sklop</w:t>
      </w:r>
      <w:r w:rsidR="002D7E0C">
        <w:rPr>
          <w:rFonts w:ascii="Tahoma" w:hAnsi="Tahoma" w:cs="Tahoma"/>
          <w:kern w:val="16"/>
        </w:rPr>
        <w:t xml:space="preserve"> </w:t>
      </w:r>
      <w:r w:rsidR="00680C0C">
        <w:rPr>
          <w:rFonts w:ascii="Tahoma" w:hAnsi="Tahoma" w:cs="Tahoma"/>
          <w:kern w:val="16"/>
        </w:rPr>
        <w:t xml:space="preserve">5 </w:t>
      </w:r>
      <w:r w:rsidR="00115AB7" w:rsidRPr="001421B3">
        <w:rPr>
          <w:rFonts w:ascii="Tahoma" w:hAnsi="Tahoma" w:cs="Tahoma"/>
        </w:rPr>
        <w:t>je gosp</w:t>
      </w:r>
      <w:r w:rsidR="00FD1FC1" w:rsidRPr="001421B3">
        <w:rPr>
          <w:rFonts w:ascii="Tahoma" w:hAnsi="Tahoma" w:cs="Tahoma"/>
        </w:rPr>
        <w:t xml:space="preserve">odarski subjekt dolžan </w:t>
      </w:r>
      <w:r w:rsidRPr="001421B3">
        <w:rPr>
          <w:rFonts w:ascii="Tahoma" w:hAnsi="Tahoma" w:cs="Tahoma"/>
        </w:rPr>
        <w:t>za vsakega</w:t>
      </w:r>
      <w:r w:rsidR="00115AB7" w:rsidRPr="001421B3">
        <w:rPr>
          <w:rFonts w:ascii="Tahoma" w:hAnsi="Tahoma" w:cs="Tahoma"/>
        </w:rPr>
        <w:t xml:space="preserve"> proizvajalca nadomestnega dela</w:t>
      </w:r>
      <w:r w:rsidRPr="001421B3">
        <w:rPr>
          <w:rFonts w:ascii="Tahoma" w:hAnsi="Tahoma" w:cs="Tahoma"/>
        </w:rPr>
        <w:t>, navedenega v predračunu za sklop,</w:t>
      </w:r>
      <w:r w:rsidR="00115AB7" w:rsidRPr="001421B3">
        <w:rPr>
          <w:rFonts w:ascii="Tahoma" w:hAnsi="Tahoma" w:cs="Tahoma"/>
        </w:rPr>
        <w:t xml:space="preserve"> </w:t>
      </w:r>
      <w:r w:rsidRPr="001421B3">
        <w:rPr>
          <w:rFonts w:ascii="Tahoma" w:hAnsi="Tahoma" w:cs="Tahoma"/>
        </w:rPr>
        <w:t xml:space="preserve">kot dokazilo o ustreznosti predložiti </w:t>
      </w:r>
      <w:r w:rsidR="00115AB7" w:rsidRPr="001421B3">
        <w:rPr>
          <w:rFonts w:ascii="Tahoma" w:hAnsi="Tahoma" w:cs="Tahoma"/>
        </w:rPr>
        <w:t xml:space="preserve">veljaven certifikat BER 461/2010 oz. drug ustrezen dokument, s katerim dokazuje, da so ponujeni nadomestni deli ustrezne kakovosti. </w:t>
      </w:r>
    </w:p>
    <w:p w14:paraId="769FAF8A" w14:textId="77777777" w:rsidR="00FE63FC" w:rsidRPr="001421B3" w:rsidRDefault="00FE63FC" w:rsidP="005726AB">
      <w:pPr>
        <w:keepNext/>
        <w:keepLines/>
        <w:ind w:left="714"/>
        <w:jc w:val="both"/>
        <w:rPr>
          <w:rFonts w:ascii="Tahoma" w:hAnsi="Tahoma" w:cs="Tahoma"/>
        </w:rPr>
      </w:pPr>
    </w:p>
    <w:p w14:paraId="147FE56C" w14:textId="7E46AB66" w:rsidR="00115AB7" w:rsidRPr="001421B3" w:rsidRDefault="00115AB7" w:rsidP="005726AB">
      <w:pPr>
        <w:keepNext/>
        <w:keepLines/>
        <w:ind w:right="56"/>
        <w:jc w:val="both"/>
        <w:rPr>
          <w:rFonts w:ascii="Tahoma" w:hAnsi="Tahoma" w:cs="Tahoma"/>
          <w:b/>
        </w:rPr>
      </w:pPr>
      <w:r w:rsidRPr="001421B3">
        <w:rPr>
          <w:rFonts w:ascii="Tahoma" w:hAnsi="Tahoma" w:cs="Tahoma"/>
          <w:b/>
        </w:rPr>
        <w:t xml:space="preserve">Naročnik lahko v fazi ocenjevanja </w:t>
      </w:r>
      <w:r w:rsidR="001826B9" w:rsidRPr="001421B3">
        <w:rPr>
          <w:rFonts w:ascii="Tahoma" w:hAnsi="Tahoma" w:cs="Tahoma"/>
          <w:b/>
        </w:rPr>
        <w:t>ponudb</w:t>
      </w:r>
      <w:r w:rsidRPr="001421B3">
        <w:rPr>
          <w:rFonts w:ascii="Tahoma" w:hAnsi="Tahoma" w:cs="Tahoma"/>
          <w:b/>
        </w:rPr>
        <w:t xml:space="preserve"> preveri kakovost ponujenih nadomestnih delov glede na razpisne pogoje in zahteve naročnika, navedene v razpisni dokumentaciji ter pozove gospodarski subjekt k dopolnitvi </w:t>
      </w:r>
      <w:r w:rsidR="001826B9" w:rsidRPr="001421B3">
        <w:rPr>
          <w:rFonts w:ascii="Tahoma" w:hAnsi="Tahoma" w:cs="Tahoma"/>
          <w:b/>
        </w:rPr>
        <w:t>ponudbe</w:t>
      </w:r>
      <w:r w:rsidRPr="001421B3">
        <w:rPr>
          <w:rFonts w:ascii="Tahoma" w:hAnsi="Tahoma" w:cs="Tahoma"/>
          <w:b/>
        </w:rPr>
        <w:t xml:space="preserve">, predložitvi </w:t>
      </w:r>
      <w:r w:rsidR="005B61AC">
        <w:rPr>
          <w:rFonts w:ascii="Tahoma" w:hAnsi="Tahoma" w:cs="Tahoma"/>
          <w:b/>
        </w:rPr>
        <w:t>nadomestnega dela</w:t>
      </w:r>
      <w:r w:rsidR="005B61AC" w:rsidRPr="001421B3">
        <w:rPr>
          <w:rFonts w:ascii="Tahoma" w:hAnsi="Tahoma" w:cs="Tahoma"/>
          <w:b/>
        </w:rPr>
        <w:t xml:space="preserve"> </w:t>
      </w:r>
      <w:r w:rsidRPr="001421B3">
        <w:rPr>
          <w:rFonts w:ascii="Tahoma" w:hAnsi="Tahoma" w:cs="Tahoma"/>
          <w:b/>
        </w:rPr>
        <w:t xml:space="preserve">ali ga pozove, da dodatno pojasni navedbe iz svoje </w:t>
      </w:r>
      <w:r w:rsidR="001826B9" w:rsidRPr="001421B3">
        <w:rPr>
          <w:rFonts w:ascii="Tahoma" w:hAnsi="Tahoma" w:cs="Tahoma"/>
          <w:b/>
        </w:rPr>
        <w:t>ponudbe</w:t>
      </w:r>
      <w:r w:rsidRPr="001421B3">
        <w:rPr>
          <w:rFonts w:ascii="Tahoma" w:hAnsi="Tahoma" w:cs="Tahoma"/>
          <w:b/>
        </w:rPr>
        <w:t>. Naročnik preverja kakovost dobavljenih nadomestnih delov v celotnem obdobju veljavnosti okvirnega sporazuma in ob ugotovljenih nepravilnostih ukrepa.</w:t>
      </w:r>
    </w:p>
    <w:p w14:paraId="09911DC1" w14:textId="7720D27E" w:rsidR="00BB1FC7" w:rsidRDefault="00BB1FC7" w:rsidP="005726AB">
      <w:pPr>
        <w:keepNext/>
        <w:keepLines/>
        <w:tabs>
          <w:tab w:val="left" w:pos="0"/>
        </w:tabs>
        <w:jc w:val="both"/>
        <w:rPr>
          <w:rFonts w:ascii="Tahoma" w:hAnsi="Tahoma" w:cs="Tahoma"/>
        </w:rPr>
      </w:pPr>
    </w:p>
    <w:p w14:paraId="2BD4C123" w14:textId="52F47A3F" w:rsidR="00FB7CDD" w:rsidRPr="001421B3" w:rsidRDefault="00FB7CDD" w:rsidP="005726AB">
      <w:pPr>
        <w:keepNext/>
        <w:keepLines/>
        <w:tabs>
          <w:tab w:val="left" w:pos="0"/>
        </w:tabs>
        <w:jc w:val="both"/>
        <w:rPr>
          <w:rFonts w:ascii="Tahoma" w:hAnsi="Tahoma" w:cs="Tahoma"/>
        </w:rPr>
      </w:pPr>
    </w:p>
    <w:p w14:paraId="1F2F2D76" w14:textId="77777777" w:rsidR="00115AB7" w:rsidRPr="001421B3" w:rsidRDefault="00115AB7" w:rsidP="005726AB">
      <w:pPr>
        <w:keepNext/>
        <w:keepLines/>
        <w:numPr>
          <w:ilvl w:val="1"/>
          <w:numId w:val="2"/>
        </w:numPr>
        <w:jc w:val="both"/>
        <w:rPr>
          <w:rFonts w:ascii="Tahoma" w:hAnsi="Tahoma" w:cs="Tahoma"/>
          <w:b/>
        </w:rPr>
      </w:pPr>
      <w:r w:rsidRPr="001421B3">
        <w:rPr>
          <w:rFonts w:ascii="Tahoma" w:hAnsi="Tahoma" w:cs="Tahoma"/>
          <w:b/>
        </w:rPr>
        <w:lastRenderedPageBreak/>
        <w:t xml:space="preserve">Dobavni rok </w:t>
      </w:r>
    </w:p>
    <w:p w14:paraId="6FEFD21E" w14:textId="77777777" w:rsidR="00115AB7" w:rsidRPr="001421B3" w:rsidRDefault="00115AB7" w:rsidP="005726AB">
      <w:pPr>
        <w:keepNext/>
        <w:keepLines/>
        <w:jc w:val="both"/>
        <w:rPr>
          <w:rFonts w:ascii="Tahoma" w:hAnsi="Tahoma" w:cs="Tahoma"/>
          <w:b/>
        </w:rPr>
      </w:pPr>
    </w:p>
    <w:p w14:paraId="5E5CC953" w14:textId="0E7E3743" w:rsidR="00115AB7" w:rsidRPr="001421B3" w:rsidRDefault="00115AB7" w:rsidP="005726AB">
      <w:pPr>
        <w:keepNext/>
        <w:keepLines/>
        <w:spacing w:after="120"/>
        <w:jc w:val="both"/>
        <w:rPr>
          <w:rFonts w:ascii="Tahoma" w:hAnsi="Tahoma" w:cs="Tahoma"/>
        </w:rPr>
      </w:pPr>
      <w:r w:rsidRPr="001421B3">
        <w:rPr>
          <w:rFonts w:ascii="Tahoma" w:hAnsi="Tahoma" w:cs="Tahoma"/>
        </w:rPr>
        <w:t xml:space="preserve">Naročnik za posamezne postavke </w:t>
      </w:r>
      <w:r w:rsidR="00763306" w:rsidRPr="001421B3">
        <w:rPr>
          <w:rFonts w:ascii="Tahoma" w:hAnsi="Tahoma" w:cs="Tahoma"/>
        </w:rPr>
        <w:t xml:space="preserve">predračuna za posamezni sklop predmeta javnega naročila </w:t>
      </w:r>
      <w:r w:rsidRPr="001421B3">
        <w:rPr>
          <w:rFonts w:ascii="Tahoma" w:hAnsi="Tahoma" w:cs="Tahoma"/>
        </w:rPr>
        <w:t xml:space="preserve">zahteva različne dobavne roke. Dobavni roki </w:t>
      </w:r>
      <w:r w:rsidR="00763306" w:rsidRPr="001421B3">
        <w:rPr>
          <w:rFonts w:ascii="Tahoma" w:hAnsi="Tahoma" w:cs="Tahoma"/>
        </w:rPr>
        <w:t xml:space="preserve">za posamezno postavko in za posamezni sklop </w:t>
      </w:r>
      <w:r w:rsidRPr="001421B3">
        <w:rPr>
          <w:rFonts w:ascii="Tahoma" w:hAnsi="Tahoma" w:cs="Tahoma"/>
        </w:rPr>
        <w:t xml:space="preserve">so navedeni v </w:t>
      </w:r>
      <w:r w:rsidR="00763306" w:rsidRPr="001421B3">
        <w:rPr>
          <w:rFonts w:ascii="Tahoma" w:hAnsi="Tahoma" w:cs="Tahoma"/>
        </w:rPr>
        <w:t>predračunu</w:t>
      </w:r>
      <w:r w:rsidRPr="001421B3">
        <w:rPr>
          <w:rFonts w:ascii="Tahoma" w:hAnsi="Tahoma" w:cs="Tahoma"/>
        </w:rPr>
        <w:t>. Naročnik je dobavne roke razvrstil v 3 razrede in sicer:</w:t>
      </w:r>
    </w:p>
    <w:p w14:paraId="28A45BE1" w14:textId="404A1871" w:rsidR="00115AB7" w:rsidRPr="001421B3" w:rsidRDefault="00115AB7" w:rsidP="005726AB">
      <w:pPr>
        <w:keepNext/>
        <w:keepLines/>
        <w:numPr>
          <w:ilvl w:val="0"/>
          <w:numId w:val="4"/>
        </w:numPr>
        <w:ind w:left="714" w:hanging="357"/>
        <w:jc w:val="both"/>
        <w:rPr>
          <w:rFonts w:ascii="Tahoma" w:hAnsi="Tahoma" w:cs="Tahoma"/>
        </w:rPr>
      </w:pPr>
      <w:r w:rsidRPr="001421B3">
        <w:rPr>
          <w:rFonts w:ascii="Tahoma" w:hAnsi="Tahoma" w:cs="Tahoma"/>
        </w:rPr>
        <w:t xml:space="preserve">Razred A: do en (1) </w:t>
      </w:r>
      <w:r w:rsidR="007D204E">
        <w:rPr>
          <w:rFonts w:ascii="Tahoma" w:hAnsi="Tahoma" w:cs="Tahoma"/>
        </w:rPr>
        <w:t xml:space="preserve">delovni </w:t>
      </w:r>
      <w:r w:rsidRPr="001421B3">
        <w:rPr>
          <w:rFonts w:ascii="Tahoma" w:hAnsi="Tahoma" w:cs="Tahoma"/>
        </w:rPr>
        <w:t>dan,</w:t>
      </w:r>
    </w:p>
    <w:p w14:paraId="4465A1B4" w14:textId="77777777" w:rsidR="00115AB7" w:rsidRPr="001421B3" w:rsidRDefault="00115AB7" w:rsidP="005726AB">
      <w:pPr>
        <w:keepNext/>
        <w:keepLines/>
        <w:numPr>
          <w:ilvl w:val="0"/>
          <w:numId w:val="4"/>
        </w:numPr>
        <w:ind w:left="714" w:hanging="357"/>
        <w:jc w:val="both"/>
        <w:rPr>
          <w:rFonts w:ascii="Tahoma" w:hAnsi="Tahoma" w:cs="Tahoma"/>
        </w:rPr>
      </w:pPr>
      <w:r w:rsidRPr="001421B3">
        <w:rPr>
          <w:rFonts w:ascii="Tahoma" w:hAnsi="Tahoma" w:cs="Tahoma"/>
        </w:rPr>
        <w:t>Razred B: do največ tri (3) delovne dni in</w:t>
      </w:r>
    </w:p>
    <w:p w14:paraId="09F93D80" w14:textId="77777777" w:rsidR="00115AB7" w:rsidRPr="001421B3" w:rsidRDefault="00115AB7" w:rsidP="005726AB">
      <w:pPr>
        <w:keepNext/>
        <w:keepLines/>
        <w:numPr>
          <w:ilvl w:val="0"/>
          <w:numId w:val="4"/>
        </w:numPr>
        <w:ind w:left="714" w:hanging="357"/>
        <w:jc w:val="both"/>
        <w:rPr>
          <w:rFonts w:ascii="Tahoma" w:hAnsi="Tahoma" w:cs="Tahoma"/>
        </w:rPr>
      </w:pPr>
      <w:r w:rsidRPr="001421B3">
        <w:rPr>
          <w:rFonts w:ascii="Tahoma" w:hAnsi="Tahoma" w:cs="Tahoma"/>
        </w:rPr>
        <w:t xml:space="preserve">Razred C: do največ sedem (7) delovnih dni. </w:t>
      </w:r>
    </w:p>
    <w:p w14:paraId="39B91970" w14:textId="77777777" w:rsidR="00115AB7" w:rsidRPr="001421B3" w:rsidRDefault="00115AB7" w:rsidP="005726AB">
      <w:pPr>
        <w:keepNext/>
        <w:keepLines/>
        <w:ind w:left="714"/>
        <w:jc w:val="both"/>
        <w:rPr>
          <w:rFonts w:ascii="Tahoma" w:hAnsi="Tahoma" w:cs="Tahoma"/>
        </w:rPr>
      </w:pPr>
    </w:p>
    <w:p w14:paraId="0D11B189" w14:textId="6A0BC8C9" w:rsidR="00115AB7" w:rsidRPr="001421B3" w:rsidRDefault="00115AB7" w:rsidP="005726AB">
      <w:pPr>
        <w:keepNext/>
        <w:keepLines/>
        <w:spacing w:after="120"/>
        <w:jc w:val="both"/>
        <w:rPr>
          <w:rFonts w:ascii="Tahoma" w:hAnsi="Tahoma" w:cs="Tahoma"/>
        </w:rPr>
      </w:pPr>
      <w:r w:rsidRPr="001421B3">
        <w:rPr>
          <w:rFonts w:ascii="Tahoma" w:hAnsi="Tahoma" w:cs="Tahoma"/>
        </w:rPr>
        <w:t xml:space="preserve">V posamezni postavki </w:t>
      </w:r>
      <w:r w:rsidR="00763306" w:rsidRPr="001421B3">
        <w:rPr>
          <w:rFonts w:ascii="Tahoma" w:hAnsi="Tahoma" w:cs="Tahoma"/>
        </w:rPr>
        <w:t>predračuna</w:t>
      </w:r>
      <w:r w:rsidRPr="001421B3">
        <w:rPr>
          <w:rFonts w:ascii="Tahoma" w:hAnsi="Tahoma" w:cs="Tahoma"/>
        </w:rPr>
        <w:t xml:space="preserve"> je naročnik z označbo »X« označil zahtevani razred oziroma kakšen je najdaljši zahtevani dobavni rok. Gospodarski subjekt mora v vseh postavkah </w:t>
      </w:r>
      <w:r w:rsidR="00763306" w:rsidRPr="001421B3">
        <w:rPr>
          <w:rFonts w:ascii="Tahoma" w:hAnsi="Tahoma" w:cs="Tahoma"/>
        </w:rPr>
        <w:t>predračuna</w:t>
      </w:r>
      <w:r w:rsidRPr="001421B3">
        <w:rPr>
          <w:rFonts w:ascii="Tahoma" w:hAnsi="Tahoma" w:cs="Tahoma"/>
        </w:rPr>
        <w:t xml:space="preserve"> za sklop za katerega oddaja </w:t>
      </w:r>
      <w:r w:rsidR="001826B9" w:rsidRPr="001421B3">
        <w:rPr>
          <w:rFonts w:ascii="Tahoma" w:hAnsi="Tahoma" w:cs="Tahoma"/>
        </w:rPr>
        <w:t>ponudbo</w:t>
      </w:r>
      <w:r w:rsidRPr="001421B3">
        <w:rPr>
          <w:rFonts w:ascii="Tahoma" w:hAnsi="Tahoma" w:cs="Tahoma"/>
        </w:rPr>
        <w:t xml:space="preserve">, označiti z »X« v razredu, ki opredeljuje ponujeni dobavni rok. V kolikor gospodarski subjekt navede daljši dobavni rok od zahtevanega, bo taka </w:t>
      </w:r>
      <w:r w:rsidR="001826B9" w:rsidRPr="001421B3">
        <w:rPr>
          <w:rFonts w:ascii="Tahoma" w:hAnsi="Tahoma" w:cs="Tahoma"/>
        </w:rPr>
        <w:t>ponudba</w:t>
      </w:r>
      <w:r w:rsidRPr="001421B3">
        <w:rPr>
          <w:rFonts w:ascii="Tahoma" w:hAnsi="Tahoma" w:cs="Tahoma"/>
        </w:rPr>
        <w:t xml:space="preserve"> kot </w:t>
      </w:r>
      <w:r w:rsidR="001826B9" w:rsidRPr="001421B3">
        <w:rPr>
          <w:rFonts w:ascii="Tahoma" w:hAnsi="Tahoma" w:cs="Tahoma"/>
        </w:rPr>
        <w:t>nedopustna</w:t>
      </w:r>
      <w:r w:rsidRPr="001421B3">
        <w:rPr>
          <w:rFonts w:ascii="Tahoma" w:hAnsi="Tahoma" w:cs="Tahoma"/>
        </w:rPr>
        <w:t xml:space="preserve"> izločena iz nadaljnjega ocenjevanja.</w:t>
      </w:r>
    </w:p>
    <w:p w14:paraId="7AD4920F" w14:textId="0DF12B01" w:rsidR="00115AB7" w:rsidRPr="001421B3" w:rsidRDefault="00115AB7" w:rsidP="005726AB">
      <w:pPr>
        <w:keepNext/>
        <w:keepLines/>
        <w:jc w:val="both"/>
        <w:rPr>
          <w:rFonts w:ascii="Tahoma" w:hAnsi="Tahoma" w:cs="Tahoma"/>
        </w:rPr>
      </w:pPr>
      <w:r w:rsidRPr="001421B3">
        <w:rPr>
          <w:rFonts w:ascii="Tahoma" w:hAnsi="Tahoma" w:cs="Tahoma"/>
        </w:rPr>
        <w:t xml:space="preserve">Gospodarski subjekt lahko za vse postavke </w:t>
      </w:r>
      <w:r w:rsidR="001826B9" w:rsidRPr="001421B3">
        <w:rPr>
          <w:rFonts w:ascii="Tahoma" w:hAnsi="Tahoma" w:cs="Tahoma"/>
        </w:rPr>
        <w:t xml:space="preserve">predračuna za sklop </w:t>
      </w:r>
      <w:r w:rsidRPr="001421B3">
        <w:rPr>
          <w:rFonts w:ascii="Tahoma" w:hAnsi="Tahoma" w:cs="Tahoma"/>
        </w:rPr>
        <w:t xml:space="preserve">za katerega oddaja </w:t>
      </w:r>
      <w:r w:rsidR="001826B9" w:rsidRPr="001421B3">
        <w:rPr>
          <w:rFonts w:ascii="Tahoma" w:hAnsi="Tahoma" w:cs="Tahoma"/>
        </w:rPr>
        <w:t>ponudbo</w:t>
      </w:r>
      <w:r w:rsidRPr="001421B3">
        <w:rPr>
          <w:rFonts w:ascii="Tahoma" w:hAnsi="Tahoma" w:cs="Tahoma"/>
        </w:rPr>
        <w:t>,  ponudi dobavni rok, ki je ugodnejši od zahtevanega dobavnega roka naročnika.</w:t>
      </w:r>
    </w:p>
    <w:p w14:paraId="47F4399E" w14:textId="77777777" w:rsidR="00115AB7" w:rsidRPr="001421B3" w:rsidRDefault="00115AB7" w:rsidP="005726AB">
      <w:pPr>
        <w:keepNext/>
        <w:keepLines/>
        <w:jc w:val="both"/>
        <w:rPr>
          <w:rFonts w:ascii="Tahoma" w:hAnsi="Tahoma" w:cs="Tahoma"/>
        </w:rPr>
      </w:pPr>
    </w:p>
    <w:p w14:paraId="7F533916" w14:textId="77777777" w:rsidR="00115AB7" w:rsidRPr="001421B3" w:rsidRDefault="00115AB7" w:rsidP="005726AB">
      <w:pPr>
        <w:keepNext/>
        <w:keepLines/>
        <w:jc w:val="both"/>
        <w:rPr>
          <w:rFonts w:ascii="Tahoma" w:hAnsi="Tahoma" w:cs="Tahoma"/>
        </w:rPr>
      </w:pPr>
      <w:r w:rsidRPr="001421B3">
        <w:rPr>
          <w:rFonts w:ascii="Tahoma" w:hAnsi="Tahoma" w:cs="Tahoma"/>
          <w:lang w:val="x-none"/>
        </w:rPr>
        <w:t>Naročnik bo posamezna naročila znotraj posameznega sklopa oddajal sukcesivno na podlagi sprotnih, pisnih naročil.</w:t>
      </w:r>
    </w:p>
    <w:p w14:paraId="36C20744" w14:textId="77777777" w:rsidR="00115AB7" w:rsidRPr="001421B3" w:rsidRDefault="00115AB7" w:rsidP="005726AB">
      <w:pPr>
        <w:keepNext/>
        <w:keepLines/>
        <w:jc w:val="both"/>
        <w:rPr>
          <w:rFonts w:ascii="Tahoma" w:hAnsi="Tahoma" w:cs="Tahoma"/>
        </w:rPr>
      </w:pPr>
    </w:p>
    <w:p w14:paraId="4C9D825C" w14:textId="77777777" w:rsidR="00115AB7" w:rsidRPr="001421B3" w:rsidRDefault="00115AB7" w:rsidP="005726AB">
      <w:pPr>
        <w:keepNext/>
        <w:keepLines/>
        <w:jc w:val="both"/>
        <w:rPr>
          <w:rFonts w:ascii="Tahoma" w:hAnsi="Tahoma" w:cs="Tahoma"/>
        </w:rPr>
      </w:pPr>
      <w:r w:rsidRPr="001421B3">
        <w:rPr>
          <w:rFonts w:ascii="Tahoma" w:hAnsi="Tahoma" w:cs="Tahoma"/>
        </w:rPr>
        <w:t>Gospodarski subjekt</w:t>
      </w:r>
      <w:r w:rsidRPr="001421B3">
        <w:rPr>
          <w:rFonts w:ascii="Tahoma" w:hAnsi="Tahoma" w:cs="Tahoma"/>
          <w:lang w:val="x-none"/>
        </w:rPr>
        <w:t xml:space="preserve"> bo obvezan predmet okvirnega sporazuma dobavljati na lokacijo kupca (</w:t>
      </w:r>
      <w:proofErr w:type="spellStart"/>
      <w:r w:rsidRPr="001421B3">
        <w:rPr>
          <w:rFonts w:ascii="Tahoma" w:hAnsi="Tahoma" w:cs="Tahoma"/>
          <w:lang w:val="x-none"/>
        </w:rPr>
        <w:t>fco</w:t>
      </w:r>
      <w:proofErr w:type="spellEnd"/>
      <w:r w:rsidRPr="001421B3">
        <w:rPr>
          <w:rFonts w:ascii="Tahoma" w:hAnsi="Tahoma" w:cs="Tahoma"/>
          <w:lang w:val="x-none"/>
        </w:rPr>
        <w:t>. skladišče kupca</w:t>
      </w:r>
      <w:r w:rsidRPr="001421B3">
        <w:rPr>
          <w:rFonts w:ascii="Tahoma" w:hAnsi="Tahoma" w:cs="Tahoma"/>
        </w:rPr>
        <w:t xml:space="preserve"> LPP - </w:t>
      </w:r>
      <w:r w:rsidRPr="001421B3">
        <w:rPr>
          <w:rFonts w:ascii="Tahoma" w:hAnsi="Tahoma" w:cs="Tahoma"/>
          <w:lang w:val="x-none"/>
        </w:rPr>
        <w:t xml:space="preserve">razloženo). </w:t>
      </w:r>
    </w:p>
    <w:p w14:paraId="519EE846" w14:textId="77777777" w:rsidR="00115AB7" w:rsidRPr="001421B3" w:rsidRDefault="00115AB7" w:rsidP="005726AB">
      <w:pPr>
        <w:keepNext/>
        <w:keepLines/>
        <w:jc w:val="both"/>
        <w:rPr>
          <w:rFonts w:ascii="Tahoma" w:hAnsi="Tahoma" w:cs="Tahoma"/>
          <w:b/>
        </w:rPr>
      </w:pPr>
    </w:p>
    <w:p w14:paraId="5841B200" w14:textId="77777777" w:rsidR="00115AB7" w:rsidRPr="001421B3" w:rsidRDefault="00115AB7" w:rsidP="005726AB">
      <w:pPr>
        <w:keepNext/>
        <w:keepLines/>
        <w:numPr>
          <w:ilvl w:val="1"/>
          <w:numId w:val="2"/>
        </w:numPr>
        <w:jc w:val="both"/>
        <w:rPr>
          <w:rFonts w:ascii="Tahoma" w:hAnsi="Tahoma" w:cs="Tahoma"/>
          <w:b/>
        </w:rPr>
      </w:pPr>
      <w:r w:rsidRPr="001421B3">
        <w:rPr>
          <w:rFonts w:ascii="Tahoma" w:hAnsi="Tahoma" w:cs="Tahoma"/>
          <w:b/>
        </w:rPr>
        <w:t>Odvoz in uničenje odpadkov</w:t>
      </w:r>
    </w:p>
    <w:p w14:paraId="6B568B68" w14:textId="77777777" w:rsidR="00115AB7" w:rsidRPr="001421B3" w:rsidRDefault="00115AB7" w:rsidP="005726AB">
      <w:pPr>
        <w:keepNext/>
        <w:keepLines/>
        <w:jc w:val="both"/>
        <w:rPr>
          <w:rFonts w:ascii="Tahoma" w:hAnsi="Tahoma" w:cs="Tahoma"/>
          <w:b/>
        </w:rPr>
      </w:pPr>
    </w:p>
    <w:p w14:paraId="722EF3B6" w14:textId="77777777" w:rsidR="00115AB7" w:rsidRPr="001421B3" w:rsidRDefault="00115AB7" w:rsidP="005726AB">
      <w:pPr>
        <w:keepNext/>
        <w:keepLines/>
        <w:spacing w:after="120"/>
        <w:jc w:val="both"/>
        <w:rPr>
          <w:rFonts w:ascii="Tahoma" w:hAnsi="Tahoma" w:cs="Tahoma"/>
        </w:rPr>
      </w:pPr>
      <w:r w:rsidRPr="001421B3">
        <w:rPr>
          <w:rFonts w:ascii="Tahoma" w:hAnsi="Tahoma" w:cs="Tahoma"/>
        </w:rPr>
        <w:t xml:space="preserve">Vrste odpadkov, ki odpadkov, ki nastajajo naročniku pri izvajanju svojih dejavnosti: </w:t>
      </w:r>
    </w:p>
    <w:p w14:paraId="7A5306B0" w14:textId="726740B2" w:rsidR="00115AB7" w:rsidRPr="001421B3" w:rsidRDefault="002D7E0C" w:rsidP="005726AB">
      <w:pPr>
        <w:keepNext/>
        <w:keepLines/>
        <w:numPr>
          <w:ilvl w:val="0"/>
          <w:numId w:val="4"/>
        </w:numPr>
        <w:spacing w:after="40"/>
        <w:ind w:left="714" w:hanging="357"/>
        <w:jc w:val="both"/>
        <w:rPr>
          <w:rFonts w:ascii="Tahoma" w:hAnsi="Tahoma" w:cs="Tahoma"/>
        </w:rPr>
      </w:pPr>
      <w:r>
        <w:rPr>
          <w:rFonts w:ascii="Tahoma" w:hAnsi="Tahoma" w:cs="Tahoma"/>
        </w:rPr>
        <w:t xml:space="preserve">odpadni jermeni: </w:t>
      </w:r>
      <w:r w:rsidR="00115AB7" w:rsidRPr="001421B3">
        <w:rPr>
          <w:rFonts w:ascii="Tahoma" w:hAnsi="Tahoma" w:cs="Tahoma"/>
        </w:rPr>
        <w:t>številka odpadka</w:t>
      </w:r>
      <w:r w:rsidR="006D6502">
        <w:rPr>
          <w:rFonts w:ascii="Tahoma" w:hAnsi="Tahoma" w:cs="Tahoma"/>
        </w:rPr>
        <w:t>:</w:t>
      </w:r>
      <w:r w:rsidR="00115AB7" w:rsidRPr="001421B3">
        <w:rPr>
          <w:rFonts w:ascii="Tahoma" w:hAnsi="Tahoma" w:cs="Tahoma"/>
        </w:rPr>
        <w:t xml:space="preserve"> 16 01 22</w:t>
      </w:r>
      <w:r>
        <w:rPr>
          <w:rFonts w:ascii="Tahoma" w:hAnsi="Tahoma" w:cs="Tahoma"/>
        </w:rPr>
        <w:t>.</w:t>
      </w:r>
    </w:p>
    <w:p w14:paraId="216EAA8E" w14:textId="77777777" w:rsidR="00115AB7" w:rsidRPr="001421B3" w:rsidRDefault="00115AB7" w:rsidP="005726AB">
      <w:pPr>
        <w:keepNext/>
        <w:keepLines/>
        <w:jc w:val="both"/>
        <w:rPr>
          <w:rFonts w:ascii="Tahoma" w:hAnsi="Tahoma" w:cs="Tahoma"/>
          <w:sz w:val="22"/>
        </w:rPr>
      </w:pPr>
    </w:p>
    <w:p w14:paraId="2D91C348" w14:textId="49C06BCF" w:rsidR="00115AB7" w:rsidRPr="001421B3" w:rsidRDefault="00115AB7" w:rsidP="005726AB">
      <w:pPr>
        <w:keepNext/>
        <w:keepLines/>
        <w:jc w:val="both"/>
        <w:rPr>
          <w:rFonts w:ascii="Tahoma" w:hAnsi="Tahoma" w:cs="Tahoma"/>
        </w:rPr>
      </w:pPr>
      <w:r w:rsidRPr="001421B3">
        <w:rPr>
          <w:rFonts w:ascii="Tahoma" w:hAnsi="Tahoma" w:cs="Tahoma"/>
        </w:rPr>
        <w:t>Izbrani ponudnik bo moral zagotavljati, da bo pri izvedbi predmeta tega okvirnega sporazuma upošteval vsa določila Uredbe o odpadkih (</w:t>
      </w:r>
      <w:r w:rsidR="005C7B07" w:rsidRPr="001421B3">
        <w:rPr>
          <w:rFonts w:ascii="Tahoma" w:hAnsi="Tahoma" w:cs="Tahoma"/>
        </w:rPr>
        <w:t>Ur</w:t>
      </w:r>
      <w:r w:rsidR="005C7B07">
        <w:rPr>
          <w:rFonts w:ascii="Tahoma" w:hAnsi="Tahoma" w:cs="Tahoma"/>
        </w:rPr>
        <w:t>.</w:t>
      </w:r>
      <w:r w:rsidR="005C7B07" w:rsidRPr="001421B3">
        <w:rPr>
          <w:rFonts w:ascii="Tahoma" w:hAnsi="Tahoma" w:cs="Tahoma"/>
        </w:rPr>
        <w:t xml:space="preserve"> l</w:t>
      </w:r>
      <w:r w:rsidR="005C7B07">
        <w:rPr>
          <w:rFonts w:ascii="Tahoma" w:hAnsi="Tahoma" w:cs="Tahoma"/>
        </w:rPr>
        <w:t>.</w:t>
      </w:r>
      <w:r w:rsidR="005C7B07" w:rsidRPr="001421B3">
        <w:rPr>
          <w:rFonts w:ascii="Tahoma" w:hAnsi="Tahoma" w:cs="Tahoma"/>
        </w:rPr>
        <w:t xml:space="preserve"> </w:t>
      </w:r>
      <w:r w:rsidRPr="001421B3">
        <w:rPr>
          <w:rFonts w:ascii="Tahoma" w:hAnsi="Tahoma" w:cs="Tahoma"/>
        </w:rPr>
        <w:t>RS, št.</w:t>
      </w:r>
      <w:r w:rsidR="005C7B07">
        <w:rPr>
          <w:rFonts w:ascii="Tahoma" w:hAnsi="Tahoma" w:cs="Tahoma"/>
        </w:rPr>
        <w:t xml:space="preserve"> 77/22 in 113/23</w:t>
      </w:r>
      <w:r w:rsidRPr="001421B3">
        <w:rPr>
          <w:rFonts w:ascii="Tahoma" w:hAnsi="Tahoma" w:cs="Tahoma"/>
        </w:rPr>
        <w:t xml:space="preserve">; v nadaljevanju: Uredba o odpadkih) oziroma vsakokrat veljavno zakonodajo s tega področja ter vso ostalo relevantno zakonodajo, ki se na predmet javnega naročila in na varstvo okolja nanaša in jo je </w:t>
      </w:r>
      <w:r w:rsidR="009B3DB4">
        <w:rPr>
          <w:rFonts w:ascii="Tahoma" w:hAnsi="Tahoma" w:cs="Tahoma"/>
        </w:rPr>
        <w:t>izbrani izvajalec</w:t>
      </w:r>
      <w:r w:rsidRPr="001421B3">
        <w:rPr>
          <w:rFonts w:ascii="Tahoma" w:hAnsi="Tahoma" w:cs="Tahoma"/>
        </w:rPr>
        <w:t xml:space="preserve"> pri izvedbi  predmeta tega okvirnega sporazuma dolžan upoštevati.</w:t>
      </w:r>
    </w:p>
    <w:p w14:paraId="4BFD75C0" w14:textId="77777777" w:rsidR="00115AB7" w:rsidRPr="001421B3" w:rsidRDefault="00115AB7" w:rsidP="005726AB">
      <w:pPr>
        <w:keepNext/>
        <w:keepLines/>
        <w:jc w:val="both"/>
        <w:rPr>
          <w:rFonts w:ascii="Tahoma" w:hAnsi="Tahoma" w:cs="Tahoma"/>
        </w:rPr>
      </w:pPr>
    </w:p>
    <w:p w14:paraId="559B235C" w14:textId="364E49B4" w:rsidR="00115AB7" w:rsidRPr="001421B3" w:rsidRDefault="005C7B07" w:rsidP="005726AB">
      <w:pPr>
        <w:keepNext/>
        <w:keepLines/>
        <w:jc w:val="both"/>
        <w:rPr>
          <w:rFonts w:ascii="Tahoma" w:hAnsi="Tahoma" w:cs="Tahoma"/>
        </w:rPr>
      </w:pPr>
      <w:r>
        <w:rPr>
          <w:rFonts w:ascii="Tahoma" w:hAnsi="Tahoma" w:cs="Tahoma"/>
        </w:rPr>
        <w:t xml:space="preserve">Naročnik </w:t>
      </w:r>
      <w:r w:rsidR="00115AB7" w:rsidRPr="001421B3">
        <w:rPr>
          <w:rFonts w:ascii="Tahoma" w:hAnsi="Tahoma" w:cs="Tahoma"/>
        </w:rPr>
        <w:t xml:space="preserve">bo sam poskrbel za oddajo in prevoz odpadkov pooblaščenemu izvajalcu obdelave odpadkov, ki bodo nastali pri izvedbi predmeta okvirnega sporazuma, v skladu z določili Uredbe o odpadkih.  </w:t>
      </w:r>
    </w:p>
    <w:p w14:paraId="3BA86DBE" w14:textId="77777777" w:rsidR="00115AB7" w:rsidRPr="001421B3" w:rsidRDefault="00115AB7" w:rsidP="005726AB">
      <w:pPr>
        <w:keepNext/>
        <w:keepLines/>
        <w:jc w:val="both"/>
        <w:rPr>
          <w:rFonts w:ascii="Tahoma" w:hAnsi="Tahoma" w:cs="Tahoma"/>
        </w:rPr>
      </w:pPr>
    </w:p>
    <w:p w14:paraId="4786EC63" w14:textId="3BFBB6B5" w:rsidR="00115AB7" w:rsidRPr="001421B3" w:rsidRDefault="00115AB7" w:rsidP="005726AB">
      <w:pPr>
        <w:keepNext/>
        <w:keepLines/>
        <w:jc w:val="both"/>
        <w:rPr>
          <w:rFonts w:ascii="Tahoma" w:hAnsi="Tahoma" w:cs="Tahoma"/>
        </w:rPr>
      </w:pPr>
      <w:r w:rsidRPr="001421B3">
        <w:rPr>
          <w:rFonts w:ascii="Tahoma" w:hAnsi="Tahoma" w:cs="Tahoma"/>
        </w:rPr>
        <w:t xml:space="preserve">Izbrani ponudnik se obvezuje, da bo </w:t>
      </w:r>
      <w:r w:rsidR="005C7B07">
        <w:rPr>
          <w:rFonts w:ascii="Tahoma" w:hAnsi="Tahoma" w:cs="Tahoma"/>
        </w:rPr>
        <w:t>naročniku</w:t>
      </w:r>
      <w:r w:rsidR="005C7B07" w:rsidRPr="001421B3">
        <w:rPr>
          <w:rFonts w:ascii="Tahoma" w:hAnsi="Tahoma" w:cs="Tahoma"/>
        </w:rPr>
        <w:t xml:space="preserve"> </w:t>
      </w:r>
      <w:r w:rsidRPr="001421B3">
        <w:rPr>
          <w:rFonts w:ascii="Tahoma" w:hAnsi="Tahoma" w:cs="Tahoma"/>
        </w:rPr>
        <w:t xml:space="preserve">povrnil morebitne nastale stroške oddaje in prevoza odpadkov, katerih odvoz je v skladu z vso relevantno zakonodajo obveznost </w:t>
      </w:r>
      <w:r w:rsidR="005C7B07">
        <w:rPr>
          <w:rFonts w:ascii="Tahoma" w:hAnsi="Tahoma" w:cs="Tahoma"/>
        </w:rPr>
        <w:t>izbranega ponudnika</w:t>
      </w:r>
      <w:r w:rsidR="005C7B07" w:rsidRPr="001421B3">
        <w:rPr>
          <w:rFonts w:ascii="Tahoma" w:hAnsi="Tahoma" w:cs="Tahoma"/>
        </w:rPr>
        <w:t xml:space="preserve"> </w:t>
      </w:r>
      <w:r w:rsidRPr="001421B3">
        <w:rPr>
          <w:rFonts w:ascii="Tahoma" w:hAnsi="Tahoma" w:cs="Tahoma"/>
        </w:rPr>
        <w:t xml:space="preserve">in bodo ti odpadki nastali pri izvedbi predmeta </w:t>
      </w:r>
      <w:r w:rsidR="005C7B07">
        <w:rPr>
          <w:rFonts w:ascii="Tahoma" w:hAnsi="Tahoma" w:cs="Tahoma"/>
        </w:rPr>
        <w:t>javnega naročila</w:t>
      </w:r>
      <w:r w:rsidRPr="001421B3">
        <w:rPr>
          <w:rFonts w:ascii="Tahoma" w:hAnsi="Tahoma" w:cs="Tahoma"/>
        </w:rPr>
        <w:t xml:space="preserve">. </w:t>
      </w:r>
      <w:r w:rsidR="005C7B07">
        <w:rPr>
          <w:rFonts w:ascii="Tahoma" w:hAnsi="Tahoma" w:cs="Tahoma"/>
        </w:rPr>
        <w:t>Naročnik</w:t>
      </w:r>
      <w:r w:rsidR="005C7B07" w:rsidRPr="001421B3">
        <w:rPr>
          <w:rFonts w:ascii="Tahoma" w:hAnsi="Tahoma" w:cs="Tahoma"/>
        </w:rPr>
        <w:t xml:space="preserve"> </w:t>
      </w:r>
      <w:r w:rsidRPr="001421B3">
        <w:rPr>
          <w:rFonts w:ascii="Tahoma" w:hAnsi="Tahoma" w:cs="Tahoma"/>
        </w:rPr>
        <w:t xml:space="preserve">bo v tem primeru, za vsakokratni prevoz takih odpadkov pooblaščenemu izvajalcu obdelave odpadkov, </w:t>
      </w:r>
      <w:r w:rsidRPr="001421B3">
        <w:rPr>
          <w:rFonts w:ascii="Tahoma" w:hAnsi="Tahoma" w:cs="Tahoma"/>
          <w:lang w:eastAsia="en-US"/>
        </w:rPr>
        <w:t xml:space="preserve"> izbranemu </w:t>
      </w:r>
      <w:r w:rsidR="005C7B07">
        <w:rPr>
          <w:rFonts w:ascii="Tahoma" w:hAnsi="Tahoma" w:cs="Tahoma"/>
          <w:lang w:eastAsia="en-US"/>
        </w:rPr>
        <w:t>ponudniku</w:t>
      </w:r>
      <w:r w:rsidR="005C7B07" w:rsidRPr="001421B3">
        <w:rPr>
          <w:rFonts w:ascii="Tahoma" w:hAnsi="Tahoma" w:cs="Tahoma"/>
          <w:lang w:eastAsia="en-US"/>
        </w:rPr>
        <w:t xml:space="preserve"> </w:t>
      </w:r>
      <w:r w:rsidRPr="001421B3">
        <w:rPr>
          <w:rFonts w:ascii="Tahoma" w:hAnsi="Tahoma" w:cs="Tahoma"/>
          <w:lang w:eastAsia="en-US"/>
        </w:rPr>
        <w:t>izstavil račun</w:t>
      </w:r>
      <w:r w:rsidRPr="001421B3">
        <w:rPr>
          <w:rFonts w:ascii="Tahoma" w:hAnsi="Tahoma" w:cs="Tahoma"/>
          <w:lang w:eastAsia="ar-SA"/>
        </w:rPr>
        <w:t>, z zapadlostjo osem (8) koledarskih dni po izstavitvi računa.</w:t>
      </w:r>
      <w:r w:rsidRPr="001421B3">
        <w:rPr>
          <w:rFonts w:ascii="Tahoma" w:hAnsi="Tahoma" w:cs="Tahoma"/>
        </w:rPr>
        <w:t xml:space="preserve"> </w:t>
      </w:r>
      <w:r w:rsidR="005C7B07">
        <w:rPr>
          <w:rFonts w:ascii="Tahoma" w:hAnsi="Tahoma" w:cs="Tahoma"/>
        </w:rPr>
        <w:t>Naročnik</w:t>
      </w:r>
      <w:r w:rsidR="005C7B07" w:rsidRPr="001421B3">
        <w:rPr>
          <w:rFonts w:ascii="Tahoma" w:hAnsi="Tahoma" w:cs="Tahoma"/>
        </w:rPr>
        <w:t xml:space="preserve"> </w:t>
      </w:r>
      <w:r w:rsidRPr="001421B3">
        <w:rPr>
          <w:rFonts w:ascii="Tahoma" w:hAnsi="Tahoma" w:cs="Tahoma"/>
        </w:rPr>
        <w:t xml:space="preserve">in izbrani </w:t>
      </w:r>
      <w:r w:rsidR="005C7B07">
        <w:rPr>
          <w:rFonts w:ascii="Tahoma" w:hAnsi="Tahoma" w:cs="Tahoma"/>
        </w:rPr>
        <w:t>ponudnik</w:t>
      </w:r>
      <w:r w:rsidR="005C7B07" w:rsidRPr="001421B3">
        <w:rPr>
          <w:rFonts w:ascii="Tahoma" w:hAnsi="Tahoma" w:cs="Tahoma"/>
        </w:rPr>
        <w:t xml:space="preserve"> </w:t>
      </w:r>
      <w:r w:rsidRPr="001421B3">
        <w:rPr>
          <w:rFonts w:ascii="Tahoma" w:hAnsi="Tahoma" w:cs="Tahoma"/>
        </w:rPr>
        <w:t>sta sporazumna, da se plačilo takega računa obračunava kot kompenzacija medsebojnih terjatev – plačil med kupcem in izbranim prodajalcem.</w:t>
      </w:r>
    </w:p>
    <w:p w14:paraId="1E276E0E" w14:textId="77777777" w:rsidR="00115AB7" w:rsidRPr="001421B3" w:rsidRDefault="00115AB7" w:rsidP="005726AB">
      <w:pPr>
        <w:keepNext/>
        <w:keepLines/>
        <w:jc w:val="both"/>
        <w:rPr>
          <w:rFonts w:ascii="Tahoma" w:hAnsi="Tahoma" w:cs="Tahoma"/>
        </w:rPr>
      </w:pPr>
    </w:p>
    <w:p w14:paraId="69B5CBA0" w14:textId="3D245C90" w:rsidR="00115AB7" w:rsidRPr="001421B3" w:rsidRDefault="006C4845" w:rsidP="005726AB">
      <w:pPr>
        <w:keepNext/>
        <w:keepLines/>
        <w:jc w:val="both"/>
        <w:rPr>
          <w:rFonts w:ascii="Tahoma" w:hAnsi="Tahoma" w:cs="Tahoma"/>
        </w:rPr>
      </w:pPr>
      <w:r>
        <w:rPr>
          <w:rFonts w:ascii="Tahoma" w:hAnsi="Tahoma" w:cs="Tahoma"/>
        </w:rPr>
        <w:t>Naročnik</w:t>
      </w:r>
      <w:r w:rsidRPr="001421B3">
        <w:rPr>
          <w:rFonts w:ascii="Tahoma" w:hAnsi="Tahoma" w:cs="Tahoma"/>
        </w:rPr>
        <w:t xml:space="preserve"> </w:t>
      </w:r>
      <w:r w:rsidR="00115AB7" w:rsidRPr="001421B3">
        <w:rPr>
          <w:rFonts w:ascii="Tahoma" w:hAnsi="Tahoma" w:cs="Tahoma"/>
        </w:rPr>
        <w:t xml:space="preserve">in izbrani </w:t>
      </w:r>
      <w:r>
        <w:rPr>
          <w:rFonts w:ascii="Tahoma" w:hAnsi="Tahoma" w:cs="Tahoma"/>
        </w:rPr>
        <w:t>ponudnik</w:t>
      </w:r>
      <w:r w:rsidRPr="001421B3">
        <w:rPr>
          <w:rFonts w:ascii="Tahoma" w:hAnsi="Tahoma" w:cs="Tahoma"/>
        </w:rPr>
        <w:t xml:space="preserve"> </w:t>
      </w:r>
      <w:r w:rsidR="00115AB7" w:rsidRPr="001421B3">
        <w:rPr>
          <w:rFonts w:ascii="Tahoma" w:hAnsi="Tahoma" w:cs="Tahoma"/>
        </w:rPr>
        <w:t xml:space="preserve">se lahko dogovorita, da bo </w:t>
      </w:r>
      <w:r>
        <w:rPr>
          <w:rFonts w:ascii="Tahoma" w:hAnsi="Tahoma" w:cs="Tahoma"/>
        </w:rPr>
        <w:t>naročnik</w:t>
      </w:r>
      <w:r w:rsidRPr="001421B3">
        <w:rPr>
          <w:rFonts w:ascii="Tahoma" w:hAnsi="Tahoma" w:cs="Tahoma"/>
        </w:rPr>
        <w:t xml:space="preserve"> </w:t>
      </w:r>
      <w:r w:rsidR="00115AB7" w:rsidRPr="001421B3">
        <w:rPr>
          <w:rFonts w:ascii="Tahoma" w:hAnsi="Tahoma" w:cs="Tahoma"/>
        </w:rPr>
        <w:t xml:space="preserve">odpadke, ki bodo nastali pri izvedbi predmeta </w:t>
      </w:r>
      <w:r>
        <w:rPr>
          <w:rFonts w:ascii="Tahoma" w:hAnsi="Tahoma" w:cs="Tahoma"/>
        </w:rPr>
        <w:t>javnega naročila</w:t>
      </w:r>
      <w:r w:rsidR="00115AB7" w:rsidRPr="001421B3">
        <w:rPr>
          <w:rFonts w:ascii="Tahoma" w:hAnsi="Tahoma" w:cs="Tahoma"/>
        </w:rPr>
        <w:t xml:space="preserve">, predal izbranemu </w:t>
      </w:r>
      <w:r>
        <w:rPr>
          <w:rFonts w:ascii="Tahoma" w:hAnsi="Tahoma" w:cs="Tahoma"/>
        </w:rPr>
        <w:t>ponudniku</w:t>
      </w:r>
      <w:r w:rsidR="00115AB7" w:rsidRPr="001421B3">
        <w:rPr>
          <w:rFonts w:ascii="Tahoma" w:hAnsi="Tahoma" w:cs="Tahoma"/>
        </w:rPr>
        <w:t>, ki bo sam poskrbel za prevoz in oddajo odpadkov pooblaščenemu izvajalcu obdelave odpadkov, na način in v skladu z določili Uredbe o odpadkih in ostale relevantne zakonodaje, na katero se varstvo okolja nanaša.</w:t>
      </w:r>
      <w:r w:rsidR="0034780F">
        <w:rPr>
          <w:rFonts w:ascii="Tahoma" w:hAnsi="Tahoma" w:cs="Tahoma"/>
        </w:rPr>
        <w:t xml:space="preserve"> Izbrani ponudnik posreduje dokazilo o uničenju odpadkov v petnajstih dneh od dneva prevzema odpadkov. </w:t>
      </w:r>
    </w:p>
    <w:p w14:paraId="7E51B055" w14:textId="77777777" w:rsidR="00BB1FC7" w:rsidRPr="001421B3" w:rsidRDefault="00BB1FC7" w:rsidP="005726AB">
      <w:pPr>
        <w:keepNext/>
        <w:keepLines/>
        <w:jc w:val="both"/>
        <w:rPr>
          <w:rFonts w:ascii="Tahoma" w:hAnsi="Tahoma" w:cs="Tahoma"/>
          <w:b/>
        </w:rPr>
      </w:pPr>
    </w:p>
    <w:p w14:paraId="1EE6ACB5" w14:textId="77777777" w:rsidR="00115AB7" w:rsidRPr="001421B3" w:rsidRDefault="00AC3A45" w:rsidP="005726AB">
      <w:pPr>
        <w:keepNext/>
        <w:keepLines/>
        <w:numPr>
          <w:ilvl w:val="1"/>
          <w:numId w:val="2"/>
        </w:numPr>
        <w:jc w:val="both"/>
        <w:rPr>
          <w:rFonts w:ascii="Tahoma" w:hAnsi="Tahoma" w:cs="Tahoma"/>
          <w:b/>
        </w:rPr>
      </w:pPr>
      <w:r w:rsidRPr="001421B3">
        <w:rPr>
          <w:rFonts w:ascii="Tahoma" w:hAnsi="Tahoma" w:cs="Tahoma"/>
          <w:b/>
        </w:rPr>
        <w:t xml:space="preserve">Garancijski rok </w:t>
      </w:r>
    </w:p>
    <w:p w14:paraId="127C711A" w14:textId="77777777" w:rsidR="00115AB7" w:rsidRPr="001421B3" w:rsidRDefault="00115AB7" w:rsidP="005726AB">
      <w:pPr>
        <w:keepNext/>
        <w:keepLines/>
        <w:jc w:val="both"/>
        <w:rPr>
          <w:rFonts w:ascii="Tahoma" w:hAnsi="Tahoma" w:cs="Tahoma"/>
          <w:b/>
        </w:rPr>
      </w:pPr>
    </w:p>
    <w:p w14:paraId="4B0BA1A6" w14:textId="77777777" w:rsidR="00AC3A45" w:rsidRPr="001421B3" w:rsidRDefault="00AC3A45" w:rsidP="005726AB">
      <w:pPr>
        <w:keepNext/>
        <w:keepLines/>
        <w:jc w:val="both"/>
        <w:rPr>
          <w:rFonts w:ascii="Tahoma" w:hAnsi="Tahoma" w:cs="Tahoma"/>
        </w:rPr>
      </w:pPr>
      <w:r w:rsidRPr="001421B3">
        <w:rPr>
          <w:rFonts w:ascii="Tahoma" w:hAnsi="Tahoma" w:cs="Tahoma"/>
        </w:rPr>
        <w:t>Garancijski rok za posamezni sklop predmeta javnega naročila ne sme biti krajši za:</w:t>
      </w:r>
    </w:p>
    <w:p w14:paraId="184547C8" w14:textId="77777777" w:rsidR="00AC3A45" w:rsidRPr="001421B3" w:rsidRDefault="00AC3A45" w:rsidP="005726AB">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9"/>
        <w:gridCol w:w="2126"/>
      </w:tblGrid>
      <w:tr w:rsidR="00AC3A45" w:rsidRPr="001421B3" w14:paraId="78A0FAF8" w14:textId="77777777" w:rsidTr="00D34269">
        <w:trPr>
          <w:cantSplit/>
        </w:trPr>
        <w:tc>
          <w:tcPr>
            <w:tcW w:w="6379" w:type="dxa"/>
          </w:tcPr>
          <w:p w14:paraId="34DF7B67" w14:textId="77777777" w:rsidR="00AC3A45" w:rsidRPr="001421B3" w:rsidRDefault="00AC3A45" w:rsidP="005726AB">
            <w:pPr>
              <w:keepNext/>
              <w:keepLines/>
              <w:jc w:val="center"/>
              <w:rPr>
                <w:rFonts w:ascii="Tahoma" w:hAnsi="Tahoma" w:cs="Tahoma"/>
                <w:b/>
                <w:szCs w:val="24"/>
                <w:lang w:eastAsia="ar-SA"/>
              </w:rPr>
            </w:pPr>
            <w:r w:rsidRPr="001421B3">
              <w:rPr>
                <w:rFonts w:ascii="Tahoma" w:hAnsi="Tahoma" w:cs="Tahoma"/>
                <w:b/>
                <w:szCs w:val="24"/>
                <w:lang w:eastAsia="ar-SA"/>
              </w:rPr>
              <w:lastRenderedPageBreak/>
              <w:t>SKLOP</w:t>
            </w:r>
          </w:p>
        </w:tc>
        <w:tc>
          <w:tcPr>
            <w:tcW w:w="2126" w:type="dxa"/>
          </w:tcPr>
          <w:p w14:paraId="7C8DFDA6" w14:textId="77777777" w:rsidR="00AC3A45" w:rsidRPr="001421B3" w:rsidRDefault="00AC3A45" w:rsidP="005726AB">
            <w:pPr>
              <w:keepNext/>
              <w:keepLines/>
              <w:jc w:val="both"/>
              <w:rPr>
                <w:rFonts w:ascii="Tahoma" w:hAnsi="Tahoma" w:cs="Tahoma"/>
                <w:b/>
                <w:szCs w:val="24"/>
                <w:lang w:eastAsia="ar-SA"/>
              </w:rPr>
            </w:pPr>
            <w:r w:rsidRPr="001421B3">
              <w:rPr>
                <w:rFonts w:ascii="Tahoma" w:hAnsi="Tahoma" w:cs="Tahoma"/>
                <w:b/>
                <w:szCs w:val="24"/>
                <w:lang w:eastAsia="ar-SA"/>
              </w:rPr>
              <w:t>GARANCIJSKI</w:t>
            </w:r>
          </w:p>
          <w:p w14:paraId="6E48C456" w14:textId="77777777" w:rsidR="00AC3A45" w:rsidRPr="001421B3" w:rsidRDefault="00AC3A45" w:rsidP="005726AB">
            <w:pPr>
              <w:keepNext/>
              <w:keepLines/>
              <w:jc w:val="both"/>
              <w:rPr>
                <w:rFonts w:ascii="Tahoma" w:hAnsi="Tahoma" w:cs="Tahoma"/>
                <w:b/>
                <w:szCs w:val="24"/>
                <w:lang w:eastAsia="ar-SA"/>
              </w:rPr>
            </w:pPr>
            <w:r w:rsidRPr="001421B3">
              <w:rPr>
                <w:rFonts w:ascii="Tahoma" w:hAnsi="Tahoma" w:cs="Tahoma"/>
                <w:b/>
                <w:szCs w:val="24"/>
                <w:lang w:eastAsia="ar-SA"/>
              </w:rPr>
              <w:t>ROK</w:t>
            </w:r>
          </w:p>
        </w:tc>
      </w:tr>
      <w:tr w:rsidR="00AC3A45" w:rsidRPr="001421B3" w14:paraId="2F52F402" w14:textId="77777777" w:rsidTr="00D34269">
        <w:trPr>
          <w:cantSplit/>
        </w:trPr>
        <w:tc>
          <w:tcPr>
            <w:tcW w:w="6379" w:type="dxa"/>
          </w:tcPr>
          <w:p w14:paraId="3BC5E72B" w14:textId="1B0D4015" w:rsidR="00AC3A45" w:rsidRPr="001421B3" w:rsidRDefault="00AC3A45" w:rsidP="005726AB">
            <w:pPr>
              <w:keepNext/>
              <w:keepLines/>
              <w:jc w:val="both"/>
              <w:rPr>
                <w:rFonts w:ascii="Tahoma" w:hAnsi="Tahoma" w:cs="Tahoma"/>
                <w:szCs w:val="24"/>
                <w:lang w:eastAsia="ar-SA"/>
              </w:rPr>
            </w:pPr>
            <w:r w:rsidRPr="001421B3">
              <w:rPr>
                <w:rFonts w:ascii="Tahoma" w:hAnsi="Tahoma" w:cs="Tahoma"/>
              </w:rPr>
              <w:t xml:space="preserve">SKLOP ŠT. </w:t>
            </w:r>
            <w:r w:rsidR="005B61AC">
              <w:rPr>
                <w:rFonts w:ascii="Tahoma" w:hAnsi="Tahoma" w:cs="Tahoma"/>
              </w:rPr>
              <w:t>1</w:t>
            </w:r>
            <w:r w:rsidRPr="001421B3">
              <w:rPr>
                <w:rFonts w:ascii="Tahoma" w:hAnsi="Tahoma" w:cs="Tahoma"/>
              </w:rPr>
              <w:t>: SPLOŠNI REZERVNI DELI ZA KAVALIRJA</w:t>
            </w:r>
          </w:p>
        </w:tc>
        <w:tc>
          <w:tcPr>
            <w:tcW w:w="2126" w:type="dxa"/>
          </w:tcPr>
          <w:p w14:paraId="32422A06" w14:textId="77777777" w:rsidR="00AC3A45" w:rsidRPr="001421B3" w:rsidRDefault="00AC3A45" w:rsidP="005726AB">
            <w:pPr>
              <w:keepNext/>
              <w:keepLines/>
              <w:jc w:val="both"/>
              <w:rPr>
                <w:rFonts w:ascii="Tahoma" w:hAnsi="Tahoma" w:cs="Tahoma"/>
                <w:szCs w:val="24"/>
                <w:lang w:eastAsia="ar-SA"/>
              </w:rPr>
            </w:pPr>
            <w:r w:rsidRPr="001421B3">
              <w:rPr>
                <w:rFonts w:ascii="Tahoma" w:hAnsi="Tahoma" w:cs="Tahoma"/>
                <w:szCs w:val="24"/>
                <w:lang w:eastAsia="ar-SA"/>
              </w:rPr>
              <w:t>12 mesecev</w:t>
            </w:r>
          </w:p>
        </w:tc>
      </w:tr>
      <w:tr w:rsidR="00AC3A45" w:rsidRPr="001421B3" w14:paraId="543AACDD" w14:textId="77777777" w:rsidTr="00D34269">
        <w:trPr>
          <w:cantSplit/>
        </w:trPr>
        <w:tc>
          <w:tcPr>
            <w:tcW w:w="6379" w:type="dxa"/>
          </w:tcPr>
          <w:p w14:paraId="572C4275" w14:textId="66603414" w:rsidR="00AC3A45" w:rsidRPr="001421B3" w:rsidRDefault="00AC3A45" w:rsidP="005726AB">
            <w:pPr>
              <w:keepNext/>
              <w:keepLines/>
              <w:jc w:val="both"/>
              <w:rPr>
                <w:rFonts w:ascii="Tahoma" w:hAnsi="Tahoma" w:cs="Tahoma"/>
                <w:szCs w:val="24"/>
                <w:lang w:eastAsia="ar-SA"/>
              </w:rPr>
            </w:pPr>
            <w:r w:rsidRPr="001421B3">
              <w:rPr>
                <w:rFonts w:ascii="Tahoma" w:hAnsi="Tahoma" w:cs="Tahoma"/>
              </w:rPr>
              <w:t xml:space="preserve">SKLOP ŠT. </w:t>
            </w:r>
            <w:r w:rsidR="005B61AC">
              <w:rPr>
                <w:rFonts w:ascii="Tahoma" w:hAnsi="Tahoma" w:cs="Tahoma"/>
              </w:rPr>
              <w:t>2</w:t>
            </w:r>
            <w:r w:rsidRPr="001421B3">
              <w:rPr>
                <w:rFonts w:ascii="Tahoma" w:hAnsi="Tahoma" w:cs="Tahoma"/>
              </w:rPr>
              <w:t>: SISTEM GRETJA IN PREZRAČEVANJA</w:t>
            </w:r>
          </w:p>
        </w:tc>
        <w:tc>
          <w:tcPr>
            <w:tcW w:w="2126" w:type="dxa"/>
          </w:tcPr>
          <w:p w14:paraId="57FE5CCB" w14:textId="77777777" w:rsidR="00AC3A45" w:rsidRPr="001421B3" w:rsidRDefault="00AC3A45" w:rsidP="005726AB">
            <w:pPr>
              <w:keepNext/>
              <w:keepLines/>
              <w:jc w:val="both"/>
              <w:rPr>
                <w:rFonts w:ascii="Tahoma" w:hAnsi="Tahoma" w:cs="Tahoma"/>
                <w:szCs w:val="24"/>
                <w:lang w:eastAsia="ar-SA"/>
              </w:rPr>
            </w:pPr>
            <w:r w:rsidRPr="001421B3">
              <w:rPr>
                <w:rFonts w:ascii="Tahoma" w:hAnsi="Tahoma" w:cs="Tahoma"/>
                <w:szCs w:val="24"/>
                <w:lang w:eastAsia="ar-SA"/>
              </w:rPr>
              <w:t>12 mesecev</w:t>
            </w:r>
          </w:p>
        </w:tc>
      </w:tr>
      <w:tr w:rsidR="00AC3A45" w:rsidRPr="001421B3" w14:paraId="6CEA26C1" w14:textId="77777777" w:rsidTr="00D34269">
        <w:trPr>
          <w:cantSplit/>
        </w:trPr>
        <w:tc>
          <w:tcPr>
            <w:tcW w:w="6379" w:type="dxa"/>
          </w:tcPr>
          <w:p w14:paraId="6A06814F" w14:textId="13BAC3ED" w:rsidR="00AC3A45" w:rsidRPr="001421B3" w:rsidRDefault="00AC3A45" w:rsidP="005726AB">
            <w:pPr>
              <w:keepNext/>
              <w:keepLines/>
              <w:jc w:val="both"/>
              <w:rPr>
                <w:rFonts w:ascii="Tahoma" w:hAnsi="Tahoma" w:cs="Tahoma"/>
                <w:szCs w:val="24"/>
                <w:lang w:eastAsia="ar-SA"/>
              </w:rPr>
            </w:pPr>
            <w:r w:rsidRPr="001421B3">
              <w:rPr>
                <w:rFonts w:ascii="Tahoma" w:hAnsi="Tahoma" w:cs="Tahoma"/>
              </w:rPr>
              <w:t xml:space="preserve">SKLOP ŠT. </w:t>
            </w:r>
            <w:r w:rsidR="005B61AC">
              <w:rPr>
                <w:rFonts w:ascii="Tahoma" w:hAnsi="Tahoma" w:cs="Tahoma"/>
              </w:rPr>
              <w:t>3</w:t>
            </w:r>
            <w:r w:rsidRPr="001421B3">
              <w:rPr>
                <w:rFonts w:ascii="Tahoma" w:hAnsi="Tahoma" w:cs="Tahoma"/>
              </w:rPr>
              <w:t>: SISTEM HLAJENJA</w:t>
            </w:r>
          </w:p>
        </w:tc>
        <w:tc>
          <w:tcPr>
            <w:tcW w:w="2126" w:type="dxa"/>
          </w:tcPr>
          <w:p w14:paraId="169BAA8A" w14:textId="77777777" w:rsidR="00AC3A45" w:rsidRPr="001421B3" w:rsidRDefault="00AC3A45" w:rsidP="005726AB">
            <w:pPr>
              <w:keepNext/>
              <w:keepLines/>
              <w:jc w:val="both"/>
              <w:rPr>
                <w:rFonts w:ascii="Tahoma" w:hAnsi="Tahoma" w:cs="Tahoma"/>
                <w:szCs w:val="24"/>
                <w:lang w:eastAsia="ar-SA"/>
              </w:rPr>
            </w:pPr>
            <w:r w:rsidRPr="001421B3">
              <w:rPr>
                <w:rFonts w:ascii="Tahoma" w:hAnsi="Tahoma" w:cs="Tahoma"/>
                <w:szCs w:val="24"/>
                <w:lang w:eastAsia="ar-SA"/>
              </w:rPr>
              <w:t>12 mesecev</w:t>
            </w:r>
          </w:p>
        </w:tc>
      </w:tr>
      <w:tr w:rsidR="00AC3A45" w:rsidRPr="001421B3" w14:paraId="25232567" w14:textId="77777777" w:rsidTr="00D34269">
        <w:trPr>
          <w:cantSplit/>
        </w:trPr>
        <w:tc>
          <w:tcPr>
            <w:tcW w:w="6379" w:type="dxa"/>
          </w:tcPr>
          <w:p w14:paraId="0079E1FA" w14:textId="7EFB1AB5" w:rsidR="00AC3A45" w:rsidRPr="001421B3" w:rsidRDefault="00AC3A45" w:rsidP="005726AB">
            <w:pPr>
              <w:keepNext/>
              <w:keepLines/>
              <w:jc w:val="both"/>
              <w:rPr>
                <w:rFonts w:ascii="Tahoma" w:hAnsi="Tahoma" w:cs="Tahoma"/>
                <w:szCs w:val="24"/>
                <w:lang w:eastAsia="ar-SA"/>
              </w:rPr>
            </w:pPr>
            <w:r w:rsidRPr="001421B3">
              <w:rPr>
                <w:rFonts w:ascii="Tahoma" w:hAnsi="Tahoma" w:cs="Tahoma"/>
              </w:rPr>
              <w:t xml:space="preserve">SKLOP ŠT. </w:t>
            </w:r>
            <w:r w:rsidR="005B61AC">
              <w:rPr>
                <w:rFonts w:ascii="Tahoma" w:hAnsi="Tahoma" w:cs="Tahoma"/>
              </w:rPr>
              <w:t>4</w:t>
            </w:r>
            <w:r w:rsidRPr="001421B3">
              <w:rPr>
                <w:rFonts w:ascii="Tahoma" w:hAnsi="Tahoma" w:cs="Tahoma"/>
              </w:rPr>
              <w:t>: JERMENA</w:t>
            </w:r>
          </w:p>
        </w:tc>
        <w:tc>
          <w:tcPr>
            <w:tcW w:w="2126" w:type="dxa"/>
            <w:vAlign w:val="bottom"/>
          </w:tcPr>
          <w:p w14:paraId="5EDED1CA" w14:textId="77777777" w:rsidR="00AC3A45" w:rsidRPr="001421B3" w:rsidRDefault="00AC3A45" w:rsidP="005726AB">
            <w:pPr>
              <w:keepNext/>
              <w:keepLines/>
              <w:jc w:val="both"/>
              <w:rPr>
                <w:rFonts w:ascii="Tahoma" w:hAnsi="Tahoma" w:cs="Tahoma"/>
                <w:szCs w:val="24"/>
                <w:lang w:eastAsia="ar-SA"/>
              </w:rPr>
            </w:pPr>
            <w:r w:rsidRPr="001421B3">
              <w:rPr>
                <w:rFonts w:ascii="Tahoma" w:hAnsi="Tahoma" w:cs="Tahoma"/>
                <w:szCs w:val="24"/>
                <w:lang w:eastAsia="ar-SA"/>
              </w:rPr>
              <w:t>12 mesecev</w:t>
            </w:r>
          </w:p>
        </w:tc>
      </w:tr>
      <w:tr w:rsidR="00AC3A45" w:rsidRPr="001421B3" w14:paraId="5C24BA65" w14:textId="77777777" w:rsidTr="00D34269">
        <w:trPr>
          <w:cantSplit/>
        </w:trPr>
        <w:tc>
          <w:tcPr>
            <w:tcW w:w="6379" w:type="dxa"/>
          </w:tcPr>
          <w:p w14:paraId="3332D33D" w14:textId="023C9A21" w:rsidR="00AC3A45" w:rsidRPr="001421B3" w:rsidRDefault="00AC3A45" w:rsidP="005726AB">
            <w:pPr>
              <w:keepNext/>
              <w:keepLines/>
              <w:jc w:val="both"/>
              <w:rPr>
                <w:rFonts w:ascii="Tahoma" w:hAnsi="Tahoma" w:cs="Tahoma"/>
                <w:szCs w:val="24"/>
                <w:lang w:eastAsia="ar-SA"/>
              </w:rPr>
            </w:pPr>
            <w:r w:rsidRPr="001421B3">
              <w:rPr>
                <w:rFonts w:ascii="Tahoma" w:hAnsi="Tahoma" w:cs="Tahoma"/>
              </w:rPr>
              <w:t xml:space="preserve">SKLOP ŠT. </w:t>
            </w:r>
            <w:r w:rsidR="005B61AC">
              <w:rPr>
                <w:rFonts w:ascii="Tahoma" w:hAnsi="Tahoma" w:cs="Tahoma"/>
              </w:rPr>
              <w:t>5</w:t>
            </w:r>
            <w:r w:rsidRPr="001421B3">
              <w:rPr>
                <w:rFonts w:ascii="Tahoma" w:hAnsi="Tahoma" w:cs="Tahoma"/>
              </w:rPr>
              <w:t>: LEŽAJI IN OLJNA TESNILA</w:t>
            </w:r>
          </w:p>
        </w:tc>
        <w:tc>
          <w:tcPr>
            <w:tcW w:w="2126" w:type="dxa"/>
            <w:vAlign w:val="bottom"/>
          </w:tcPr>
          <w:p w14:paraId="3FDEA9CC" w14:textId="77777777" w:rsidR="00AC3A45" w:rsidRPr="001421B3" w:rsidRDefault="00AC3A45" w:rsidP="005726AB">
            <w:pPr>
              <w:keepNext/>
              <w:keepLines/>
              <w:jc w:val="both"/>
              <w:rPr>
                <w:rFonts w:ascii="Tahoma" w:hAnsi="Tahoma" w:cs="Tahoma"/>
                <w:szCs w:val="24"/>
                <w:lang w:eastAsia="ar-SA"/>
              </w:rPr>
            </w:pPr>
            <w:r w:rsidRPr="001421B3">
              <w:rPr>
                <w:rFonts w:ascii="Tahoma" w:hAnsi="Tahoma" w:cs="Tahoma"/>
                <w:szCs w:val="24"/>
                <w:lang w:eastAsia="ar-SA"/>
              </w:rPr>
              <w:t>12 mesecev</w:t>
            </w:r>
          </w:p>
        </w:tc>
      </w:tr>
      <w:tr w:rsidR="00AC3A45" w:rsidRPr="001421B3" w14:paraId="2D28F169" w14:textId="77777777" w:rsidTr="00D34269">
        <w:trPr>
          <w:cantSplit/>
        </w:trPr>
        <w:tc>
          <w:tcPr>
            <w:tcW w:w="6379" w:type="dxa"/>
          </w:tcPr>
          <w:p w14:paraId="47FC00A8" w14:textId="69F18794" w:rsidR="00AC3A45" w:rsidRPr="001421B3" w:rsidRDefault="00AC3A45" w:rsidP="005726AB">
            <w:pPr>
              <w:keepNext/>
              <w:keepLines/>
              <w:jc w:val="both"/>
              <w:rPr>
                <w:rFonts w:ascii="Tahoma" w:hAnsi="Tahoma" w:cs="Tahoma"/>
                <w:szCs w:val="24"/>
                <w:lang w:eastAsia="ar-SA"/>
              </w:rPr>
            </w:pPr>
            <w:r w:rsidRPr="001421B3">
              <w:rPr>
                <w:rFonts w:ascii="Tahoma" w:hAnsi="Tahoma" w:cs="Tahoma"/>
              </w:rPr>
              <w:t xml:space="preserve">SKLOP ŠT. </w:t>
            </w:r>
            <w:r w:rsidR="005B61AC">
              <w:rPr>
                <w:rFonts w:ascii="Tahoma" w:hAnsi="Tahoma" w:cs="Tahoma"/>
              </w:rPr>
              <w:t>6</w:t>
            </w:r>
            <w:r w:rsidRPr="001421B3">
              <w:rPr>
                <w:rFonts w:ascii="Tahoma" w:hAnsi="Tahoma" w:cs="Tahoma"/>
              </w:rPr>
              <w:t>: SKLOPI SISTEMA GRETJA IN PREZRAČEVANJA</w:t>
            </w:r>
          </w:p>
        </w:tc>
        <w:tc>
          <w:tcPr>
            <w:tcW w:w="2126" w:type="dxa"/>
            <w:vAlign w:val="bottom"/>
          </w:tcPr>
          <w:p w14:paraId="29B202FA" w14:textId="77777777" w:rsidR="00AC3A45" w:rsidRPr="001421B3" w:rsidRDefault="00AC3A45" w:rsidP="005726AB">
            <w:pPr>
              <w:keepNext/>
              <w:keepLines/>
              <w:jc w:val="both"/>
              <w:rPr>
                <w:rFonts w:ascii="Tahoma" w:hAnsi="Tahoma" w:cs="Tahoma"/>
                <w:szCs w:val="24"/>
                <w:lang w:eastAsia="ar-SA"/>
              </w:rPr>
            </w:pPr>
            <w:r w:rsidRPr="001421B3">
              <w:rPr>
                <w:rFonts w:ascii="Tahoma" w:hAnsi="Tahoma" w:cs="Tahoma"/>
                <w:szCs w:val="24"/>
                <w:lang w:eastAsia="ar-SA"/>
              </w:rPr>
              <w:t>12 mesecev</w:t>
            </w:r>
          </w:p>
        </w:tc>
      </w:tr>
    </w:tbl>
    <w:p w14:paraId="4E75912F" w14:textId="77777777" w:rsidR="00AF5D28" w:rsidRPr="001421B3" w:rsidRDefault="00AF5D28" w:rsidP="005726AB">
      <w:pPr>
        <w:keepNext/>
        <w:keepLines/>
        <w:jc w:val="both"/>
        <w:rPr>
          <w:rFonts w:ascii="Tahoma" w:hAnsi="Tahoma" w:cs="Tahoma"/>
          <w:b/>
        </w:rPr>
      </w:pPr>
    </w:p>
    <w:p w14:paraId="0F4F8ED8" w14:textId="77777777" w:rsidR="00AC3A45" w:rsidRPr="001421B3" w:rsidRDefault="00AC3A45" w:rsidP="005726AB">
      <w:pPr>
        <w:keepNext/>
        <w:keepLines/>
        <w:jc w:val="both"/>
        <w:rPr>
          <w:rFonts w:ascii="Tahoma" w:hAnsi="Tahoma" w:cs="Tahoma"/>
        </w:rPr>
      </w:pPr>
      <w:r w:rsidRPr="001421B3">
        <w:rPr>
          <w:rFonts w:ascii="Tahoma" w:hAnsi="Tahoma" w:cs="Tahoma"/>
        </w:rPr>
        <w:t>Ponudnik garancijski rok navede v Ponudbi (Priloga 2) za sklop za katerega oddaja ponudbo.</w:t>
      </w:r>
    </w:p>
    <w:p w14:paraId="75D9E668" w14:textId="6B9683C4" w:rsidR="00833838" w:rsidRPr="001421B3" w:rsidRDefault="00833838" w:rsidP="005726AB">
      <w:pPr>
        <w:keepNext/>
        <w:keepLines/>
        <w:jc w:val="both"/>
        <w:rPr>
          <w:rFonts w:ascii="Tahoma" w:hAnsi="Tahoma" w:cs="Tahoma"/>
          <w:b/>
        </w:rPr>
      </w:pPr>
    </w:p>
    <w:p w14:paraId="6056EA15" w14:textId="77777777" w:rsidR="00AC3A45" w:rsidRPr="001421B3" w:rsidRDefault="00AC3A45" w:rsidP="005726AB">
      <w:pPr>
        <w:keepNext/>
        <w:keepLines/>
        <w:numPr>
          <w:ilvl w:val="1"/>
          <w:numId w:val="2"/>
        </w:numPr>
        <w:jc w:val="both"/>
        <w:rPr>
          <w:rFonts w:ascii="Tahoma" w:hAnsi="Tahoma" w:cs="Tahoma"/>
          <w:b/>
        </w:rPr>
      </w:pPr>
      <w:r w:rsidRPr="001421B3">
        <w:rPr>
          <w:rFonts w:ascii="Tahoma" w:hAnsi="Tahoma" w:cs="Tahoma"/>
          <w:b/>
        </w:rPr>
        <w:t xml:space="preserve">Tehnična podpora </w:t>
      </w:r>
    </w:p>
    <w:p w14:paraId="015F0CDC" w14:textId="77777777" w:rsidR="00AC3A45" w:rsidRPr="001421B3" w:rsidRDefault="00AC3A45" w:rsidP="005726AB">
      <w:pPr>
        <w:keepNext/>
        <w:keepLines/>
        <w:jc w:val="both"/>
        <w:rPr>
          <w:rFonts w:ascii="Tahoma" w:hAnsi="Tahoma" w:cs="Tahoma"/>
          <w:b/>
        </w:rPr>
      </w:pPr>
    </w:p>
    <w:p w14:paraId="367D169C" w14:textId="77777777" w:rsidR="00AC3A45" w:rsidRPr="001421B3" w:rsidRDefault="00AC3A45" w:rsidP="005726AB">
      <w:pPr>
        <w:keepNext/>
        <w:keepLines/>
        <w:spacing w:after="120"/>
        <w:jc w:val="both"/>
        <w:rPr>
          <w:rFonts w:ascii="Tahoma" w:hAnsi="Tahoma" w:cs="Tahoma"/>
          <w:lang w:val="x-none"/>
        </w:rPr>
      </w:pPr>
      <w:r w:rsidRPr="001421B3">
        <w:rPr>
          <w:rFonts w:ascii="Tahoma" w:hAnsi="Tahoma" w:cs="Tahoma"/>
        </w:rPr>
        <w:t>Ponudnik</w:t>
      </w:r>
      <w:r w:rsidRPr="001421B3">
        <w:rPr>
          <w:rFonts w:ascii="Tahoma" w:hAnsi="Tahoma" w:cs="Tahoma"/>
          <w:lang w:val="x-none"/>
        </w:rPr>
        <w:t xml:space="preserve"> bo moral naročniku nuditi vso tehnično in strokovno pomoč v kolikor jo bo zahteval in sicer:</w:t>
      </w:r>
    </w:p>
    <w:p w14:paraId="77D92B79" w14:textId="77777777" w:rsidR="00AC3A45" w:rsidRPr="001421B3" w:rsidRDefault="00AC3A45" w:rsidP="005726AB">
      <w:pPr>
        <w:keepNext/>
        <w:keepLines/>
        <w:numPr>
          <w:ilvl w:val="0"/>
          <w:numId w:val="4"/>
        </w:numPr>
        <w:tabs>
          <w:tab w:val="num" w:pos="360"/>
        </w:tabs>
        <w:ind w:left="714" w:hanging="357"/>
        <w:jc w:val="both"/>
        <w:rPr>
          <w:rFonts w:ascii="Tahoma" w:hAnsi="Tahoma" w:cs="Tahoma"/>
        </w:rPr>
      </w:pPr>
      <w:r w:rsidRPr="001421B3">
        <w:rPr>
          <w:rFonts w:ascii="Tahoma" w:hAnsi="Tahoma" w:cs="Tahoma"/>
        </w:rPr>
        <w:t>če bo imel težave pri definiranju posameznih nadomestnih delov pri naročanju,</w:t>
      </w:r>
    </w:p>
    <w:p w14:paraId="6165AD3A" w14:textId="77777777" w:rsidR="00AC3A45" w:rsidRPr="001421B3" w:rsidRDefault="00AC3A45" w:rsidP="005726AB">
      <w:pPr>
        <w:keepNext/>
        <w:keepLines/>
        <w:numPr>
          <w:ilvl w:val="0"/>
          <w:numId w:val="4"/>
        </w:numPr>
        <w:tabs>
          <w:tab w:val="num" w:pos="360"/>
        </w:tabs>
        <w:ind w:left="714" w:hanging="357"/>
        <w:jc w:val="both"/>
        <w:rPr>
          <w:rFonts w:ascii="Tahoma" w:hAnsi="Tahoma" w:cs="Tahoma"/>
        </w:rPr>
      </w:pPr>
      <w:r w:rsidRPr="001421B3">
        <w:rPr>
          <w:rFonts w:ascii="Tahoma" w:hAnsi="Tahoma" w:cs="Tahoma"/>
        </w:rPr>
        <w:t>če bodo za vgradnjo dobavljenega nadomestnega dela potrebni posebni pogoji in znanja ob vgradnji, ki jih naročnik še nima.</w:t>
      </w:r>
    </w:p>
    <w:p w14:paraId="10CC6F12" w14:textId="77777777" w:rsidR="00833838" w:rsidRDefault="00833838" w:rsidP="005726AB">
      <w:pPr>
        <w:keepNext/>
        <w:keepLines/>
        <w:jc w:val="both"/>
        <w:rPr>
          <w:rFonts w:ascii="Tahoma" w:hAnsi="Tahoma" w:cs="Tahoma"/>
        </w:rPr>
      </w:pPr>
    </w:p>
    <w:p w14:paraId="14B3760C" w14:textId="38863C84" w:rsidR="00AC3A45" w:rsidRPr="001421B3" w:rsidRDefault="00AC3A45" w:rsidP="005726AB">
      <w:pPr>
        <w:keepNext/>
        <w:keepLines/>
        <w:jc w:val="both"/>
        <w:rPr>
          <w:rFonts w:ascii="Tahoma" w:hAnsi="Tahoma" w:cs="Tahoma"/>
        </w:rPr>
      </w:pPr>
      <w:r w:rsidRPr="001421B3">
        <w:rPr>
          <w:rFonts w:ascii="Tahoma" w:hAnsi="Tahoma" w:cs="Tahoma"/>
        </w:rPr>
        <w:t>Prav tako bo moral izbrani ponudnik naročnika sprotno obveščati o spremembah na nadomestnih delih in eventualnih novih kataloških številkah obstoječih, v posameznem predračunu navedenih nadomestnih delov.</w:t>
      </w:r>
    </w:p>
    <w:p w14:paraId="43C45405" w14:textId="77777777" w:rsidR="00BB1FC7" w:rsidRPr="001421B3" w:rsidRDefault="00BB1FC7" w:rsidP="005726AB">
      <w:pPr>
        <w:keepNext/>
        <w:keepLines/>
        <w:tabs>
          <w:tab w:val="left" w:pos="0"/>
        </w:tabs>
        <w:jc w:val="both"/>
        <w:rPr>
          <w:rFonts w:ascii="Tahoma" w:hAnsi="Tahoma" w:cs="Tahoma"/>
          <w:b/>
        </w:rPr>
      </w:pPr>
    </w:p>
    <w:p w14:paraId="5DD81D5B" w14:textId="77777777" w:rsidR="00AC3A45" w:rsidRPr="001421B3" w:rsidRDefault="00AC3A45" w:rsidP="005726AB">
      <w:pPr>
        <w:keepNext/>
        <w:keepLines/>
        <w:numPr>
          <w:ilvl w:val="1"/>
          <w:numId w:val="2"/>
        </w:numPr>
        <w:jc w:val="both"/>
        <w:rPr>
          <w:rFonts w:ascii="Tahoma" w:hAnsi="Tahoma" w:cs="Tahoma"/>
          <w:b/>
        </w:rPr>
      </w:pPr>
      <w:r w:rsidRPr="001421B3">
        <w:rPr>
          <w:rFonts w:ascii="Tahoma" w:hAnsi="Tahoma" w:cs="Tahoma"/>
          <w:b/>
        </w:rPr>
        <w:t>Reklamacije</w:t>
      </w:r>
    </w:p>
    <w:p w14:paraId="46EB0838" w14:textId="77777777" w:rsidR="00AC3A45" w:rsidRPr="001421B3" w:rsidRDefault="00AC3A45" w:rsidP="005726AB">
      <w:pPr>
        <w:keepNext/>
        <w:keepLines/>
        <w:tabs>
          <w:tab w:val="left" w:pos="0"/>
        </w:tabs>
        <w:jc w:val="both"/>
        <w:rPr>
          <w:rFonts w:ascii="Tahoma" w:hAnsi="Tahoma" w:cs="Tahoma"/>
          <w:b/>
        </w:rPr>
      </w:pPr>
    </w:p>
    <w:p w14:paraId="41A73638" w14:textId="77777777" w:rsidR="00AC3A45" w:rsidRPr="001421B3" w:rsidRDefault="00AC3A45" w:rsidP="005726AB">
      <w:pPr>
        <w:keepNext/>
        <w:keepLines/>
        <w:jc w:val="both"/>
        <w:rPr>
          <w:rFonts w:ascii="Tahoma" w:hAnsi="Tahoma" w:cs="Tahoma"/>
        </w:rPr>
      </w:pPr>
      <w:r w:rsidRPr="001421B3">
        <w:rPr>
          <w:rFonts w:ascii="Tahoma" w:hAnsi="Tahoma" w:cs="Tahoma"/>
        </w:rPr>
        <w:t>Naročnik bo morebitne ostale reklamacije uveljavljal v skladu z določili Zakona, ki ureja obligacijska razmerja  ter v skladu z določili, navedenimi v osnutku okvirnega sporazuma.</w:t>
      </w:r>
    </w:p>
    <w:p w14:paraId="46D7CF12" w14:textId="77777777" w:rsidR="00AC3A45" w:rsidRPr="001421B3" w:rsidRDefault="00AC3A45" w:rsidP="005726AB">
      <w:pPr>
        <w:keepNext/>
        <w:keepLines/>
        <w:tabs>
          <w:tab w:val="left" w:pos="0"/>
        </w:tabs>
        <w:jc w:val="both"/>
        <w:rPr>
          <w:rFonts w:ascii="Tahoma" w:hAnsi="Tahoma" w:cs="Tahoma"/>
        </w:rPr>
      </w:pPr>
    </w:p>
    <w:p w14:paraId="602FBF60" w14:textId="77777777" w:rsidR="00832A7F" w:rsidRPr="001421B3" w:rsidRDefault="00832A7F" w:rsidP="005726AB">
      <w:pPr>
        <w:keepNext/>
        <w:keepLines/>
        <w:numPr>
          <w:ilvl w:val="1"/>
          <w:numId w:val="2"/>
        </w:numPr>
        <w:jc w:val="both"/>
        <w:rPr>
          <w:rFonts w:ascii="Tahoma" w:hAnsi="Tahoma" w:cs="Tahoma"/>
          <w:b/>
        </w:rPr>
      </w:pPr>
      <w:r w:rsidRPr="001421B3">
        <w:rPr>
          <w:rFonts w:ascii="Tahoma" w:hAnsi="Tahoma" w:cs="Tahoma"/>
          <w:b/>
        </w:rPr>
        <w:t>Plačilni pogoji</w:t>
      </w:r>
    </w:p>
    <w:p w14:paraId="22CDBDEA" w14:textId="77777777" w:rsidR="00832A7F" w:rsidRPr="001421B3" w:rsidRDefault="00832A7F" w:rsidP="005726AB">
      <w:pPr>
        <w:keepNext/>
        <w:keepLines/>
        <w:jc w:val="both"/>
        <w:rPr>
          <w:rFonts w:ascii="Tahoma" w:hAnsi="Tahoma" w:cs="Tahoma"/>
        </w:rPr>
      </w:pPr>
    </w:p>
    <w:p w14:paraId="49FB6D09" w14:textId="5650758C" w:rsidR="00175395" w:rsidRPr="001421B3" w:rsidRDefault="00660816" w:rsidP="005726AB">
      <w:pPr>
        <w:keepNext/>
        <w:keepLines/>
        <w:jc w:val="both"/>
        <w:rPr>
          <w:rFonts w:ascii="Tahoma" w:hAnsi="Tahoma"/>
          <w:kern w:val="16"/>
        </w:rPr>
      </w:pPr>
      <w:r w:rsidRPr="001421B3">
        <w:rPr>
          <w:rFonts w:ascii="Tahoma" w:hAnsi="Tahoma"/>
          <w:kern w:val="16"/>
        </w:rPr>
        <w:t xml:space="preserve">Naročnik bo račun za dobavljeno blago po okvirnem sporazumu plačal  na transakcijski račun prodajalca, ki je uradno evidentiran pri AJPES in bo naveden na računu, v roku tridesetih (30) koledarskih dni od dneva izstavitve računa. </w:t>
      </w:r>
      <w:r w:rsidR="00175395" w:rsidRPr="001421B3">
        <w:rPr>
          <w:rFonts w:ascii="Tahoma" w:hAnsi="Tahoma" w:cs="Tahoma"/>
        </w:rPr>
        <w:t xml:space="preserve">Na računu mora </w:t>
      </w:r>
      <w:r w:rsidR="002446C4" w:rsidRPr="001421B3">
        <w:rPr>
          <w:rFonts w:ascii="Tahoma" w:hAnsi="Tahoma" w:cs="Tahoma"/>
        </w:rPr>
        <w:t>izbrani ponudnik</w:t>
      </w:r>
      <w:r w:rsidR="00175395" w:rsidRPr="001421B3">
        <w:rPr>
          <w:rFonts w:ascii="Tahoma" w:hAnsi="Tahoma" w:cs="Tahoma"/>
        </w:rPr>
        <w:t xml:space="preserve"> navesti številko naročila </w:t>
      </w:r>
      <w:r w:rsidR="00810905" w:rsidRPr="001421B3">
        <w:rPr>
          <w:rFonts w:ascii="Tahoma" w:hAnsi="Tahoma" w:cs="Tahoma"/>
        </w:rPr>
        <w:t>naročnika</w:t>
      </w:r>
      <w:r w:rsidR="00175395" w:rsidRPr="001421B3">
        <w:rPr>
          <w:rFonts w:ascii="Tahoma" w:hAnsi="Tahoma" w:cs="Tahoma"/>
        </w:rPr>
        <w:t xml:space="preserve"> in številko okvirnega sporazuma.</w:t>
      </w:r>
    </w:p>
    <w:p w14:paraId="4D92C07F" w14:textId="77777777" w:rsidR="00AC3A45" w:rsidRPr="001421B3" w:rsidRDefault="00AC3A45" w:rsidP="005726AB">
      <w:pPr>
        <w:keepNext/>
        <w:keepLines/>
        <w:jc w:val="both"/>
        <w:rPr>
          <w:rFonts w:ascii="Tahoma" w:hAnsi="Tahoma" w:cs="Tahoma"/>
        </w:rPr>
      </w:pPr>
    </w:p>
    <w:p w14:paraId="11EF93E4" w14:textId="77777777" w:rsidR="00AC3A45" w:rsidRPr="001421B3" w:rsidRDefault="00AC3A45" w:rsidP="005726AB">
      <w:pPr>
        <w:keepNext/>
        <w:keepLines/>
        <w:jc w:val="both"/>
        <w:rPr>
          <w:rFonts w:ascii="Tahoma" w:hAnsi="Tahoma" w:cs="Tahoma"/>
          <w:kern w:val="16"/>
        </w:rPr>
      </w:pPr>
      <w:r w:rsidRPr="001421B3">
        <w:rPr>
          <w:rFonts w:ascii="Tahoma" w:hAnsi="Tahoma" w:cs="Tahoma"/>
        </w:rPr>
        <w:t xml:space="preserve">Podlaga za izstavitev računa je </w:t>
      </w:r>
      <w:r w:rsidRPr="001421B3">
        <w:rPr>
          <w:rFonts w:ascii="Tahoma" w:hAnsi="Tahoma" w:cs="Tahoma"/>
          <w:kern w:val="16"/>
        </w:rPr>
        <w:t>uspešno opravljen prevzem predmeta javnega naročila podpis dobavnice obeh strank okvirnega sporazuma.</w:t>
      </w:r>
    </w:p>
    <w:p w14:paraId="2F095DCF" w14:textId="77777777" w:rsidR="00AC3A45" w:rsidRPr="001421B3" w:rsidRDefault="00AC3A45" w:rsidP="005726AB">
      <w:pPr>
        <w:keepNext/>
        <w:keepLines/>
        <w:tabs>
          <w:tab w:val="left" w:pos="0"/>
        </w:tabs>
        <w:ind w:right="-2"/>
        <w:jc w:val="both"/>
        <w:rPr>
          <w:rFonts w:ascii="Tahoma" w:hAnsi="Tahoma" w:cs="Tahoma"/>
        </w:rPr>
      </w:pPr>
    </w:p>
    <w:p w14:paraId="156088B9" w14:textId="77777777" w:rsidR="00175395" w:rsidRPr="001421B3" w:rsidRDefault="00175395" w:rsidP="005726AB">
      <w:pPr>
        <w:keepNext/>
        <w:keepLines/>
        <w:jc w:val="both"/>
        <w:rPr>
          <w:rFonts w:ascii="Tahoma" w:hAnsi="Tahoma" w:cs="Tahoma"/>
        </w:rPr>
      </w:pPr>
      <w:r w:rsidRPr="001421B3">
        <w:rPr>
          <w:rFonts w:ascii="Tahoma" w:hAnsi="Tahoma" w:cs="Tahoma"/>
        </w:rPr>
        <w:t>Izbrani ponudnik 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369CF5D" w14:textId="77777777" w:rsidR="00800594" w:rsidRPr="001421B3" w:rsidRDefault="00800594" w:rsidP="005726AB">
      <w:pPr>
        <w:pStyle w:val="BESEDILO"/>
        <w:keepNext/>
        <w:widowControl/>
        <w:tabs>
          <w:tab w:val="clear" w:pos="2155"/>
        </w:tabs>
        <w:rPr>
          <w:rFonts w:ascii="Tahoma" w:hAnsi="Tahoma" w:cs="Tahoma"/>
        </w:rPr>
      </w:pPr>
    </w:p>
    <w:p w14:paraId="7D44F86D" w14:textId="77777777" w:rsidR="00175395" w:rsidRPr="001421B3" w:rsidRDefault="00175395" w:rsidP="005726AB">
      <w:pPr>
        <w:pStyle w:val="BESEDILO"/>
        <w:keepNext/>
        <w:widowControl/>
        <w:tabs>
          <w:tab w:val="clear" w:pos="2155"/>
        </w:tabs>
        <w:rPr>
          <w:rFonts w:ascii="Tahoma" w:hAnsi="Tahoma" w:cs="Tahoma"/>
        </w:rPr>
      </w:pPr>
      <w:r w:rsidRPr="001421B3">
        <w:rPr>
          <w:rFonts w:ascii="Tahoma" w:hAnsi="Tahoma" w:cs="Tahoma"/>
        </w:rPr>
        <w:t>Naročnik bo plačila vsem v ponudbi navedenim podizvajalcem, izvajal skladno z določili ZJN-</w:t>
      </w:r>
      <w:r w:rsidR="00123A3A" w:rsidRPr="001421B3">
        <w:rPr>
          <w:rFonts w:ascii="Tahoma" w:hAnsi="Tahoma" w:cs="Tahoma"/>
        </w:rPr>
        <w:t>3</w:t>
      </w:r>
      <w:r w:rsidRPr="001421B3">
        <w:rPr>
          <w:rFonts w:ascii="Tahoma" w:hAnsi="Tahoma" w:cs="Tahoma"/>
        </w:rPr>
        <w:t>.</w:t>
      </w:r>
    </w:p>
    <w:p w14:paraId="41FEC864" w14:textId="77777777" w:rsidR="00BA74C8" w:rsidRPr="001421B3" w:rsidRDefault="00BA74C8" w:rsidP="005726AB">
      <w:pPr>
        <w:keepNext/>
        <w:keepLines/>
        <w:jc w:val="both"/>
        <w:rPr>
          <w:rFonts w:ascii="Tahoma" w:hAnsi="Tahoma" w:cs="Tahoma"/>
          <w:kern w:val="16"/>
        </w:rPr>
      </w:pPr>
    </w:p>
    <w:p w14:paraId="1B79DCC6" w14:textId="5C272418" w:rsidR="004124AA" w:rsidRPr="001421B3" w:rsidRDefault="004124AA" w:rsidP="005726AB">
      <w:pPr>
        <w:keepNext/>
        <w:keepLines/>
        <w:numPr>
          <w:ilvl w:val="1"/>
          <w:numId w:val="2"/>
        </w:numPr>
        <w:jc w:val="both"/>
        <w:rPr>
          <w:rFonts w:ascii="Tahoma" w:hAnsi="Tahoma" w:cs="Tahoma"/>
          <w:b/>
        </w:rPr>
      </w:pPr>
      <w:r w:rsidRPr="001421B3">
        <w:rPr>
          <w:rFonts w:ascii="Tahoma" w:hAnsi="Tahoma" w:cs="Tahoma"/>
          <w:b/>
        </w:rPr>
        <w:t xml:space="preserve">Ostale zahteve in </w:t>
      </w:r>
      <w:r w:rsidR="00DC485B">
        <w:rPr>
          <w:rFonts w:ascii="Tahoma" w:hAnsi="Tahoma" w:cs="Tahoma"/>
          <w:b/>
        </w:rPr>
        <w:t>pogoji naročnika</w:t>
      </w:r>
    </w:p>
    <w:p w14:paraId="2D175F1D" w14:textId="4D8422B5" w:rsidR="004124AA" w:rsidRDefault="004124AA" w:rsidP="005726AB">
      <w:pPr>
        <w:keepNext/>
        <w:keepLines/>
        <w:jc w:val="both"/>
        <w:rPr>
          <w:rFonts w:ascii="Tahoma" w:hAnsi="Tahoma" w:cs="Tahoma"/>
          <w:lang w:val="x-none"/>
        </w:rPr>
      </w:pPr>
    </w:p>
    <w:p w14:paraId="613446EE" w14:textId="790B7CF3" w:rsidR="00DC485B" w:rsidRDefault="00DC485B" w:rsidP="005726AB">
      <w:pPr>
        <w:pStyle w:val="Odstavekseznama"/>
        <w:keepNext/>
        <w:keepLines/>
        <w:numPr>
          <w:ilvl w:val="2"/>
          <w:numId w:val="2"/>
        </w:numPr>
        <w:jc w:val="both"/>
        <w:rPr>
          <w:rFonts w:ascii="Tahoma" w:hAnsi="Tahoma" w:cs="Tahoma"/>
        </w:rPr>
      </w:pPr>
      <w:r>
        <w:rPr>
          <w:rFonts w:ascii="Tahoma" w:hAnsi="Tahoma" w:cs="Tahoma"/>
        </w:rPr>
        <w:t>Okvirni sporazum</w:t>
      </w:r>
    </w:p>
    <w:p w14:paraId="48C5682B" w14:textId="1C91DBEC" w:rsidR="00DC485B" w:rsidRDefault="00DC485B" w:rsidP="005726AB">
      <w:pPr>
        <w:keepNext/>
        <w:keepLines/>
        <w:jc w:val="both"/>
        <w:rPr>
          <w:rFonts w:ascii="Tahoma" w:hAnsi="Tahoma" w:cs="Tahoma"/>
        </w:rPr>
      </w:pPr>
    </w:p>
    <w:p w14:paraId="6D9BEE21" w14:textId="5CA1BD2D" w:rsidR="00DC485B" w:rsidRDefault="00DC485B" w:rsidP="005726AB">
      <w:pPr>
        <w:keepNext/>
        <w:keepLines/>
        <w:jc w:val="both"/>
        <w:rPr>
          <w:rFonts w:ascii="Tahoma" w:hAnsi="Tahoma" w:cs="Tahoma"/>
        </w:rPr>
      </w:pPr>
      <w:r>
        <w:rPr>
          <w:rFonts w:ascii="Tahoma" w:hAnsi="Tahoma" w:cs="Tahoma"/>
        </w:rPr>
        <w:t>Naročnik bo z izbranim izvajalcem za posamezni sklop sklenil ločene okvirne sporazuma. Okvirne sporazume z izbranimi ponudniki bo podpisal zakoniti zastopnik naročnika.</w:t>
      </w:r>
    </w:p>
    <w:p w14:paraId="120B680B" w14:textId="77777777" w:rsidR="00DC485B" w:rsidRPr="00112425" w:rsidRDefault="00DC485B" w:rsidP="005726AB">
      <w:pPr>
        <w:keepNext/>
        <w:keepLines/>
        <w:jc w:val="both"/>
        <w:rPr>
          <w:rFonts w:ascii="Tahoma" w:hAnsi="Tahoma" w:cs="Tahoma"/>
        </w:rPr>
      </w:pPr>
    </w:p>
    <w:p w14:paraId="5AA331CE" w14:textId="19F3C7E9" w:rsidR="00DC485B" w:rsidRPr="00112425" w:rsidRDefault="00DC485B" w:rsidP="005726AB">
      <w:pPr>
        <w:keepNext/>
        <w:keepLines/>
        <w:jc w:val="both"/>
        <w:rPr>
          <w:rFonts w:ascii="Tahoma" w:hAnsi="Tahoma" w:cs="Tahoma"/>
        </w:rPr>
      </w:pPr>
      <w:r>
        <w:rPr>
          <w:rFonts w:ascii="Tahoma" w:hAnsi="Tahoma" w:cs="Tahoma"/>
        </w:rPr>
        <w:t>Okvirni sporazum</w:t>
      </w:r>
      <w:r w:rsidRPr="00112425">
        <w:rPr>
          <w:rFonts w:ascii="Tahoma" w:hAnsi="Tahoma" w:cs="Tahoma"/>
        </w:rPr>
        <w:t xml:space="preserve"> se bo pre</w:t>
      </w:r>
      <w:r>
        <w:rPr>
          <w:rFonts w:ascii="Tahoma" w:hAnsi="Tahoma" w:cs="Tahoma"/>
        </w:rPr>
        <w:t>d podpisom vsebinsko prilagodil</w:t>
      </w:r>
      <w:r w:rsidRPr="00112425">
        <w:rPr>
          <w:rFonts w:ascii="Tahoma" w:hAnsi="Tahoma" w:cs="Tahoma"/>
        </w:rPr>
        <w:t xml:space="preserve"> le glede na to, ali bo izbrani </w:t>
      </w:r>
      <w:r>
        <w:rPr>
          <w:rFonts w:ascii="Tahoma" w:hAnsi="Tahoma" w:cs="Tahoma"/>
        </w:rPr>
        <w:t xml:space="preserve">ponudnik </w:t>
      </w:r>
      <w:r w:rsidRPr="00112425">
        <w:rPr>
          <w:rFonts w:ascii="Tahoma" w:hAnsi="Tahoma" w:cs="Tahoma"/>
        </w:rPr>
        <w:t xml:space="preserve">predložil skupno </w:t>
      </w:r>
      <w:r>
        <w:rPr>
          <w:rFonts w:ascii="Tahoma" w:hAnsi="Tahoma" w:cs="Tahoma"/>
        </w:rPr>
        <w:t>ponudbo</w:t>
      </w:r>
      <w:r w:rsidRPr="00112425">
        <w:rPr>
          <w:rFonts w:ascii="Tahoma" w:hAnsi="Tahoma" w:cs="Tahoma"/>
        </w:rPr>
        <w:t>, prijavil sodelovanje podizvajalcev in podobno.</w:t>
      </w:r>
    </w:p>
    <w:p w14:paraId="41BA9470" w14:textId="77777777" w:rsidR="00DC485B" w:rsidRPr="00C8579C" w:rsidRDefault="00DC485B" w:rsidP="005726AB">
      <w:pPr>
        <w:keepNext/>
        <w:keepLines/>
        <w:jc w:val="both"/>
        <w:rPr>
          <w:rFonts w:ascii="Tahoma" w:hAnsi="Tahoma" w:cs="Tahoma"/>
        </w:rPr>
      </w:pPr>
    </w:p>
    <w:p w14:paraId="2DDD560B" w14:textId="0CFC86E1" w:rsidR="00DC485B" w:rsidRDefault="00DC485B" w:rsidP="005726AB">
      <w:pPr>
        <w:keepNext/>
        <w:keepLines/>
        <w:jc w:val="both"/>
        <w:rPr>
          <w:rFonts w:ascii="Tahoma" w:hAnsi="Tahoma" w:cs="Tahoma"/>
        </w:rPr>
      </w:pPr>
      <w:r>
        <w:rPr>
          <w:rFonts w:ascii="Tahoma" w:hAnsi="Tahoma" w:cs="Tahoma"/>
        </w:rPr>
        <w:t>Ponudnik</w:t>
      </w:r>
      <w:r w:rsidRPr="00B66303">
        <w:rPr>
          <w:rFonts w:ascii="Tahoma" w:hAnsi="Tahoma" w:cs="Tahoma"/>
        </w:rPr>
        <w:t xml:space="preserve"> bo pozvan k podpisu </w:t>
      </w:r>
      <w:r>
        <w:rPr>
          <w:rFonts w:ascii="Tahoma" w:hAnsi="Tahoma" w:cs="Tahoma"/>
        </w:rPr>
        <w:t>okvirnega sporazuma</w:t>
      </w:r>
      <w:r w:rsidRPr="00B66303">
        <w:rPr>
          <w:rFonts w:ascii="Tahoma" w:hAnsi="Tahoma" w:cs="Tahoma"/>
        </w:rPr>
        <w:t xml:space="preserve"> pisno. V kolikor </w:t>
      </w:r>
      <w:r>
        <w:rPr>
          <w:rFonts w:ascii="Tahoma" w:hAnsi="Tahoma" w:cs="Tahoma"/>
        </w:rPr>
        <w:t>ponudnik</w:t>
      </w:r>
      <w:r w:rsidRPr="00B66303">
        <w:rPr>
          <w:rFonts w:ascii="Tahoma" w:hAnsi="Tahoma" w:cs="Tahoma"/>
        </w:rPr>
        <w:t xml:space="preserve"> ne bo sklenil </w:t>
      </w:r>
      <w:r>
        <w:rPr>
          <w:rFonts w:ascii="Tahoma" w:hAnsi="Tahoma" w:cs="Tahoma"/>
        </w:rPr>
        <w:t>okvirnega sporazuma z naročnikom</w:t>
      </w:r>
      <w:r w:rsidRPr="00B66303">
        <w:rPr>
          <w:rFonts w:ascii="Tahoma" w:hAnsi="Tahoma" w:cs="Tahoma"/>
        </w:rPr>
        <w:t>, bo naročnik Državni revizijski komisiji predlagal, da uvede postopek o prekršku iz četrte točke prvega odstavka 112</w:t>
      </w:r>
      <w:r>
        <w:rPr>
          <w:rFonts w:ascii="Tahoma" w:hAnsi="Tahoma" w:cs="Tahoma"/>
        </w:rPr>
        <w:t>.</w:t>
      </w:r>
      <w:r w:rsidRPr="00B66303">
        <w:rPr>
          <w:rFonts w:ascii="Tahoma" w:hAnsi="Tahoma" w:cs="Tahoma"/>
        </w:rPr>
        <w:t xml:space="preserve"> člena ZJN-3.</w:t>
      </w:r>
    </w:p>
    <w:p w14:paraId="1F3AB72B" w14:textId="77777777" w:rsidR="00DC485B" w:rsidRDefault="00DC485B" w:rsidP="005726AB">
      <w:pPr>
        <w:keepNext/>
        <w:keepLines/>
        <w:jc w:val="both"/>
        <w:rPr>
          <w:rFonts w:ascii="Tahoma" w:hAnsi="Tahoma" w:cs="Tahoma"/>
        </w:rPr>
      </w:pPr>
    </w:p>
    <w:p w14:paraId="2A91B7ED" w14:textId="3670B0D3" w:rsidR="00DC485B" w:rsidRPr="00112425" w:rsidRDefault="00DC485B" w:rsidP="005726AB">
      <w:pPr>
        <w:keepNext/>
        <w:keepLines/>
        <w:jc w:val="both"/>
        <w:rPr>
          <w:rFonts w:ascii="Tahoma" w:hAnsi="Tahoma" w:cs="Tahoma"/>
        </w:rPr>
      </w:pPr>
      <w:r w:rsidRPr="00112425">
        <w:rPr>
          <w:rFonts w:ascii="Tahoma" w:hAnsi="Tahoma" w:cs="Tahoma"/>
        </w:rPr>
        <w:t>Osnut</w:t>
      </w:r>
      <w:r>
        <w:rPr>
          <w:rFonts w:ascii="Tahoma" w:hAnsi="Tahoma" w:cs="Tahoma"/>
        </w:rPr>
        <w:t>ek</w:t>
      </w:r>
      <w:r w:rsidRPr="00112425">
        <w:rPr>
          <w:rFonts w:ascii="Tahoma" w:hAnsi="Tahoma" w:cs="Tahoma"/>
        </w:rPr>
        <w:t xml:space="preserve"> </w:t>
      </w:r>
      <w:r>
        <w:rPr>
          <w:rFonts w:ascii="Tahoma" w:hAnsi="Tahoma" w:cs="Tahoma"/>
        </w:rPr>
        <w:t>okvirnega sporazuma</w:t>
      </w:r>
      <w:r w:rsidRPr="00112425">
        <w:rPr>
          <w:rFonts w:ascii="Tahoma" w:hAnsi="Tahoma" w:cs="Tahoma"/>
        </w:rPr>
        <w:t xml:space="preserve"> </w:t>
      </w:r>
      <w:r>
        <w:rPr>
          <w:rFonts w:ascii="Tahoma" w:hAnsi="Tahoma" w:cs="Tahoma"/>
        </w:rPr>
        <w:t>je</w:t>
      </w:r>
      <w:r w:rsidRPr="00112425">
        <w:rPr>
          <w:rFonts w:ascii="Tahoma" w:hAnsi="Tahoma" w:cs="Tahoma"/>
        </w:rPr>
        <w:t xml:space="preserve"> kot prilog</w:t>
      </w:r>
      <w:r>
        <w:rPr>
          <w:rFonts w:ascii="Tahoma" w:hAnsi="Tahoma" w:cs="Tahoma"/>
        </w:rPr>
        <w:t>a</w:t>
      </w:r>
      <w:r w:rsidRPr="00112425">
        <w:rPr>
          <w:rFonts w:ascii="Tahoma" w:hAnsi="Tahoma" w:cs="Tahoma"/>
        </w:rPr>
        <w:t xml:space="preserve"> (</w:t>
      </w:r>
      <w:r w:rsidRPr="00FB7CDD">
        <w:rPr>
          <w:rFonts w:ascii="Tahoma" w:hAnsi="Tahoma" w:cs="Tahoma"/>
        </w:rPr>
        <w:t xml:space="preserve">Priloga </w:t>
      </w:r>
      <w:r w:rsidR="005D744F">
        <w:rPr>
          <w:rFonts w:ascii="Tahoma" w:hAnsi="Tahoma" w:cs="Tahoma"/>
        </w:rPr>
        <w:t>5</w:t>
      </w:r>
      <w:r w:rsidRPr="00112425">
        <w:rPr>
          <w:rFonts w:ascii="Tahoma" w:hAnsi="Tahoma" w:cs="Tahoma"/>
        </w:rPr>
        <w:t xml:space="preserve">) sestavni del te razpisne dokumentacije. </w:t>
      </w:r>
      <w:r>
        <w:rPr>
          <w:rFonts w:ascii="Tahoma" w:hAnsi="Tahoma" w:cs="Tahoma"/>
        </w:rPr>
        <w:t>Ponudnik</w:t>
      </w:r>
      <w:r w:rsidRPr="00112425">
        <w:rPr>
          <w:rFonts w:ascii="Tahoma" w:hAnsi="Tahoma" w:cs="Tahoma"/>
        </w:rPr>
        <w:t xml:space="preserve"> </w:t>
      </w:r>
      <w:r>
        <w:rPr>
          <w:rFonts w:ascii="Tahoma" w:hAnsi="Tahoma" w:cs="Tahoma"/>
        </w:rPr>
        <w:t xml:space="preserve">s podpisom </w:t>
      </w:r>
      <w:r w:rsidRPr="00397CEF">
        <w:rPr>
          <w:rFonts w:ascii="Tahoma" w:hAnsi="Tahoma" w:cs="Tahoma"/>
        </w:rPr>
        <w:t>Priloge 3/1</w:t>
      </w:r>
      <w:r>
        <w:rPr>
          <w:rFonts w:ascii="Tahoma" w:hAnsi="Tahoma" w:cs="Tahoma"/>
        </w:rPr>
        <w:t xml:space="preserve"> potrdi, da se strinja z vsebino osnutka okvirnega pogodbe ter da ga bo v primeru, da bo izbran kot ekonomsko najugodnejši ponudnik, podpisal na poziv naročnika. Osnutka okvirnega sporazuma ponudniku ni potrebno prilagati k ponudbi</w:t>
      </w:r>
      <w:r w:rsidRPr="00112425">
        <w:rPr>
          <w:rFonts w:ascii="Tahoma" w:hAnsi="Tahoma" w:cs="Tahoma"/>
        </w:rPr>
        <w:t>.</w:t>
      </w:r>
    </w:p>
    <w:p w14:paraId="3349C7A1" w14:textId="77777777" w:rsidR="00DC485B" w:rsidRPr="00BC65D2" w:rsidRDefault="00DC485B" w:rsidP="005726AB">
      <w:pPr>
        <w:keepNext/>
        <w:keepLines/>
        <w:jc w:val="both"/>
        <w:rPr>
          <w:rFonts w:ascii="Tahoma" w:hAnsi="Tahoma" w:cs="Tahoma"/>
        </w:rPr>
      </w:pPr>
    </w:p>
    <w:p w14:paraId="307C3EBC" w14:textId="01ACA898" w:rsidR="00DC485B" w:rsidRDefault="00DC485B" w:rsidP="005726AB">
      <w:pPr>
        <w:keepNext/>
        <w:keepLines/>
        <w:jc w:val="both"/>
        <w:rPr>
          <w:rFonts w:ascii="Tahoma" w:hAnsi="Tahoma" w:cs="Tahoma"/>
        </w:rPr>
      </w:pPr>
      <w:r w:rsidRPr="00B66303">
        <w:rPr>
          <w:rFonts w:ascii="Tahoma" w:hAnsi="Tahoma" w:cs="Tahoma"/>
        </w:rPr>
        <w:t xml:space="preserve">Ostale splošne in tehnične zahteve naročnika so podrobno opredeljene v osnutku </w:t>
      </w:r>
      <w:r>
        <w:rPr>
          <w:rFonts w:ascii="Tahoma" w:hAnsi="Tahoma" w:cs="Tahoma"/>
        </w:rPr>
        <w:t>okvirnega sporazuma</w:t>
      </w:r>
      <w:r w:rsidRPr="00B66303">
        <w:rPr>
          <w:rFonts w:ascii="Tahoma" w:hAnsi="Tahoma" w:cs="Tahoma"/>
        </w:rPr>
        <w:t xml:space="preserve">, ki </w:t>
      </w:r>
      <w:r>
        <w:rPr>
          <w:rFonts w:ascii="Tahoma" w:hAnsi="Tahoma" w:cs="Tahoma"/>
        </w:rPr>
        <w:t>je</w:t>
      </w:r>
      <w:r w:rsidRPr="00B66303">
        <w:rPr>
          <w:rFonts w:ascii="Tahoma" w:hAnsi="Tahoma" w:cs="Tahoma"/>
        </w:rPr>
        <w:t xml:space="preserve"> kot priloga sestavni del te razpisne dokumentacije. </w:t>
      </w:r>
    </w:p>
    <w:p w14:paraId="22AE9B91" w14:textId="77777777" w:rsidR="00DC485B" w:rsidRPr="00DC485B" w:rsidRDefault="00DC485B" w:rsidP="005726AB">
      <w:pPr>
        <w:keepNext/>
        <w:keepLines/>
        <w:jc w:val="both"/>
        <w:rPr>
          <w:rFonts w:ascii="Tahoma" w:hAnsi="Tahoma" w:cs="Tahoma"/>
        </w:rPr>
      </w:pPr>
    </w:p>
    <w:p w14:paraId="63B9F3A8" w14:textId="77777777" w:rsidR="00DC485B" w:rsidRPr="00D212FC" w:rsidRDefault="00DC485B" w:rsidP="005726AB">
      <w:pPr>
        <w:pStyle w:val="Odstavekseznama"/>
        <w:keepNext/>
        <w:keepLines/>
        <w:numPr>
          <w:ilvl w:val="2"/>
          <w:numId w:val="2"/>
        </w:numPr>
        <w:jc w:val="both"/>
        <w:rPr>
          <w:rFonts w:ascii="Tahoma" w:hAnsi="Tahoma" w:cs="Tahoma"/>
        </w:rPr>
      </w:pPr>
      <w:r>
        <w:rPr>
          <w:rFonts w:ascii="Tahoma" w:hAnsi="Tahoma" w:cs="Tahoma"/>
        </w:rPr>
        <w:t xml:space="preserve">Evidenca poslovnih subjektov </w:t>
      </w:r>
      <w:r>
        <w:rPr>
          <w:rFonts w:ascii="Arial" w:hAnsi="Arial" w:cs="Arial"/>
          <w:color w:val="222222"/>
          <w:shd w:val="clear" w:color="auto" w:fill="FFFFFF"/>
        </w:rPr>
        <w:t>iz 35. člena ZIntPK</w:t>
      </w:r>
    </w:p>
    <w:p w14:paraId="6FC56AF1" w14:textId="77777777" w:rsidR="00DC485B" w:rsidRDefault="00DC485B" w:rsidP="005726AB">
      <w:pPr>
        <w:keepNext/>
        <w:keepLines/>
        <w:jc w:val="both"/>
        <w:rPr>
          <w:rFonts w:ascii="Tahoma" w:hAnsi="Tahoma" w:cs="Tahoma"/>
        </w:rPr>
      </w:pPr>
    </w:p>
    <w:p w14:paraId="03A48382" w14:textId="77777777" w:rsidR="00DC485B" w:rsidRPr="00B66303" w:rsidRDefault="00DC485B" w:rsidP="005726AB">
      <w:pPr>
        <w:keepNext/>
        <w:keepLines/>
        <w:tabs>
          <w:tab w:val="left" w:pos="-1560"/>
        </w:tabs>
        <w:jc w:val="both"/>
        <w:rPr>
          <w:rFonts w:ascii="Tahoma" w:hAnsi="Tahoma" w:cs="Tahoma"/>
        </w:rPr>
      </w:pPr>
      <w:r w:rsidRPr="00B66303">
        <w:rPr>
          <w:rFonts w:ascii="Tahoma" w:hAnsi="Tahoma" w:cs="Tahoma"/>
        </w:rPr>
        <w:t xml:space="preserve">Gospodarski subjekt ne sme biti uvrščen na seznam poslovnih subjektov, s katerimi na podlagi 35. člena </w:t>
      </w:r>
      <w:r>
        <w:rPr>
          <w:rFonts w:ascii="Tahoma" w:hAnsi="Tahoma" w:cs="Tahoma"/>
        </w:rPr>
        <w:t>ZIntPK</w:t>
      </w:r>
      <w:r w:rsidRPr="00B66303">
        <w:rPr>
          <w:rFonts w:ascii="Tahoma" w:hAnsi="Tahoma" w:cs="Tahoma"/>
        </w:rPr>
        <w:t xml:space="preserve"> naročniki ne smejo sodelovati.</w:t>
      </w:r>
    </w:p>
    <w:p w14:paraId="5955D1B1" w14:textId="77777777" w:rsidR="00DC485B" w:rsidRPr="00D212FC" w:rsidRDefault="00DC485B" w:rsidP="005726AB">
      <w:pPr>
        <w:keepNext/>
        <w:keepLines/>
        <w:jc w:val="both"/>
        <w:rPr>
          <w:rFonts w:ascii="Tahoma" w:hAnsi="Tahoma" w:cs="Tahoma"/>
        </w:rPr>
      </w:pPr>
    </w:p>
    <w:p w14:paraId="4C5A475F" w14:textId="77777777" w:rsidR="00DC485B" w:rsidRDefault="00DC485B" w:rsidP="005726AB">
      <w:pPr>
        <w:pStyle w:val="Odstavekseznama"/>
        <w:keepNext/>
        <w:keepLines/>
        <w:numPr>
          <w:ilvl w:val="2"/>
          <w:numId w:val="2"/>
        </w:numPr>
        <w:jc w:val="both"/>
        <w:rPr>
          <w:rFonts w:ascii="Tahoma" w:hAnsi="Tahoma" w:cs="Tahoma"/>
        </w:rPr>
      </w:pPr>
      <w:r>
        <w:rPr>
          <w:rFonts w:ascii="Tahoma" w:hAnsi="Tahoma" w:cs="Tahoma"/>
        </w:rPr>
        <w:t xml:space="preserve">Izjava o udeležbi </w:t>
      </w:r>
      <w:r w:rsidRPr="00300973">
        <w:rPr>
          <w:rFonts w:ascii="Tahoma" w:hAnsi="Tahoma" w:cs="Tahoma"/>
        </w:rPr>
        <w:t>fizičnih in pravnih oseb v lastništvu</w:t>
      </w:r>
      <w:r>
        <w:rPr>
          <w:rFonts w:ascii="Tahoma" w:hAnsi="Tahoma" w:cs="Tahoma"/>
        </w:rPr>
        <w:t xml:space="preserve"> gospodarskega subjekta</w:t>
      </w:r>
    </w:p>
    <w:p w14:paraId="3E70D9B5" w14:textId="77777777" w:rsidR="00DC485B" w:rsidRPr="00300973" w:rsidRDefault="00DC485B" w:rsidP="005726AB">
      <w:pPr>
        <w:keepNext/>
        <w:keepLines/>
        <w:jc w:val="both"/>
        <w:rPr>
          <w:rFonts w:ascii="Tahoma" w:hAnsi="Tahoma" w:cs="Tahoma"/>
        </w:rPr>
      </w:pPr>
    </w:p>
    <w:p w14:paraId="0A5CD890" w14:textId="59B63E8B" w:rsidR="00DC485B" w:rsidRDefault="00DC485B" w:rsidP="005726AB">
      <w:pPr>
        <w:keepNext/>
        <w:keepLines/>
        <w:jc w:val="both"/>
        <w:rPr>
          <w:rFonts w:ascii="Tahoma" w:hAnsi="Tahoma" w:cs="Tahoma"/>
        </w:rPr>
      </w:pPr>
      <w:r w:rsidRPr="00300973">
        <w:rPr>
          <w:rFonts w:ascii="Tahoma" w:hAnsi="Tahoma" w:cs="Tahoma"/>
        </w:rPr>
        <w:t xml:space="preserve">V skladu s šestim odstavkom 14. člena </w:t>
      </w:r>
      <w:r>
        <w:rPr>
          <w:rFonts w:ascii="Tahoma" w:hAnsi="Tahoma" w:cs="Tahoma"/>
        </w:rPr>
        <w:t>ZIntPK</w:t>
      </w:r>
      <w:r w:rsidRPr="00300973">
        <w:rPr>
          <w:rFonts w:ascii="Tahoma" w:hAnsi="Tahoma" w:cs="Tahoma"/>
        </w:rPr>
        <w:t xml:space="preserve"> je dolžan izbrani ponudnik na poziv naročnika, pred podpisom </w:t>
      </w:r>
      <w:r>
        <w:rPr>
          <w:rFonts w:ascii="Tahoma" w:hAnsi="Tahoma" w:cs="Tahoma"/>
        </w:rPr>
        <w:t>pogodbe</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w:t>
      </w:r>
      <w:r>
        <w:rPr>
          <w:rFonts w:ascii="Tahoma" w:hAnsi="Tahoma" w:cs="Tahoma"/>
        </w:rPr>
        <w:t>,</w:t>
      </w:r>
      <w:r w:rsidRPr="00300973">
        <w:rPr>
          <w:rFonts w:ascii="Tahoma" w:hAnsi="Tahoma" w:cs="Tahoma"/>
        </w:rPr>
        <w:t xml:space="preserve"> za katere se glede na določbe zakona, ki ureja gospodarske družbe, šteje, da so povezane družbe z izbranim ponudnikom (</w:t>
      </w:r>
      <w:r w:rsidRPr="000B3212">
        <w:rPr>
          <w:rFonts w:ascii="Tahoma" w:hAnsi="Tahoma" w:cs="Tahoma"/>
        </w:rPr>
        <w:t>Priloga 3/4</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 </w:t>
      </w:r>
      <w:r>
        <w:rPr>
          <w:rFonts w:ascii="Tahoma" w:hAnsi="Tahoma" w:cs="Tahoma"/>
        </w:rPr>
        <w:t>pogodbe</w:t>
      </w:r>
      <w:r w:rsidR="005726AB">
        <w:rPr>
          <w:rFonts w:ascii="Tahoma" w:hAnsi="Tahoma" w:cs="Tahoma"/>
        </w:rPr>
        <w:t>/okvirnega sporazuma</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26ECBDB1" w14:textId="77777777" w:rsidR="00DC485B" w:rsidRDefault="00DC485B" w:rsidP="005726AB">
      <w:pPr>
        <w:keepNext/>
        <w:keepLines/>
        <w:jc w:val="both"/>
        <w:rPr>
          <w:rFonts w:ascii="Tahoma" w:hAnsi="Tahoma" w:cs="Tahoma"/>
        </w:rPr>
      </w:pPr>
    </w:p>
    <w:p w14:paraId="6335FDAD" w14:textId="03C01F59" w:rsidR="00DC485B" w:rsidRDefault="00DC485B" w:rsidP="005726AB">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3/4</w:t>
      </w:r>
      <w:r>
        <w:rPr>
          <w:rFonts w:ascii="Tahoma" w:hAnsi="Tahoma" w:cs="Tahoma"/>
        </w:rPr>
        <w:t xml:space="preserve">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3/4</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predmetne priloge pred sklenitvijo </w:t>
      </w:r>
      <w:r>
        <w:rPr>
          <w:rFonts w:ascii="Tahoma" w:hAnsi="Tahoma" w:cs="Tahoma"/>
        </w:rPr>
        <w:t>pogodb</w:t>
      </w:r>
      <w:r w:rsidR="005726AB">
        <w:rPr>
          <w:rFonts w:ascii="Tahoma" w:hAnsi="Tahoma" w:cs="Tahoma"/>
        </w:rPr>
        <w:t>/okvirnih sporazumov</w:t>
      </w:r>
      <w:r w:rsidRPr="00300973">
        <w:rPr>
          <w:rFonts w:ascii="Tahoma" w:hAnsi="Tahoma" w:cs="Tahoma"/>
        </w:rPr>
        <w:t>.</w:t>
      </w:r>
    </w:p>
    <w:p w14:paraId="6C7C1A41" w14:textId="39CFEC2E" w:rsidR="00B33001" w:rsidRPr="001421B3" w:rsidRDefault="00B33001" w:rsidP="005726AB">
      <w:pPr>
        <w:keepNext/>
        <w:keepLines/>
        <w:jc w:val="both"/>
        <w:rPr>
          <w:rFonts w:ascii="Tahoma" w:hAnsi="Tahoma" w:cs="Tahoma"/>
        </w:rPr>
      </w:pPr>
    </w:p>
    <w:p w14:paraId="4FAB2493" w14:textId="77777777" w:rsidR="00832A7F" w:rsidRPr="001421B3" w:rsidRDefault="003705CC" w:rsidP="005726AB">
      <w:pPr>
        <w:keepNext/>
        <w:keepLines/>
        <w:numPr>
          <w:ilvl w:val="0"/>
          <w:numId w:val="2"/>
        </w:numPr>
        <w:jc w:val="both"/>
        <w:rPr>
          <w:rFonts w:ascii="Tahoma" w:hAnsi="Tahoma" w:cs="Tahoma"/>
          <w:b/>
          <w:sz w:val="24"/>
        </w:rPr>
      </w:pPr>
      <w:r w:rsidRPr="001421B3">
        <w:rPr>
          <w:rFonts w:ascii="Tahoma" w:hAnsi="Tahoma" w:cs="Tahoma"/>
          <w:b/>
          <w:sz w:val="24"/>
        </w:rPr>
        <w:t>UGOTAVLJANJE SPOSOBNOSTI</w:t>
      </w:r>
      <w:r w:rsidR="00832A7F" w:rsidRPr="001421B3">
        <w:rPr>
          <w:rFonts w:ascii="Tahoma" w:hAnsi="Tahoma" w:cs="Tahoma"/>
          <w:b/>
          <w:sz w:val="24"/>
        </w:rPr>
        <w:t xml:space="preserve"> </w:t>
      </w:r>
    </w:p>
    <w:p w14:paraId="73A708A5" w14:textId="77777777" w:rsidR="003705CC" w:rsidRPr="001421B3" w:rsidRDefault="003705CC" w:rsidP="005726AB">
      <w:pPr>
        <w:keepNext/>
        <w:keepLines/>
        <w:jc w:val="both"/>
        <w:rPr>
          <w:rFonts w:ascii="Tahoma" w:hAnsi="Tahoma" w:cs="Tahoma"/>
          <w:b/>
          <w:sz w:val="24"/>
        </w:rPr>
      </w:pPr>
    </w:p>
    <w:p w14:paraId="2BCC7C29" w14:textId="77777777" w:rsidR="00855A82" w:rsidRPr="00112425" w:rsidRDefault="00855A82" w:rsidP="005726AB">
      <w:pPr>
        <w:keepNext/>
        <w:keepLines/>
        <w:jc w:val="both"/>
        <w:rPr>
          <w:rFonts w:ascii="Tahoma" w:hAnsi="Tahoma" w:cs="Tahoma"/>
          <w:bCs/>
        </w:rPr>
      </w:pPr>
      <w:r w:rsidRPr="00112425">
        <w:rPr>
          <w:rFonts w:ascii="Tahoma" w:hAnsi="Tahoma" w:cs="Tahoma"/>
          <w:bCs/>
        </w:rPr>
        <w:t xml:space="preserve">Za ugotavljanje sposobnosti mora gospodarski subjekt izpolnjevati pogoje in zahteve skladno z določbami ZJN-3 in določbami razpisne dokumentacije. </w:t>
      </w:r>
    </w:p>
    <w:p w14:paraId="5EC40E2E" w14:textId="77777777" w:rsidR="00855A82" w:rsidRPr="00112425" w:rsidRDefault="00855A82" w:rsidP="005726AB">
      <w:pPr>
        <w:keepNext/>
        <w:keepLines/>
        <w:jc w:val="both"/>
        <w:rPr>
          <w:rFonts w:ascii="Tahoma" w:hAnsi="Tahoma" w:cs="Tahoma"/>
          <w:bCs/>
        </w:rPr>
      </w:pPr>
    </w:p>
    <w:p w14:paraId="2260E586" w14:textId="77777777" w:rsidR="00855A82" w:rsidRDefault="00855A82" w:rsidP="005726AB">
      <w:pPr>
        <w:keepNext/>
        <w:keepLines/>
        <w:jc w:val="both"/>
        <w:rPr>
          <w:rFonts w:ascii="Tahoma" w:hAnsi="Tahoma" w:cs="Tahoma"/>
          <w:bCs/>
        </w:rPr>
      </w:pPr>
      <w:r w:rsidRPr="00112425">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7A520990" w14:textId="77777777" w:rsidR="00855A82" w:rsidRPr="00112425" w:rsidRDefault="00855A82" w:rsidP="005726AB">
      <w:pPr>
        <w:keepNext/>
        <w:keepLines/>
        <w:jc w:val="both"/>
        <w:rPr>
          <w:rFonts w:ascii="Tahoma" w:hAnsi="Tahoma" w:cs="Tahoma"/>
          <w:bCs/>
        </w:rPr>
      </w:pPr>
    </w:p>
    <w:p w14:paraId="3845C8E2" w14:textId="77777777" w:rsidR="00855A82" w:rsidRDefault="00855A82" w:rsidP="005726AB">
      <w:pPr>
        <w:keepNext/>
        <w:keepLines/>
        <w:jc w:val="both"/>
        <w:rPr>
          <w:rFonts w:ascii="Tahoma" w:hAnsi="Tahoma" w:cs="Tahoma"/>
          <w:bCs/>
        </w:rPr>
      </w:pPr>
      <w:r w:rsidRPr="00112425">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68384B68" w14:textId="77777777" w:rsidR="00855A82" w:rsidRPr="00112425" w:rsidRDefault="00855A82" w:rsidP="005726AB">
      <w:pPr>
        <w:keepNext/>
        <w:keepLines/>
        <w:jc w:val="both"/>
        <w:rPr>
          <w:rFonts w:ascii="Tahoma" w:hAnsi="Tahoma" w:cs="Tahoma"/>
          <w:bCs/>
        </w:rPr>
      </w:pPr>
    </w:p>
    <w:p w14:paraId="52B1D5A8" w14:textId="77777777" w:rsidR="00855A82" w:rsidRDefault="00855A82" w:rsidP="005726AB">
      <w:pPr>
        <w:keepNext/>
        <w:keepLines/>
        <w:jc w:val="both"/>
        <w:rPr>
          <w:rFonts w:ascii="Tahoma" w:hAnsi="Tahoma" w:cs="Tahoma"/>
        </w:rPr>
      </w:pPr>
      <w:r w:rsidRPr="00112425">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0B5E780F" w14:textId="77777777" w:rsidR="00855A82" w:rsidRPr="00112425" w:rsidRDefault="00855A82" w:rsidP="005726AB">
      <w:pPr>
        <w:keepNext/>
        <w:keepLines/>
        <w:jc w:val="both"/>
        <w:rPr>
          <w:rFonts w:ascii="Tahoma" w:hAnsi="Tahoma" w:cs="Tahoma"/>
        </w:rPr>
      </w:pPr>
    </w:p>
    <w:p w14:paraId="42308BC0" w14:textId="77777777" w:rsidR="00855A82" w:rsidRPr="00112425" w:rsidRDefault="00855A82" w:rsidP="005726AB">
      <w:pPr>
        <w:keepNext/>
        <w:keepLines/>
        <w:jc w:val="both"/>
        <w:rPr>
          <w:rFonts w:ascii="Tahoma" w:hAnsi="Tahoma" w:cs="Tahoma"/>
          <w:bCs/>
        </w:rPr>
      </w:pPr>
      <w:r w:rsidRPr="00112425">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5B6E1658" w14:textId="77777777" w:rsidR="00855A82" w:rsidRPr="00112425" w:rsidRDefault="00855A82" w:rsidP="005726AB">
      <w:pPr>
        <w:keepNext/>
        <w:keepLines/>
        <w:jc w:val="both"/>
        <w:rPr>
          <w:rFonts w:ascii="Tahoma" w:hAnsi="Tahoma" w:cs="Tahoma"/>
          <w:bCs/>
        </w:rPr>
      </w:pPr>
    </w:p>
    <w:p w14:paraId="295C26C1" w14:textId="77777777" w:rsidR="00855A82" w:rsidRPr="00112425" w:rsidRDefault="00855A82" w:rsidP="005726AB">
      <w:pPr>
        <w:keepNext/>
        <w:keepLines/>
        <w:jc w:val="both"/>
        <w:rPr>
          <w:rFonts w:ascii="Tahoma" w:hAnsi="Tahoma" w:cs="Tahoma"/>
        </w:rPr>
      </w:pPr>
      <w:r w:rsidRPr="00112425">
        <w:rPr>
          <w:rFonts w:ascii="Tahoma" w:hAnsi="Tahoma" w:cs="Tahoma"/>
        </w:rPr>
        <w:lastRenderedPageBreak/>
        <w:t>Naročnik si pridržuje pravico, da v času pregleda ponudb in vse do podpisa pogodbe</w:t>
      </w:r>
      <w:r>
        <w:rPr>
          <w:rFonts w:ascii="Tahoma" w:hAnsi="Tahoma" w:cs="Tahoma"/>
        </w:rPr>
        <w:t>/okvirnega sporazuma</w:t>
      </w:r>
      <w:r w:rsidRPr="00112425">
        <w:rPr>
          <w:rFonts w:ascii="Tahoma" w:hAnsi="Tahoma" w:cs="Tahoma"/>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F478C75" w14:textId="77777777" w:rsidR="00855A82" w:rsidRPr="00112425" w:rsidRDefault="00855A82" w:rsidP="005726AB">
      <w:pPr>
        <w:keepNext/>
        <w:keepLines/>
        <w:jc w:val="both"/>
        <w:rPr>
          <w:rFonts w:ascii="Tahoma" w:hAnsi="Tahoma" w:cs="Tahoma"/>
          <w:bCs/>
        </w:rPr>
      </w:pPr>
    </w:p>
    <w:p w14:paraId="06E45640" w14:textId="77777777" w:rsidR="00855A82" w:rsidRDefault="00855A82" w:rsidP="005726AB">
      <w:pPr>
        <w:keepNext/>
        <w:keepLines/>
        <w:jc w:val="both"/>
        <w:rPr>
          <w:rFonts w:ascii="Tahoma" w:hAnsi="Tahoma" w:cs="Tahoma"/>
          <w:bCs/>
        </w:rPr>
      </w:pPr>
      <w:r w:rsidRPr="00112425">
        <w:rPr>
          <w:rFonts w:ascii="Tahoma" w:hAnsi="Tahoma" w:cs="Tahoma"/>
          <w:bCs/>
        </w:rPr>
        <w:t>Gospodarski subjekt s podpisom Priloge 3/1 oziroma 3/2 soglaša, da lahko naročnik v zvezi z oddajo predmetnega javnega naročila pridobi podatke za preveritev ponudbe v skladu z 89. členom ZJN-3 v enotnem informacijskem sistemu – eDosje iz devetega odstavka 77. člena ZJN-3.</w:t>
      </w:r>
    </w:p>
    <w:p w14:paraId="00CD7E64" w14:textId="77777777" w:rsidR="00855A82" w:rsidRPr="00112425" w:rsidRDefault="00855A82" w:rsidP="005726AB">
      <w:pPr>
        <w:keepNext/>
        <w:keepLines/>
        <w:jc w:val="both"/>
        <w:rPr>
          <w:rFonts w:ascii="Tahoma" w:hAnsi="Tahoma" w:cs="Tahoma"/>
          <w:bCs/>
        </w:rPr>
      </w:pPr>
    </w:p>
    <w:p w14:paraId="66766B16" w14:textId="77777777" w:rsidR="00855A82" w:rsidRDefault="00855A82" w:rsidP="005726AB">
      <w:pPr>
        <w:keepNext/>
        <w:keepLines/>
        <w:jc w:val="both"/>
        <w:rPr>
          <w:rFonts w:ascii="Tahoma" w:hAnsi="Tahoma" w:cs="Tahoma"/>
          <w:bCs/>
          <w:lang w:val="x-none"/>
        </w:rPr>
      </w:pPr>
      <w:r w:rsidRPr="00112425">
        <w:rPr>
          <w:rFonts w:ascii="Tahoma" w:hAnsi="Tahoma" w:cs="Tahoma"/>
          <w:bCs/>
          <w:lang w:val="x-none"/>
        </w:rPr>
        <w:t xml:space="preserve">Ponudniki in posamezni člani skupine ponudnikov v okviru skupne ponudbe, podizvajalci ter subjekti, katerih zmogljivosti uporablja ponudnik, </w:t>
      </w:r>
      <w:r w:rsidRPr="00112425">
        <w:rPr>
          <w:rFonts w:ascii="Tahoma" w:hAnsi="Tahoma" w:cs="Tahoma"/>
          <w:b/>
          <w:bCs/>
          <w:u w:val="single"/>
          <w:lang w:val="x-none"/>
        </w:rPr>
        <w:t>ki nimajo sedeža v Republiki Sloveniji</w:t>
      </w:r>
      <w:r w:rsidRPr="00112425">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w:t>
      </w:r>
      <w:r>
        <w:rPr>
          <w:rFonts w:ascii="Tahoma" w:hAnsi="Tahoma" w:cs="Tahoma"/>
          <w:bCs/>
        </w:rPr>
        <w:t>,</w:t>
      </w:r>
      <w:r w:rsidRPr="00112425">
        <w:rPr>
          <w:rFonts w:ascii="Tahoma" w:hAnsi="Tahoma" w:cs="Tahoma"/>
          <w:bCs/>
          <w:lang w:val="x-none"/>
        </w:rPr>
        <w:t xml:space="preserve"> iz katerih izhaja, da za gospodarski subjekt ne obstajajo razlogi za izključitev in le ta izpolnjuje pogoje za sodelovanje, v kolikor takšnega potrdila iz ustreznega registra ne bo mogel pridobiti naročnik.</w:t>
      </w:r>
    </w:p>
    <w:p w14:paraId="1502FFAE" w14:textId="0914339B" w:rsidR="00214F83" w:rsidRPr="001421B3" w:rsidRDefault="00214F83" w:rsidP="005726AB">
      <w:pPr>
        <w:keepNext/>
        <w:keepLines/>
        <w:jc w:val="both"/>
        <w:rPr>
          <w:rFonts w:ascii="Tahoma" w:hAnsi="Tahoma" w:cs="Tahoma"/>
          <w:bCs/>
          <w:lang w:val="x-none"/>
        </w:rPr>
      </w:pPr>
    </w:p>
    <w:p w14:paraId="2F178304" w14:textId="77777777" w:rsidR="00247759" w:rsidRPr="001421B3" w:rsidRDefault="00DB7F2A" w:rsidP="005726AB">
      <w:pPr>
        <w:keepNext/>
        <w:keepLines/>
        <w:numPr>
          <w:ilvl w:val="1"/>
          <w:numId w:val="2"/>
        </w:numPr>
        <w:jc w:val="both"/>
        <w:rPr>
          <w:rFonts w:ascii="Tahoma" w:hAnsi="Tahoma" w:cs="Tahoma"/>
          <w:b/>
        </w:rPr>
      </w:pPr>
      <w:r w:rsidRPr="001421B3">
        <w:rPr>
          <w:rFonts w:ascii="Tahoma" w:hAnsi="Tahoma" w:cs="Tahoma"/>
          <w:b/>
        </w:rPr>
        <w:t>Razlogi za iz</w:t>
      </w:r>
      <w:r w:rsidR="009B315C" w:rsidRPr="001421B3">
        <w:rPr>
          <w:rFonts w:ascii="Tahoma" w:hAnsi="Tahoma" w:cs="Tahoma"/>
          <w:b/>
        </w:rPr>
        <w:t>ključitev</w:t>
      </w:r>
    </w:p>
    <w:p w14:paraId="309CF254" w14:textId="77777777" w:rsidR="00855A82" w:rsidRDefault="00855A82" w:rsidP="005726AB">
      <w:pPr>
        <w:keepNext/>
        <w:keepLines/>
        <w:jc w:val="both"/>
        <w:rPr>
          <w:rFonts w:ascii="Tahoma" w:hAnsi="Tahoma" w:cs="Tahoma"/>
          <w:bCs/>
        </w:rPr>
      </w:pPr>
      <w:r w:rsidRPr="00112425">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112425">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10095E08" w14:textId="77777777" w:rsidR="00855A82" w:rsidRPr="00C111EF" w:rsidRDefault="00855A82" w:rsidP="005726AB">
      <w:pPr>
        <w:keepNext/>
        <w:keepLines/>
        <w:jc w:val="both"/>
        <w:rPr>
          <w:rFonts w:ascii="Tahoma" w:hAnsi="Tahoma" w:cs="Tahoma"/>
          <w:bCs/>
        </w:rPr>
      </w:pPr>
    </w:p>
    <w:p w14:paraId="52690065" w14:textId="77777777" w:rsidR="00855A82" w:rsidRPr="00C111EF" w:rsidRDefault="00855A82" w:rsidP="005726AB">
      <w:pPr>
        <w:keepNext/>
        <w:keepLines/>
        <w:jc w:val="both"/>
        <w:rPr>
          <w:rFonts w:ascii="Tahoma" w:hAnsi="Tahoma" w:cs="Tahoma"/>
          <w:bCs/>
        </w:rPr>
      </w:pPr>
      <w:r w:rsidRPr="00C111EF">
        <w:rPr>
          <w:rFonts w:ascii="Tahoma" w:hAnsi="Tahoma" w:cs="Tahoma"/>
          <w:bCs/>
        </w:rPr>
        <w:t>Naročnik iz postopka javnega naročanja kadarkoli v postopku izključi gospodarski subjekt, če se izkaže, da je pred ali med postopkom javnega naročanja ta subjekt glede na storjena ali neizvedena dejanja v enem od položajev iz prvega, drugega ali četrtega odstavka 75. člena ZJN-3.</w:t>
      </w:r>
    </w:p>
    <w:p w14:paraId="2140F1F8" w14:textId="77777777" w:rsidR="00855A82" w:rsidRPr="005D744F" w:rsidRDefault="00855A82" w:rsidP="005726AB">
      <w:pPr>
        <w:pStyle w:val="Telobesedila2"/>
        <w:keepNext/>
        <w:keepLines/>
        <w:rPr>
          <w:rFonts w:ascii="Tahoma" w:hAnsi="Tahoma" w:cs="Tahoma"/>
          <w:b w:val="0"/>
          <w:sz w:val="20"/>
        </w:rPr>
      </w:pPr>
    </w:p>
    <w:p w14:paraId="538F7150" w14:textId="77777777" w:rsidR="00855A82" w:rsidRPr="005D744F" w:rsidRDefault="00855A82" w:rsidP="005726AB">
      <w:pPr>
        <w:pStyle w:val="Telobesedila2"/>
        <w:keepNext/>
        <w:keepLines/>
        <w:rPr>
          <w:rFonts w:ascii="Tahoma" w:hAnsi="Tahoma" w:cs="Tahoma"/>
          <w:sz w:val="20"/>
        </w:rPr>
      </w:pPr>
      <w:r w:rsidRPr="005D744F">
        <w:rPr>
          <w:rFonts w:ascii="Tahoma" w:hAnsi="Tahoma" w:cs="Tahoma"/>
          <w:sz w:val="20"/>
        </w:rPr>
        <w:t>A: Razlogi, povezani s kazenskimi obsodbami (prvi odstavek 75. člena ZJN-3)</w:t>
      </w:r>
    </w:p>
    <w:p w14:paraId="40FAE912" w14:textId="77777777" w:rsidR="00855A82" w:rsidRPr="005D744F" w:rsidRDefault="00855A82" w:rsidP="005726AB">
      <w:pPr>
        <w:pStyle w:val="Telobesedila2"/>
        <w:keepNext/>
        <w:keepLines/>
        <w:rPr>
          <w:rFonts w:ascii="Tahoma" w:hAnsi="Tahoma" w:cs="Tahoma"/>
          <w:b w:val="0"/>
          <w:sz w:val="20"/>
        </w:rPr>
      </w:pPr>
      <w:r w:rsidRPr="005D744F">
        <w:rPr>
          <w:rFonts w:ascii="Tahoma" w:hAnsi="Tahoma" w:cs="Tahoma"/>
          <w:b w:val="0"/>
          <w:sz w:val="20"/>
        </w:rPr>
        <w:t xml:space="preserve">Naročnik bo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5D744F">
        <w:rPr>
          <w:rFonts w:ascii="Tahoma" w:hAnsi="Tahoma" w:cs="Tahoma"/>
          <w:b w:val="0"/>
          <w:sz w:val="20"/>
        </w:rPr>
        <w:t>popr</w:t>
      </w:r>
      <w:proofErr w:type="spellEnd"/>
      <w:r w:rsidRPr="005D744F">
        <w:rPr>
          <w:rFonts w:ascii="Tahoma" w:hAnsi="Tahoma" w:cs="Tahoma"/>
          <w:b w:val="0"/>
          <w:sz w:val="20"/>
        </w:rPr>
        <w:t>., 54/15, 38/16, 27/17, 23/20, 91/20, 95/21, 186/21 in 105/22 - ZZNŠPP; v nadaljnjem besedilu: KZ-1) ali za primerljiva kazniva dejanja, ki so jih izrekla tuja sodišča.</w:t>
      </w:r>
    </w:p>
    <w:p w14:paraId="74CC3DAA" w14:textId="77777777" w:rsidR="00855A82" w:rsidRPr="005D744F" w:rsidRDefault="00855A82" w:rsidP="005726AB">
      <w:pPr>
        <w:pStyle w:val="Telobesedila2"/>
        <w:keepNext/>
        <w:keepLines/>
        <w:rPr>
          <w:rFonts w:ascii="Tahoma" w:hAnsi="Tahoma" w:cs="Tahoma"/>
          <w:b w:val="0"/>
          <w:sz w:val="20"/>
        </w:rPr>
      </w:pPr>
    </w:p>
    <w:p w14:paraId="5A6692B3" w14:textId="77777777" w:rsidR="00855A82" w:rsidRPr="005D744F" w:rsidRDefault="00855A82" w:rsidP="005726AB">
      <w:pPr>
        <w:pStyle w:val="Telobesedila2"/>
        <w:keepNext/>
        <w:keepLines/>
        <w:rPr>
          <w:rFonts w:ascii="Tahoma" w:hAnsi="Tahoma" w:cs="Tahoma"/>
          <w:b w:val="0"/>
          <w:sz w:val="20"/>
        </w:rPr>
      </w:pPr>
      <w:r w:rsidRPr="005D744F">
        <w:rPr>
          <w:rFonts w:ascii="Tahoma" w:hAnsi="Tahoma" w:cs="Tahoma"/>
          <w:b w:val="0"/>
          <w:sz w:val="20"/>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2C16C541" w14:textId="77777777" w:rsidR="00855A82" w:rsidRPr="00112425" w:rsidRDefault="00855A82" w:rsidP="005726AB">
      <w:pPr>
        <w:pStyle w:val="Telobesedila2"/>
        <w:keepNext/>
        <w:keepLines/>
        <w:rPr>
          <w:rFonts w:ascii="Tahoma" w:hAnsi="Tahoma" w:cs="Tahoma"/>
          <w:b w:val="0"/>
        </w:rPr>
      </w:pPr>
    </w:p>
    <w:p w14:paraId="009A1B7E" w14:textId="77777777" w:rsidR="00855A82" w:rsidRPr="005D744F" w:rsidRDefault="00855A82" w:rsidP="005726AB">
      <w:pPr>
        <w:pStyle w:val="Telobesedila2"/>
        <w:keepNext/>
        <w:keepLines/>
        <w:rPr>
          <w:rFonts w:ascii="Tahoma" w:hAnsi="Tahoma" w:cs="Tahoma"/>
          <w:sz w:val="20"/>
        </w:rPr>
      </w:pPr>
      <w:r w:rsidRPr="005D744F">
        <w:rPr>
          <w:rFonts w:ascii="Tahoma" w:hAnsi="Tahoma" w:cs="Tahoma"/>
          <w:sz w:val="20"/>
        </w:rPr>
        <w:t>B: Razlogi, povezani s plačilom davkov ali prispevkov za socialno varnost (drugi odstavek 75. člena ZJN-3)</w:t>
      </w:r>
    </w:p>
    <w:p w14:paraId="331D7230" w14:textId="77777777" w:rsidR="00855A82" w:rsidRPr="008372F3" w:rsidRDefault="00855A82" w:rsidP="005726AB">
      <w:pPr>
        <w:keepNext/>
        <w:keepLines/>
        <w:jc w:val="both"/>
        <w:rPr>
          <w:rFonts w:ascii="Tahoma" w:hAnsi="Tahoma" w:cs="Tahoma"/>
        </w:rPr>
      </w:pPr>
      <w:r w:rsidRPr="008372F3">
        <w:rPr>
          <w:rFonts w:ascii="Tahoma" w:hAnsi="Tahoma" w:cs="Tahoma"/>
        </w:rPr>
        <w:t xml:space="preserve">Naročnik </w:t>
      </w:r>
      <w:r>
        <w:rPr>
          <w:rFonts w:ascii="Tahoma" w:hAnsi="Tahoma" w:cs="Tahoma"/>
        </w:rPr>
        <w:t>bo</w:t>
      </w:r>
      <w:r w:rsidRPr="008372F3">
        <w:rPr>
          <w:rFonts w:ascii="Tahoma" w:hAnsi="Tahoma" w:cs="Tahoma"/>
        </w:rPr>
        <w:t xml:space="preserve"> iz sodelovanja v postopku javnega naročanja izključi</w:t>
      </w:r>
      <w:r>
        <w:rPr>
          <w:rFonts w:ascii="Tahoma" w:hAnsi="Tahoma" w:cs="Tahoma"/>
        </w:rPr>
        <w:t>l</w:t>
      </w:r>
      <w:r w:rsidRPr="008372F3">
        <w:rPr>
          <w:rFonts w:ascii="Tahoma" w:hAnsi="Tahoma" w:cs="Tahoma"/>
        </w:rPr>
        <w:t xml:space="preserve">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w:t>
      </w:r>
      <w:r>
        <w:rPr>
          <w:rFonts w:ascii="Tahoma" w:hAnsi="Tahoma" w:cs="Tahoma"/>
        </w:rPr>
        <w:t>,</w:t>
      </w:r>
      <w:r w:rsidRPr="008372F3">
        <w:rPr>
          <w:rFonts w:ascii="Tahoma" w:hAnsi="Tahoma" w:cs="Tahoma"/>
        </w:rPr>
        <w:t xml:space="preserve"> in predloži vse obračune davčnih odtegljajev za dohodke iz delovnega razmerja za obdobje zadnjih pet let do roka za oddajo prijave ali ponudbe.</w:t>
      </w:r>
    </w:p>
    <w:p w14:paraId="0BB264DF" w14:textId="77777777" w:rsidR="00855A82" w:rsidRDefault="00855A82" w:rsidP="005726AB">
      <w:pPr>
        <w:pStyle w:val="Telobesedila2"/>
        <w:keepNext/>
        <w:keepLines/>
        <w:rPr>
          <w:rFonts w:ascii="Tahoma" w:hAnsi="Tahoma" w:cs="Tahoma"/>
        </w:rPr>
      </w:pPr>
    </w:p>
    <w:p w14:paraId="55D47E4A" w14:textId="77777777" w:rsidR="00855A82" w:rsidRPr="005D744F" w:rsidRDefault="00855A82" w:rsidP="005726AB">
      <w:pPr>
        <w:pStyle w:val="Telobesedila2"/>
        <w:keepNext/>
        <w:keepLines/>
        <w:rPr>
          <w:rFonts w:ascii="Tahoma" w:hAnsi="Tahoma" w:cs="Tahoma"/>
          <w:sz w:val="20"/>
        </w:rPr>
      </w:pPr>
      <w:r w:rsidRPr="005D744F">
        <w:rPr>
          <w:rFonts w:ascii="Tahoma" w:hAnsi="Tahoma" w:cs="Tahoma"/>
          <w:sz w:val="20"/>
        </w:rPr>
        <w:t>D: Nacionalni razlogi za izključitev (četrti odstavek 75. člena ZJN-3)</w:t>
      </w:r>
    </w:p>
    <w:p w14:paraId="53FDB2B6" w14:textId="77777777" w:rsidR="00855A82" w:rsidRPr="005D744F" w:rsidRDefault="00855A82" w:rsidP="005726AB">
      <w:pPr>
        <w:keepNext/>
        <w:keepLines/>
        <w:jc w:val="both"/>
        <w:rPr>
          <w:rFonts w:ascii="Tahoma" w:hAnsi="Tahoma" w:cs="Tahoma"/>
        </w:rPr>
      </w:pPr>
      <w:r w:rsidRPr="005D744F">
        <w:rPr>
          <w:rFonts w:ascii="Tahoma" w:hAnsi="Tahoma" w:cs="Tahoma"/>
        </w:rPr>
        <w:t>Naročnik bo iz posameznega postopka javnega naročanja izključil gospodarski subjekt:</w:t>
      </w:r>
    </w:p>
    <w:p w14:paraId="46BDDFC3" w14:textId="77777777" w:rsidR="00855A82" w:rsidRPr="007124F0" w:rsidRDefault="00855A82" w:rsidP="005726AB">
      <w:pPr>
        <w:keepNext/>
        <w:keepLines/>
        <w:jc w:val="both"/>
        <w:rPr>
          <w:rFonts w:ascii="Tahoma" w:hAnsi="Tahoma" w:cs="Tahoma"/>
          <w:sz w:val="8"/>
        </w:rPr>
      </w:pPr>
    </w:p>
    <w:p w14:paraId="7D3E080A" w14:textId="77777777" w:rsidR="00855A82" w:rsidRPr="007124F0" w:rsidRDefault="00855A82" w:rsidP="005726AB">
      <w:pPr>
        <w:keepNext/>
        <w:keepLines/>
        <w:ind w:left="284" w:hanging="284"/>
        <w:jc w:val="both"/>
        <w:rPr>
          <w:rFonts w:ascii="Tahoma" w:hAnsi="Tahoma" w:cs="Tahoma"/>
        </w:rPr>
      </w:pPr>
      <w:r w:rsidRPr="007124F0">
        <w:rPr>
          <w:rFonts w:ascii="Tahoma" w:hAnsi="Tahoma" w:cs="Tahoma"/>
          <w:b/>
        </w:rPr>
        <w:lastRenderedPageBreak/>
        <w:t>D.1: Točka a) četrtega odstavka 75. člena ZJN-3</w:t>
      </w:r>
    </w:p>
    <w:p w14:paraId="4FC75D6B" w14:textId="77777777" w:rsidR="00855A82" w:rsidRPr="007124F0" w:rsidRDefault="00855A82" w:rsidP="005726AB">
      <w:pPr>
        <w:keepNext/>
        <w:keepLines/>
        <w:numPr>
          <w:ilvl w:val="0"/>
          <w:numId w:val="23"/>
        </w:numPr>
        <w:ind w:left="284" w:hanging="284"/>
        <w:jc w:val="both"/>
        <w:rPr>
          <w:rFonts w:ascii="Tahoma" w:hAnsi="Tahoma" w:cs="Tahoma"/>
        </w:rPr>
      </w:pPr>
      <w:r w:rsidRPr="007124F0">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2E57C064" w14:textId="77777777" w:rsidR="00855A82" w:rsidRPr="007124F0" w:rsidRDefault="00855A82" w:rsidP="005726AB">
      <w:pPr>
        <w:keepNext/>
        <w:keepLines/>
        <w:jc w:val="both"/>
        <w:rPr>
          <w:rFonts w:ascii="Tahoma" w:hAnsi="Tahoma" w:cs="Tahoma"/>
          <w:b/>
          <w:sz w:val="8"/>
        </w:rPr>
      </w:pPr>
    </w:p>
    <w:p w14:paraId="777C9318" w14:textId="77777777" w:rsidR="00855A82" w:rsidRPr="007124F0" w:rsidRDefault="00855A82" w:rsidP="005726AB">
      <w:pPr>
        <w:keepNext/>
        <w:keepLines/>
        <w:jc w:val="both"/>
        <w:rPr>
          <w:rFonts w:ascii="Tahoma" w:hAnsi="Tahoma" w:cs="Tahoma"/>
        </w:rPr>
      </w:pPr>
      <w:r w:rsidRPr="007124F0">
        <w:rPr>
          <w:rFonts w:ascii="Tahoma" w:hAnsi="Tahoma" w:cs="Tahoma"/>
          <w:b/>
        </w:rPr>
        <w:t>D.2: Točka b) četrtega odstavka 75. člena ZJN-3</w:t>
      </w:r>
    </w:p>
    <w:p w14:paraId="0123E699" w14:textId="77777777" w:rsidR="00855A82" w:rsidRPr="007124F0" w:rsidRDefault="00855A82" w:rsidP="005726AB">
      <w:pPr>
        <w:keepNext/>
        <w:keepLines/>
        <w:numPr>
          <w:ilvl w:val="0"/>
          <w:numId w:val="23"/>
        </w:numPr>
        <w:ind w:left="284" w:hanging="284"/>
        <w:jc w:val="both"/>
        <w:rPr>
          <w:rFonts w:ascii="Tahoma" w:hAnsi="Tahoma" w:cs="Tahoma"/>
        </w:rPr>
      </w:pPr>
      <w:r w:rsidRPr="007124F0">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9523E31" w14:textId="77777777" w:rsidR="00855A82" w:rsidRPr="007124F0" w:rsidRDefault="00855A82" w:rsidP="005726AB">
      <w:pPr>
        <w:keepNext/>
        <w:keepLines/>
        <w:jc w:val="both"/>
        <w:rPr>
          <w:rFonts w:ascii="Tahoma" w:hAnsi="Tahoma" w:cs="Tahoma"/>
          <w:b/>
          <w:sz w:val="8"/>
        </w:rPr>
      </w:pPr>
    </w:p>
    <w:p w14:paraId="4328CA00" w14:textId="77777777" w:rsidR="00855A82" w:rsidRPr="007124F0" w:rsidRDefault="00855A82" w:rsidP="005726AB">
      <w:pPr>
        <w:keepNext/>
        <w:keepLines/>
        <w:jc w:val="both"/>
        <w:rPr>
          <w:rFonts w:ascii="Tahoma" w:hAnsi="Tahoma" w:cs="Tahoma"/>
          <w:b/>
        </w:rPr>
      </w:pPr>
      <w:r w:rsidRPr="007124F0">
        <w:rPr>
          <w:rFonts w:ascii="Tahoma" w:hAnsi="Tahoma" w:cs="Tahoma"/>
          <w:b/>
        </w:rPr>
        <w:t>D.3: Kršitev temeljnih pravic delavcev (196. člen KZ-1), prvi odstavek 75. člena ZJN-3</w:t>
      </w:r>
    </w:p>
    <w:p w14:paraId="0EDA2C08" w14:textId="77777777" w:rsidR="00855A82" w:rsidRPr="007124F0" w:rsidRDefault="00855A82" w:rsidP="005726AB">
      <w:pPr>
        <w:keepNext/>
        <w:keepLines/>
        <w:numPr>
          <w:ilvl w:val="0"/>
          <w:numId w:val="23"/>
        </w:numPr>
        <w:ind w:left="284" w:hanging="284"/>
        <w:jc w:val="both"/>
        <w:rPr>
          <w:rFonts w:ascii="Tahoma" w:hAnsi="Tahoma" w:cs="Tahoma"/>
        </w:rPr>
      </w:pPr>
      <w:r w:rsidRPr="007124F0">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62D7F410" w14:textId="77777777" w:rsidR="00855A82" w:rsidRDefault="00855A82" w:rsidP="005726AB">
      <w:pPr>
        <w:pStyle w:val="Telobesedila2"/>
        <w:keepNext/>
        <w:keepLines/>
        <w:rPr>
          <w:rFonts w:ascii="Tahoma" w:hAnsi="Tahoma" w:cs="Tahoma"/>
          <w:b w:val="0"/>
        </w:rPr>
      </w:pPr>
    </w:p>
    <w:p w14:paraId="11BAFCC1" w14:textId="77777777" w:rsidR="00855A82" w:rsidRPr="005D744F" w:rsidRDefault="00855A82" w:rsidP="005726AB">
      <w:pPr>
        <w:pStyle w:val="Telobesedila2"/>
        <w:keepNext/>
        <w:keepLines/>
        <w:ind w:right="0"/>
        <w:rPr>
          <w:rFonts w:ascii="Tahoma" w:hAnsi="Tahoma" w:cs="Tahoma"/>
          <w:sz w:val="20"/>
        </w:rPr>
      </w:pPr>
      <w:r w:rsidRPr="005D744F">
        <w:rPr>
          <w:rFonts w:ascii="Tahoma" w:hAnsi="Tahoma" w:cs="Tahoma"/>
          <w:sz w:val="20"/>
        </w:rPr>
        <w:t>E. 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4D7F4404" w14:textId="77777777" w:rsidR="00855A82" w:rsidRPr="00AB02EA" w:rsidRDefault="00855A82" w:rsidP="005726AB">
      <w:pPr>
        <w:keepNext/>
        <w:keepLines/>
        <w:jc w:val="both"/>
        <w:rPr>
          <w:rFonts w:ascii="Tahoma" w:hAnsi="Tahoma" w:cs="Tahoma"/>
          <w:b/>
          <w:bCs/>
        </w:rPr>
      </w:pPr>
      <w:r w:rsidRPr="00AB02EA">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2661275E" w14:textId="77777777" w:rsidR="00855A82" w:rsidRPr="00AB02EA" w:rsidRDefault="00855A82" w:rsidP="005726AB">
      <w:pPr>
        <w:keepNext/>
        <w:keepLines/>
        <w:numPr>
          <w:ilvl w:val="0"/>
          <w:numId w:val="7"/>
        </w:numPr>
        <w:ind w:left="284" w:hanging="284"/>
        <w:jc w:val="both"/>
        <w:rPr>
          <w:rFonts w:ascii="Tahoma" w:hAnsi="Tahoma" w:cs="Tahoma"/>
          <w:bCs/>
        </w:rPr>
      </w:pPr>
      <w:r w:rsidRPr="00AB02EA">
        <w:rPr>
          <w:rFonts w:ascii="Tahoma" w:hAnsi="Tahoma" w:cs="Tahoma"/>
          <w:bCs/>
        </w:rPr>
        <w:t>ruski državljan ali fizična ali pravna oseba, subjekt ali organ s sedežem v Rusiji,</w:t>
      </w:r>
    </w:p>
    <w:p w14:paraId="783019C9" w14:textId="77777777" w:rsidR="00855A82" w:rsidRPr="00AB02EA" w:rsidRDefault="00855A82" w:rsidP="005726AB">
      <w:pPr>
        <w:keepNext/>
        <w:keepLines/>
        <w:numPr>
          <w:ilvl w:val="0"/>
          <w:numId w:val="7"/>
        </w:numPr>
        <w:ind w:left="284" w:hanging="284"/>
        <w:jc w:val="both"/>
        <w:rPr>
          <w:rFonts w:ascii="Tahoma" w:hAnsi="Tahoma" w:cs="Tahoma"/>
          <w:bCs/>
        </w:rPr>
      </w:pPr>
      <w:r w:rsidRPr="00AB02EA">
        <w:rPr>
          <w:rFonts w:ascii="Tahoma" w:hAnsi="Tahoma" w:cs="Tahoma"/>
          <w:bCs/>
        </w:rPr>
        <w:t xml:space="preserve">pravna oseba, subjekt ali organ, katerih več kot 50-odstotni delež je v neposredni ali posredni lasti subjekta iz prejšnje alineje, ali </w:t>
      </w:r>
    </w:p>
    <w:p w14:paraId="685A2FA6" w14:textId="77777777" w:rsidR="00855A82" w:rsidRPr="00AB02EA" w:rsidRDefault="00855A82" w:rsidP="005726AB">
      <w:pPr>
        <w:keepNext/>
        <w:keepLines/>
        <w:numPr>
          <w:ilvl w:val="0"/>
          <w:numId w:val="7"/>
        </w:numPr>
        <w:ind w:left="284" w:hanging="284"/>
        <w:jc w:val="both"/>
        <w:rPr>
          <w:rFonts w:ascii="Tahoma" w:hAnsi="Tahoma" w:cs="Tahoma"/>
          <w:bCs/>
        </w:rPr>
      </w:pPr>
      <w:r w:rsidRPr="00AB02EA">
        <w:rPr>
          <w:rFonts w:ascii="Tahoma" w:hAnsi="Tahoma" w:cs="Tahoma"/>
          <w:bCs/>
        </w:rPr>
        <w:t>fizična ali pravna oseba, subjekt ali organ, ki deluje v imenu ali po navodilih subjektov iz prejšnjih dveh alinej. Enako velja za podizvajalce, dobavitelje/proizvajalce ali subjekte, katerih zmogljivosti se uporabljajo</w:t>
      </w:r>
      <w:r>
        <w:rPr>
          <w:rFonts w:ascii="Tahoma" w:hAnsi="Tahoma" w:cs="Tahoma"/>
          <w:bCs/>
        </w:rPr>
        <w:t>,</w:t>
      </w:r>
      <w:r w:rsidRPr="00AB02EA">
        <w:rPr>
          <w:rFonts w:ascii="Tahoma" w:hAnsi="Tahoma" w:cs="Tahoma"/>
          <w:bCs/>
        </w:rPr>
        <w:t xml:space="preserve"> v smislu direktiv 2014/23/EU, 2014/24/EU, 2014/25/EU in 2009/81/ES, če predstavljajo več kot 10 % vrednosti naročila. </w:t>
      </w:r>
    </w:p>
    <w:p w14:paraId="66E2E86A" w14:textId="77777777" w:rsidR="00855A82" w:rsidRDefault="00855A82" w:rsidP="005726AB">
      <w:pPr>
        <w:keepNext/>
        <w:keepLines/>
        <w:jc w:val="both"/>
        <w:rPr>
          <w:rFonts w:ascii="Tahoma" w:hAnsi="Tahoma" w:cs="Tahoma"/>
          <w:b/>
        </w:rPr>
      </w:pPr>
    </w:p>
    <w:p w14:paraId="29FB270A" w14:textId="77777777" w:rsidR="00855A82" w:rsidRPr="00285804" w:rsidRDefault="00855A82" w:rsidP="005726AB">
      <w:pPr>
        <w:keepNext/>
        <w:keepLines/>
        <w:numPr>
          <w:ilvl w:val="0"/>
          <w:numId w:val="22"/>
        </w:numPr>
        <w:ind w:left="284" w:hanging="284"/>
        <w:jc w:val="both"/>
        <w:rPr>
          <w:rFonts w:ascii="Tahoma" w:hAnsi="Tahoma" w:cs="Tahoma"/>
          <w:b/>
          <w:bCs/>
        </w:rPr>
      </w:pPr>
      <w:r w:rsidRPr="00285804">
        <w:rPr>
          <w:rFonts w:ascii="Tahoma" w:hAnsi="Tahoma" w:cs="Tahoma"/>
          <w:b/>
          <w:bCs/>
        </w:rPr>
        <w:t>POPRAVNI MEHANIZMI:</w:t>
      </w:r>
    </w:p>
    <w:p w14:paraId="23158021" w14:textId="77777777" w:rsidR="00855A82" w:rsidRPr="00285804" w:rsidRDefault="00855A82" w:rsidP="005726AB">
      <w:pPr>
        <w:keepNext/>
        <w:keepLines/>
        <w:jc w:val="both"/>
        <w:rPr>
          <w:rFonts w:ascii="Tahoma" w:hAnsi="Tahoma" w:cs="Tahoma"/>
          <w:bCs/>
          <w:sz w:val="12"/>
        </w:rPr>
      </w:pPr>
    </w:p>
    <w:p w14:paraId="0AE12F22" w14:textId="77777777" w:rsidR="00855A82" w:rsidRPr="00285804" w:rsidRDefault="00855A82" w:rsidP="005726AB">
      <w:pPr>
        <w:keepNext/>
        <w:keepLines/>
        <w:jc w:val="both"/>
        <w:rPr>
          <w:rFonts w:ascii="Tahoma" w:hAnsi="Tahoma" w:cs="Tahoma"/>
          <w:b/>
          <w:bCs/>
        </w:rPr>
      </w:pPr>
      <w:r w:rsidRPr="00285804">
        <w:rPr>
          <w:rFonts w:ascii="Tahoma" w:hAnsi="Tahoma" w:cs="Tahoma"/>
          <w:b/>
          <w:bCs/>
          <w:u w:val="single"/>
        </w:rPr>
        <w:t>2. odstavek 75. člena ZJN-3:</w:t>
      </w:r>
    </w:p>
    <w:p w14:paraId="7BD9E737" w14:textId="77777777" w:rsidR="00855A82" w:rsidRPr="00285804" w:rsidRDefault="00855A82" w:rsidP="005726AB">
      <w:pPr>
        <w:keepNext/>
        <w:keepLines/>
        <w:jc w:val="both"/>
        <w:rPr>
          <w:rFonts w:ascii="Tahoma" w:hAnsi="Tahoma" w:cs="Tahoma"/>
          <w:bCs/>
          <w:sz w:val="8"/>
        </w:rPr>
      </w:pPr>
    </w:p>
    <w:p w14:paraId="71882E33" w14:textId="77777777" w:rsidR="00855A82" w:rsidRPr="00285804" w:rsidRDefault="00855A82" w:rsidP="005726AB">
      <w:pPr>
        <w:keepNext/>
        <w:keepLines/>
        <w:jc w:val="both"/>
        <w:rPr>
          <w:rFonts w:ascii="Tahoma" w:hAnsi="Tahoma" w:cs="Tahoma"/>
          <w:bCs/>
        </w:rPr>
      </w:pPr>
      <w:r w:rsidRPr="00285804">
        <w:rPr>
          <w:rFonts w:ascii="Tahoma" w:hAnsi="Tahoma" w:cs="Tahoma"/>
          <w:bCs/>
        </w:rPr>
        <w:t xml:space="preserve">Gospodarskega subjekta </w:t>
      </w:r>
      <w:r w:rsidRPr="00285804">
        <w:rPr>
          <w:rFonts w:ascii="Tahoma" w:hAnsi="Tahoma" w:cs="Tahoma"/>
          <w:b/>
          <w:bCs/>
          <w:u w:val="single"/>
        </w:rPr>
        <w:t>se ne izloči</w:t>
      </w:r>
      <w:r w:rsidRPr="00285804">
        <w:rPr>
          <w:rFonts w:ascii="Tahoma" w:hAnsi="Tahoma" w:cs="Tahoma"/>
          <w:bCs/>
        </w:rPr>
        <w:t xml:space="preserve">, če gospodarski subjekt </w:t>
      </w:r>
      <w:r w:rsidRPr="00285804">
        <w:rPr>
          <w:rFonts w:ascii="Tahoma" w:hAnsi="Tahoma" w:cs="Tahoma"/>
          <w:b/>
          <w:bCs/>
        </w:rPr>
        <w:t>do roka za oddajo ponudb</w:t>
      </w:r>
      <w:r w:rsidRPr="00285804">
        <w:rPr>
          <w:rFonts w:ascii="Tahoma" w:hAnsi="Tahoma" w:cs="Tahoma"/>
          <w:bCs/>
        </w:rPr>
        <w:t xml:space="preserve"> </w:t>
      </w:r>
      <w:r w:rsidRPr="00285804">
        <w:rPr>
          <w:rFonts w:ascii="Tahoma" w:hAnsi="Tahoma" w:cs="Tahoma"/>
          <w:b/>
          <w:bCs/>
        </w:rPr>
        <w:t>poravna</w:t>
      </w:r>
      <w:r w:rsidRPr="00285804">
        <w:rPr>
          <w:rFonts w:ascii="Tahoma" w:hAnsi="Tahoma" w:cs="Tahoma"/>
          <w:bCs/>
        </w:rPr>
        <w:t xml:space="preserve"> neplačane zapadle obveznosti, ki znašajo 50 eurov ali več</w:t>
      </w:r>
      <w:r>
        <w:rPr>
          <w:rFonts w:ascii="Tahoma" w:hAnsi="Tahoma" w:cs="Tahoma"/>
          <w:bCs/>
        </w:rPr>
        <w:t>,</w:t>
      </w:r>
      <w:r w:rsidRPr="00285804">
        <w:rPr>
          <w:rFonts w:ascii="Tahoma" w:hAnsi="Tahoma" w:cs="Tahoma"/>
          <w:bCs/>
        </w:rPr>
        <w:t xml:space="preserve"> in predloži vse obračune davčnih odtegljajev za dohodke iz delovnega razmerja za obdobje zadnjih pet let do roka za oddajo prijave ali ponudbe.</w:t>
      </w:r>
    </w:p>
    <w:p w14:paraId="1061593C" w14:textId="77777777" w:rsidR="00855A82" w:rsidRPr="00285804" w:rsidRDefault="00855A82" w:rsidP="005726AB">
      <w:pPr>
        <w:keepNext/>
        <w:keepLines/>
        <w:jc w:val="both"/>
        <w:rPr>
          <w:rFonts w:ascii="Tahoma" w:hAnsi="Tahoma" w:cs="Tahoma"/>
          <w:bCs/>
        </w:rPr>
      </w:pPr>
    </w:p>
    <w:p w14:paraId="01A90C45" w14:textId="77777777" w:rsidR="00855A82" w:rsidRPr="00285804" w:rsidRDefault="00855A82" w:rsidP="005726AB">
      <w:pPr>
        <w:keepNext/>
        <w:keepLines/>
        <w:jc w:val="both"/>
        <w:rPr>
          <w:rFonts w:ascii="Tahoma" w:hAnsi="Tahoma" w:cs="Tahoma"/>
          <w:b/>
          <w:bCs/>
          <w:u w:val="single"/>
        </w:rPr>
      </w:pPr>
      <w:r w:rsidRPr="00285804">
        <w:rPr>
          <w:rFonts w:ascii="Tahoma" w:hAnsi="Tahoma" w:cs="Tahoma"/>
          <w:b/>
          <w:bCs/>
          <w:u w:val="single"/>
        </w:rPr>
        <w:t>1. odstavek in b) točka 4. odstavka 75. člena ZJN-3:</w:t>
      </w:r>
    </w:p>
    <w:p w14:paraId="4D4872C1" w14:textId="77777777" w:rsidR="00855A82" w:rsidRPr="00285804" w:rsidRDefault="00855A82" w:rsidP="005726AB">
      <w:pPr>
        <w:keepNext/>
        <w:keepLines/>
        <w:jc w:val="both"/>
        <w:rPr>
          <w:rFonts w:ascii="Tahoma" w:hAnsi="Tahoma" w:cs="Tahoma"/>
          <w:bCs/>
          <w:sz w:val="8"/>
        </w:rPr>
      </w:pPr>
    </w:p>
    <w:p w14:paraId="6F673F16" w14:textId="77777777" w:rsidR="00855A82" w:rsidRPr="00285804" w:rsidRDefault="00855A82" w:rsidP="005726AB">
      <w:pPr>
        <w:keepNext/>
        <w:keepLines/>
        <w:jc w:val="both"/>
        <w:rPr>
          <w:rFonts w:ascii="Tahoma" w:hAnsi="Tahoma" w:cs="Tahoma"/>
          <w:bCs/>
        </w:rPr>
      </w:pPr>
      <w:r w:rsidRPr="00285804">
        <w:rPr>
          <w:rFonts w:ascii="Tahoma" w:hAnsi="Tahoma" w:cs="Tahoma"/>
          <w:bCs/>
        </w:rPr>
        <w:t xml:space="preserve">Gospodarski subjekt, ki je v enem od položajev iz 1. ali b) točke 4. odstavka 75. člena ZJN-3, lahko </w:t>
      </w:r>
      <w:r w:rsidRPr="00285804">
        <w:rPr>
          <w:rFonts w:ascii="Tahoma" w:hAnsi="Tahoma" w:cs="Tahoma"/>
          <w:b/>
          <w:bCs/>
        </w:rPr>
        <w:t>najkasneje do roka za oddajo ponudb</w:t>
      </w:r>
      <w:r w:rsidRPr="00285804">
        <w:rPr>
          <w:rFonts w:ascii="Tahoma" w:hAnsi="Tahoma" w:cs="Tahoma"/>
          <w:bCs/>
        </w:rPr>
        <w:t xml:space="preserve"> naročniku </w:t>
      </w:r>
      <w:r w:rsidRPr="00285804">
        <w:rPr>
          <w:rFonts w:ascii="Tahoma" w:hAnsi="Tahoma" w:cs="Tahoma"/>
          <w:bCs/>
          <w:u w:val="single"/>
        </w:rPr>
        <w:t>predloži dokaze</w:t>
      </w:r>
      <w:r w:rsidRPr="00285804">
        <w:rPr>
          <w:rFonts w:ascii="Tahoma" w:hAnsi="Tahoma" w:cs="Tahoma"/>
          <w:bCs/>
        </w:rPr>
        <w:t xml:space="preserve">, </w:t>
      </w:r>
      <w:r w:rsidRPr="00285804">
        <w:rPr>
          <w:rFonts w:ascii="Tahoma" w:hAnsi="Tahoma" w:cs="Tahoma"/>
          <w:bCs/>
          <w:u w:val="single"/>
        </w:rPr>
        <w:t>da je sprejel zadostne ukrepe</w:t>
      </w:r>
      <w:r w:rsidRPr="00285804">
        <w:rPr>
          <w:rFonts w:ascii="Tahoma" w:hAnsi="Tahoma" w:cs="Tahoma"/>
          <w:bCs/>
        </w:rPr>
        <w:t xml:space="preserve">, s katerimi lahko dokaže svojo zanesljivost kljub obstoju razlogov za izključitev. </w:t>
      </w:r>
    </w:p>
    <w:p w14:paraId="66EC26A7" w14:textId="77777777" w:rsidR="00855A82" w:rsidRPr="00285804" w:rsidRDefault="00855A82" w:rsidP="005726AB">
      <w:pPr>
        <w:keepNext/>
        <w:keepLines/>
        <w:jc w:val="both"/>
        <w:rPr>
          <w:rFonts w:ascii="Tahoma" w:hAnsi="Tahoma" w:cs="Tahoma"/>
          <w:bCs/>
        </w:rPr>
      </w:pPr>
    </w:p>
    <w:p w14:paraId="0C93B1A8" w14:textId="77777777" w:rsidR="00855A82" w:rsidRPr="00285804" w:rsidRDefault="00855A82" w:rsidP="005726AB">
      <w:pPr>
        <w:keepNext/>
        <w:keepLines/>
        <w:jc w:val="both"/>
        <w:rPr>
          <w:rFonts w:ascii="Tahoma" w:hAnsi="Tahoma" w:cs="Tahoma"/>
          <w:bCs/>
        </w:rPr>
      </w:pPr>
      <w:r w:rsidRPr="00285804">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9133D78" w14:textId="77777777" w:rsidR="00855A82" w:rsidRPr="00285804" w:rsidRDefault="00855A82" w:rsidP="005726AB">
      <w:pPr>
        <w:keepNext/>
        <w:keepLines/>
        <w:jc w:val="both"/>
        <w:rPr>
          <w:rFonts w:ascii="Tahoma" w:hAnsi="Tahoma" w:cs="Tahoma"/>
          <w:bCs/>
        </w:rPr>
      </w:pPr>
    </w:p>
    <w:p w14:paraId="1229EA5B" w14:textId="77777777" w:rsidR="00855A82" w:rsidRPr="00285804" w:rsidRDefault="00855A82" w:rsidP="005726AB">
      <w:pPr>
        <w:keepNext/>
        <w:keepLines/>
        <w:jc w:val="both"/>
        <w:rPr>
          <w:rFonts w:ascii="Tahoma" w:hAnsi="Tahoma" w:cs="Tahoma"/>
          <w:bCs/>
        </w:rPr>
      </w:pPr>
      <w:r w:rsidRPr="00285804">
        <w:rPr>
          <w:rFonts w:ascii="Tahoma" w:hAnsi="Tahoma" w:cs="Tahoma"/>
          <w:bCs/>
        </w:rPr>
        <w:lastRenderedPageBreak/>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6D105CA7" w14:textId="77777777" w:rsidR="00855A82" w:rsidRPr="00285804" w:rsidRDefault="00855A82" w:rsidP="005726AB">
      <w:pPr>
        <w:keepNext/>
        <w:keepLines/>
        <w:jc w:val="both"/>
        <w:rPr>
          <w:rFonts w:ascii="Tahoma" w:hAnsi="Tahoma" w:cs="Tahoma"/>
          <w:bCs/>
        </w:rPr>
      </w:pPr>
    </w:p>
    <w:p w14:paraId="27BF6A55" w14:textId="77777777" w:rsidR="00855A82" w:rsidRPr="00285804" w:rsidRDefault="00855A82" w:rsidP="005726AB">
      <w:pPr>
        <w:keepNext/>
        <w:keepLines/>
        <w:jc w:val="both"/>
        <w:rPr>
          <w:rFonts w:ascii="Tahoma" w:hAnsi="Tahoma" w:cs="Tahoma"/>
          <w:bCs/>
        </w:rPr>
      </w:pPr>
      <w:r w:rsidRPr="00285804">
        <w:rPr>
          <w:rFonts w:ascii="Tahoma" w:hAnsi="Tahoma" w:cs="Tahoma"/>
          <w:bCs/>
        </w:rPr>
        <w:t xml:space="preserve">V kolikor je gospodarski subjekt v enem od položajev iz </w:t>
      </w:r>
      <w:r>
        <w:rPr>
          <w:rFonts w:ascii="Tahoma" w:hAnsi="Tahoma" w:cs="Tahoma"/>
          <w:bCs/>
        </w:rPr>
        <w:t>prvega</w:t>
      </w:r>
      <w:r w:rsidRPr="00285804">
        <w:rPr>
          <w:rFonts w:ascii="Tahoma" w:hAnsi="Tahoma" w:cs="Tahoma"/>
          <w:bCs/>
        </w:rPr>
        <w:t xml:space="preserve"> ali b) točke </w:t>
      </w:r>
      <w:r>
        <w:rPr>
          <w:rFonts w:ascii="Tahoma" w:hAnsi="Tahoma" w:cs="Tahoma"/>
          <w:bCs/>
        </w:rPr>
        <w:t>četrtega</w:t>
      </w:r>
      <w:r w:rsidRPr="00285804">
        <w:rPr>
          <w:rFonts w:ascii="Tahoma" w:hAnsi="Tahoma" w:cs="Tahoma"/>
          <w:bCs/>
        </w:rPr>
        <w:t xml:space="preserve"> odstavka 75. člena ZJN-3 in uveljavlja popravni mehanizem, </w:t>
      </w:r>
      <w:r w:rsidRPr="00BB2691">
        <w:rPr>
          <w:rFonts w:ascii="Tahoma" w:hAnsi="Tahoma" w:cs="Tahoma"/>
          <w:bCs/>
        </w:rPr>
        <w:t xml:space="preserve">besedilo v tem delu </w:t>
      </w:r>
      <w:r>
        <w:rPr>
          <w:rFonts w:ascii="Tahoma" w:hAnsi="Tahoma" w:cs="Tahoma"/>
          <w:bCs/>
        </w:rPr>
        <w:t xml:space="preserve">Prilog </w:t>
      </w:r>
      <w:r w:rsidRPr="00BB2691">
        <w:rPr>
          <w:rFonts w:ascii="Tahoma" w:hAnsi="Tahoma" w:cs="Tahoma"/>
          <w:bCs/>
        </w:rPr>
        <w:t>prečrta in k Prilogi 3/1 in 3/2</w:t>
      </w:r>
      <w:r w:rsidRPr="00BB2691">
        <w:rPr>
          <w:rFonts w:ascii="Tahoma" w:hAnsi="Tahoma" w:cs="Tahoma"/>
          <w:bCs/>
          <w:i/>
        </w:rPr>
        <w:t xml:space="preserve"> </w:t>
      </w:r>
      <w:r w:rsidRPr="00BB2691">
        <w:rPr>
          <w:rFonts w:ascii="Tahoma" w:hAnsi="Tahoma" w:cs="Tahoma"/>
          <w:bCs/>
        </w:rPr>
        <w:t xml:space="preserve">predloži </w:t>
      </w:r>
      <w:r>
        <w:rPr>
          <w:rFonts w:ascii="Tahoma" w:hAnsi="Tahoma" w:cs="Tahoma"/>
          <w:bCs/>
        </w:rPr>
        <w:t xml:space="preserve">lasten dokument, v katerem </w:t>
      </w:r>
      <w:r w:rsidRPr="00285804">
        <w:rPr>
          <w:rFonts w:ascii="Tahoma" w:hAnsi="Tahoma" w:cs="Tahoma"/>
          <w:bCs/>
        </w:rPr>
        <w:t xml:space="preserve">navede kršitve in ukrepe za samoočiščenje </w:t>
      </w:r>
      <w:r w:rsidRPr="00285804">
        <w:rPr>
          <w:rFonts w:ascii="Tahoma" w:hAnsi="Tahoma" w:cs="Tahoma"/>
          <w:b/>
          <w:bCs/>
          <w:u w:val="single"/>
        </w:rPr>
        <w:t>ali</w:t>
      </w:r>
      <w:r w:rsidRPr="00285804">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56FD194C" w14:textId="0D05744A" w:rsidR="00855A82" w:rsidRDefault="00855A82" w:rsidP="005726AB">
      <w:pPr>
        <w:keepNext/>
        <w:keepLines/>
        <w:jc w:val="both"/>
        <w:rPr>
          <w:rFonts w:ascii="Tahoma" w:hAnsi="Tahoma" w:cs="Tahoma"/>
          <w:b/>
        </w:rPr>
      </w:pPr>
    </w:p>
    <w:p w14:paraId="46C064BB" w14:textId="77777777" w:rsidR="00855A82" w:rsidRPr="00112425" w:rsidRDefault="00855A82" w:rsidP="005726AB">
      <w:pPr>
        <w:keepNext/>
        <w:keepLines/>
        <w:jc w:val="both"/>
        <w:rPr>
          <w:rFonts w:ascii="Tahoma" w:hAnsi="Tahoma" w:cs="Tahoma"/>
          <w:b/>
        </w:rPr>
      </w:pPr>
      <w:r w:rsidRPr="00112425">
        <w:rPr>
          <w:rFonts w:ascii="Tahoma" w:hAnsi="Tahoma" w:cs="Tahoma"/>
          <w:b/>
        </w:rPr>
        <w:t>DOKAZILA</w:t>
      </w:r>
      <w:r>
        <w:rPr>
          <w:rFonts w:ascii="Tahoma" w:hAnsi="Tahoma" w:cs="Tahoma"/>
          <w:b/>
        </w:rPr>
        <w:t xml:space="preserve"> za tč. A, B, D in E</w:t>
      </w:r>
      <w:r w:rsidRPr="00112425">
        <w:rPr>
          <w:rFonts w:ascii="Tahoma" w:hAnsi="Tahoma" w:cs="Tahoma"/>
          <w:b/>
        </w:rPr>
        <w:t>:</w:t>
      </w:r>
    </w:p>
    <w:p w14:paraId="5DE537E4" w14:textId="77777777" w:rsidR="00855A82" w:rsidRPr="00112425" w:rsidRDefault="00855A82" w:rsidP="005726AB">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3D9E1D7D" w14:textId="77777777" w:rsidR="00855A82" w:rsidRPr="00112425" w:rsidRDefault="00855A82" w:rsidP="005726AB">
      <w:pPr>
        <w:keepNext/>
        <w:keepLines/>
        <w:numPr>
          <w:ilvl w:val="0"/>
          <w:numId w:val="12"/>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r w:rsidRPr="00112425">
        <w:rPr>
          <w:rFonts w:ascii="Tahoma" w:hAnsi="Tahoma" w:cs="Tahoma"/>
        </w:rPr>
        <w:t xml:space="preserve"> </w:t>
      </w:r>
    </w:p>
    <w:p w14:paraId="75DE2151" w14:textId="77777777" w:rsidR="00855A82" w:rsidRPr="00112425" w:rsidRDefault="00855A82" w:rsidP="005726AB">
      <w:pPr>
        <w:keepNext/>
        <w:keepLines/>
        <w:numPr>
          <w:ilvl w:val="0"/>
          <w:numId w:val="12"/>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p>
    <w:p w14:paraId="65B1299E" w14:textId="77777777" w:rsidR="00855A82" w:rsidRPr="00112425" w:rsidRDefault="00855A82" w:rsidP="005726AB">
      <w:pPr>
        <w:keepNext/>
        <w:keepLines/>
        <w:numPr>
          <w:ilvl w:val="0"/>
          <w:numId w:val="12"/>
        </w:numPr>
        <w:ind w:left="714" w:hanging="357"/>
        <w:jc w:val="both"/>
        <w:rPr>
          <w:rFonts w:ascii="Tahoma" w:hAnsi="Tahoma" w:cs="Tahoma"/>
        </w:rPr>
      </w:pPr>
      <w:r w:rsidRPr="00112425">
        <w:rPr>
          <w:rFonts w:ascii="Tahoma" w:hAnsi="Tahoma" w:cs="Tahoma"/>
        </w:rPr>
        <w:t>Priloga 3/3</w:t>
      </w:r>
      <w:r>
        <w:rPr>
          <w:rFonts w:ascii="Tahoma" w:hAnsi="Tahoma" w:cs="Tahoma"/>
        </w:rPr>
        <w:t xml:space="preserve"> </w:t>
      </w:r>
      <w:r w:rsidRPr="00112425">
        <w:rPr>
          <w:rFonts w:ascii="Tahoma" w:hAnsi="Tahoma" w:cs="Tahoma"/>
        </w:rPr>
        <w:t>IZJAVA FIZIČNE OSEBE.</w:t>
      </w:r>
    </w:p>
    <w:p w14:paraId="589682B7" w14:textId="77777777" w:rsidR="00855A82" w:rsidRDefault="00855A82" w:rsidP="005726AB">
      <w:pPr>
        <w:keepNext/>
        <w:keepLines/>
        <w:jc w:val="both"/>
        <w:rPr>
          <w:rFonts w:ascii="Tahoma" w:hAnsi="Tahoma" w:cs="Tahoma"/>
          <w:bCs/>
        </w:rPr>
      </w:pPr>
    </w:p>
    <w:p w14:paraId="21218B09" w14:textId="77777777" w:rsidR="00855A82" w:rsidRDefault="00855A82" w:rsidP="005726AB">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1EDFA8F8" w14:textId="77777777" w:rsidR="00855A82" w:rsidRDefault="00855A82" w:rsidP="005726AB">
      <w:pPr>
        <w:keepNext/>
        <w:keepLines/>
        <w:jc w:val="both"/>
        <w:rPr>
          <w:rFonts w:ascii="Tahoma" w:hAnsi="Tahoma" w:cs="Tahoma"/>
          <w:bCs/>
        </w:rPr>
      </w:pPr>
    </w:p>
    <w:p w14:paraId="0561FDA0" w14:textId="77777777" w:rsidR="00855A82" w:rsidRDefault="00855A82" w:rsidP="005726AB">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1B4B9A33" w14:textId="77777777" w:rsidR="00855A82" w:rsidRDefault="00855A82" w:rsidP="005726AB">
      <w:pPr>
        <w:keepNext/>
        <w:keepLines/>
        <w:jc w:val="both"/>
        <w:rPr>
          <w:rFonts w:ascii="Tahoma" w:hAnsi="Tahoma" w:cs="Tahoma"/>
          <w:bCs/>
        </w:rPr>
      </w:pPr>
    </w:p>
    <w:p w14:paraId="3E675D69" w14:textId="77777777" w:rsidR="00855A82" w:rsidRPr="007124F0" w:rsidRDefault="00855A82" w:rsidP="005726AB">
      <w:pPr>
        <w:keepNext/>
        <w:keepLines/>
        <w:jc w:val="both"/>
        <w:rPr>
          <w:rFonts w:ascii="Tahoma" w:hAnsi="Tahoma" w:cs="Tahoma"/>
          <w:szCs w:val="22"/>
        </w:rPr>
      </w:pPr>
      <w:r w:rsidRPr="007124F0">
        <w:rPr>
          <w:rFonts w:ascii="Tahoma" w:hAnsi="Tahoma" w:cs="Tahoma"/>
        </w:rPr>
        <w:t>Gospodarski subjekt s sedežem izven Republike Slovenije bo moral potrdilo pristojnega organa predložiti sam, v kolikor takšnega potrdila iz ustreznega registra ne bo mogel pridobiti naročnik.</w:t>
      </w:r>
    </w:p>
    <w:p w14:paraId="1E77588B" w14:textId="77777777" w:rsidR="00855A82" w:rsidRDefault="00855A82" w:rsidP="005726AB">
      <w:pPr>
        <w:keepNext/>
        <w:keepLines/>
        <w:jc w:val="both"/>
        <w:rPr>
          <w:rFonts w:ascii="Tahoma" w:hAnsi="Tahoma" w:cs="Tahoma"/>
          <w:szCs w:val="22"/>
        </w:rPr>
      </w:pPr>
    </w:p>
    <w:p w14:paraId="2EC80516" w14:textId="77777777" w:rsidR="00855A82" w:rsidRPr="007124F0" w:rsidRDefault="00855A82" w:rsidP="005726AB">
      <w:pPr>
        <w:keepNext/>
        <w:keepLines/>
        <w:jc w:val="both"/>
        <w:rPr>
          <w:rFonts w:ascii="Tahoma" w:hAnsi="Tahoma" w:cs="Tahoma"/>
          <w:bCs/>
        </w:rPr>
      </w:pPr>
      <w:r w:rsidRPr="007124F0">
        <w:rPr>
          <w:rFonts w:ascii="Tahoma" w:hAnsi="Tahoma" w:cs="Tahoma"/>
          <w:bCs/>
          <w:u w:val="single"/>
        </w:rPr>
        <w:t xml:space="preserve">Naročnik </w:t>
      </w:r>
      <w:r>
        <w:rPr>
          <w:rFonts w:ascii="Tahoma" w:hAnsi="Tahoma" w:cs="Tahoma"/>
          <w:bCs/>
          <w:u w:val="single"/>
        </w:rPr>
        <w:t>lahko</w:t>
      </w:r>
      <w:r w:rsidRPr="007124F0">
        <w:rPr>
          <w:rFonts w:ascii="Tahoma" w:hAnsi="Tahoma" w:cs="Tahoma"/>
          <w:bCs/>
          <w:u w:val="single"/>
        </w:rPr>
        <w:t xml:space="preserve"> preveri izpolnjevanje pogojev iz 1., 2. in 4. odstavka 75. člena ZJN-3 preko informacijskega sistema e-Dosje</w:t>
      </w:r>
      <w:r w:rsidRPr="007124F0">
        <w:rPr>
          <w:rFonts w:ascii="Tahoma" w:hAnsi="Tahoma" w:cs="Tahoma"/>
          <w:bCs/>
        </w:rPr>
        <w:t>, ki je namenjen elektronskem preverjanju ponudnikov (partnerjev), podizvajalcev in drugih gospodarskih subjektov, na čigar zmogljivosti se sklicuje ponudnik, v (predmetnih) nacionalnih uradnih evidencah.</w:t>
      </w:r>
      <w:r w:rsidRPr="007124F0">
        <w:rPr>
          <w:rFonts w:ascii="Tahoma" w:hAnsi="Tahoma" w:cs="Tahoma"/>
          <w:bCs/>
          <w:i/>
        </w:rPr>
        <w:t xml:space="preserve"> </w:t>
      </w:r>
    </w:p>
    <w:p w14:paraId="4A77E4B3" w14:textId="77777777" w:rsidR="00855A82" w:rsidRDefault="00855A82" w:rsidP="005726AB">
      <w:pPr>
        <w:keepNext/>
        <w:keepLines/>
        <w:jc w:val="both"/>
        <w:rPr>
          <w:rFonts w:ascii="Tahoma" w:hAnsi="Tahoma" w:cs="Tahoma"/>
          <w:bCs/>
        </w:rPr>
      </w:pPr>
    </w:p>
    <w:p w14:paraId="748D7A58" w14:textId="77777777" w:rsidR="00855A82" w:rsidRPr="003C0C04" w:rsidRDefault="00855A82" w:rsidP="005726AB">
      <w:pPr>
        <w:keepNext/>
        <w:keepLines/>
        <w:jc w:val="both"/>
        <w:rPr>
          <w:rFonts w:ascii="Tahoma" w:hAnsi="Tahoma" w:cs="Tahoma"/>
          <w:bCs/>
        </w:rPr>
      </w:pPr>
      <w:r w:rsidRPr="003C0C04">
        <w:rPr>
          <w:rFonts w:ascii="Tahoma" w:hAnsi="Tahoma" w:cs="Tahoma"/>
          <w:bCs/>
        </w:rPr>
        <w:t>V kolikor naročnik sam ne bo mogel preveriti (ne)obstoja zgoraj navedenih razlogov za izključitev, bo ponudnika pozval na predložitev ustreznih dokazil. Ponudnik bo moral v roku, ki ga bo določil naročnik, predložiti naslednja dokazila:</w:t>
      </w:r>
    </w:p>
    <w:p w14:paraId="729B8192" w14:textId="77777777" w:rsidR="00855A82" w:rsidRPr="003C0C04" w:rsidRDefault="00855A82" w:rsidP="005726AB">
      <w:pPr>
        <w:keepNext/>
        <w:keepLines/>
        <w:numPr>
          <w:ilvl w:val="0"/>
          <w:numId w:val="12"/>
        </w:numPr>
        <w:ind w:left="426" w:hanging="284"/>
        <w:jc w:val="both"/>
        <w:rPr>
          <w:rFonts w:ascii="Tahoma" w:hAnsi="Tahoma" w:cs="Tahoma"/>
          <w:bCs/>
        </w:rPr>
      </w:pPr>
      <w:r w:rsidRPr="003C0C04">
        <w:rPr>
          <w:rFonts w:ascii="Tahoma" w:hAnsi="Tahoma" w:cs="Tahoma"/>
        </w:rPr>
        <w:t xml:space="preserve">v zvezi s prvim odstavkom 75. člena ZJN-3; </w:t>
      </w:r>
      <w:r w:rsidRPr="003C0C04">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52C6A4C4" w14:textId="77777777" w:rsidR="00855A82" w:rsidRPr="003C0C04" w:rsidRDefault="00855A82" w:rsidP="005726AB">
      <w:pPr>
        <w:keepNext/>
        <w:keepLines/>
        <w:numPr>
          <w:ilvl w:val="0"/>
          <w:numId w:val="12"/>
        </w:numPr>
        <w:ind w:left="426" w:hanging="284"/>
        <w:jc w:val="both"/>
        <w:rPr>
          <w:rFonts w:ascii="Tahoma" w:hAnsi="Tahoma" w:cs="Tahoma"/>
          <w:bCs/>
        </w:rPr>
      </w:pPr>
      <w:r w:rsidRPr="003C0C04">
        <w:rPr>
          <w:rFonts w:ascii="Tahoma" w:hAnsi="Tahoma" w:cs="Tahoma"/>
        </w:rPr>
        <w:t xml:space="preserve">v zvezi s prvim odstavkom 75. člena ZJN-3; </w:t>
      </w:r>
      <w:r w:rsidRPr="003C0C04">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29ABCE3E" w14:textId="77777777" w:rsidR="00855A82" w:rsidRPr="003C0C04" w:rsidRDefault="00855A82" w:rsidP="005726AB">
      <w:pPr>
        <w:keepNext/>
        <w:keepLines/>
        <w:numPr>
          <w:ilvl w:val="0"/>
          <w:numId w:val="12"/>
        </w:numPr>
        <w:ind w:left="426" w:hanging="284"/>
        <w:jc w:val="both"/>
        <w:rPr>
          <w:rFonts w:ascii="Tahoma" w:hAnsi="Tahoma" w:cs="Tahoma"/>
          <w:color w:val="000000"/>
        </w:rPr>
      </w:pPr>
      <w:r w:rsidRPr="003C0C04">
        <w:rPr>
          <w:rFonts w:ascii="Tahoma" w:hAnsi="Tahoma" w:cs="Tahoma"/>
        </w:rPr>
        <w:t xml:space="preserve">v zvezi z drugim odstavkom 75. člena ZJN-3; </w:t>
      </w:r>
      <w:r w:rsidRPr="003C0C04">
        <w:rPr>
          <w:rFonts w:ascii="Tahoma" w:hAnsi="Tahoma" w:cs="Tahoma"/>
          <w:bCs/>
        </w:rPr>
        <w:t>potrdilo</w:t>
      </w:r>
      <w:r w:rsidRPr="003C0C04">
        <w:rPr>
          <w:rFonts w:ascii="Tahoma" w:hAnsi="Tahoma" w:cs="Tahoma"/>
          <w:color w:val="000000"/>
        </w:rPr>
        <w:t>, ki ga izda pristojni organ v Republiki Sloveniji, drugi državi članici ali tretji državi,</w:t>
      </w:r>
    </w:p>
    <w:p w14:paraId="3F13EE99" w14:textId="77777777" w:rsidR="00855A82" w:rsidRPr="003C0C04" w:rsidRDefault="00855A82" w:rsidP="005726AB">
      <w:pPr>
        <w:keepNext/>
        <w:keepLines/>
        <w:numPr>
          <w:ilvl w:val="0"/>
          <w:numId w:val="12"/>
        </w:numPr>
        <w:ind w:left="426" w:hanging="284"/>
        <w:jc w:val="both"/>
        <w:rPr>
          <w:rFonts w:ascii="Tahoma" w:hAnsi="Tahoma" w:cs="Tahoma"/>
        </w:rPr>
      </w:pPr>
      <w:r w:rsidRPr="003C0C04">
        <w:rPr>
          <w:rFonts w:ascii="Tahoma" w:hAnsi="Tahoma" w:cs="Tahoma"/>
        </w:rPr>
        <w:t>v zvezi z b) točko četrtega odstavka 75. člena ZJN-3; izpis iz evidence o pravnomočnih odločbah o prekrških, ki jo vodi pristojni organ v Republiki Sloveniji, drugi državi članici ali tretji državi.</w:t>
      </w:r>
    </w:p>
    <w:p w14:paraId="7AB547C2" w14:textId="77777777" w:rsidR="00855A82" w:rsidRDefault="00855A82" w:rsidP="005726AB">
      <w:pPr>
        <w:keepNext/>
        <w:keepLines/>
        <w:jc w:val="both"/>
        <w:rPr>
          <w:rFonts w:ascii="Tahoma" w:hAnsi="Tahoma" w:cs="Tahoma"/>
          <w:bCs/>
        </w:rPr>
      </w:pPr>
    </w:p>
    <w:p w14:paraId="178ED810" w14:textId="77777777" w:rsidR="00855A82" w:rsidRPr="00C111EF" w:rsidRDefault="00855A82" w:rsidP="005726AB">
      <w:pPr>
        <w:keepNext/>
        <w:keepLines/>
        <w:jc w:val="both"/>
        <w:rPr>
          <w:rFonts w:ascii="Tahoma" w:hAnsi="Tahoma" w:cs="Tahoma"/>
          <w:bCs/>
          <w:szCs w:val="22"/>
        </w:rPr>
      </w:pPr>
      <w:r w:rsidRPr="00C111EF">
        <w:rPr>
          <w:rFonts w:ascii="Tahoma" w:hAnsi="Tahoma" w:cs="Tahoma"/>
          <w:bCs/>
          <w:szCs w:val="22"/>
          <w:lang w:val="x-none"/>
        </w:rPr>
        <w:lastRenderedPageBreak/>
        <w:t xml:space="preserve">Če država članica ali tretja država </w:t>
      </w:r>
      <w:r w:rsidRPr="00C111EF">
        <w:rPr>
          <w:rFonts w:ascii="Tahoma" w:hAnsi="Tahoma" w:cs="Tahoma"/>
          <w:bCs/>
          <w:szCs w:val="22"/>
        </w:rPr>
        <w:t xml:space="preserve">gospodarskega </w:t>
      </w:r>
      <w:r w:rsidRPr="00C111EF">
        <w:rPr>
          <w:rFonts w:ascii="Tahoma" w:hAnsi="Tahoma" w:cs="Tahoma"/>
          <w:bCs/>
          <w:szCs w:val="22"/>
          <w:lang w:val="x-none"/>
        </w:rPr>
        <w:t>subjekta, ki</w:t>
      </w:r>
      <w:r w:rsidRPr="00C111EF">
        <w:rPr>
          <w:rFonts w:ascii="Tahoma" w:hAnsi="Tahoma" w:cs="Tahoma"/>
          <w:bCs/>
          <w:szCs w:val="22"/>
        </w:rPr>
        <w:t xml:space="preserve"> ni</w:t>
      </w:r>
      <w:r w:rsidRPr="00C111EF">
        <w:rPr>
          <w:rFonts w:ascii="Tahoma" w:hAnsi="Tahoma" w:cs="Tahoma"/>
          <w:bCs/>
          <w:szCs w:val="22"/>
          <w:lang w:val="x-none"/>
        </w:rPr>
        <w:t>ma sedeža v Republiki Sloveniji</w:t>
      </w:r>
      <w:r w:rsidRPr="00C111EF">
        <w:rPr>
          <w:rFonts w:ascii="Tahoma" w:hAnsi="Tahoma" w:cs="Tahoma"/>
          <w:bCs/>
          <w:szCs w:val="22"/>
        </w:rPr>
        <w:t>,</w:t>
      </w:r>
      <w:r w:rsidRPr="00C111EF">
        <w:rPr>
          <w:rFonts w:ascii="Tahoma" w:hAnsi="Tahoma" w:cs="Tahoma"/>
          <w:bCs/>
          <w:szCs w:val="22"/>
          <w:lang w:val="x-none"/>
        </w:rPr>
        <w:t xml:space="preserve"> dokumentov in potrdil iz </w:t>
      </w:r>
      <w:r>
        <w:rPr>
          <w:rFonts w:ascii="Tahoma" w:hAnsi="Tahoma" w:cs="Tahoma"/>
          <w:bCs/>
          <w:szCs w:val="22"/>
        </w:rPr>
        <w:t>tretjega</w:t>
      </w:r>
      <w:r w:rsidRPr="00C111EF">
        <w:rPr>
          <w:rFonts w:ascii="Tahoma" w:hAnsi="Tahoma" w:cs="Tahoma"/>
          <w:bCs/>
          <w:szCs w:val="22"/>
          <w:lang w:val="x-none"/>
        </w:rPr>
        <w:t xml:space="preserve"> odstavka </w:t>
      </w:r>
      <w:r>
        <w:rPr>
          <w:rFonts w:ascii="Tahoma" w:hAnsi="Tahoma" w:cs="Tahoma"/>
          <w:bCs/>
          <w:szCs w:val="22"/>
        </w:rPr>
        <w:t xml:space="preserve">77. člena ZJN-3 </w:t>
      </w:r>
      <w:r w:rsidRPr="00C111EF">
        <w:rPr>
          <w:rFonts w:ascii="Tahoma" w:hAnsi="Tahoma" w:cs="Tahoma"/>
          <w:bCs/>
          <w:szCs w:val="22"/>
          <w:lang w:val="x-none"/>
        </w:rPr>
        <w:t xml:space="preserve">ne izdaja ali če ti ne zajemajo vseh primerov iz prvega in drugega odstavka ter b) točke četrtega odstavka 75. člena </w:t>
      </w:r>
      <w:r w:rsidRPr="00C111EF">
        <w:rPr>
          <w:rFonts w:ascii="Tahoma" w:hAnsi="Tahoma" w:cs="Tahoma"/>
          <w:bCs/>
          <w:szCs w:val="22"/>
        </w:rPr>
        <w:t>ZJN-3</w:t>
      </w:r>
      <w:r w:rsidRPr="00C111EF">
        <w:rPr>
          <w:rFonts w:ascii="Tahoma" w:hAnsi="Tahoma" w:cs="Tahoma"/>
          <w:bCs/>
          <w:szCs w:val="22"/>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E039795" w14:textId="77777777" w:rsidR="00855A82" w:rsidRDefault="00855A82" w:rsidP="005726AB">
      <w:pPr>
        <w:keepNext/>
        <w:keepLines/>
        <w:jc w:val="both"/>
        <w:rPr>
          <w:rFonts w:ascii="Tahoma" w:hAnsi="Tahoma" w:cs="Tahoma"/>
          <w:szCs w:val="22"/>
        </w:rPr>
      </w:pPr>
    </w:p>
    <w:p w14:paraId="4ADB0AB1" w14:textId="77777777" w:rsidR="00855A82" w:rsidRPr="007124F0" w:rsidRDefault="00855A82" w:rsidP="005726AB">
      <w:pPr>
        <w:keepNext/>
        <w:keepLines/>
        <w:numPr>
          <w:ilvl w:val="0"/>
          <w:numId w:val="22"/>
        </w:numPr>
        <w:ind w:left="284" w:hanging="284"/>
        <w:jc w:val="both"/>
        <w:rPr>
          <w:rFonts w:ascii="Tahoma" w:hAnsi="Tahoma" w:cs="Tahoma"/>
          <w:b/>
          <w:bCs/>
        </w:rPr>
      </w:pPr>
      <w:r w:rsidRPr="007124F0">
        <w:rPr>
          <w:rFonts w:ascii="Tahoma" w:hAnsi="Tahoma" w:cs="Tahoma"/>
          <w:b/>
          <w:bCs/>
        </w:rPr>
        <w:t>EMŠO:</w:t>
      </w:r>
    </w:p>
    <w:p w14:paraId="503600CA" w14:textId="77777777" w:rsidR="00855A82" w:rsidRPr="007124F0" w:rsidRDefault="00855A82" w:rsidP="005726AB">
      <w:pPr>
        <w:keepNext/>
        <w:keepLines/>
        <w:jc w:val="both"/>
        <w:rPr>
          <w:rFonts w:ascii="Tahoma" w:hAnsi="Tahoma" w:cs="Tahoma"/>
          <w:bCs/>
        </w:rPr>
      </w:pPr>
      <w:r w:rsidRPr="007124F0">
        <w:rPr>
          <w:rFonts w:ascii="Tahoma" w:hAnsi="Tahoma" w:cs="Tahoma"/>
          <w:bCs/>
        </w:rPr>
        <w:t xml:space="preserve">Za potrebe preverjanja v informacijskem sistemu e-Dosje </w:t>
      </w:r>
      <w:r w:rsidRPr="007124F0">
        <w:rPr>
          <w:rFonts w:ascii="Tahoma" w:hAnsi="Tahoma" w:cs="Tahoma"/>
          <w:bCs/>
          <w:u w:val="single"/>
        </w:rPr>
        <w:t xml:space="preserve">ponudnik (in vsi ostali sodelujoči gospodarskih subjektov v ponudbi) za </w:t>
      </w:r>
      <w:r w:rsidRPr="007124F0">
        <w:rPr>
          <w:rFonts w:ascii="Tahoma" w:hAnsi="Tahoma" w:cs="Tahoma"/>
          <w:b/>
          <w:bCs/>
          <w:u w:val="single"/>
        </w:rPr>
        <w:t>VSE</w:t>
      </w:r>
      <w:r w:rsidRPr="007124F0">
        <w:rPr>
          <w:rFonts w:ascii="Tahoma" w:hAnsi="Tahoma" w:cs="Tahoma"/>
          <w:bCs/>
          <w:u w:val="single"/>
        </w:rPr>
        <w:t xml:space="preserve"> osebe, ki so člani upravnega, vodstvenega </w:t>
      </w:r>
      <w:r w:rsidRPr="007124F0">
        <w:rPr>
          <w:rFonts w:ascii="Tahoma" w:hAnsi="Tahoma" w:cs="Tahoma"/>
          <w:b/>
          <w:bCs/>
          <w:u w:val="single"/>
        </w:rPr>
        <w:t>ali</w:t>
      </w:r>
      <w:r w:rsidRPr="007124F0">
        <w:rPr>
          <w:rFonts w:ascii="Tahoma" w:hAnsi="Tahoma" w:cs="Tahoma"/>
          <w:bCs/>
          <w:u w:val="single"/>
        </w:rPr>
        <w:t xml:space="preserve"> nadzornega organa gospodarskega subjekta </w:t>
      </w:r>
      <w:r w:rsidRPr="007124F0">
        <w:rPr>
          <w:rFonts w:ascii="Tahoma" w:hAnsi="Tahoma" w:cs="Tahoma"/>
          <w:b/>
          <w:bCs/>
          <w:u w:val="single"/>
        </w:rPr>
        <w:t>ali</w:t>
      </w:r>
      <w:r w:rsidRPr="007124F0">
        <w:rPr>
          <w:rFonts w:ascii="Tahoma" w:hAnsi="Tahoma" w:cs="Tahoma"/>
          <w:bCs/>
          <w:u w:val="single"/>
        </w:rPr>
        <w:t xml:space="preserve"> ki imajo pooblastila za njegovo zastopanje </w:t>
      </w:r>
      <w:r w:rsidRPr="007124F0">
        <w:rPr>
          <w:rFonts w:ascii="Tahoma" w:hAnsi="Tahoma" w:cs="Tahoma"/>
          <w:b/>
          <w:bCs/>
          <w:u w:val="single"/>
        </w:rPr>
        <w:t>ali</w:t>
      </w:r>
      <w:r w:rsidRPr="007124F0">
        <w:rPr>
          <w:rFonts w:ascii="Tahoma" w:hAnsi="Tahoma" w:cs="Tahoma"/>
          <w:bCs/>
          <w:u w:val="single"/>
        </w:rPr>
        <w:t xml:space="preserve"> odločanje </w:t>
      </w:r>
      <w:r w:rsidRPr="007124F0">
        <w:rPr>
          <w:rFonts w:ascii="Tahoma" w:hAnsi="Tahoma" w:cs="Tahoma"/>
          <w:b/>
          <w:bCs/>
          <w:u w:val="single"/>
        </w:rPr>
        <w:t>ali</w:t>
      </w:r>
      <w:r w:rsidRPr="007124F0">
        <w:rPr>
          <w:rFonts w:ascii="Tahoma" w:hAnsi="Tahoma" w:cs="Tahoma"/>
          <w:bCs/>
          <w:u w:val="single"/>
        </w:rPr>
        <w:t xml:space="preserve"> nadzor v njem</w:t>
      </w:r>
      <w:r w:rsidRPr="007124F0">
        <w:rPr>
          <w:rFonts w:ascii="Tahoma" w:hAnsi="Tahoma" w:cs="Tahoma"/>
          <w:bCs/>
        </w:rPr>
        <w:t xml:space="preserve">, </w:t>
      </w:r>
      <w:r w:rsidRPr="007124F0">
        <w:rPr>
          <w:rFonts w:ascii="Tahoma" w:hAnsi="Tahoma" w:cs="Tahoma"/>
          <w:b/>
          <w:bCs/>
        </w:rPr>
        <w:t>vnesejo/navedejo EMŠO:</w:t>
      </w:r>
      <w:r w:rsidRPr="007124F0">
        <w:rPr>
          <w:rFonts w:ascii="Tahoma" w:hAnsi="Tahoma" w:cs="Tahoma"/>
          <w:bCs/>
        </w:rPr>
        <w:t xml:space="preserve"> </w:t>
      </w:r>
    </w:p>
    <w:p w14:paraId="42C93314" w14:textId="77777777" w:rsidR="00855A82" w:rsidRPr="007124F0" w:rsidRDefault="00855A82" w:rsidP="005726AB">
      <w:pPr>
        <w:keepNext/>
        <w:keepLines/>
        <w:numPr>
          <w:ilvl w:val="0"/>
          <w:numId w:val="16"/>
        </w:numPr>
        <w:ind w:left="567"/>
        <w:jc w:val="both"/>
        <w:rPr>
          <w:rFonts w:ascii="Tahoma" w:hAnsi="Tahoma" w:cs="Tahoma"/>
          <w:bCs/>
        </w:rPr>
      </w:pPr>
      <w:r w:rsidRPr="007124F0">
        <w:rPr>
          <w:rFonts w:ascii="Tahoma" w:hAnsi="Tahoma" w:cs="Tahoma"/>
          <w:bCs/>
        </w:rPr>
        <w:t xml:space="preserve">v </w:t>
      </w:r>
      <w:r w:rsidRPr="00FD5E24">
        <w:rPr>
          <w:rFonts w:ascii="Tahoma" w:hAnsi="Tahoma" w:cs="Tahoma"/>
          <w:bCs/>
        </w:rPr>
        <w:t xml:space="preserve">Prilogo 1 (ponudnik/partner), Prilogo 4/1 (podizvajalci), Prilogo </w:t>
      </w:r>
      <w:r>
        <w:rPr>
          <w:rFonts w:ascii="Tahoma" w:hAnsi="Tahoma" w:cs="Tahoma"/>
          <w:bCs/>
        </w:rPr>
        <w:t>4/2</w:t>
      </w:r>
      <w:r w:rsidRPr="007124F0">
        <w:rPr>
          <w:rFonts w:ascii="Tahoma" w:hAnsi="Tahoma" w:cs="Tahoma"/>
          <w:bCs/>
        </w:rPr>
        <w:t xml:space="preserve"> (subjekt</w:t>
      </w:r>
      <w:r>
        <w:rPr>
          <w:rFonts w:ascii="Tahoma" w:hAnsi="Tahoma" w:cs="Tahoma"/>
          <w:bCs/>
        </w:rPr>
        <w:t xml:space="preserve">, </w:t>
      </w:r>
      <w:r w:rsidRPr="007124F0">
        <w:rPr>
          <w:rFonts w:ascii="Tahoma" w:hAnsi="Tahoma" w:cs="Tahoma"/>
          <w:bCs/>
        </w:rPr>
        <w:t>kater</w:t>
      </w:r>
      <w:r>
        <w:rPr>
          <w:rFonts w:ascii="Tahoma" w:hAnsi="Tahoma" w:cs="Tahoma"/>
          <w:bCs/>
        </w:rPr>
        <w:t>ega</w:t>
      </w:r>
      <w:r w:rsidRPr="007124F0">
        <w:rPr>
          <w:rFonts w:ascii="Tahoma" w:hAnsi="Tahoma" w:cs="Tahoma"/>
          <w:bCs/>
        </w:rPr>
        <w:t xml:space="preserve"> zmogljivost uporablja ponudnik) </w:t>
      </w:r>
      <w:r w:rsidRPr="007124F0">
        <w:rPr>
          <w:rFonts w:ascii="Tahoma" w:hAnsi="Tahoma" w:cs="Tahoma"/>
          <w:bCs/>
          <w:u w:val="single"/>
        </w:rPr>
        <w:t>ali</w:t>
      </w:r>
    </w:p>
    <w:p w14:paraId="3BB95D1C" w14:textId="77777777" w:rsidR="00855A82" w:rsidRPr="007124F0" w:rsidRDefault="00855A82" w:rsidP="005726AB">
      <w:pPr>
        <w:keepNext/>
        <w:keepLines/>
        <w:numPr>
          <w:ilvl w:val="0"/>
          <w:numId w:val="16"/>
        </w:numPr>
        <w:ind w:left="567"/>
        <w:jc w:val="both"/>
        <w:rPr>
          <w:rFonts w:ascii="Tahoma" w:hAnsi="Tahoma" w:cs="Tahoma"/>
          <w:bCs/>
        </w:rPr>
      </w:pPr>
      <w:r>
        <w:rPr>
          <w:rFonts w:ascii="Tahoma" w:hAnsi="Tahoma" w:cs="Tahoma"/>
          <w:bCs/>
        </w:rPr>
        <w:t xml:space="preserve">v </w:t>
      </w:r>
      <w:r w:rsidRPr="003209F4">
        <w:rPr>
          <w:rFonts w:ascii="Tahoma" w:hAnsi="Tahoma" w:cs="Tahoma"/>
          <w:bCs/>
        </w:rPr>
        <w:t>Prilog</w:t>
      </w:r>
      <w:r>
        <w:rPr>
          <w:rFonts w:ascii="Tahoma" w:hAnsi="Tahoma" w:cs="Tahoma"/>
          <w:bCs/>
        </w:rPr>
        <w:t>o</w:t>
      </w:r>
      <w:r w:rsidRPr="003209F4">
        <w:rPr>
          <w:rFonts w:ascii="Tahoma" w:hAnsi="Tahoma" w:cs="Tahoma"/>
          <w:bCs/>
        </w:rPr>
        <w:t xml:space="preserve"> 3/3 IZJAVA FIZIČNE OSEBE</w:t>
      </w:r>
      <w:r w:rsidRPr="007124F0">
        <w:rPr>
          <w:rFonts w:ascii="Tahoma" w:hAnsi="Tahoma" w:cs="Tahoma"/>
          <w:bCs/>
        </w:rPr>
        <w:t xml:space="preserve"> </w:t>
      </w:r>
      <w:r w:rsidRPr="007124F0">
        <w:rPr>
          <w:rFonts w:ascii="Tahoma" w:hAnsi="Tahoma" w:cs="Tahoma"/>
          <w:bCs/>
          <w:u w:val="single"/>
        </w:rPr>
        <w:t>ali</w:t>
      </w:r>
    </w:p>
    <w:p w14:paraId="5135C2A7" w14:textId="77777777" w:rsidR="00855A82" w:rsidRPr="007124F0" w:rsidRDefault="00855A82" w:rsidP="005726AB">
      <w:pPr>
        <w:keepNext/>
        <w:keepLines/>
        <w:numPr>
          <w:ilvl w:val="0"/>
          <w:numId w:val="16"/>
        </w:numPr>
        <w:ind w:left="567"/>
        <w:jc w:val="both"/>
        <w:rPr>
          <w:rFonts w:ascii="Tahoma" w:hAnsi="Tahoma" w:cs="Tahoma"/>
          <w:bCs/>
        </w:rPr>
      </w:pPr>
      <w:r w:rsidRPr="007124F0">
        <w:rPr>
          <w:rFonts w:ascii="Tahoma" w:hAnsi="Tahoma" w:cs="Tahoma"/>
          <w:bCs/>
        </w:rPr>
        <w:t>na lastnem obrazcu.</w:t>
      </w:r>
    </w:p>
    <w:p w14:paraId="70F740BA" w14:textId="30662E47" w:rsidR="006D6502" w:rsidRDefault="006D6502" w:rsidP="005726AB">
      <w:pPr>
        <w:keepNext/>
        <w:keepLines/>
        <w:jc w:val="both"/>
        <w:rPr>
          <w:rFonts w:ascii="Tahoma" w:hAnsi="Tahoma" w:cs="Tahoma"/>
        </w:rPr>
      </w:pPr>
    </w:p>
    <w:p w14:paraId="5D773255" w14:textId="77777777" w:rsidR="00FC7EA3" w:rsidRPr="001421B3" w:rsidRDefault="00A94552" w:rsidP="005726AB">
      <w:pPr>
        <w:keepNext/>
        <w:keepLines/>
        <w:numPr>
          <w:ilvl w:val="1"/>
          <w:numId w:val="2"/>
        </w:numPr>
        <w:jc w:val="both"/>
        <w:rPr>
          <w:rFonts w:ascii="Tahoma" w:hAnsi="Tahoma" w:cs="Tahoma"/>
          <w:b/>
        </w:rPr>
      </w:pPr>
      <w:r w:rsidRPr="001421B3">
        <w:rPr>
          <w:rFonts w:ascii="Tahoma" w:hAnsi="Tahoma" w:cs="Tahoma"/>
          <w:b/>
        </w:rPr>
        <w:t>Pogoji za so</w:t>
      </w:r>
      <w:r w:rsidR="009B315C" w:rsidRPr="001421B3">
        <w:rPr>
          <w:rFonts w:ascii="Tahoma" w:hAnsi="Tahoma" w:cs="Tahoma"/>
          <w:b/>
        </w:rPr>
        <w:t>delovanje</w:t>
      </w:r>
    </w:p>
    <w:p w14:paraId="40D2C01E" w14:textId="77777777" w:rsidR="00196FBB" w:rsidRPr="001421B3" w:rsidRDefault="00196FBB" w:rsidP="005726AB">
      <w:pPr>
        <w:keepNext/>
        <w:keepLines/>
        <w:jc w:val="both"/>
        <w:rPr>
          <w:rFonts w:ascii="Tahoma" w:hAnsi="Tahoma" w:cs="Tahoma"/>
          <w:b/>
        </w:rPr>
      </w:pPr>
    </w:p>
    <w:p w14:paraId="7021258C" w14:textId="77777777" w:rsidR="00196FBB" w:rsidRPr="001421B3" w:rsidRDefault="00196FBB" w:rsidP="005726AB">
      <w:pPr>
        <w:keepNext/>
        <w:keepLines/>
        <w:numPr>
          <w:ilvl w:val="2"/>
          <w:numId w:val="2"/>
        </w:numPr>
        <w:jc w:val="both"/>
        <w:rPr>
          <w:rFonts w:ascii="Tahoma" w:hAnsi="Tahoma" w:cs="Tahoma"/>
          <w:b/>
        </w:rPr>
      </w:pPr>
      <w:r w:rsidRPr="001421B3">
        <w:rPr>
          <w:rFonts w:ascii="Tahoma" w:hAnsi="Tahoma" w:cs="Tahoma"/>
          <w:b/>
        </w:rPr>
        <w:t>Ustreznost za opravljanje poklicne dejavnosti</w:t>
      </w:r>
    </w:p>
    <w:p w14:paraId="42AA6638" w14:textId="77777777" w:rsidR="00196FBB" w:rsidRPr="001421B3" w:rsidRDefault="00196FBB" w:rsidP="005726AB">
      <w:pPr>
        <w:keepNext/>
        <w:keepLines/>
        <w:jc w:val="both"/>
        <w:rPr>
          <w:rFonts w:ascii="Tahoma" w:hAnsi="Tahoma" w:cs="Tahoma"/>
        </w:rPr>
      </w:pPr>
    </w:p>
    <w:p w14:paraId="36D04D48" w14:textId="77777777" w:rsidR="006D6502" w:rsidRPr="00AE4F17" w:rsidRDefault="006D6502" w:rsidP="005726AB">
      <w:pPr>
        <w:keepNext/>
        <w:keepLines/>
        <w:jc w:val="both"/>
        <w:rPr>
          <w:rFonts w:ascii="Tahoma" w:hAnsi="Tahoma" w:cs="Tahoma"/>
        </w:rPr>
      </w:pPr>
      <w:r w:rsidRPr="00AE4F17">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0319AAB" w14:textId="77777777" w:rsidR="006D6502" w:rsidRPr="00AE4F17" w:rsidRDefault="006D6502" w:rsidP="005726AB">
      <w:pPr>
        <w:keepNext/>
        <w:keepLines/>
        <w:jc w:val="both"/>
        <w:rPr>
          <w:rFonts w:ascii="Tahoma" w:hAnsi="Tahoma" w:cs="Tahoma"/>
        </w:rPr>
      </w:pPr>
    </w:p>
    <w:p w14:paraId="71AC8BBD" w14:textId="77777777" w:rsidR="00A23C07" w:rsidRPr="001421B3" w:rsidRDefault="00A23C07" w:rsidP="005726AB">
      <w:pPr>
        <w:keepNext/>
        <w:keepLines/>
        <w:jc w:val="both"/>
        <w:rPr>
          <w:rFonts w:ascii="Tahoma" w:hAnsi="Tahoma" w:cs="Tahoma"/>
        </w:rPr>
      </w:pPr>
      <w:r w:rsidRPr="00EC175B">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0379B82B" w14:textId="77777777" w:rsidR="00A23C07" w:rsidRPr="001421B3" w:rsidRDefault="00A23C07" w:rsidP="005726AB">
      <w:pPr>
        <w:keepNext/>
        <w:keepLines/>
        <w:jc w:val="both"/>
        <w:rPr>
          <w:rFonts w:ascii="Tahoma" w:hAnsi="Tahoma" w:cs="Tahoma"/>
        </w:rPr>
      </w:pPr>
    </w:p>
    <w:p w14:paraId="6F9AE950" w14:textId="749ED8F6" w:rsidR="00A23C07" w:rsidRDefault="00A23C07" w:rsidP="005726AB">
      <w:pPr>
        <w:keepNext/>
        <w:keepLines/>
        <w:jc w:val="both"/>
        <w:rPr>
          <w:rFonts w:ascii="Tahoma" w:hAnsi="Tahoma" w:cs="Tahoma"/>
          <w:b/>
          <w:u w:val="single"/>
        </w:rPr>
      </w:pPr>
      <w:r w:rsidRPr="001421B3">
        <w:rPr>
          <w:rFonts w:ascii="Tahoma" w:hAnsi="Tahoma" w:cs="Tahoma"/>
          <w:b/>
        </w:rPr>
        <w:t xml:space="preserve">Vsi pogoji v tej točki veljajo tudi za posamezne člane skupine kandidatov v okviru skupne ponudbe in za vse v ponudbi </w:t>
      </w:r>
      <w:r w:rsidRPr="001421B3">
        <w:rPr>
          <w:rFonts w:ascii="Tahoma" w:hAnsi="Tahoma" w:cs="Tahoma"/>
          <w:b/>
          <w:u w:val="single"/>
        </w:rPr>
        <w:t>navedene podizvajalce.</w:t>
      </w:r>
    </w:p>
    <w:p w14:paraId="0CF65E6A" w14:textId="77777777" w:rsidR="00855A82" w:rsidRPr="001421B3" w:rsidRDefault="00855A82" w:rsidP="005726AB">
      <w:pPr>
        <w:keepNext/>
        <w:keepLines/>
        <w:jc w:val="both"/>
        <w:rPr>
          <w:rFonts w:ascii="Tahoma" w:hAnsi="Tahoma" w:cs="Tahoma"/>
          <w:b/>
          <w:u w:val="single"/>
        </w:rPr>
      </w:pPr>
    </w:p>
    <w:p w14:paraId="7D6A8784" w14:textId="77777777" w:rsidR="00A23C07" w:rsidRPr="001421B3" w:rsidRDefault="00A23C07" w:rsidP="005726AB">
      <w:pPr>
        <w:keepNext/>
        <w:keepLines/>
        <w:jc w:val="both"/>
        <w:rPr>
          <w:rFonts w:ascii="Tahoma" w:hAnsi="Tahoma" w:cs="Tahoma"/>
          <w:bCs/>
        </w:rPr>
      </w:pPr>
      <w:r w:rsidRPr="001421B3">
        <w:rPr>
          <w:rFonts w:ascii="Tahoma" w:hAnsi="Tahoma" w:cs="Tahoma"/>
          <w:bCs/>
        </w:rPr>
        <w:t>V kolikor gospodarski subjekt v skladu z 81. členom ZJN-3 uporablja zmogljivosti drugih subjektov, morajo pogoje iz te točke izpolnjevati tudi subjekti, katerih zmogljivosti uporablja gospodarski subjekt.</w:t>
      </w:r>
    </w:p>
    <w:p w14:paraId="7570B4BB" w14:textId="6EE00470" w:rsidR="006D6502" w:rsidRPr="00AE4F17" w:rsidRDefault="006D6502" w:rsidP="005726AB">
      <w:pPr>
        <w:keepNext/>
        <w:keepLines/>
        <w:jc w:val="both"/>
        <w:rPr>
          <w:rFonts w:ascii="Tahoma" w:hAnsi="Tahoma" w:cs="Tahoma"/>
        </w:rPr>
      </w:pPr>
    </w:p>
    <w:p w14:paraId="7FD26A48" w14:textId="77777777" w:rsidR="006D6502" w:rsidRPr="00AE4F17" w:rsidRDefault="006D6502" w:rsidP="005726AB">
      <w:pPr>
        <w:keepNext/>
        <w:keepLines/>
        <w:jc w:val="both"/>
        <w:rPr>
          <w:rFonts w:ascii="Tahoma" w:hAnsi="Tahoma" w:cs="Tahoma"/>
          <w:b/>
        </w:rPr>
      </w:pPr>
      <w:r w:rsidRPr="00AE4F17">
        <w:rPr>
          <w:rFonts w:ascii="Tahoma" w:hAnsi="Tahoma" w:cs="Tahoma"/>
          <w:b/>
        </w:rPr>
        <w:t>DOKAZILA:</w:t>
      </w:r>
    </w:p>
    <w:p w14:paraId="7AFA9069" w14:textId="77777777" w:rsidR="00855A82" w:rsidRPr="00112425" w:rsidRDefault="00855A82" w:rsidP="005726A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79830048" w14:textId="77777777" w:rsidR="00855A82" w:rsidRPr="00112425" w:rsidRDefault="00855A82" w:rsidP="005726AB">
      <w:pPr>
        <w:keepNext/>
        <w:keepLines/>
        <w:numPr>
          <w:ilvl w:val="0"/>
          <w:numId w:val="12"/>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r w:rsidRPr="00112425">
        <w:rPr>
          <w:rFonts w:ascii="Tahoma" w:hAnsi="Tahoma" w:cs="Tahoma"/>
        </w:rPr>
        <w:t xml:space="preserve"> </w:t>
      </w:r>
    </w:p>
    <w:p w14:paraId="31AEC45E" w14:textId="77777777" w:rsidR="00855A82" w:rsidRPr="00397CEF" w:rsidRDefault="00855A82" w:rsidP="005726AB">
      <w:pPr>
        <w:keepNext/>
        <w:keepLines/>
        <w:numPr>
          <w:ilvl w:val="0"/>
          <w:numId w:val="12"/>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sidRPr="00397CEF">
        <w:rPr>
          <w:rFonts w:ascii="Tahoma" w:hAnsi="Tahoma" w:cs="Tahoma"/>
        </w:rPr>
        <w:t>,</w:t>
      </w:r>
    </w:p>
    <w:p w14:paraId="18B00784" w14:textId="77777777" w:rsidR="00855A82" w:rsidRPr="00112425" w:rsidRDefault="00855A82" w:rsidP="005726AB">
      <w:pPr>
        <w:keepNext/>
        <w:keepLines/>
        <w:numPr>
          <w:ilvl w:val="0"/>
          <w:numId w:val="12"/>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14:paraId="0031B3ED" w14:textId="0F9B49C6" w:rsidR="00196FBB" w:rsidRPr="001421B3" w:rsidRDefault="00196FBB" w:rsidP="005726AB">
      <w:pPr>
        <w:keepNext/>
        <w:keepLines/>
        <w:jc w:val="both"/>
        <w:rPr>
          <w:rFonts w:ascii="Tahoma" w:hAnsi="Tahoma" w:cs="Tahoma"/>
          <w:b/>
        </w:rPr>
      </w:pPr>
    </w:p>
    <w:p w14:paraId="0DD04399" w14:textId="77777777" w:rsidR="00196FBB" w:rsidRPr="001421B3" w:rsidRDefault="00196FBB" w:rsidP="005726AB">
      <w:pPr>
        <w:keepNext/>
        <w:keepLines/>
        <w:numPr>
          <w:ilvl w:val="2"/>
          <w:numId w:val="2"/>
        </w:numPr>
        <w:jc w:val="both"/>
        <w:rPr>
          <w:rFonts w:ascii="Tahoma" w:hAnsi="Tahoma" w:cs="Tahoma"/>
          <w:b/>
        </w:rPr>
      </w:pPr>
      <w:r w:rsidRPr="001421B3">
        <w:rPr>
          <w:rFonts w:ascii="Tahoma" w:hAnsi="Tahoma" w:cs="Tahoma"/>
          <w:b/>
        </w:rPr>
        <w:t>Ekonomski in finančni položaj</w:t>
      </w:r>
    </w:p>
    <w:p w14:paraId="09BDF66A" w14:textId="77777777" w:rsidR="00196FBB" w:rsidRPr="001421B3" w:rsidRDefault="00196FBB" w:rsidP="005726AB">
      <w:pPr>
        <w:keepNext/>
        <w:keepLines/>
        <w:jc w:val="both"/>
        <w:rPr>
          <w:rFonts w:ascii="Tahoma" w:hAnsi="Tahoma" w:cs="Tahoma"/>
          <w:b/>
        </w:rPr>
      </w:pPr>
    </w:p>
    <w:p w14:paraId="10895C68" w14:textId="77777777" w:rsidR="00434F9A" w:rsidRPr="00A41889" w:rsidRDefault="00434F9A" w:rsidP="005726AB">
      <w:pPr>
        <w:keepNext/>
        <w:keepLines/>
        <w:jc w:val="both"/>
        <w:rPr>
          <w:rFonts w:ascii="Tahoma" w:hAnsi="Tahoma" w:cs="Tahoma"/>
          <w:color w:val="FF0000"/>
        </w:rPr>
      </w:pPr>
      <w:r w:rsidRPr="00A41889">
        <w:rPr>
          <w:rFonts w:ascii="Tahoma" w:hAnsi="Tahoma" w:cs="Tahoma"/>
        </w:rPr>
        <w:t xml:space="preserve">Gospodarski subjekt, ki oddaja ponudbo za posamezni sklop predmeta javnega naročila, mora biti ekonomsko in finančno sposoben izvesti predmet javnega naročila. </w:t>
      </w:r>
    </w:p>
    <w:p w14:paraId="00AAC692" w14:textId="77777777" w:rsidR="00434F9A" w:rsidRPr="00A41889" w:rsidRDefault="00434F9A" w:rsidP="005726AB">
      <w:pPr>
        <w:keepNext/>
        <w:keepLines/>
        <w:jc w:val="both"/>
        <w:rPr>
          <w:rFonts w:ascii="Tahoma" w:hAnsi="Tahoma" w:cs="Tahoma"/>
          <w:b/>
        </w:rPr>
      </w:pPr>
    </w:p>
    <w:p w14:paraId="329078C6" w14:textId="77777777" w:rsidR="00434F9A" w:rsidRPr="00A41889" w:rsidRDefault="00434F9A" w:rsidP="005726AB">
      <w:pPr>
        <w:keepNext/>
        <w:keepLines/>
        <w:jc w:val="both"/>
        <w:rPr>
          <w:rFonts w:ascii="Tahoma" w:hAnsi="Tahoma" w:cs="Tahoma"/>
          <w:b/>
          <w:u w:val="single"/>
        </w:rPr>
      </w:pPr>
      <w:r w:rsidRPr="00A41889">
        <w:rPr>
          <w:rFonts w:ascii="Tahoma" w:hAnsi="Tahoma" w:cs="Tahoma"/>
          <w:b/>
        </w:rPr>
        <w:t xml:space="preserve">Vsi pogoji v tej točki veljajo tudi za posamezne člane skupine ponudnikov v okviru skupne ponudbe in za vse v ponudbi </w:t>
      </w:r>
      <w:r w:rsidRPr="00A41889">
        <w:rPr>
          <w:rFonts w:ascii="Tahoma" w:hAnsi="Tahoma" w:cs="Tahoma"/>
          <w:b/>
          <w:u w:val="single"/>
        </w:rPr>
        <w:t>navedene podizvajalce.</w:t>
      </w:r>
    </w:p>
    <w:p w14:paraId="6B762470" w14:textId="77777777" w:rsidR="00434F9A" w:rsidRPr="00A41889" w:rsidRDefault="00434F9A" w:rsidP="005726AB">
      <w:pPr>
        <w:keepNext/>
        <w:keepLines/>
        <w:jc w:val="both"/>
        <w:rPr>
          <w:rFonts w:ascii="Tahoma" w:hAnsi="Tahoma" w:cs="Tahoma"/>
          <w:b/>
        </w:rPr>
      </w:pPr>
    </w:p>
    <w:p w14:paraId="2E60C03B" w14:textId="77777777" w:rsidR="00434F9A" w:rsidRPr="00A41889" w:rsidRDefault="00434F9A" w:rsidP="005726AB">
      <w:pPr>
        <w:keepNext/>
        <w:keepLines/>
        <w:jc w:val="both"/>
        <w:rPr>
          <w:rFonts w:ascii="Tahoma" w:hAnsi="Tahoma" w:cs="Tahoma"/>
          <w:bCs/>
        </w:rPr>
      </w:pPr>
      <w:r w:rsidRPr="00A41889">
        <w:rPr>
          <w:rFonts w:ascii="Tahoma" w:hAnsi="Tahoma" w:cs="Tahoma"/>
          <w:bCs/>
        </w:rPr>
        <w:t>Če gospodarski subjekt v skladu z 81. členom ZJN-3 uporablja zmogljivosti drugih subjektov, morajo pogoje iz te točke izpolnjevati tudi subjekti, katerih zmogljivosti uporablja gospodarski subjekt.</w:t>
      </w:r>
    </w:p>
    <w:p w14:paraId="50BB6A14" w14:textId="77777777" w:rsidR="00434F9A" w:rsidRPr="00A41889" w:rsidRDefault="00434F9A" w:rsidP="005726AB">
      <w:pPr>
        <w:keepNext/>
        <w:keepLines/>
        <w:jc w:val="both"/>
        <w:rPr>
          <w:rFonts w:ascii="Tahoma" w:hAnsi="Tahoma" w:cs="Tahoma"/>
          <w:b/>
        </w:rPr>
      </w:pPr>
    </w:p>
    <w:p w14:paraId="40E16884" w14:textId="77777777" w:rsidR="00434F9A" w:rsidRPr="00A41889" w:rsidRDefault="00434F9A" w:rsidP="005726AB">
      <w:pPr>
        <w:keepNext/>
        <w:keepLines/>
        <w:jc w:val="both"/>
        <w:rPr>
          <w:rFonts w:ascii="Tahoma" w:hAnsi="Tahoma" w:cs="Tahoma"/>
          <w:b/>
        </w:rPr>
      </w:pPr>
      <w:r w:rsidRPr="00A41889">
        <w:rPr>
          <w:rFonts w:ascii="Tahoma" w:hAnsi="Tahoma" w:cs="Tahoma"/>
          <w:b/>
        </w:rPr>
        <w:t>DOKAZILA:</w:t>
      </w:r>
    </w:p>
    <w:p w14:paraId="3BE735E5" w14:textId="77777777" w:rsidR="005D744F" w:rsidRPr="00112425" w:rsidRDefault="005D744F" w:rsidP="005726A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300B564D" w14:textId="77777777" w:rsidR="005D744F" w:rsidRPr="00112425" w:rsidRDefault="005D744F" w:rsidP="005726AB">
      <w:pPr>
        <w:keepNext/>
        <w:keepLines/>
        <w:numPr>
          <w:ilvl w:val="0"/>
          <w:numId w:val="12"/>
        </w:numPr>
        <w:ind w:left="714" w:hanging="357"/>
        <w:jc w:val="both"/>
        <w:rPr>
          <w:rFonts w:ascii="Tahoma" w:hAnsi="Tahoma" w:cs="Tahoma"/>
        </w:rPr>
      </w:pPr>
      <w:r w:rsidRPr="00112425">
        <w:rPr>
          <w:rFonts w:ascii="Tahoma" w:hAnsi="Tahoma" w:cs="Tahoma"/>
        </w:rPr>
        <w:lastRenderedPageBreak/>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r w:rsidRPr="00112425">
        <w:rPr>
          <w:rFonts w:ascii="Tahoma" w:hAnsi="Tahoma" w:cs="Tahoma"/>
        </w:rPr>
        <w:t xml:space="preserve"> </w:t>
      </w:r>
    </w:p>
    <w:p w14:paraId="1AC07743" w14:textId="3DFAA615" w:rsidR="00855A82" w:rsidRPr="00112425" w:rsidRDefault="005D744F" w:rsidP="005726AB">
      <w:pPr>
        <w:keepNext/>
        <w:keepLines/>
        <w:numPr>
          <w:ilvl w:val="0"/>
          <w:numId w:val="12"/>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sidR="00855A82" w:rsidRPr="00112425">
        <w:rPr>
          <w:rFonts w:ascii="Tahoma" w:hAnsi="Tahoma" w:cs="Tahoma"/>
        </w:rPr>
        <w:t>.</w:t>
      </w:r>
    </w:p>
    <w:p w14:paraId="4F851950" w14:textId="77777777" w:rsidR="00A8461C" w:rsidRPr="001421B3" w:rsidRDefault="00A8461C" w:rsidP="005726AB">
      <w:pPr>
        <w:keepNext/>
        <w:keepLines/>
        <w:jc w:val="both"/>
        <w:rPr>
          <w:rFonts w:ascii="Tahoma" w:hAnsi="Tahoma" w:cs="Tahoma"/>
          <w:b/>
        </w:rPr>
      </w:pPr>
    </w:p>
    <w:p w14:paraId="4028F365" w14:textId="77777777" w:rsidR="00196FBB" w:rsidRPr="001421B3" w:rsidRDefault="002D69BC" w:rsidP="005726AB">
      <w:pPr>
        <w:keepNext/>
        <w:keepLines/>
        <w:numPr>
          <w:ilvl w:val="2"/>
          <w:numId w:val="2"/>
        </w:numPr>
        <w:jc w:val="both"/>
        <w:rPr>
          <w:rFonts w:ascii="Tahoma" w:hAnsi="Tahoma" w:cs="Tahoma"/>
          <w:b/>
        </w:rPr>
      </w:pPr>
      <w:r w:rsidRPr="001421B3">
        <w:rPr>
          <w:rFonts w:ascii="Tahoma" w:hAnsi="Tahoma" w:cs="Tahoma"/>
          <w:b/>
        </w:rPr>
        <w:t>Tehnična in strokovna sposobnost</w:t>
      </w:r>
    </w:p>
    <w:p w14:paraId="7E0E41A7" w14:textId="77777777" w:rsidR="009B4F17" w:rsidRPr="001421B3" w:rsidRDefault="009B4F17" w:rsidP="005726AB">
      <w:pPr>
        <w:keepNext/>
        <w:keepLines/>
        <w:jc w:val="both"/>
        <w:rPr>
          <w:rFonts w:ascii="Tahoma" w:hAnsi="Tahoma" w:cs="Tahoma"/>
        </w:rPr>
      </w:pPr>
    </w:p>
    <w:p w14:paraId="03F9AD51" w14:textId="77777777" w:rsidR="00CD4B3B" w:rsidRPr="001421B3" w:rsidRDefault="00CD4B3B" w:rsidP="005726AB">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r w:rsidRPr="001421B3">
        <w:rPr>
          <w:rFonts w:ascii="Tahoma" w:hAnsi="Tahoma" w:cs="Tahoma"/>
        </w:rPr>
        <w:t>Ponudnik ali skupina ponudnikov v okviru skupne ponudbe in vsi v ponudbi navedeni podizvajalci, s katerimi namerava ponudnik izvesti predmet javnega naročila, morajo imeti na razpolago vsa tehnična sredstva, ki so potrebna za uspešno izvedbo predmeta javnega naročila. Ponudnik mora izpolnjevati vse pogoje in tehnične zahteve, navedene v razpisni dokumentaciji naročnika.</w:t>
      </w:r>
    </w:p>
    <w:p w14:paraId="1C7AA377" w14:textId="77777777" w:rsidR="00CD4B3B" w:rsidRPr="001421B3" w:rsidRDefault="00CD4B3B" w:rsidP="005726AB">
      <w:pPr>
        <w:keepNext/>
        <w:keepLines/>
        <w:jc w:val="both"/>
        <w:rPr>
          <w:rFonts w:ascii="Tahoma" w:hAnsi="Tahoma" w:cs="Tahoma"/>
        </w:rPr>
      </w:pPr>
    </w:p>
    <w:p w14:paraId="27DDD80F" w14:textId="77777777" w:rsidR="00C0144D" w:rsidRPr="001421B3" w:rsidRDefault="00C0144D" w:rsidP="005726AB">
      <w:pPr>
        <w:keepNext/>
        <w:keepLines/>
        <w:jc w:val="both"/>
        <w:rPr>
          <w:rFonts w:ascii="Tahoma" w:hAnsi="Tahoma" w:cs="Tahoma"/>
        </w:rPr>
      </w:pPr>
      <w:r w:rsidRPr="001421B3">
        <w:rPr>
          <w:rFonts w:ascii="Tahoma" w:hAnsi="Tahoma" w:cs="Tahoma"/>
        </w:rPr>
        <w:t>Ponudnik ali skupina ponudnikov v okviru skupne ponudbe in vsi v ponudbi navedeni podizvajalci, s katerimi namerava ponudnik izvesti predmet javnega naročila morajo razpolagati z ustreznimi kadri, ki so izkušeni, strokovno usposobljeni in sposobni izvesti predmet javnega naročila.</w:t>
      </w:r>
    </w:p>
    <w:p w14:paraId="04B68A66" w14:textId="77777777" w:rsidR="00AC1891" w:rsidRPr="001421B3" w:rsidRDefault="00AC1891" w:rsidP="005726AB">
      <w:pPr>
        <w:keepNext/>
        <w:keepLines/>
        <w:jc w:val="both"/>
        <w:rPr>
          <w:rFonts w:ascii="Tahoma" w:hAnsi="Tahoma" w:cs="Tahoma"/>
        </w:rPr>
      </w:pPr>
    </w:p>
    <w:p w14:paraId="69E82173" w14:textId="4B829915" w:rsidR="006D6297" w:rsidRPr="001421B3" w:rsidRDefault="006D6297" w:rsidP="005726AB">
      <w:pPr>
        <w:keepNext/>
        <w:keepLines/>
        <w:jc w:val="both"/>
        <w:rPr>
          <w:rFonts w:ascii="Tahoma" w:hAnsi="Tahoma" w:cs="Tahoma"/>
        </w:rPr>
      </w:pPr>
      <w:r w:rsidRPr="001421B3">
        <w:rPr>
          <w:rFonts w:ascii="Tahoma" w:hAnsi="Tahoma" w:cs="Tahoma"/>
        </w:rPr>
        <w:t xml:space="preserve">Ponujeni nadomestni deli za sklop za katerega gospodarski subjekt oddaja ponudbo morajo ustrezati </w:t>
      </w:r>
      <w:r w:rsidRPr="002B48CF">
        <w:rPr>
          <w:rFonts w:ascii="Tahoma" w:hAnsi="Tahoma" w:cs="Tahoma"/>
        </w:rPr>
        <w:t>kakovosti, ki je oprede</w:t>
      </w:r>
      <w:r w:rsidR="00701D18" w:rsidRPr="002B48CF">
        <w:rPr>
          <w:rFonts w:ascii="Tahoma" w:hAnsi="Tahoma" w:cs="Tahoma"/>
        </w:rPr>
        <w:t>ljena v 2.</w:t>
      </w:r>
      <w:r w:rsidR="002B48CF" w:rsidRPr="002B48CF">
        <w:rPr>
          <w:rFonts w:ascii="Tahoma" w:hAnsi="Tahoma" w:cs="Tahoma"/>
        </w:rPr>
        <w:t>9</w:t>
      </w:r>
      <w:r w:rsidRPr="002B48CF">
        <w:rPr>
          <w:rFonts w:ascii="Tahoma" w:hAnsi="Tahoma" w:cs="Tahoma"/>
        </w:rPr>
        <w:t>. točki razpisne dokumentacije</w:t>
      </w:r>
      <w:r w:rsidRPr="001421B3">
        <w:rPr>
          <w:rFonts w:ascii="Tahoma" w:hAnsi="Tahoma" w:cs="Tahoma"/>
        </w:rPr>
        <w:t xml:space="preserve"> in v predračunu.</w:t>
      </w:r>
    </w:p>
    <w:p w14:paraId="0958340A" w14:textId="77777777" w:rsidR="00AC1891" w:rsidRPr="001421B3" w:rsidRDefault="00AC1891" w:rsidP="005726AB">
      <w:pPr>
        <w:keepNext/>
        <w:keepLines/>
        <w:jc w:val="both"/>
        <w:rPr>
          <w:rFonts w:ascii="Tahoma" w:hAnsi="Tahoma" w:cs="Tahoma"/>
        </w:rPr>
      </w:pPr>
    </w:p>
    <w:p w14:paraId="17D10F65" w14:textId="77777777" w:rsidR="00AC1891" w:rsidRPr="001421B3" w:rsidRDefault="00AC1891" w:rsidP="005726AB">
      <w:pPr>
        <w:keepNext/>
        <w:keepLines/>
        <w:jc w:val="both"/>
        <w:rPr>
          <w:rFonts w:ascii="Tahoma" w:hAnsi="Tahoma" w:cs="Tahoma"/>
        </w:rPr>
      </w:pPr>
      <w:r w:rsidRPr="001421B3">
        <w:rPr>
          <w:rFonts w:ascii="Tahoma" w:hAnsi="Tahoma" w:cs="Tahoma"/>
        </w:rPr>
        <w:t xml:space="preserve">Predmet ponudbe mora izpolnjevati tehnične zahteve in vse pogoje naročnika, navedene v razpisni dokumentaciji. </w:t>
      </w:r>
    </w:p>
    <w:p w14:paraId="2FB04A43" w14:textId="23E69859" w:rsidR="006D6297" w:rsidRPr="001421B3" w:rsidRDefault="006D6297" w:rsidP="005726AB">
      <w:pPr>
        <w:keepNext/>
        <w:keepLines/>
        <w:jc w:val="both"/>
        <w:rPr>
          <w:rFonts w:ascii="Tahoma" w:hAnsi="Tahoma" w:cs="Tahoma"/>
        </w:rPr>
      </w:pPr>
    </w:p>
    <w:p w14:paraId="191DC98E" w14:textId="77777777" w:rsidR="00C0144D" w:rsidRPr="001421B3" w:rsidRDefault="00C0144D" w:rsidP="005726AB">
      <w:pPr>
        <w:keepNext/>
        <w:keepLines/>
        <w:jc w:val="both"/>
        <w:rPr>
          <w:rFonts w:ascii="Tahoma" w:hAnsi="Tahoma" w:cs="Tahoma"/>
          <w:b/>
        </w:rPr>
      </w:pPr>
      <w:r w:rsidRPr="001421B3">
        <w:rPr>
          <w:rFonts w:ascii="Tahoma" w:hAnsi="Tahoma" w:cs="Tahoma"/>
          <w:b/>
        </w:rPr>
        <w:t>DOKAZILA:</w:t>
      </w:r>
    </w:p>
    <w:p w14:paraId="670BC27F" w14:textId="77777777" w:rsidR="00855A82" w:rsidRDefault="00855A82" w:rsidP="005726AB">
      <w:pPr>
        <w:pStyle w:val="Odstavekseznama"/>
        <w:keepNext/>
        <w:keepLines/>
        <w:numPr>
          <w:ilvl w:val="1"/>
          <w:numId w:val="4"/>
        </w:numPr>
        <w:ind w:left="284" w:hanging="142"/>
        <w:jc w:val="both"/>
        <w:rPr>
          <w:rFonts w:ascii="Tahoma" w:hAnsi="Tahoma" w:cs="Tahoma"/>
        </w:rPr>
      </w:pPr>
      <w:r w:rsidRPr="00855A82">
        <w:rPr>
          <w:rFonts w:ascii="Tahoma" w:hAnsi="Tahoma" w:cs="Tahoma"/>
        </w:rPr>
        <w:t>Izpolnjena in podpisana Priloga 3/1 (ponudnik/partner) oz. Priloga 3/2 (podizvajalec/subjekt katerih z</w:t>
      </w:r>
      <w:r>
        <w:rPr>
          <w:rFonts w:ascii="Tahoma" w:hAnsi="Tahoma" w:cs="Tahoma"/>
        </w:rPr>
        <w:t>mogljivosti uporablja ponudnik),</w:t>
      </w:r>
    </w:p>
    <w:p w14:paraId="26C9FE91" w14:textId="6C378794" w:rsidR="003C6C00" w:rsidRPr="00855A82" w:rsidRDefault="00C0144D" w:rsidP="005726AB">
      <w:pPr>
        <w:pStyle w:val="Odstavekseznama"/>
        <w:keepNext/>
        <w:keepLines/>
        <w:numPr>
          <w:ilvl w:val="1"/>
          <w:numId w:val="4"/>
        </w:numPr>
        <w:ind w:left="284" w:hanging="142"/>
        <w:jc w:val="both"/>
        <w:rPr>
          <w:rFonts w:ascii="Tahoma" w:hAnsi="Tahoma" w:cs="Tahoma"/>
        </w:rPr>
      </w:pPr>
      <w:r w:rsidRPr="00855A82">
        <w:rPr>
          <w:rFonts w:ascii="Tahoma" w:hAnsi="Tahoma" w:cs="Tahoma"/>
        </w:rPr>
        <w:t>dokazil</w:t>
      </w:r>
      <w:r w:rsidR="00855A82">
        <w:rPr>
          <w:rFonts w:ascii="Tahoma" w:hAnsi="Tahoma" w:cs="Tahoma"/>
        </w:rPr>
        <w:t>a</w:t>
      </w:r>
      <w:r w:rsidRPr="00855A82">
        <w:rPr>
          <w:rFonts w:ascii="Tahoma" w:hAnsi="Tahoma" w:cs="Tahoma"/>
        </w:rPr>
        <w:t xml:space="preserve">, ki so navedena </w:t>
      </w:r>
      <w:r w:rsidR="00701D18" w:rsidRPr="002B48CF">
        <w:rPr>
          <w:rFonts w:ascii="Tahoma" w:hAnsi="Tahoma" w:cs="Tahoma"/>
        </w:rPr>
        <w:t>v 2.</w:t>
      </w:r>
      <w:r w:rsidR="002B48CF" w:rsidRPr="002B48CF">
        <w:rPr>
          <w:rFonts w:ascii="Tahoma" w:hAnsi="Tahoma" w:cs="Tahoma"/>
        </w:rPr>
        <w:t>9</w:t>
      </w:r>
      <w:r w:rsidR="00AC1891" w:rsidRPr="002B48CF">
        <w:rPr>
          <w:rFonts w:ascii="Tahoma" w:hAnsi="Tahoma" w:cs="Tahoma"/>
        </w:rPr>
        <w:t>. to</w:t>
      </w:r>
      <w:r w:rsidR="003C6C00" w:rsidRPr="002B48CF">
        <w:rPr>
          <w:rFonts w:ascii="Tahoma" w:hAnsi="Tahoma" w:cs="Tahoma"/>
        </w:rPr>
        <w:t>čki razpisne dokumentacije</w:t>
      </w:r>
      <w:r w:rsidR="003C6C00" w:rsidRPr="00855A82">
        <w:rPr>
          <w:rFonts w:ascii="Tahoma" w:hAnsi="Tahoma" w:cs="Tahoma"/>
        </w:rPr>
        <w:t xml:space="preserve"> </w:t>
      </w:r>
      <w:r w:rsidR="0095698B" w:rsidRPr="00855A82">
        <w:rPr>
          <w:rFonts w:ascii="Tahoma" w:hAnsi="Tahoma" w:cs="Tahoma"/>
        </w:rPr>
        <w:t xml:space="preserve">(dokazila, certifikati proizvajalcev) </w:t>
      </w:r>
      <w:r w:rsidR="003C6C00" w:rsidRPr="00855A82">
        <w:rPr>
          <w:rFonts w:ascii="Tahoma" w:hAnsi="Tahoma" w:cs="Tahoma"/>
        </w:rPr>
        <w:t>ter izpolnjen in podpisan predračun</w:t>
      </w:r>
      <w:r w:rsidR="0095698B" w:rsidRPr="00855A82">
        <w:rPr>
          <w:rFonts w:ascii="Tahoma" w:hAnsi="Tahoma" w:cs="Tahoma"/>
        </w:rPr>
        <w:t xml:space="preserve"> za sklop za katerega ponudnik oddaja ponudbo</w:t>
      </w:r>
      <w:r w:rsidR="003C6C00" w:rsidRPr="00855A82">
        <w:rPr>
          <w:rFonts w:ascii="Tahoma" w:hAnsi="Tahoma" w:cs="Tahoma"/>
        </w:rPr>
        <w:t>.</w:t>
      </w:r>
    </w:p>
    <w:p w14:paraId="6ABB6801" w14:textId="77777777" w:rsidR="00A85E80" w:rsidRPr="001421B3" w:rsidRDefault="00A85E80" w:rsidP="005726AB">
      <w:pPr>
        <w:keepNext/>
        <w:keepLines/>
        <w:jc w:val="both"/>
        <w:rPr>
          <w:rFonts w:ascii="Tahoma" w:hAnsi="Tahoma" w:cs="Tahoma"/>
        </w:rPr>
      </w:pPr>
    </w:p>
    <w:p w14:paraId="2F79FFA3" w14:textId="77777777" w:rsidR="00832A7F" w:rsidRPr="001421B3" w:rsidRDefault="00832A7F" w:rsidP="005726AB">
      <w:pPr>
        <w:keepNext/>
        <w:keepLines/>
        <w:numPr>
          <w:ilvl w:val="0"/>
          <w:numId w:val="2"/>
        </w:numPr>
        <w:jc w:val="both"/>
        <w:rPr>
          <w:rFonts w:ascii="Tahoma" w:hAnsi="Tahoma" w:cs="Tahoma"/>
          <w:b/>
          <w:sz w:val="24"/>
        </w:rPr>
      </w:pPr>
      <w:r w:rsidRPr="001421B3">
        <w:rPr>
          <w:rFonts w:ascii="Tahoma" w:hAnsi="Tahoma" w:cs="Tahoma"/>
          <w:b/>
          <w:sz w:val="24"/>
        </w:rPr>
        <w:t>FINANČNA ZAVAROVANJA</w:t>
      </w:r>
    </w:p>
    <w:p w14:paraId="7650DE4A" w14:textId="77777777" w:rsidR="00160530" w:rsidRPr="001421B3" w:rsidRDefault="00160530" w:rsidP="005726AB">
      <w:pPr>
        <w:keepNext/>
        <w:keepLines/>
      </w:pPr>
    </w:p>
    <w:p w14:paraId="5007A9E9" w14:textId="4A2E1071" w:rsidR="006D7025" w:rsidRDefault="006D7025" w:rsidP="005726AB">
      <w:pPr>
        <w:keepNext/>
        <w:keepLines/>
        <w:numPr>
          <w:ilvl w:val="1"/>
          <w:numId w:val="2"/>
        </w:numPr>
        <w:jc w:val="both"/>
        <w:rPr>
          <w:rFonts w:ascii="Tahoma" w:hAnsi="Tahoma" w:cs="Tahoma"/>
          <w:b/>
        </w:rPr>
      </w:pPr>
      <w:r>
        <w:rPr>
          <w:rFonts w:ascii="Tahoma" w:hAnsi="Tahoma" w:cs="Tahoma"/>
          <w:b/>
        </w:rPr>
        <w:t>Splošno</w:t>
      </w:r>
    </w:p>
    <w:p w14:paraId="64398AF4" w14:textId="0D51E997" w:rsidR="006D7025" w:rsidRDefault="006D7025" w:rsidP="006D7025">
      <w:pPr>
        <w:keepNext/>
        <w:keepLines/>
        <w:jc w:val="both"/>
        <w:rPr>
          <w:rFonts w:ascii="Tahoma" w:hAnsi="Tahoma" w:cs="Tahoma"/>
          <w:b/>
        </w:rPr>
      </w:pPr>
    </w:p>
    <w:p w14:paraId="51661867" w14:textId="77777777" w:rsidR="006D7025" w:rsidRPr="006D7025" w:rsidRDefault="006D7025" w:rsidP="006D7025">
      <w:pPr>
        <w:keepNext/>
        <w:keepLines/>
        <w:jc w:val="both"/>
        <w:rPr>
          <w:rFonts w:ascii="Tahoma" w:hAnsi="Tahoma" w:cs="Tahoma"/>
        </w:rPr>
      </w:pPr>
      <w:r w:rsidRPr="006D7025">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p>
    <w:p w14:paraId="54C2FEB5" w14:textId="77777777" w:rsidR="006D7025" w:rsidRPr="006D7025" w:rsidRDefault="006D7025" w:rsidP="006D7025">
      <w:pPr>
        <w:keepNext/>
        <w:keepLines/>
        <w:jc w:val="both"/>
        <w:rPr>
          <w:rFonts w:ascii="Tahoma" w:hAnsi="Tahoma" w:cs="Tahoma"/>
        </w:rPr>
      </w:pPr>
    </w:p>
    <w:p w14:paraId="57B2570B" w14:textId="77777777" w:rsidR="006D7025" w:rsidRPr="006D7025" w:rsidRDefault="006D7025" w:rsidP="006D7025">
      <w:pPr>
        <w:keepNext/>
        <w:keepLines/>
        <w:jc w:val="both"/>
        <w:rPr>
          <w:rFonts w:ascii="Tahoma" w:hAnsi="Tahoma" w:cs="Tahoma"/>
        </w:rPr>
      </w:pPr>
      <w:r w:rsidRPr="006D7025">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6FC23369" w14:textId="77777777" w:rsidR="006D7025" w:rsidRPr="006D7025" w:rsidRDefault="006D7025" w:rsidP="006D7025">
      <w:pPr>
        <w:keepNext/>
        <w:keepLines/>
        <w:jc w:val="both"/>
        <w:rPr>
          <w:rFonts w:ascii="Tahoma" w:hAnsi="Tahoma" w:cs="Tahoma"/>
        </w:rPr>
      </w:pPr>
    </w:p>
    <w:p w14:paraId="083B2B00" w14:textId="77777777" w:rsidR="006D7025" w:rsidRPr="006D7025" w:rsidRDefault="006D7025" w:rsidP="006D7025">
      <w:pPr>
        <w:keepNext/>
        <w:keepLines/>
        <w:jc w:val="both"/>
        <w:rPr>
          <w:rFonts w:ascii="Tahoma" w:hAnsi="Tahoma" w:cs="Tahoma"/>
        </w:rPr>
      </w:pPr>
      <w:r w:rsidRPr="006D7025">
        <w:rPr>
          <w:rFonts w:ascii="Tahoma" w:hAnsi="Tahoma" w:cs="Tahoma"/>
        </w:rPr>
        <w:t xml:space="preserve">Finančna zavarovanja morajo biti nepreklicna, brezpogojna in plačljiva na prvi poziv in morajo biti izdana po vzorcih iz razpisne dokumentacije.  </w:t>
      </w:r>
    </w:p>
    <w:p w14:paraId="78476102" w14:textId="77777777" w:rsidR="006D7025" w:rsidRDefault="006D7025" w:rsidP="006D7025">
      <w:pPr>
        <w:keepNext/>
        <w:keepLines/>
        <w:jc w:val="both"/>
        <w:rPr>
          <w:rFonts w:ascii="Tahoma" w:hAnsi="Tahoma" w:cs="Tahoma"/>
          <w:b/>
        </w:rPr>
      </w:pPr>
    </w:p>
    <w:p w14:paraId="176CA111" w14:textId="573F7294" w:rsidR="00832A7F" w:rsidRPr="001421B3" w:rsidRDefault="00832A7F" w:rsidP="005726AB">
      <w:pPr>
        <w:keepNext/>
        <w:keepLines/>
        <w:numPr>
          <w:ilvl w:val="1"/>
          <w:numId w:val="2"/>
        </w:numPr>
        <w:jc w:val="both"/>
        <w:rPr>
          <w:rFonts w:ascii="Tahoma" w:hAnsi="Tahoma" w:cs="Tahoma"/>
          <w:b/>
        </w:rPr>
      </w:pPr>
      <w:r w:rsidRPr="001421B3">
        <w:rPr>
          <w:rFonts w:ascii="Tahoma" w:hAnsi="Tahoma" w:cs="Tahoma"/>
          <w:b/>
        </w:rPr>
        <w:t>Zavarovanje dobre izvedbe obveznosti iz okvirnega sporazuma</w:t>
      </w:r>
    </w:p>
    <w:p w14:paraId="3D6BB71B" w14:textId="77777777" w:rsidR="00832A7F" w:rsidRPr="001421B3" w:rsidRDefault="00832A7F" w:rsidP="005726AB">
      <w:pPr>
        <w:keepNext/>
        <w:keepLines/>
        <w:tabs>
          <w:tab w:val="num" w:pos="855"/>
        </w:tabs>
        <w:suppressAutoHyphens/>
        <w:jc w:val="both"/>
      </w:pPr>
    </w:p>
    <w:p w14:paraId="6EC4234D" w14:textId="77777777" w:rsidR="002D7E0C" w:rsidRDefault="007E4332" w:rsidP="005726AB">
      <w:pPr>
        <w:keepNext/>
        <w:keepLines/>
        <w:jc w:val="both"/>
        <w:rPr>
          <w:rFonts w:ascii="Tahoma" w:hAnsi="Tahoma" w:cs="Tahoma"/>
        </w:rPr>
      </w:pPr>
      <w:r w:rsidRPr="001421B3">
        <w:rPr>
          <w:rFonts w:ascii="Tahoma" w:hAnsi="Tahoma" w:cs="Tahoma"/>
        </w:rPr>
        <w:t>Izbrani ponudnik bo moral ob sklenitvi okvirnega sporazuma</w:t>
      </w:r>
      <w:r w:rsidR="009C3C71" w:rsidRPr="001421B3">
        <w:rPr>
          <w:rFonts w:ascii="Tahoma" w:hAnsi="Tahoma" w:cs="Tahoma"/>
        </w:rPr>
        <w:t xml:space="preserve"> oziroma najkasneje v roku desetih (10) </w:t>
      </w:r>
      <w:r w:rsidR="006C4845">
        <w:rPr>
          <w:rFonts w:ascii="Tahoma" w:hAnsi="Tahoma" w:cs="Tahoma"/>
        </w:rPr>
        <w:t xml:space="preserve">koledarskih </w:t>
      </w:r>
      <w:r w:rsidR="009C3C71" w:rsidRPr="001421B3">
        <w:rPr>
          <w:rFonts w:ascii="Tahoma" w:hAnsi="Tahoma" w:cs="Tahoma"/>
        </w:rPr>
        <w:t>dni od sklenitve okvirnega sporazuma</w:t>
      </w:r>
      <w:r w:rsidR="006C4845">
        <w:rPr>
          <w:rFonts w:ascii="Tahoma" w:hAnsi="Tahoma" w:cs="Tahoma"/>
        </w:rPr>
        <w:t xml:space="preserve"> za posamezni sklop</w:t>
      </w:r>
      <w:r w:rsidR="009C3C71" w:rsidRPr="001421B3">
        <w:rPr>
          <w:rFonts w:ascii="Tahoma" w:hAnsi="Tahoma" w:cs="Tahoma"/>
        </w:rPr>
        <w:t xml:space="preserve">, </w:t>
      </w:r>
      <w:r w:rsidRPr="001421B3">
        <w:rPr>
          <w:rFonts w:ascii="Tahoma" w:hAnsi="Tahoma" w:cs="Tahoma"/>
        </w:rPr>
        <w:t>naročniku predložiti</w:t>
      </w:r>
      <w:r w:rsidR="002D7E0C">
        <w:rPr>
          <w:rFonts w:ascii="Tahoma" w:hAnsi="Tahoma" w:cs="Tahoma"/>
        </w:rPr>
        <w:t>:</w:t>
      </w:r>
    </w:p>
    <w:p w14:paraId="40A1A976" w14:textId="7100B0DA" w:rsidR="002D7E0C" w:rsidRDefault="007E4332" w:rsidP="002D7E0C">
      <w:pPr>
        <w:pStyle w:val="Odstavekseznama"/>
        <w:keepNext/>
        <w:keepLines/>
        <w:numPr>
          <w:ilvl w:val="1"/>
          <w:numId w:val="4"/>
        </w:numPr>
        <w:ind w:left="567" w:hanging="305"/>
        <w:jc w:val="both"/>
        <w:rPr>
          <w:rFonts w:ascii="Tahoma" w:hAnsi="Tahoma" w:cs="Tahoma"/>
        </w:rPr>
      </w:pPr>
      <w:r w:rsidRPr="002D7E0C">
        <w:rPr>
          <w:rFonts w:ascii="Tahoma" w:hAnsi="Tahoma" w:cs="Tahoma"/>
        </w:rPr>
        <w:t>podpisano in žigosano bianko menico z izpolnjeno, podpisano in žigosano menično izjavo za zavarovanje dobre izvedbe obveznosti iz okvirnega sporazuma</w:t>
      </w:r>
      <w:r w:rsidR="002D7E0C">
        <w:rPr>
          <w:rFonts w:ascii="Tahoma" w:hAnsi="Tahoma" w:cs="Tahoma"/>
        </w:rPr>
        <w:t xml:space="preserve"> ALI</w:t>
      </w:r>
    </w:p>
    <w:p w14:paraId="428D8A3D" w14:textId="5F109D4A" w:rsidR="002D7E0C" w:rsidRDefault="006D7025" w:rsidP="002D7E0C">
      <w:pPr>
        <w:pStyle w:val="Odstavekseznama"/>
        <w:keepNext/>
        <w:keepLines/>
        <w:numPr>
          <w:ilvl w:val="1"/>
          <w:numId w:val="4"/>
        </w:numPr>
        <w:ind w:left="567" w:hanging="305"/>
        <w:jc w:val="both"/>
        <w:rPr>
          <w:rFonts w:ascii="Tahoma" w:hAnsi="Tahoma" w:cs="Tahoma"/>
        </w:rPr>
      </w:pPr>
      <w:r w:rsidRPr="006D7025">
        <w:rPr>
          <w:rFonts w:ascii="Tahoma" w:hAnsi="Tahoma" w:cs="Tahoma"/>
        </w:rPr>
        <w:t xml:space="preserve">nepreklicno in brezpogojno </w:t>
      </w:r>
      <w:r w:rsidR="002D7E0C">
        <w:rPr>
          <w:rFonts w:ascii="Tahoma" w:hAnsi="Tahoma" w:cs="Tahoma"/>
        </w:rPr>
        <w:t>bančno garancijo/kavcijsko zavarovanje za dobro izvedbo obveznosti iz okvirnega sporazuma,</w:t>
      </w:r>
    </w:p>
    <w:p w14:paraId="685C6DE8" w14:textId="0A5DD14C" w:rsidR="007E4332" w:rsidRPr="002D7E0C" w:rsidRDefault="007E4332" w:rsidP="002D7E0C">
      <w:pPr>
        <w:keepNext/>
        <w:keepLines/>
        <w:jc w:val="both"/>
        <w:rPr>
          <w:rFonts w:ascii="Tahoma" w:hAnsi="Tahoma" w:cs="Tahoma"/>
        </w:rPr>
      </w:pPr>
      <w:r w:rsidRPr="002D7E0C">
        <w:rPr>
          <w:rFonts w:ascii="Tahoma" w:hAnsi="Tahoma" w:cs="Tahoma"/>
        </w:rPr>
        <w:t>v višini 10</w:t>
      </w:r>
      <w:r w:rsidR="001957F3" w:rsidRPr="002D7E0C">
        <w:rPr>
          <w:rFonts w:ascii="Tahoma" w:hAnsi="Tahoma" w:cs="Tahoma"/>
        </w:rPr>
        <w:t xml:space="preserve"> </w:t>
      </w:r>
      <w:r w:rsidRPr="002D7E0C">
        <w:rPr>
          <w:rFonts w:ascii="Tahoma" w:hAnsi="Tahoma" w:cs="Tahoma"/>
        </w:rPr>
        <w:t xml:space="preserve">% </w:t>
      </w:r>
      <w:r w:rsidR="006C4845" w:rsidRPr="002D7E0C">
        <w:rPr>
          <w:rFonts w:ascii="Tahoma" w:hAnsi="Tahoma" w:cs="Tahoma"/>
        </w:rPr>
        <w:t xml:space="preserve">ponudbene </w:t>
      </w:r>
      <w:r w:rsidRPr="002D7E0C">
        <w:rPr>
          <w:rFonts w:ascii="Tahoma" w:hAnsi="Tahoma" w:cs="Tahoma"/>
        </w:rPr>
        <w:t xml:space="preserve">vrednosti </w:t>
      </w:r>
      <w:r w:rsidR="00A522BA" w:rsidRPr="002D7E0C">
        <w:rPr>
          <w:rFonts w:ascii="Tahoma" w:hAnsi="Tahoma" w:cs="Tahoma"/>
        </w:rPr>
        <w:t>z</w:t>
      </w:r>
      <w:r w:rsidRPr="002D7E0C">
        <w:rPr>
          <w:rFonts w:ascii="Tahoma" w:hAnsi="Tahoma" w:cs="Tahoma"/>
        </w:rPr>
        <w:t xml:space="preserve"> DDV, z dobo veljavnosti še 30 dni po preteku v</w:t>
      </w:r>
      <w:r w:rsidR="009C3C71" w:rsidRPr="002D7E0C">
        <w:rPr>
          <w:rFonts w:ascii="Tahoma" w:hAnsi="Tahoma" w:cs="Tahoma"/>
        </w:rPr>
        <w:t>eljavnosti okvir</w:t>
      </w:r>
      <w:r w:rsidR="00A85E80" w:rsidRPr="002D7E0C">
        <w:rPr>
          <w:rFonts w:ascii="Tahoma" w:hAnsi="Tahoma" w:cs="Tahoma"/>
        </w:rPr>
        <w:t>nega sporazuma</w:t>
      </w:r>
      <w:r w:rsidR="009C3C71" w:rsidRPr="002D7E0C">
        <w:rPr>
          <w:rFonts w:ascii="Tahoma" w:hAnsi="Tahoma" w:cs="Tahoma"/>
        </w:rPr>
        <w:t>.</w:t>
      </w:r>
    </w:p>
    <w:p w14:paraId="3CF15B16" w14:textId="77777777" w:rsidR="007E4332" w:rsidRPr="001421B3" w:rsidRDefault="007E4332" w:rsidP="005726AB">
      <w:pPr>
        <w:keepNext/>
        <w:keepLines/>
        <w:jc w:val="both"/>
        <w:rPr>
          <w:rFonts w:ascii="Tahoma" w:hAnsi="Tahoma" w:cs="Tahoma"/>
        </w:rPr>
      </w:pPr>
    </w:p>
    <w:p w14:paraId="124033DC" w14:textId="5448A1E0" w:rsidR="00A522BA" w:rsidRPr="001421B3" w:rsidRDefault="00A522BA" w:rsidP="005726AB">
      <w:pPr>
        <w:keepNext/>
        <w:keepLines/>
        <w:jc w:val="both"/>
        <w:rPr>
          <w:rFonts w:ascii="Tahoma" w:hAnsi="Tahoma" w:cs="Tahoma"/>
        </w:rPr>
      </w:pPr>
      <w:r w:rsidRPr="001421B3">
        <w:rPr>
          <w:rFonts w:ascii="Tahoma" w:hAnsi="Tahoma" w:cs="Tahoma"/>
          <w:lang w:val="x-none"/>
        </w:rPr>
        <w:lastRenderedPageBreak/>
        <w:t xml:space="preserve">V kolikor </w:t>
      </w:r>
      <w:r w:rsidRPr="001421B3">
        <w:rPr>
          <w:rFonts w:ascii="Tahoma" w:hAnsi="Tahoma" w:cs="Tahoma"/>
        </w:rPr>
        <w:t xml:space="preserve">izbrani ponudnik </w:t>
      </w:r>
      <w:r w:rsidRPr="001421B3">
        <w:rPr>
          <w:rFonts w:ascii="Tahoma" w:hAnsi="Tahoma" w:cs="Tahoma"/>
          <w:lang w:val="x-none"/>
        </w:rPr>
        <w:t xml:space="preserve">ob sklenitvi okvirnega sporazuma, ne predloži </w:t>
      </w:r>
      <w:r w:rsidR="006C4845">
        <w:rPr>
          <w:rFonts w:ascii="Tahoma" w:hAnsi="Tahoma" w:cs="Tahoma"/>
        </w:rPr>
        <w:t>naročniku</w:t>
      </w:r>
      <w:r w:rsidR="006C4845" w:rsidRPr="001421B3">
        <w:rPr>
          <w:rFonts w:ascii="Tahoma" w:hAnsi="Tahoma" w:cs="Tahoma"/>
          <w:lang w:val="x-none"/>
        </w:rPr>
        <w:t xml:space="preserve"> </w:t>
      </w:r>
      <w:r w:rsidRPr="001421B3">
        <w:rPr>
          <w:rFonts w:ascii="Tahoma" w:hAnsi="Tahoma" w:cs="Tahoma"/>
          <w:lang w:val="x-none"/>
        </w:rPr>
        <w:t xml:space="preserve">finančnega zavarovanja </w:t>
      </w:r>
      <w:r w:rsidRPr="001421B3">
        <w:rPr>
          <w:rFonts w:ascii="Tahoma" w:hAnsi="Tahoma" w:cs="Tahoma"/>
        </w:rPr>
        <w:t>za zavarovanje dobre izvedbe obveznosti iz okvirnega sporazuma</w:t>
      </w:r>
      <w:r w:rsidRPr="001421B3">
        <w:rPr>
          <w:rFonts w:ascii="Tahoma" w:hAnsi="Tahoma" w:cs="Tahoma"/>
          <w:lang w:val="x-none"/>
        </w:rPr>
        <w:t xml:space="preserve">, se šteje, da okvirni sporazum nikoli ni bil sklenjen, </w:t>
      </w:r>
      <w:r w:rsidR="006C4845">
        <w:rPr>
          <w:rFonts w:ascii="Tahoma" w:hAnsi="Tahoma" w:cs="Tahoma"/>
        </w:rPr>
        <w:t>naročnik</w:t>
      </w:r>
      <w:r w:rsidR="006C4845" w:rsidRPr="001421B3">
        <w:rPr>
          <w:rFonts w:ascii="Tahoma" w:hAnsi="Tahoma" w:cs="Tahoma"/>
          <w:lang w:val="x-none"/>
        </w:rPr>
        <w:t xml:space="preserve"> </w:t>
      </w:r>
      <w:r w:rsidRPr="001421B3">
        <w:rPr>
          <w:rFonts w:ascii="Tahoma" w:hAnsi="Tahoma" w:cs="Tahoma"/>
          <w:lang w:val="x-none"/>
        </w:rPr>
        <w:t>pa bo Državni revizijski komisiji predlagal, da uvede postopek o prekršku iz 4. točke 112. člena ZJN-3</w:t>
      </w:r>
      <w:r w:rsidRPr="001421B3">
        <w:rPr>
          <w:rFonts w:ascii="Tahoma" w:hAnsi="Tahoma" w:cs="Tahoma"/>
        </w:rPr>
        <w:t>.</w:t>
      </w:r>
      <w:r w:rsidRPr="001421B3">
        <w:rPr>
          <w:rFonts w:ascii="Tahoma" w:hAnsi="Tahoma" w:cs="Tahoma"/>
          <w:lang w:val="x-none"/>
        </w:rPr>
        <w:t xml:space="preserve"> </w:t>
      </w:r>
    </w:p>
    <w:p w14:paraId="441242BB" w14:textId="77777777" w:rsidR="00BB5F7E" w:rsidRPr="001421B3" w:rsidRDefault="00BB5F7E" w:rsidP="005726AB">
      <w:pPr>
        <w:keepNext/>
        <w:keepLines/>
        <w:jc w:val="both"/>
        <w:rPr>
          <w:rFonts w:ascii="Tahoma" w:hAnsi="Tahoma" w:cs="Tahoma"/>
        </w:rPr>
      </w:pPr>
    </w:p>
    <w:p w14:paraId="0B96E889" w14:textId="3E3A39B4" w:rsidR="00DD091E" w:rsidRDefault="00DD091E" w:rsidP="005726AB">
      <w:pPr>
        <w:keepNext/>
        <w:keepLines/>
        <w:jc w:val="both"/>
        <w:rPr>
          <w:rFonts w:ascii="Tahoma" w:hAnsi="Tahoma" w:cs="Tahoma"/>
        </w:rPr>
      </w:pPr>
      <w:r w:rsidRPr="001421B3">
        <w:rPr>
          <w:rFonts w:ascii="Tahoma" w:hAnsi="Tahoma" w:cs="Tahoma"/>
        </w:rPr>
        <w:t>V</w:t>
      </w:r>
      <w:r w:rsidR="009C629A">
        <w:rPr>
          <w:rFonts w:ascii="Tahoma" w:hAnsi="Tahoma" w:cs="Tahoma"/>
        </w:rPr>
        <w:t xml:space="preserve">zorca finančnega zavarovanja </w:t>
      </w:r>
      <w:r w:rsidRPr="001421B3">
        <w:rPr>
          <w:rFonts w:ascii="Tahoma" w:hAnsi="Tahoma" w:cs="Tahoma"/>
        </w:rPr>
        <w:t xml:space="preserve">za </w:t>
      </w:r>
      <w:r w:rsidR="009C629A">
        <w:rPr>
          <w:rFonts w:ascii="Tahoma" w:hAnsi="Tahoma" w:cs="Tahoma"/>
        </w:rPr>
        <w:t>dobro</w:t>
      </w:r>
      <w:r w:rsidRPr="001421B3">
        <w:rPr>
          <w:rFonts w:ascii="Tahoma" w:hAnsi="Tahoma" w:cs="Tahoma"/>
        </w:rPr>
        <w:t xml:space="preserve"> izvedb</w:t>
      </w:r>
      <w:r w:rsidR="009C629A">
        <w:rPr>
          <w:rFonts w:ascii="Tahoma" w:hAnsi="Tahoma" w:cs="Tahoma"/>
        </w:rPr>
        <w:t>o</w:t>
      </w:r>
      <w:r w:rsidRPr="001421B3">
        <w:rPr>
          <w:rFonts w:ascii="Tahoma" w:hAnsi="Tahoma" w:cs="Tahoma"/>
        </w:rPr>
        <w:t xml:space="preserve"> obveznosti iz okvirnega s</w:t>
      </w:r>
      <w:r w:rsidR="00AC388B" w:rsidRPr="001421B3">
        <w:rPr>
          <w:rFonts w:ascii="Tahoma" w:hAnsi="Tahoma" w:cs="Tahoma"/>
        </w:rPr>
        <w:t xml:space="preserve">porazuma </w:t>
      </w:r>
      <w:r w:rsidR="009C629A">
        <w:rPr>
          <w:rFonts w:ascii="Tahoma" w:hAnsi="Tahoma" w:cs="Tahoma"/>
        </w:rPr>
        <w:t>sta</w:t>
      </w:r>
      <w:r w:rsidR="00AC388B" w:rsidRPr="001421B3">
        <w:rPr>
          <w:rFonts w:ascii="Tahoma" w:hAnsi="Tahoma" w:cs="Tahoma"/>
        </w:rPr>
        <w:t xml:space="preserve"> priložen</w:t>
      </w:r>
      <w:r w:rsidR="009C629A">
        <w:rPr>
          <w:rFonts w:ascii="Tahoma" w:hAnsi="Tahoma" w:cs="Tahoma"/>
        </w:rPr>
        <w:t>a</w:t>
      </w:r>
      <w:r w:rsidR="00AC388B" w:rsidRPr="001421B3">
        <w:rPr>
          <w:rFonts w:ascii="Tahoma" w:hAnsi="Tahoma" w:cs="Tahoma"/>
        </w:rPr>
        <w:t xml:space="preserve"> v Prilogi 6</w:t>
      </w:r>
      <w:r w:rsidRPr="001421B3">
        <w:rPr>
          <w:rFonts w:ascii="Tahoma" w:hAnsi="Tahoma" w:cs="Tahoma"/>
        </w:rPr>
        <w:t xml:space="preserve"> razpisne dokumentacije.</w:t>
      </w:r>
    </w:p>
    <w:p w14:paraId="37639920" w14:textId="51DED586" w:rsidR="00AC1891" w:rsidRPr="001421B3" w:rsidRDefault="00AC1891" w:rsidP="005726AB">
      <w:pPr>
        <w:keepNext/>
        <w:keepLines/>
        <w:jc w:val="both"/>
        <w:rPr>
          <w:rFonts w:ascii="Tahoma" w:hAnsi="Tahoma" w:cs="Tahoma"/>
        </w:rPr>
      </w:pPr>
    </w:p>
    <w:p w14:paraId="02F633CD" w14:textId="77777777" w:rsidR="00832A7F" w:rsidRPr="001421B3" w:rsidRDefault="004F17A5" w:rsidP="005726AB">
      <w:pPr>
        <w:keepNext/>
        <w:keepLines/>
        <w:numPr>
          <w:ilvl w:val="0"/>
          <w:numId w:val="2"/>
        </w:numPr>
        <w:jc w:val="both"/>
        <w:rPr>
          <w:rFonts w:ascii="Tahoma" w:hAnsi="Tahoma" w:cs="Tahoma"/>
          <w:b/>
          <w:sz w:val="24"/>
        </w:rPr>
      </w:pPr>
      <w:r w:rsidRPr="001421B3">
        <w:rPr>
          <w:rFonts w:ascii="Tahoma" w:hAnsi="Tahoma" w:cs="Tahoma"/>
          <w:b/>
          <w:sz w:val="24"/>
        </w:rPr>
        <w:t>IZBIRA PONUDNIKOV IN MERILA</w:t>
      </w:r>
    </w:p>
    <w:p w14:paraId="3A2DE46A" w14:textId="77777777" w:rsidR="00FA7D61" w:rsidRPr="001421B3" w:rsidRDefault="00FA7D61" w:rsidP="005726AB">
      <w:pPr>
        <w:keepNext/>
        <w:keepLines/>
        <w:jc w:val="both"/>
        <w:rPr>
          <w:rFonts w:ascii="Tahoma" w:hAnsi="Tahoma" w:cs="Tahoma"/>
        </w:rPr>
      </w:pPr>
    </w:p>
    <w:p w14:paraId="0DA07F0B" w14:textId="277248AE" w:rsidR="009C3C71" w:rsidRDefault="009C3C71" w:rsidP="005726AB">
      <w:pPr>
        <w:keepNext/>
        <w:keepLines/>
        <w:jc w:val="both"/>
        <w:rPr>
          <w:rFonts w:ascii="Tahoma" w:hAnsi="Tahoma" w:cs="Tahoma"/>
        </w:rPr>
      </w:pPr>
      <w:r w:rsidRPr="001421B3">
        <w:rPr>
          <w:rFonts w:ascii="Tahoma" w:hAnsi="Tahoma" w:cs="Tahoma"/>
        </w:rPr>
        <w:t xml:space="preserve">Naročnik bo za posamezni sklop sklenil okvirni sporazum z gospodarskim subjektom, ki bo oddal cenovno najugodnejšo ponudbo, pod pogojem, da ponudba ponudnika izpolnjuje vse zahteve in pogoje naročnika, navedene v razpisni dokumentaciji. </w:t>
      </w:r>
    </w:p>
    <w:p w14:paraId="665AF667" w14:textId="77777777" w:rsidR="006C4845" w:rsidRPr="001421B3" w:rsidRDefault="006C4845" w:rsidP="005726AB">
      <w:pPr>
        <w:keepNext/>
        <w:keepLines/>
        <w:jc w:val="both"/>
        <w:rPr>
          <w:rFonts w:ascii="Tahoma" w:hAnsi="Tahoma" w:cs="Tahoma"/>
        </w:rPr>
      </w:pPr>
    </w:p>
    <w:p w14:paraId="4F848950" w14:textId="1D430EBA" w:rsidR="00A85E80" w:rsidRDefault="009C3C71" w:rsidP="005726AB">
      <w:pPr>
        <w:keepNext/>
        <w:keepLines/>
        <w:jc w:val="both"/>
        <w:rPr>
          <w:rFonts w:ascii="Tahoma" w:hAnsi="Tahoma" w:cs="Tahoma"/>
        </w:rPr>
      </w:pPr>
      <w:r w:rsidRPr="001421B3">
        <w:rPr>
          <w:rFonts w:ascii="Tahoma" w:hAnsi="Tahoma" w:cs="Tahoma"/>
        </w:rPr>
        <w:t xml:space="preserve">Merilo za izbiro cenovno najugodnejšega gospodarskega subjekta za posamezni sklop predmeta javnega naročila je </w:t>
      </w:r>
      <w:r w:rsidRPr="00855A82">
        <w:rPr>
          <w:rFonts w:ascii="Tahoma" w:hAnsi="Tahoma" w:cs="Tahoma"/>
          <w:b/>
        </w:rPr>
        <w:t>najnižja skupna ponudbena vrednost brez DDV</w:t>
      </w:r>
      <w:r w:rsidRPr="001421B3">
        <w:rPr>
          <w:rFonts w:ascii="Tahoma" w:hAnsi="Tahoma" w:cs="Tahoma"/>
        </w:rPr>
        <w:t>, ki bo navedena v ponudbi in v predračunu gospodarskega subjekta.</w:t>
      </w:r>
    </w:p>
    <w:p w14:paraId="3098BE1A" w14:textId="77777777" w:rsidR="006D7025" w:rsidRDefault="006D7025" w:rsidP="005726AB">
      <w:pPr>
        <w:keepNext/>
        <w:keepLines/>
        <w:jc w:val="both"/>
        <w:rPr>
          <w:rFonts w:ascii="Tahoma" w:hAnsi="Tahoma" w:cs="Tahoma"/>
        </w:rPr>
      </w:pPr>
    </w:p>
    <w:p w14:paraId="750532EE" w14:textId="77777777" w:rsidR="00FA7D61" w:rsidRPr="001421B3" w:rsidRDefault="00FA7D61" w:rsidP="005726AB">
      <w:pPr>
        <w:keepNext/>
        <w:keepLines/>
        <w:numPr>
          <w:ilvl w:val="0"/>
          <w:numId w:val="2"/>
        </w:numPr>
        <w:jc w:val="both"/>
        <w:rPr>
          <w:rFonts w:ascii="Tahoma" w:hAnsi="Tahoma" w:cs="Tahoma"/>
          <w:b/>
          <w:sz w:val="24"/>
          <w:szCs w:val="24"/>
        </w:rPr>
      </w:pPr>
      <w:r w:rsidRPr="001421B3">
        <w:rPr>
          <w:rFonts w:ascii="Tahoma" w:hAnsi="Tahoma" w:cs="Tahoma"/>
          <w:b/>
          <w:sz w:val="24"/>
          <w:szCs w:val="24"/>
        </w:rPr>
        <w:t xml:space="preserve">NAVODILA ZA IZDELAVO IN NAČIN PREDLOŽITVE PONUDBE </w:t>
      </w:r>
    </w:p>
    <w:p w14:paraId="637FCE5E" w14:textId="77777777" w:rsidR="00FA7D61" w:rsidRPr="001421B3" w:rsidRDefault="00FA7D61" w:rsidP="005726AB">
      <w:pPr>
        <w:keepNext/>
        <w:keepLines/>
        <w:jc w:val="both"/>
        <w:rPr>
          <w:rFonts w:ascii="Tahoma" w:hAnsi="Tahoma" w:cs="Tahoma"/>
        </w:rPr>
      </w:pPr>
    </w:p>
    <w:p w14:paraId="389CB51B" w14:textId="77777777" w:rsidR="00DF6919" w:rsidRPr="00C56D0E" w:rsidRDefault="00DF6919" w:rsidP="005726AB">
      <w:pPr>
        <w:keepNext/>
        <w:keepLines/>
        <w:numPr>
          <w:ilvl w:val="1"/>
          <w:numId w:val="2"/>
        </w:numPr>
        <w:jc w:val="both"/>
        <w:rPr>
          <w:rFonts w:ascii="Tahoma" w:hAnsi="Tahoma" w:cs="Tahoma"/>
          <w:b/>
          <w:sz w:val="21"/>
          <w:szCs w:val="21"/>
        </w:rPr>
      </w:pPr>
      <w:r w:rsidRPr="00C56D0E">
        <w:rPr>
          <w:rFonts w:ascii="Tahoma" w:hAnsi="Tahoma" w:cs="Tahoma"/>
          <w:b/>
          <w:sz w:val="21"/>
          <w:szCs w:val="21"/>
        </w:rPr>
        <w:t>Splošna navodila za predložitev ponudbe</w:t>
      </w:r>
    </w:p>
    <w:p w14:paraId="6EDCA48C" w14:textId="77777777" w:rsidR="00DF6919" w:rsidRPr="00C56D0E" w:rsidRDefault="00DF6919" w:rsidP="005726AB">
      <w:pPr>
        <w:keepNext/>
        <w:keepLines/>
        <w:jc w:val="both"/>
        <w:rPr>
          <w:rFonts w:ascii="Tahoma" w:hAnsi="Tahoma" w:cs="Tahoma"/>
        </w:rPr>
      </w:pPr>
    </w:p>
    <w:p w14:paraId="21A1839A" w14:textId="77777777" w:rsidR="00DF6919" w:rsidRPr="00A41889" w:rsidRDefault="00DF6919" w:rsidP="005726AB">
      <w:pPr>
        <w:keepNext/>
        <w:keepLines/>
        <w:jc w:val="both"/>
        <w:rPr>
          <w:rFonts w:ascii="Tahoma" w:hAnsi="Tahoma" w:cs="Tahoma"/>
        </w:rPr>
      </w:pPr>
      <w:r w:rsidRPr="00A41889">
        <w:rPr>
          <w:rFonts w:ascii="Tahoma" w:hAnsi="Tahoma" w:cs="Tahoma"/>
        </w:rPr>
        <w:t xml:space="preserve">Ponudnik </w:t>
      </w:r>
      <w:r w:rsidRPr="00A41889">
        <w:rPr>
          <w:rFonts w:ascii="Tahoma" w:hAnsi="Tahoma" w:cs="Tahoma"/>
          <w:b/>
          <w:u w:val="single"/>
        </w:rPr>
        <w:t>mora</w:t>
      </w:r>
      <w:r w:rsidRPr="00A41889">
        <w:rPr>
          <w:rFonts w:ascii="Tahoma" w:hAnsi="Tahoma" w:cs="Tahoma"/>
        </w:rPr>
        <w:t xml:space="preserve"> ponudbo </w:t>
      </w:r>
      <w:r w:rsidRPr="00A41889">
        <w:rPr>
          <w:rFonts w:ascii="Tahoma" w:hAnsi="Tahoma" w:cs="Tahoma"/>
          <w:b/>
        </w:rPr>
        <w:t>predložiti v informacijski sistem e-JN</w:t>
      </w:r>
      <w:r w:rsidRPr="00A41889">
        <w:rPr>
          <w:rFonts w:ascii="Tahoma" w:hAnsi="Tahoma" w:cs="Tahoma"/>
        </w:rPr>
        <w:t xml:space="preserve"> (v nadaljevanju sistem e-JN) </w:t>
      </w:r>
      <w:r w:rsidRPr="00A41889">
        <w:rPr>
          <w:rFonts w:ascii="Tahoma" w:hAnsi="Tahoma" w:cs="Tahoma"/>
          <w:u w:val="single"/>
        </w:rPr>
        <w:t>na spletnem naslovu</w:t>
      </w:r>
      <w:r w:rsidRPr="00A41889">
        <w:rPr>
          <w:rFonts w:ascii="Tahoma" w:hAnsi="Tahoma" w:cs="Tahoma"/>
        </w:rPr>
        <w:t xml:space="preserve"> </w:t>
      </w:r>
      <w:hyperlink r:id="rId13" w:history="1">
        <w:r w:rsidRPr="00A41889">
          <w:rPr>
            <w:rFonts w:ascii="Tahoma" w:hAnsi="Tahoma" w:cs="Tahoma"/>
            <w:color w:val="0000FF"/>
            <w:u w:val="single"/>
          </w:rPr>
          <w:t>https://ejn.gov.si/eJN2</w:t>
        </w:r>
      </w:hyperlink>
      <w:r w:rsidRPr="00A41889">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4" w:history="1">
        <w:r w:rsidRPr="00A41889">
          <w:rPr>
            <w:rFonts w:ascii="Tahoma" w:hAnsi="Tahoma" w:cs="Tahoma"/>
            <w:color w:val="0000FF"/>
            <w:u w:val="single"/>
          </w:rPr>
          <w:t>https://ejn.gov.si/eJN2</w:t>
        </w:r>
      </w:hyperlink>
      <w:r w:rsidRPr="00A41889">
        <w:rPr>
          <w:rFonts w:ascii="Tahoma" w:hAnsi="Tahoma" w:cs="Tahoma"/>
        </w:rPr>
        <w:t xml:space="preserve">. </w:t>
      </w:r>
    </w:p>
    <w:p w14:paraId="4C425E6C" w14:textId="77777777" w:rsidR="00DF6919" w:rsidRPr="00A41889" w:rsidRDefault="00DF6919" w:rsidP="005726AB">
      <w:pPr>
        <w:keepNext/>
        <w:keepLines/>
        <w:jc w:val="both"/>
        <w:rPr>
          <w:rFonts w:ascii="Tahoma" w:hAnsi="Tahoma" w:cs="Tahoma"/>
          <w:sz w:val="18"/>
        </w:rPr>
      </w:pPr>
    </w:p>
    <w:p w14:paraId="292D26E8" w14:textId="77777777" w:rsidR="00DF6919" w:rsidRPr="00A41889" w:rsidRDefault="00DF6919" w:rsidP="005726AB">
      <w:pPr>
        <w:keepNext/>
        <w:keepLines/>
        <w:jc w:val="both"/>
        <w:rPr>
          <w:rFonts w:ascii="Tahoma" w:hAnsi="Tahoma" w:cs="Tahoma"/>
        </w:rPr>
      </w:pPr>
      <w:r w:rsidRPr="00A41889">
        <w:rPr>
          <w:rFonts w:ascii="Tahoma" w:hAnsi="Tahoma" w:cs="Tahoma"/>
          <w:u w:val="single"/>
        </w:rPr>
        <w:t>Ponudnik se mora pred oddajo ponudbe registrirati na spletnem naslovu</w:t>
      </w:r>
      <w:r w:rsidRPr="00A41889">
        <w:rPr>
          <w:rFonts w:ascii="Tahoma" w:hAnsi="Tahoma" w:cs="Tahoma"/>
        </w:rPr>
        <w:t xml:space="preserve"> </w:t>
      </w:r>
      <w:hyperlink r:id="rId15" w:history="1">
        <w:r w:rsidRPr="00A41889">
          <w:rPr>
            <w:rFonts w:ascii="Tahoma" w:hAnsi="Tahoma" w:cs="Tahoma"/>
            <w:color w:val="0000FF"/>
            <w:u w:val="single"/>
          </w:rPr>
          <w:t>https://ejn.gov.si/eJN2</w:t>
        </w:r>
      </w:hyperlink>
      <w:r w:rsidRPr="00A41889">
        <w:rPr>
          <w:rFonts w:ascii="Tahoma" w:hAnsi="Tahoma" w:cs="Tahoma"/>
        </w:rPr>
        <w:t xml:space="preserve">, v skladu z Navodili za uporabo e-JN. Če je ponudnik že registriran v informacijski sistem e-JN, se v aplikacijo prijavi na istem naslovu. </w:t>
      </w:r>
    </w:p>
    <w:p w14:paraId="443A6BAC" w14:textId="77777777" w:rsidR="00DF6919" w:rsidRPr="00A41889" w:rsidRDefault="00DF6919" w:rsidP="005726AB">
      <w:pPr>
        <w:keepNext/>
        <w:keepLines/>
        <w:tabs>
          <w:tab w:val="left" w:pos="142"/>
        </w:tabs>
        <w:suppressAutoHyphens/>
        <w:jc w:val="both"/>
        <w:rPr>
          <w:rFonts w:ascii="Tahoma" w:hAnsi="Tahoma" w:cs="Tahoma"/>
        </w:rPr>
      </w:pPr>
    </w:p>
    <w:p w14:paraId="104173B6" w14:textId="77777777" w:rsidR="00DF6919" w:rsidRPr="00A41889" w:rsidRDefault="00DF6919" w:rsidP="005726AB">
      <w:pPr>
        <w:keepNext/>
        <w:keepLines/>
        <w:jc w:val="both"/>
        <w:rPr>
          <w:rFonts w:ascii="Tahoma" w:hAnsi="Tahoma"/>
        </w:rPr>
      </w:pPr>
      <w:r w:rsidRPr="00A41889">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A41889">
        <w:rPr>
          <w:rFonts w:ascii="Tahoma" w:hAnsi="Tahoma"/>
          <w:u w:val="single"/>
        </w:rPr>
        <w:t>Uporabnik z dejanjem oddaje ponudbe izkaže in izjavi voljo v imenu ponudnika oddati zavezujočo ponudbo</w:t>
      </w:r>
      <w:r w:rsidRPr="00A41889">
        <w:rPr>
          <w:rFonts w:ascii="Tahoma" w:hAnsi="Tahoma"/>
        </w:rPr>
        <w:t xml:space="preserve"> (18. člen Obligacijskega zakonika; Uradni list RS, št. 97/07 – uradno prečiščeno besedilo, 64/16 – </w:t>
      </w:r>
      <w:proofErr w:type="spellStart"/>
      <w:r w:rsidRPr="00A41889">
        <w:rPr>
          <w:rFonts w:ascii="Tahoma" w:hAnsi="Tahoma"/>
        </w:rPr>
        <w:t>odl</w:t>
      </w:r>
      <w:proofErr w:type="spellEnd"/>
      <w:r w:rsidRPr="00A41889">
        <w:rPr>
          <w:rFonts w:ascii="Tahoma" w:hAnsi="Tahoma"/>
        </w:rPr>
        <w:t>. US in 20/18 – OROZ631). Z oddajo ponudbe je le-ta zavezujoča za čas, naveden v ponudbi, razen če jo uporabnik ponudnika umakne ali spremeni pred potekom roka za oddajo ponudb.</w:t>
      </w:r>
    </w:p>
    <w:p w14:paraId="3A00D8DF" w14:textId="77777777" w:rsidR="00DF6919" w:rsidRPr="00AE4F17" w:rsidRDefault="00DF6919" w:rsidP="005726AB">
      <w:pPr>
        <w:keepNext/>
        <w:keepLines/>
        <w:tabs>
          <w:tab w:val="left" w:pos="142"/>
        </w:tabs>
        <w:jc w:val="both"/>
        <w:rPr>
          <w:rFonts w:ascii="Tahoma" w:hAnsi="Tahoma" w:cs="Tahoma"/>
        </w:rPr>
      </w:pPr>
    </w:p>
    <w:p w14:paraId="4D8CAEFD" w14:textId="77777777" w:rsidR="00DF6919" w:rsidRPr="00AE4F17" w:rsidRDefault="00DF6919" w:rsidP="005726AB">
      <w:pPr>
        <w:keepNext/>
        <w:keepLines/>
        <w:numPr>
          <w:ilvl w:val="1"/>
          <w:numId w:val="2"/>
        </w:numPr>
        <w:jc w:val="both"/>
        <w:rPr>
          <w:rFonts w:ascii="Tahoma" w:hAnsi="Tahoma" w:cs="Tahoma"/>
          <w:b/>
          <w:sz w:val="21"/>
          <w:szCs w:val="21"/>
        </w:rPr>
      </w:pPr>
      <w:r w:rsidRPr="00AE4F17">
        <w:rPr>
          <w:rFonts w:ascii="Tahoma" w:hAnsi="Tahoma" w:cs="Tahoma"/>
          <w:b/>
          <w:sz w:val="21"/>
          <w:szCs w:val="21"/>
        </w:rPr>
        <w:t>Izdelava ponudbe</w:t>
      </w:r>
    </w:p>
    <w:p w14:paraId="292200CB" w14:textId="77777777" w:rsidR="00DF6919" w:rsidRPr="00AE4F17" w:rsidRDefault="00DF6919" w:rsidP="005726AB">
      <w:pPr>
        <w:keepNext/>
        <w:keepLines/>
        <w:tabs>
          <w:tab w:val="left" w:pos="142"/>
        </w:tabs>
        <w:jc w:val="both"/>
        <w:rPr>
          <w:rFonts w:ascii="Tahoma" w:hAnsi="Tahoma" w:cs="Tahoma"/>
        </w:rPr>
      </w:pPr>
    </w:p>
    <w:p w14:paraId="18854045" w14:textId="77777777" w:rsidR="00DF6919" w:rsidRPr="00A41889" w:rsidRDefault="00DF6919" w:rsidP="005726AB">
      <w:pPr>
        <w:keepNext/>
        <w:keepLines/>
        <w:jc w:val="both"/>
        <w:rPr>
          <w:rFonts w:ascii="Tahoma" w:hAnsi="Tahoma" w:cs="Tahoma"/>
        </w:rPr>
      </w:pPr>
      <w:r w:rsidRPr="00A41889">
        <w:rPr>
          <w:rFonts w:ascii="Tahoma" w:hAnsi="Tahoma" w:cs="Tahoma"/>
        </w:rPr>
        <w:t>Ponudba naj bo izdelana tako, da  vsebuje vse zahtevane dokumente in obrazce, navedene v tč. 6.4  razpisne dokumentacije.</w:t>
      </w:r>
    </w:p>
    <w:p w14:paraId="4AFF4659" w14:textId="77777777" w:rsidR="00DF6919" w:rsidRPr="00A41889" w:rsidRDefault="00DF6919" w:rsidP="005726AB">
      <w:pPr>
        <w:keepNext/>
        <w:keepLines/>
        <w:jc w:val="both"/>
        <w:rPr>
          <w:rFonts w:ascii="Tahoma" w:hAnsi="Tahoma" w:cs="Tahoma"/>
          <w:b/>
        </w:rPr>
      </w:pPr>
    </w:p>
    <w:p w14:paraId="3E3A8F69" w14:textId="77777777" w:rsidR="00DF6919" w:rsidRPr="00A41889" w:rsidRDefault="00DF6919" w:rsidP="005726AB">
      <w:pPr>
        <w:keepNext/>
        <w:keepLines/>
        <w:jc w:val="both"/>
        <w:rPr>
          <w:rFonts w:ascii="Tahoma" w:hAnsi="Tahoma" w:cs="Tahoma"/>
        </w:rPr>
      </w:pPr>
      <w:r w:rsidRPr="00A41889">
        <w:rPr>
          <w:rFonts w:ascii="Tahoma" w:hAnsi="Tahoma" w:cs="Tahoma"/>
        </w:rPr>
        <w:t xml:space="preserve">Ponudba mora biti </w:t>
      </w:r>
      <w:r w:rsidRPr="00A41889">
        <w:rPr>
          <w:rFonts w:ascii="Tahoma" w:hAnsi="Tahoma" w:cs="Tahoma"/>
          <w:b/>
          <w:u w:val="single"/>
        </w:rPr>
        <w:t>priložena v pdf. formatu</w:t>
      </w:r>
      <w:r w:rsidRPr="00A41889">
        <w:rPr>
          <w:rFonts w:ascii="Tahoma" w:hAnsi="Tahoma" w:cs="Tahoma"/>
        </w:rPr>
        <w:t xml:space="preserve"> (sken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679C8922" w14:textId="77777777" w:rsidR="00DF6919" w:rsidRPr="00A41889" w:rsidRDefault="00DF6919" w:rsidP="005726AB">
      <w:pPr>
        <w:keepNext/>
        <w:keepLines/>
        <w:jc w:val="both"/>
        <w:rPr>
          <w:rFonts w:ascii="Tahoma" w:hAnsi="Tahoma" w:cs="Tahoma"/>
        </w:rPr>
      </w:pPr>
    </w:p>
    <w:p w14:paraId="7B45BCF5" w14:textId="77777777" w:rsidR="00DF6919" w:rsidRPr="00A41889" w:rsidRDefault="00DF6919" w:rsidP="005726AB">
      <w:pPr>
        <w:keepNext/>
        <w:keepLines/>
        <w:jc w:val="both"/>
        <w:rPr>
          <w:rFonts w:ascii="Tahoma" w:hAnsi="Tahoma" w:cs="Tahoma"/>
        </w:rPr>
      </w:pPr>
      <w:r w:rsidRPr="00A41889">
        <w:rPr>
          <w:rFonts w:ascii="Tahoma" w:hAnsi="Tahoma" w:cs="Tahoma"/>
        </w:rPr>
        <w:t xml:space="preserve">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 </w:t>
      </w:r>
    </w:p>
    <w:p w14:paraId="3D6EFA84" w14:textId="77777777" w:rsidR="00DF6919" w:rsidRPr="00A41889" w:rsidRDefault="00DF6919" w:rsidP="005726AB">
      <w:pPr>
        <w:keepNext/>
        <w:keepLines/>
        <w:jc w:val="both"/>
        <w:rPr>
          <w:rFonts w:ascii="Tahoma" w:hAnsi="Tahoma" w:cs="Tahoma"/>
          <w:b/>
        </w:rPr>
      </w:pPr>
    </w:p>
    <w:p w14:paraId="658D6900" w14:textId="77777777" w:rsidR="00DF6919" w:rsidRPr="00A41889" w:rsidRDefault="00DF6919" w:rsidP="005726AB">
      <w:pPr>
        <w:keepNext/>
        <w:keepLines/>
        <w:jc w:val="both"/>
        <w:rPr>
          <w:rFonts w:ascii="Tahoma" w:hAnsi="Tahoma" w:cs="Tahoma"/>
        </w:rPr>
      </w:pPr>
      <w:r w:rsidRPr="00A41889">
        <w:rPr>
          <w:rFonts w:ascii="Tahoma" w:hAnsi="Tahoma" w:cs="Tahoma"/>
        </w:rPr>
        <w:t>Priloge razpisne dokumentacije, ki jih morajo izpolniti ponudniki, so osnova za ugotavljanje dopustnosti ponudbe in osnova za ugotavljanje sposobnosti, glede na zahteve in pogoje te razpisne dokumentacije.</w:t>
      </w:r>
    </w:p>
    <w:p w14:paraId="543AC601" w14:textId="77777777" w:rsidR="00DF6919" w:rsidRPr="00A41889" w:rsidRDefault="00DF6919" w:rsidP="005726AB">
      <w:pPr>
        <w:keepNext/>
        <w:keepLines/>
        <w:jc w:val="both"/>
        <w:rPr>
          <w:rFonts w:ascii="Tahoma" w:hAnsi="Tahoma" w:cs="Tahoma"/>
        </w:rPr>
      </w:pPr>
      <w:r w:rsidRPr="00A41889">
        <w:rPr>
          <w:rFonts w:ascii="Tahoma" w:hAnsi="Tahoma" w:cs="Tahoma"/>
        </w:rPr>
        <w:lastRenderedPageBreak/>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106BDF1D" w14:textId="0B05CF50" w:rsidR="00DF6919" w:rsidRPr="00C56D0E" w:rsidRDefault="00DF6919" w:rsidP="005726AB">
      <w:pPr>
        <w:keepNext/>
        <w:keepLines/>
        <w:tabs>
          <w:tab w:val="left" w:pos="142"/>
        </w:tabs>
        <w:jc w:val="both"/>
        <w:rPr>
          <w:rFonts w:ascii="Tahoma" w:hAnsi="Tahoma" w:cs="Tahoma"/>
        </w:rPr>
      </w:pPr>
    </w:p>
    <w:p w14:paraId="155B227F" w14:textId="77777777" w:rsidR="00DF6919" w:rsidRPr="00C56D0E" w:rsidRDefault="00DF6919" w:rsidP="005726AB">
      <w:pPr>
        <w:keepNext/>
        <w:keepLines/>
        <w:numPr>
          <w:ilvl w:val="1"/>
          <w:numId w:val="2"/>
        </w:numPr>
        <w:jc w:val="both"/>
        <w:rPr>
          <w:rFonts w:ascii="Tahoma" w:hAnsi="Tahoma" w:cs="Tahoma"/>
          <w:b/>
          <w:sz w:val="21"/>
          <w:szCs w:val="21"/>
        </w:rPr>
      </w:pPr>
      <w:r w:rsidRPr="00C56D0E">
        <w:rPr>
          <w:rFonts w:ascii="Tahoma" w:hAnsi="Tahoma" w:cs="Tahoma"/>
          <w:b/>
          <w:sz w:val="21"/>
          <w:szCs w:val="21"/>
        </w:rPr>
        <w:t>Rok za predložitev elektronske ponudbe in javno odpiranje ponudb</w:t>
      </w:r>
    </w:p>
    <w:p w14:paraId="64471623" w14:textId="77777777" w:rsidR="00DF6919" w:rsidRPr="00C56D0E" w:rsidRDefault="00DF6919" w:rsidP="005726AB">
      <w:pPr>
        <w:keepNext/>
        <w:keepLines/>
        <w:tabs>
          <w:tab w:val="left" w:pos="142"/>
        </w:tabs>
        <w:jc w:val="both"/>
        <w:rPr>
          <w:rFonts w:ascii="Tahoma" w:hAnsi="Tahoma" w:cs="Tahoma"/>
        </w:rPr>
      </w:pPr>
    </w:p>
    <w:p w14:paraId="162918CE" w14:textId="22D31985" w:rsidR="00DF6919" w:rsidRPr="00C56D0E" w:rsidRDefault="00DF6919" w:rsidP="005726AB">
      <w:pPr>
        <w:keepNext/>
        <w:keepLines/>
        <w:tabs>
          <w:tab w:val="left" w:pos="142"/>
        </w:tabs>
        <w:jc w:val="both"/>
        <w:rPr>
          <w:rFonts w:ascii="Tahoma" w:hAnsi="Tahoma" w:cs="Tahoma"/>
        </w:rPr>
      </w:pPr>
      <w:r w:rsidRPr="00C56D0E">
        <w:rPr>
          <w:rFonts w:ascii="Tahoma" w:hAnsi="Tahoma" w:cs="Tahoma"/>
        </w:rPr>
        <w:t xml:space="preserve">Elektronska ponudba se šteje za pravočasno oddano, če jo naročnik prejme preko sistema e-JN </w:t>
      </w:r>
      <w:hyperlink r:id="rId16" w:history="1">
        <w:r w:rsidRPr="00C56D0E">
          <w:rPr>
            <w:rFonts w:ascii="Tahoma" w:hAnsi="Tahoma" w:cs="Tahoma"/>
            <w:color w:val="0000FF"/>
            <w:u w:val="single"/>
            <w:lang w:val="x-none"/>
          </w:rPr>
          <w:t>https://ejn.gov.si/eJN2</w:t>
        </w:r>
      </w:hyperlink>
      <w:r w:rsidRPr="00C56D0E">
        <w:rPr>
          <w:rFonts w:ascii="Tahoma" w:hAnsi="Tahoma" w:cs="Tahoma"/>
          <w:lang w:val="x-none"/>
        </w:rPr>
        <w:t xml:space="preserve"> </w:t>
      </w:r>
      <w:r w:rsidRPr="00C56D0E">
        <w:rPr>
          <w:rFonts w:ascii="Tahoma" w:hAnsi="Tahoma" w:cs="Tahoma"/>
          <w:b/>
        </w:rPr>
        <w:t xml:space="preserve">najkasneje </w:t>
      </w:r>
      <w:r w:rsidRPr="00FB7CDD">
        <w:rPr>
          <w:rFonts w:ascii="Tahoma" w:hAnsi="Tahoma" w:cs="Tahoma"/>
          <w:b/>
        </w:rPr>
        <w:t>do</w:t>
      </w:r>
      <w:r w:rsidR="00855A82" w:rsidRPr="00FB7CDD">
        <w:rPr>
          <w:rFonts w:ascii="Tahoma" w:hAnsi="Tahoma" w:cs="Tahoma"/>
          <w:b/>
        </w:rPr>
        <w:t xml:space="preserve"> </w:t>
      </w:r>
      <w:r w:rsidR="00FB7CDD">
        <w:rPr>
          <w:rFonts w:ascii="Tahoma" w:hAnsi="Tahoma" w:cs="Tahoma"/>
          <w:b/>
        </w:rPr>
        <w:t>31</w:t>
      </w:r>
      <w:r w:rsidR="00386A88" w:rsidRPr="00FB7CDD">
        <w:rPr>
          <w:rFonts w:ascii="Tahoma" w:hAnsi="Tahoma" w:cs="Tahoma"/>
          <w:b/>
        </w:rPr>
        <w:t xml:space="preserve">. </w:t>
      </w:r>
      <w:r w:rsidR="00855A82" w:rsidRPr="00FB7CDD">
        <w:rPr>
          <w:rFonts w:ascii="Tahoma" w:hAnsi="Tahoma" w:cs="Tahoma"/>
          <w:b/>
        </w:rPr>
        <w:t>7</w:t>
      </w:r>
      <w:r w:rsidRPr="00FB7CDD">
        <w:rPr>
          <w:rFonts w:ascii="Tahoma" w:hAnsi="Tahoma" w:cs="Tahoma"/>
          <w:b/>
        </w:rPr>
        <w:t>. 2024</w:t>
      </w:r>
      <w:r w:rsidRPr="00FB7CDD">
        <w:rPr>
          <w:rFonts w:ascii="Tahoma" w:hAnsi="Tahoma" w:cs="Tahoma"/>
          <w:b/>
          <w:i/>
        </w:rPr>
        <w:t xml:space="preserve"> </w:t>
      </w:r>
      <w:r w:rsidRPr="00FB7CDD">
        <w:rPr>
          <w:rFonts w:ascii="Tahoma" w:hAnsi="Tahoma" w:cs="Tahoma"/>
          <w:b/>
        </w:rPr>
        <w:t>do 10.</w:t>
      </w:r>
      <w:r w:rsidRPr="00386A88">
        <w:rPr>
          <w:rFonts w:ascii="Tahoma" w:hAnsi="Tahoma" w:cs="Tahoma"/>
          <w:b/>
        </w:rPr>
        <w:t>00</w:t>
      </w:r>
      <w:r w:rsidRPr="00386A88">
        <w:rPr>
          <w:rFonts w:ascii="Tahoma" w:hAnsi="Tahoma" w:cs="Tahoma"/>
        </w:rPr>
        <w:t xml:space="preserve"> </w:t>
      </w:r>
      <w:r w:rsidRPr="00386A88">
        <w:rPr>
          <w:rFonts w:ascii="Tahoma" w:hAnsi="Tahoma" w:cs="Tahoma"/>
          <w:b/>
        </w:rPr>
        <w:t>ure</w:t>
      </w:r>
      <w:r w:rsidRPr="00386A88">
        <w:rPr>
          <w:rFonts w:ascii="Tahoma" w:hAnsi="Tahoma" w:cs="Tahoma"/>
        </w:rPr>
        <w:t>.</w:t>
      </w:r>
      <w:r w:rsidRPr="00C56D0E">
        <w:rPr>
          <w:rFonts w:ascii="Tahoma" w:hAnsi="Tahoma" w:cs="Tahoma"/>
        </w:rPr>
        <w:t xml:space="preserve"> Za oddano ponudbo se šteje ponudba, ki je v informacijskem sistemu e-JN označena s statusom »ODDANO«. Po preteku roka za predložitev ponudb ponudbe ne bo več mogoče oddati.</w:t>
      </w:r>
      <w:r w:rsidRPr="00D04A63">
        <w:rPr>
          <w:rFonts w:ascii="Tahoma" w:hAnsi="Tahoma" w:cs="Tahoma"/>
          <w:szCs w:val="24"/>
        </w:rPr>
        <w:t xml:space="preserve"> </w:t>
      </w:r>
      <w:r w:rsidRPr="00A41889">
        <w:rPr>
          <w:rFonts w:ascii="Tahoma" w:hAnsi="Tahoma" w:cs="Tahoma"/>
          <w:szCs w:val="24"/>
        </w:rPr>
        <w:t>Ponudnik nosi vse stroške priprave in predložitve ponudbe.</w:t>
      </w:r>
    </w:p>
    <w:p w14:paraId="41A95361" w14:textId="77777777" w:rsidR="00DF6919" w:rsidRPr="00C56D0E" w:rsidRDefault="00DF6919" w:rsidP="005726AB">
      <w:pPr>
        <w:keepNext/>
        <w:keepLines/>
        <w:tabs>
          <w:tab w:val="left" w:pos="142"/>
        </w:tabs>
        <w:jc w:val="both"/>
        <w:rPr>
          <w:rFonts w:ascii="Tahoma" w:hAnsi="Tahoma" w:cs="Tahoma"/>
        </w:rPr>
      </w:pPr>
    </w:p>
    <w:p w14:paraId="17F08117" w14:textId="77777777" w:rsidR="00DF6919" w:rsidRPr="00C56D0E" w:rsidRDefault="00DF6919" w:rsidP="005726AB">
      <w:pPr>
        <w:keepNext/>
        <w:keepLines/>
        <w:tabs>
          <w:tab w:val="left" w:pos="142"/>
        </w:tabs>
        <w:jc w:val="both"/>
        <w:rPr>
          <w:rFonts w:ascii="Tahoma" w:hAnsi="Tahoma" w:cs="Tahoma"/>
        </w:rPr>
      </w:pPr>
      <w:r w:rsidRPr="00C56D0E">
        <w:rPr>
          <w:rFonts w:ascii="Tahoma" w:hAnsi="Tahoma" w:cs="Tahoma"/>
        </w:rPr>
        <w:t xml:space="preserve">Ponudnik lahko do roka za oddajo ponudb svojo ponudbo umakne ali spremeni. Če ponudnik v informacijskem sistemu e-JN svojo ponudbo umakne, se šteje, da ponudba ni bila oddana in naročniku v sistemu e-JN ne bo vidna. Če ponudnik svojo ponudbo v informacijskem sistemu e-JN spremeni, je naročniku v tem sistemu odprta zadnja oddana ponudba. </w:t>
      </w:r>
    </w:p>
    <w:p w14:paraId="00950276" w14:textId="77777777" w:rsidR="00DF6919" w:rsidRPr="00C56D0E" w:rsidRDefault="00DF6919" w:rsidP="005726AB">
      <w:pPr>
        <w:keepNext/>
        <w:keepLines/>
        <w:tabs>
          <w:tab w:val="left" w:pos="142"/>
        </w:tabs>
        <w:jc w:val="both"/>
        <w:rPr>
          <w:rFonts w:ascii="Tahoma" w:hAnsi="Tahoma" w:cs="Tahoma"/>
        </w:rPr>
      </w:pPr>
    </w:p>
    <w:p w14:paraId="6F8C17B2" w14:textId="772BB91C" w:rsidR="00DF6919" w:rsidRDefault="00DF6919" w:rsidP="005726AB">
      <w:pPr>
        <w:keepNext/>
        <w:keepLines/>
        <w:jc w:val="both"/>
        <w:rPr>
          <w:rFonts w:ascii="Tahoma" w:hAnsi="Tahoma" w:cs="Tahoma"/>
        </w:rPr>
      </w:pPr>
      <w:r w:rsidRPr="00C56D0E">
        <w:rPr>
          <w:rFonts w:ascii="Tahoma" w:hAnsi="Tahoma" w:cs="Tahoma"/>
        </w:rPr>
        <w:t>Dostop do spletnega naslova za oddajo elektronske ponudbe v tem postopku javnega naročila je ponudnikom omogočen na povezavi, ki je navedena v obvestilu o naročilu, ki je bilo za predmetno javno naročilo objavljeno na Portalu javnih naročil.</w:t>
      </w:r>
    </w:p>
    <w:p w14:paraId="63696A4B" w14:textId="1922DE47" w:rsidR="00855A82" w:rsidRDefault="00855A82" w:rsidP="005726AB">
      <w:pPr>
        <w:keepNext/>
        <w:keepLines/>
        <w:jc w:val="both"/>
        <w:rPr>
          <w:rFonts w:ascii="Tahoma" w:hAnsi="Tahoma" w:cs="Tahoma"/>
        </w:rPr>
      </w:pPr>
    </w:p>
    <w:p w14:paraId="564B9591" w14:textId="39DC7D4A" w:rsidR="00855A82" w:rsidRPr="00C8579C" w:rsidRDefault="00855A82" w:rsidP="005726AB">
      <w:pPr>
        <w:keepNext/>
        <w:keepLines/>
        <w:jc w:val="both"/>
        <w:rPr>
          <w:rFonts w:ascii="Tahoma" w:hAnsi="Tahoma" w:cs="Tahoma"/>
        </w:rPr>
      </w:pPr>
      <w:r w:rsidRPr="00C8579C">
        <w:rPr>
          <w:rFonts w:ascii="Tahoma" w:hAnsi="Tahoma" w:cs="Tahoma"/>
        </w:rPr>
        <w:t xml:space="preserve">Odpiranje ponudb bo potekalo avtomatično v informacijskem sistemu e-JN dne </w:t>
      </w:r>
      <w:r w:rsidR="00FB7CDD">
        <w:rPr>
          <w:rFonts w:ascii="Tahoma" w:hAnsi="Tahoma" w:cs="Tahoma"/>
          <w:b/>
        </w:rPr>
        <w:t>31</w:t>
      </w:r>
      <w:r w:rsidRPr="00FB7CDD">
        <w:rPr>
          <w:rFonts w:ascii="Tahoma" w:hAnsi="Tahoma" w:cs="Tahoma"/>
          <w:b/>
        </w:rPr>
        <w:t>. 7. 2024</w:t>
      </w:r>
      <w:r w:rsidRPr="00FB7CDD">
        <w:rPr>
          <w:rFonts w:ascii="Tahoma" w:hAnsi="Tahoma" w:cs="Tahoma"/>
          <w:b/>
          <w:i/>
        </w:rPr>
        <w:t xml:space="preserve"> </w:t>
      </w:r>
      <w:r w:rsidRPr="00FB7CDD">
        <w:rPr>
          <w:rFonts w:ascii="Tahoma" w:hAnsi="Tahoma" w:cs="Tahoma"/>
        </w:rPr>
        <w:t>in</w:t>
      </w:r>
      <w:r w:rsidRPr="00C8579C">
        <w:rPr>
          <w:rFonts w:ascii="Tahoma" w:hAnsi="Tahoma" w:cs="Tahoma"/>
        </w:rPr>
        <w:t xml:space="preserve"> se bo začelo </w:t>
      </w:r>
      <w:r w:rsidRPr="004D2034">
        <w:rPr>
          <w:rFonts w:ascii="Tahoma" w:hAnsi="Tahoma" w:cs="Tahoma"/>
          <w:b/>
        </w:rPr>
        <w:t>ob 1</w:t>
      </w:r>
      <w:r>
        <w:rPr>
          <w:rFonts w:ascii="Tahoma" w:hAnsi="Tahoma" w:cs="Tahoma"/>
          <w:b/>
        </w:rPr>
        <w:t>2</w:t>
      </w:r>
      <w:r w:rsidRPr="004D2034">
        <w:rPr>
          <w:rFonts w:ascii="Tahoma" w:hAnsi="Tahoma" w:cs="Tahoma"/>
          <w:b/>
        </w:rPr>
        <w:t>.00 uri</w:t>
      </w:r>
      <w:r w:rsidRPr="00C8579C">
        <w:rPr>
          <w:rFonts w:ascii="Tahoma" w:hAnsi="Tahoma" w:cs="Tahoma"/>
        </w:rPr>
        <w:t xml:space="preserve"> na spletnem naslovu </w:t>
      </w:r>
      <w:hyperlink r:id="rId17" w:history="1">
        <w:r w:rsidRPr="00346C6B">
          <w:rPr>
            <w:rFonts w:ascii="Arial" w:eastAsia="Calibri" w:hAnsi="Arial" w:cs="Arial"/>
            <w:color w:val="0000FF"/>
            <w:u w:val="single"/>
          </w:rPr>
          <w:t>https://ejn.gov.si</w:t>
        </w:r>
      </w:hyperlink>
      <w:r w:rsidRPr="00C8579C">
        <w:rPr>
          <w:rFonts w:ascii="Tahoma" w:hAnsi="Tahoma" w:cs="Tahoma"/>
        </w:rPr>
        <w:t xml:space="preserve">. </w:t>
      </w:r>
    </w:p>
    <w:p w14:paraId="2CB5CE2B" w14:textId="77777777" w:rsidR="00855A82" w:rsidRPr="00C8579C" w:rsidRDefault="00855A82" w:rsidP="005726AB">
      <w:pPr>
        <w:keepNext/>
        <w:keepLines/>
        <w:jc w:val="both"/>
        <w:rPr>
          <w:rFonts w:ascii="Tahoma" w:hAnsi="Tahoma" w:cs="Tahoma"/>
        </w:rPr>
      </w:pPr>
    </w:p>
    <w:p w14:paraId="55B31013" w14:textId="77777777" w:rsidR="00855A82" w:rsidRPr="002F4A49" w:rsidRDefault="00855A82" w:rsidP="005726AB">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041D4765" w14:textId="57F65848" w:rsidR="00DF6919" w:rsidRPr="00C56D0E" w:rsidRDefault="00DF6919" w:rsidP="005726AB">
      <w:pPr>
        <w:keepNext/>
        <w:keepLines/>
        <w:jc w:val="both"/>
        <w:rPr>
          <w:rFonts w:ascii="Tahoma" w:hAnsi="Tahoma" w:cs="Tahoma"/>
        </w:rPr>
      </w:pPr>
    </w:p>
    <w:p w14:paraId="7248A24A" w14:textId="77777777" w:rsidR="00DF6919" w:rsidRPr="00C56D0E" w:rsidRDefault="00DF6919" w:rsidP="005726AB">
      <w:pPr>
        <w:keepNext/>
        <w:keepLines/>
        <w:numPr>
          <w:ilvl w:val="1"/>
          <w:numId w:val="2"/>
        </w:numPr>
        <w:jc w:val="both"/>
        <w:rPr>
          <w:rFonts w:ascii="Tahoma" w:hAnsi="Tahoma" w:cs="Tahoma"/>
          <w:b/>
        </w:rPr>
      </w:pPr>
      <w:r w:rsidRPr="00C56D0E">
        <w:rPr>
          <w:rFonts w:ascii="Tahoma" w:hAnsi="Tahoma" w:cs="Tahoma"/>
          <w:b/>
        </w:rPr>
        <w:t>Vsebina ponudbene dokumentacije</w:t>
      </w:r>
    </w:p>
    <w:p w14:paraId="6786DE5A" w14:textId="77777777" w:rsidR="00DF6919" w:rsidRPr="00AE4F17" w:rsidRDefault="00DF6919" w:rsidP="005726AB">
      <w:pPr>
        <w:keepNext/>
        <w:keepLines/>
        <w:jc w:val="both"/>
        <w:rPr>
          <w:rFonts w:ascii="Tahoma" w:hAnsi="Tahoma" w:cs="Tahoma"/>
          <w:sz w:val="16"/>
          <w:szCs w:val="16"/>
        </w:rPr>
      </w:pPr>
    </w:p>
    <w:p w14:paraId="3C0D0B12" w14:textId="77777777" w:rsidR="00DF6919" w:rsidRPr="00A41889" w:rsidRDefault="00DF6919" w:rsidP="005726AB">
      <w:pPr>
        <w:keepNext/>
        <w:keepLines/>
        <w:jc w:val="both"/>
        <w:rPr>
          <w:rFonts w:ascii="Tahoma" w:hAnsi="Tahoma" w:cs="Tahoma"/>
          <w:b/>
        </w:rPr>
      </w:pPr>
      <w:r w:rsidRPr="00A41889">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B6E8C5A" w14:textId="77777777" w:rsidR="00DF6919" w:rsidRPr="00A41889" w:rsidRDefault="00DF6919" w:rsidP="005726AB">
      <w:pPr>
        <w:keepNext/>
        <w:keepLines/>
        <w:jc w:val="both"/>
        <w:rPr>
          <w:rFonts w:ascii="Tahoma" w:hAnsi="Tahoma" w:cs="Tahoma"/>
          <w:b/>
          <w:sz w:val="16"/>
          <w:szCs w:val="16"/>
        </w:rPr>
      </w:pPr>
    </w:p>
    <w:p w14:paraId="3B0B383B" w14:textId="77777777" w:rsidR="00DF6919" w:rsidRPr="00A41889" w:rsidRDefault="00DF6919" w:rsidP="005726AB">
      <w:pPr>
        <w:keepNext/>
        <w:keepLines/>
        <w:jc w:val="both"/>
        <w:rPr>
          <w:rFonts w:ascii="Tahoma" w:hAnsi="Tahoma" w:cs="Tahoma"/>
          <w:b/>
        </w:rPr>
      </w:pPr>
      <w:r w:rsidRPr="00A41889">
        <w:rPr>
          <w:rFonts w:ascii="Tahoma" w:hAnsi="Tahoma" w:cs="Tahoma"/>
          <w:b/>
        </w:rPr>
        <w:t>Ponudbena dokumentacija, ki jo naročnik zahteva z javnim razpisom in jo mora ponudnik naložiti v informacijski sistem e-JN je navedena v nadaljevanju:</w:t>
      </w:r>
    </w:p>
    <w:p w14:paraId="3878F99D" w14:textId="77777777" w:rsidR="00DF6919" w:rsidRPr="001421B3" w:rsidRDefault="00DF6919" w:rsidP="005726AB">
      <w:pPr>
        <w:keepNext/>
        <w:keepLines/>
        <w:jc w:val="both"/>
        <w:rPr>
          <w:rFonts w:ascii="Tahoma" w:hAnsi="Tahoma" w:cs="Tahoma"/>
        </w:rPr>
      </w:pPr>
    </w:p>
    <w:p w14:paraId="140CCF22" w14:textId="77777777" w:rsidR="00DF6919" w:rsidRPr="001421B3" w:rsidRDefault="00DF6919" w:rsidP="005726AB">
      <w:pPr>
        <w:keepNext/>
        <w:keepLines/>
        <w:numPr>
          <w:ilvl w:val="0"/>
          <w:numId w:val="13"/>
        </w:numPr>
        <w:jc w:val="both"/>
        <w:rPr>
          <w:rFonts w:ascii="Tahoma" w:hAnsi="Tahoma" w:cs="Tahoma"/>
          <w:b/>
          <w:color w:val="00B050"/>
          <w:u w:val="single"/>
        </w:rPr>
      </w:pPr>
      <w:r w:rsidRPr="001421B3">
        <w:rPr>
          <w:rFonts w:ascii="Tahoma" w:hAnsi="Tahoma" w:cs="Tahoma"/>
          <w:b/>
          <w:color w:val="00B050"/>
          <w:u w:val="single"/>
        </w:rPr>
        <w:t>Razdelek »Osnovni podatki o ponudniku«</w:t>
      </w:r>
    </w:p>
    <w:p w14:paraId="4A730FB0" w14:textId="77777777" w:rsidR="00DF6919" w:rsidRPr="001421B3" w:rsidRDefault="00DF6919" w:rsidP="005726AB">
      <w:pPr>
        <w:keepNext/>
        <w:keepLines/>
        <w:jc w:val="both"/>
        <w:rPr>
          <w:rFonts w:ascii="Tahoma" w:hAnsi="Tahoma" w:cs="Tahoma"/>
          <w:sz w:val="16"/>
          <w:szCs w:val="16"/>
        </w:rPr>
      </w:pPr>
    </w:p>
    <w:p w14:paraId="3B2D9F97" w14:textId="77777777" w:rsidR="00DF6919" w:rsidRDefault="00DF6919" w:rsidP="005726AB">
      <w:pPr>
        <w:keepNext/>
        <w:keepLines/>
        <w:jc w:val="both"/>
        <w:rPr>
          <w:rFonts w:ascii="Tahoma" w:hAnsi="Tahoma" w:cs="Tahoma"/>
        </w:rPr>
      </w:pPr>
      <w:r w:rsidRPr="001421B3">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605036B9" w14:textId="77777777" w:rsidR="00DF6919" w:rsidRPr="001421B3" w:rsidRDefault="00DF6919" w:rsidP="005726AB">
      <w:pPr>
        <w:keepNext/>
        <w:keepLines/>
        <w:jc w:val="both"/>
        <w:rPr>
          <w:rFonts w:ascii="Tahoma" w:hAnsi="Tahoma" w:cs="Tahoma"/>
          <w:sz w:val="16"/>
          <w:szCs w:val="16"/>
        </w:rPr>
      </w:pPr>
    </w:p>
    <w:p w14:paraId="0050535E" w14:textId="77777777" w:rsidR="00DF6919" w:rsidRPr="001421B3" w:rsidRDefault="00DF6919" w:rsidP="005726AB">
      <w:pPr>
        <w:keepNext/>
        <w:keepLines/>
        <w:numPr>
          <w:ilvl w:val="0"/>
          <w:numId w:val="13"/>
        </w:numPr>
        <w:jc w:val="both"/>
        <w:rPr>
          <w:rFonts w:ascii="Tahoma" w:hAnsi="Tahoma" w:cs="Tahoma"/>
          <w:b/>
          <w:color w:val="FF0000"/>
          <w:u w:val="single"/>
        </w:rPr>
      </w:pPr>
      <w:r w:rsidRPr="001421B3">
        <w:rPr>
          <w:rFonts w:ascii="Tahoma" w:hAnsi="Tahoma" w:cs="Tahoma"/>
          <w:b/>
          <w:color w:val="00B050"/>
          <w:u w:val="single"/>
        </w:rPr>
        <w:t>Razdelek »Skupna ponudbena vrednost«</w:t>
      </w:r>
    </w:p>
    <w:p w14:paraId="249AEFCD" w14:textId="77777777" w:rsidR="00DF6919" w:rsidRPr="001421B3" w:rsidRDefault="00DF6919" w:rsidP="005726AB">
      <w:pPr>
        <w:keepNext/>
        <w:keepLines/>
        <w:jc w:val="both"/>
        <w:rPr>
          <w:rFonts w:ascii="Tahoma" w:hAnsi="Tahoma" w:cs="Tahoma"/>
          <w:sz w:val="16"/>
          <w:szCs w:val="16"/>
        </w:rPr>
      </w:pPr>
    </w:p>
    <w:p w14:paraId="30615EB3" w14:textId="77777777" w:rsidR="00EC5C0A" w:rsidRPr="001421B3" w:rsidRDefault="00EC5C0A" w:rsidP="005726AB">
      <w:pPr>
        <w:keepNext/>
        <w:keepLines/>
        <w:jc w:val="both"/>
        <w:rPr>
          <w:rFonts w:ascii="Tahoma" w:hAnsi="Tahoma" w:cs="Tahoma"/>
        </w:rPr>
      </w:pPr>
      <w:r w:rsidRPr="001421B3">
        <w:rPr>
          <w:rFonts w:ascii="Tahoma" w:hAnsi="Tahoma" w:cs="Tahoma"/>
        </w:rPr>
        <w:t>Ponudnik v sistem e-JN v razdelek »Skupna ponudbena vrednost« v zato namenjen prostor vpiše skupni ponudbeni znesek brez davka v EUR in znesek davka v EUR. Znesek skupaj z davkom v EUR se izračuna samodejno. V del »Predračun« pa naloži izpolnjeno in podpisano Prilogo »PREDRAČUN« v pdf. obliki/formatu. »Skupna ponudbena vrednost«, ki bo vpisana v istoimenski razdelek in dokument (Priloga »PREDRAČUN), ki bo naložen kot v del »Predračun«, bosta razvidna in dostopna na odpiranju ponudb.</w:t>
      </w:r>
    </w:p>
    <w:p w14:paraId="227AC322" w14:textId="77777777" w:rsidR="00EC5C0A" w:rsidRPr="001421B3" w:rsidRDefault="00EC5C0A" w:rsidP="005726AB">
      <w:pPr>
        <w:keepNext/>
        <w:keepLines/>
        <w:jc w:val="both"/>
        <w:rPr>
          <w:rFonts w:ascii="Tahoma" w:hAnsi="Tahoma" w:cs="Tahoma"/>
        </w:rPr>
      </w:pPr>
    </w:p>
    <w:p w14:paraId="5A9CBB7A" w14:textId="77777777" w:rsidR="00EC5C0A" w:rsidRPr="001421B3" w:rsidRDefault="00EC5C0A" w:rsidP="005726AB">
      <w:pPr>
        <w:keepNext/>
        <w:keepLines/>
        <w:jc w:val="both"/>
        <w:rPr>
          <w:rFonts w:ascii="Tahoma" w:hAnsi="Tahoma" w:cs="Tahoma"/>
          <w:b/>
        </w:rPr>
      </w:pPr>
      <w:r w:rsidRPr="001421B3">
        <w:rPr>
          <w:rFonts w:ascii="Tahoma" w:hAnsi="Tahoma" w:cs="Tahoma"/>
        </w:rPr>
        <w:t>Ponudnik mora prilogo »PREDRAČUN« izpolniti ter ga v pdf. formatu naložiti na informacijski sistem e-JN</w:t>
      </w:r>
      <w:r w:rsidRPr="001421B3">
        <w:rPr>
          <w:rFonts w:ascii="Tahoma" w:hAnsi="Tahoma" w:cs="Tahoma"/>
          <w:b/>
        </w:rPr>
        <w:t xml:space="preserve"> v del »Predračun«. </w:t>
      </w:r>
    </w:p>
    <w:p w14:paraId="5453CD05" w14:textId="445CD9B2" w:rsidR="00DF6919" w:rsidRDefault="00DF6919" w:rsidP="005726AB">
      <w:pPr>
        <w:keepNext/>
        <w:keepLines/>
        <w:jc w:val="both"/>
        <w:rPr>
          <w:rFonts w:ascii="Tahoma" w:hAnsi="Tahoma" w:cs="Tahoma"/>
          <w:b/>
          <w:sz w:val="16"/>
          <w:szCs w:val="16"/>
        </w:rPr>
      </w:pPr>
    </w:p>
    <w:p w14:paraId="39185788" w14:textId="633E51AB" w:rsidR="006D7025" w:rsidRDefault="006D7025" w:rsidP="005726AB">
      <w:pPr>
        <w:keepNext/>
        <w:keepLines/>
        <w:jc w:val="both"/>
        <w:rPr>
          <w:rFonts w:ascii="Tahoma" w:hAnsi="Tahoma" w:cs="Tahoma"/>
          <w:b/>
          <w:sz w:val="16"/>
          <w:szCs w:val="16"/>
        </w:rPr>
      </w:pPr>
    </w:p>
    <w:p w14:paraId="68D001A2" w14:textId="42D6D0B5" w:rsidR="006D7025" w:rsidRDefault="006D7025" w:rsidP="005726AB">
      <w:pPr>
        <w:keepNext/>
        <w:keepLines/>
        <w:jc w:val="both"/>
        <w:rPr>
          <w:rFonts w:ascii="Tahoma" w:hAnsi="Tahoma" w:cs="Tahoma"/>
          <w:b/>
          <w:sz w:val="16"/>
          <w:szCs w:val="16"/>
        </w:rPr>
      </w:pPr>
    </w:p>
    <w:p w14:paraId="46117B95" w14:textId="62064298" w:rsidR="006D7025" w:rsidRDefault="006D7025" w:rsidP="005726AB">
      <w:pPr>
        <w:keepNext/>
        <w:keepLines/>
        <w:jc w:val="both"/>
        <w:rPr>
          <w:rFonts w:ascii="Tahoma" w:hAnsi="Tahoma" w:cs="Tahoma"/>
          <w:b/>
          <w:sz w:val="16"/>
          <w:szCs w:val="16"/>
        </w:rPr>
      </w:pPr>
    </w:p>
    <w:p w14:paraId="2535B463" w14:textId="77777777" w:rsidR="006D7025" w:rsidRPr="00AE4F17" w:rsidRDefault="006D7025" w:rsidP="005726AB">
      <w:pPr>
        <w:keepNext/>
        <w:keepLines/>
        <w:jc w:val="both"/>
        <w:rPr>
          <w:rFonts w:ascii="Tahoma" w:hAnsi="Tahoma" w:cs="Tahoma"/>
          <w:b/>
          <w:sz w:val="16"/>
          <w:szCs w:val="1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8969"/>
      </w:tblGrid>
      <w:tr w:rsidR="00DF6919" w:rsidRPr="00AE4F17" w14:paraId="3CD4BACF" w14:textId="77777777" w:rsidTr="00844E7D">
        <w:tc>
          <w:tcPr>
            <w:tcW w:w="599" w:type="dxa"/>
            <w:tcBorders>
              <w:right w:val="nil"/>
            </w:tcBorders>
          </w:tcPr>
          <w:p w14:paraId="2DED0A6A" w14:textId="77777777" w:rsidR="00DF6919" w:rsidRPr="00AE4F17" w:rsidRDefault="00DF6919" w:rsidP="005726AB">
            <w:pPr>
              <w:keepNext/>
              <w:keepLines/>
              <w:jc w:val="both"/>
              <w:rPr>
                <w:rFonts w:ascii="Tahoma" w:hAnsi="Tahoma" w:cs="Tahoma"/>
                <w:b/>
              </w:rPr>
            </w:pPr>
          </w:p>
        </w:tc>
        <w:tc>
          <w:tcPr>
            <w:tcW w:w="8969" w:type="dxa"/>
            <w:tcBorders>
              <w:left w:val="nil"/>
            </w:tcBorders>
          </w:tcPr>
          <w:p w14:paraId="79B556ED" w14:textId="77777777" w:rsidR="00DF6919" w:rsidRPr="00AE4F17" w:rsidRDefault="00DF6919" w:rsidP="005726AB">
            <w:pPr>
              <w:keepNext/>
              <w:keepLines/>
              <w:jc w:val="both"/>
              <w:rPr>
                <w:rFonts w:ascii="Tahoma" w:hAnsi="Tahoma" w:cs="Tahoma"/>
                <w:i/>
              </w:rPr>
            </w:pPr>
            <w:r w:rsidRPr="00AE4F17">
              <w:rPr>
                <w:rFonts w:ascii="Tahoma" w:hAnsi="Tahoma" w:cs="Tahoma"/>
              </w:rPr>
              <w:t>PREDRAČUN</w:t>
            </w:r>
          </w:p>
        </w:tc>
      </w:tr>
    </w:tbl>
    <w:p w14:paraId="480F62A7" w14:textId="77777777" w:rsidR="00DF6919" w:rsidRPr="00AE4F17" w:rsidRDefault="00DF6919" w:rsidP="005726AB">
      <w:pPr>
        <w:keepNext/>
        <w:keepLines/>
        <w:jc w:val="both"/>
        <w:rPr>
          <w:rFonts w:ascii="Tahoma" w:hAnsi="Tahoma" w:cs="Tahoma"/>
          <w:b/>
        </w:rPr>
      </w:pPr>
    </w:p>
    <w:p w14:paraId="177A59DE" w14:textId="413BFCC0" w:rsidR="00EC5C0A" w:rsidRPr="001421B3" w:rsidRDefault="00EC5C0A" w:rsidP="005726AB">
      <w:pPr>
        <w:keepNext/>
        <w:keepLines/>
        <w:jc w:val="both"/>
        <w:rPr>
          <w:rFonts w:ascii="Tahoma" w:hAnsi="Tahoma" w:cs="Tahoma"/>
        </w:rPr>
      </w:pPr>
      <w:r w:rsidRPr="001421B3">
        <w:rPr>
          <w:rFonts w:ascii="Tahoma" w:hAnsi="Tahoma" w:cs="Tahoma"/>
        </w:rPr>
        <w:t xml:space="preserve">Ponudnik mora prilogo »PREDRAČUN« izpolniti in podpisati. Ponudnik v prilogo »PREDRAČUN« vpiše ponudbeno ceno za sklop za katerega oddaja </w:t>
      </w:r>
      <w:r>
        <w:rPr>
          <w:rFonts w:ascii="Tahoma" w:hAnsi="Tahoma" w:cs="Tahoma"/>
        </w:rPr>
        <w:t>ponudbo za obdobje 27</w:t>
      </w:r>
      <w:r w:rsidRPr="001421B3">
        <w:rPr>
          <w:rFonts w:ascii="Tahoma" w:hAnsi="Tahoma" w:cs="Tahoma"/>
        </w:rPr>
        <w:t xml:space="preserve"> </w:t>
      </w:r>
      <w:r>
        <w:rPr>
          <w:rFonts w:ascii="Tahoma" w:hAnsi="Tahoma" w:cs="Tahoma"/>
        </w:rPr>
        <w:t>(</w:t>
      </w:r>
      <w:r>
        <w:rPr>
          <w:rFonts w:ascii="Tahoma" w:hAnsi="Tahoma" w:cs="Tahoma"/>
          <w:lang w:eastAsia="en-US"/>
        </w:rPr>
        <w:t>sedemi</w:t>
      </w:r>
      <w:r w:rsidRPr="001421B3">
        <w:rPr>
          <w:rFonts w:ascii="Tahoma" w:hAnsi="Tahoma" w:cs="Tahoma"/>
          <w:lang w:eastAsia="en-US"/>
        </w:rPr>
        <w:t xml:space="preserve">ndvajset) </w:t>
      </w:r>
      <w:r w:rsidRPr="001421B3">
        <w:rPr>
          <w:rFonts w:ascii="Tahoma" w:hAnsi="Tahoma" w:cs="Tahoma"/>
        </w:rPr>
        <w:t>mesecev brez DDV za posamezni sklop predmeta javnega naročila za katerega oddaja ponudbo.</w:t>
      </w:r>
    </w:p>
    <w:p w14:paraId="4BD653B8" w14:textId="77777777" w:rsidR="00EC5C0A" w:rsidRPr="001421B3" w:rsidRDefault="00EC5C0A" w:rsidP="005726AB">
      <w:pPr>
        <w:keepNext/>
        <w:keepLines/>
        <w:jc w:val="both"/>
        <w:rPr>
          <w:rFonts w:ascii="Tahoma" w:hAnsi="Tahoma" w:cs="Tahoma"/>
        </w:rPr>
      </w:pPr>
    </w:p>
    <w:p w14:paraId="78568AEA" w14:textId="3B8D1CA7" w:rsidR="00EC5C0A" w:rsidRPr="001421B3" w:rsidRDefault="00EC5C0A" w:rsidP="005726AB">
      <w:pPr>
        <w:keepNext/>
        <w:keepLines/>
        <w:jc w:val="both"/>
        <w:rPr>
          <w:rFonts w:ascii="Tahoma" w:hAnsi="Tahoma" w:cs="Tahoma"/>
        </w:rPr>
      </w:pPr>
      <w:r w:rsidRPr="001421B3">
        <w:rPr>
          <w:rFonts w:ascii="Tahoma" w:hAnsi="Tahoma" w:cs="Tahoma"/>
        </w:rPr>
        <w:t xml:space="preserve">Ponudnik v prilogo »PREDRAČUN«, za sklop za katerega oddaja ponudbo, vpiše ponudbeno ceno za obdobje </w:t>
      </w:r>
      <w:r w:rsidRPr="00FB7CDD">
        <w:rPr>
          <w:rFonts w:ascii="Tahoma" w:hAnsi="Tahoma" w:cs="Tahoma"/>
        </w:rPr>
        <w:t>27 mesecev brez DDV</w:t>
      </w:r>
      <w:r w:rsidRPr="001421B3">
        <w:rPr>
          <w:rFonts w:ascii="Tahoma" w:hAnsi="Tahoma" w:cs="Tahoma"/>
        </w:rPr>
        <w:t xml:space="preserve">. </w:t>
      </w:r>
      <w:r>
        <w:rPr>
          <w:rFonts w:ascii="Tahoma" w:hAnsi="Tahoma" w:cs="Tahoma"/>
        </w:rPr>
        <w:t>Ponudbena vrednost za obdobje 27</w:t>
      </w:r>
      <w:r w:rsidRPr="001421B3">
        <w:rPr>
          <w:rFonts w:ascii="Tahoma" w:hAnsi="Tahoma" w:cs="Tahoma"/>
        </w:rPr>
        <w:t xml:space="preserve"> </w:t>
      </w:r>
      <w:r>
        <w:rPr>
          <w:rFonts w:ascii="Tahoma" w:hAnsi="Tahoma" w:cs="Tahoma"/>
        </w:rPr>
        <w:t>(</w:t>
      </w:r>
      <w:r>
        <w:rPr>
          <w:rFonts w:ascii="Tahoma" w:hAnsi="Tahoma" w:cs="Tahoma"/>
          <w:lang w:eastAsia="en-US"/>
        </w:rPr>
        <w:t>sedemi</w:t>
      </w:r>
      <w:r w:rsidRPr="001421B3">
        <w:rPr>
          <w:rFonts w:ascii="Tahoma" w:hAnsi="Tahoma" w:cs="Tahoma"/>
          <w:lang w:eastAsia="en-US"/>
        </w:rPr>
        <w:t>ndvajset</w:t>
      </w:r>
      <w:r>
        <w:rPr>
          <w:rFonts w:ascii="Tahoma" w:hAnsi="Tahoma" w:cs="Tahoma"/>
          <w:lang w:eastAsia="en-US"/>
        </w:rPr>
        <w:t xml:space="preserve">) </w:t>
      </w:r>
      <w:r w:rsidRPr="001421B3">
        <w:rPr>
          <w:rFonts w:ascii="Tahoma" w:hAnsi="Tahoma" w:cs="Tahoma"/>
        </w:rPr>
        <w:t>mesecev brez DDV za posamezni sklop javnega naročila je navedena tudi v ponudbi ponudnika (Priloga 2) in v predračunu.</w:t>
      </w:r>
    </w:p>
    <w:p w14:paraId="240F44B8" w14:textId="77777777" w:rsidR="00DF6919" w:rsidRDefault="00DF6919" w:rsidP="005726AB">
      <w:pPr>
        <w:keepNext/>
        <w:keepLines/>
        <w:jc w:val="both"/>
        <w:rPr>
          <w:rFonts w:ascii="Tahoma" w:hAnsi="Tahoma" w:cs="Tahoma"/>
          <w:sz w:val="16"/>
          <w:szCs w:val="16"/>
        </w:rPr>
      </w:pPr>
    </w:p>
    <w:p w14:paraId="78CC19DC" w14:textId="49E737C2" w:rsidR="00DF6919" w:rsidRDefault="00DF6919" w:rsidP="005726AB">
      <w:pPr>
        <w:keepNext/>
        <w:keepLines/>
        <w:jc w:val="both"/>
        <w:rPr>
          <w:rFonts w:ascii="Tahoma" w:hAnsi="Tahoma" w:cs="Tahoma"/>
          <w:b/>
          <w:color w:val="00B050"/>
          <w:u w:val="single"/>
        </w:rPr>
      </w:pPr>
      <w:r w:rsidRPr="001421B3">
        <w:rPr>
          <w:rFonts w:ascii="Tahoma" w:hAnsi="Tahoma" w:cs="Tahoma"/>
          <w:b/>
          <w:color w:val="00B050"/>
          <w:u w:val="single"/>
        </w:rPr>
        <w:t>Razdelek »Dokumenti«, del »</w:t>
      </w:r>
      <w:r w:rsidR="0078349E">
        <w:rPr>
          <w:rFonts w:ascii="Tahoma" w:hAnsi="Tahoma" w:cs="Tahoma"/>
          <w:b/>
          <w:color w:val="00B050"/>
          <w:u w:val="single"/>
        </w:rPr>
        <w:t>IZJAVA</w:t>
      </w:r>
      <w:r w:rsidRPr="001421B3">
        <w:rPr>
          <w:rFonts w:ascii="Tahoma" w:hAnsi="Tahoma" w:cs="Tahoma"/>
          <w:b/>
          <w:color w:val="00B050"/>
          <w:u w:val="single"/>
        </w:rPr>
        <w:t xml:space="preserve"> – ponudnik«</w:t>
      </w:r>
    </w:p>
    <w:p w14:paraId="49091704" w14:textId="77777777" w:rsidR="00DF6919" w:rsidRPr="00AE4F17" w:rsidRDefault="00DF6919" w:rsidP="005726AB">
      <w:pPr>
        <w:keepNext/>
        <w:keepLines/>
        <w:jc w:val="both"/>
        <w:rPr>
          <w:rFonts w:ascii="Tahoma" w:hAnsi="Tahoma" w:cs="Tahoma"/>
          <w:sz w:val="16"/>
          <w:szCs w:val="16"/>
        </w:rPr>
      </w:pPr>
    </w:p>
    <w:p w14:paraId="3F4052FC" w14:textId="77777777" w:rsidR="00855A82" w:rsidRDefault="00855A82" w:rsidP="005726AB">
      <w:pPr>
        <w:keepNext/>
        <w:keepLines/>
        <w:jc w:val="both"/>
        <w:rPr>
          <w:rFonts w:ascii="Tahoma" w:hAnsi="Tahoma" w:cs="Tahoma"/>
        </w:rPr>
      </w:pPr>
      <w:r w:rsidRPr="00112425">
        <w:rPr>
          <w:rFonts w:ascii="Tahoma" w:hAnsi="Tahoma" w:cs="Tahoma"/>
        </w:rPr>
        <w:t xml:space="preserve">Ponudnik (vodilni partner) mora </w:t>
      </w:r>
      <w:r>
        <w:rPr>
          <w:rFonts w:ascii="Tahoma" w:hAnsi="Tahoma" w:cs="Tahoma"/>
        </w:rPr>
        <w:t>P</w:t>
      </w:r>
      <w:r w:rsidRPr="00112425">
        <w:rPr>
          <w:rFonts w:ascii="Tahoma" w:hAnsi="Tahoma" w:cs="Tahoma"/>
        </w:rPr>
        <w:t>rilogo</w:t>
      </w:r>
      <w:r>
        <w:rPr>
          <w:rFonts w:ascii="Tahoma" w:hAnsi="Tahoma" w:cs="Tahoma"/>
        </w:rPr>
        <w:t xml:space="preserve"> 3/1 </w:t>
      </w:r>
      <w:r w:rsidRPr="00112425">
        <w:rPr>
          <w:rFonts w:ascii="Tahoma" w:hAnsi="Tahoma" w:cs="Tahoma"/>
        </w:rPr>
        <w:t>IZJAVA O IZPOLNJEVANJU SPOSOBNOSTI PONUDNIKA/PARTNERJA « izpolniti</w:t>
      </w:r>
      <w:r>
        <w:rPr>
          <w:rFonts w:ascii="Tahoma" w:hAnsi="Tahoma" w:cs="Tahoma"/>
        </w:rPr>
        <w:t>,</w:t>
      </w:r>
      <w:r w:rsidRPr="00112425">
        <w:rPr>
          <w:rFonts w:ascii="Tahoma" w:hAnsi="Tahoma" w:cs="Tahoma"/>
        </w:rPr>
        <w:t xml:space="preserve"> </w:t>
      </w:r>
      <w:r>
        <w:rPr>
          <w:rFonts w:ascii="Tahoma" w:hAnsi="Tahoma" w:cs="Tahoma"/>
        </w:rPr>
        <w:t xml:space="preserve">podpisati in žigosati ter jo </w:t>
      </w:r>
      <w:r w:rsidRPr="00BA3F91">
        <w:rPr>
          <w:rFonts w:ascii="Tahoma" w:hAnsi="Tahoma" w:cs="Tahoma"/>
        </w:rPr>
        <w:t xml:space="preserve">v </w:t>
      </w:r>
      <w:r>
        <w:rPr>
          <w:rFonts w:ascii="Tahoma" w:hAnsi="Tahoma" w:cs="Tahoma"/>
        </w:rPr>
        <w:t xml:space="preserve">.pdf formatu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w:t>
      </w:r>
      <w:r w:rsidRPr="004D2034">
        <w:rPr>
          <w:rFonts w:ascii="Tahoma" w:hAnsi="Tahoma" w:cs="Tahoma"/>
        </w:rPr>
        <w:t>v razdelek »DOKUMENTI«, del »IZJAVA – ponudnik«</w:t>
      </w:r>
      <w:r w:rsidRPr="00643190">
        <w:rPr>
          <w:rFonts w:ascii="Tahoma" w:hAnsi="Tahoma" w:cs="Tahoma"/>
        </w:rPr>
        <w:t>.</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855A82" w:rsidRPr="00112425" w14:paraId="049D833A" w14:textId="77777777" w:rsidTr="00C46E1A">
        <w:tc>
          <w:tcPr>
            <w:tcW w:w="7933" w:type="dxa"/>
          </w:tcPr>
          <w:p w14:paraId="21BC65BE" w14:textId="77777777" w:rsidR="00855A82" w:rsidRPr="00112425" w:rsidRDefault="00855A82" w:rsidP="005726AB">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5397E0F2" w14:textId="77777777" w:rsidR="00855A82" w:rsidRPr="00112425" w:rsidRDefault="00855A82" w:rsidP="005726AB">
            <w:pPr>
              <w:keepNext/>
              <w:keepLines/>
              <w:jc w:val="both"/>
              <w:rPr>
                <w:rFonts w:ascii="Tahoma" w:hAnsi="Tahoma" w:cs="Tahoma"/>
                <w:b/>
                <w:i/>
              </w:rPr>
            </w:pPr>
            <w:r w:rsidRPr="00112425">
              <w:rPr>
                <w:rFonts w:ascii="Tahoma" w:hAnsi="Tahoma" w:cs="Tahoma"/>
                <w:b/>
                <w:i/>
              </w:rPr>
              <w:t>Priloga 3/1</w:t>
            </w:r>
          </w:p>
        </w:tc>
      </w:tr>
    </w:tbl>
    <w:p w14:paraId="435D2B75" w14:textId="77777777" w:rsidR="00DF6919" w:rsidRPr="005454B9" w:rsidRDefault="00DF6919" w:rsidP="005726AB">
      <w:pPr>
        <w:keepNext/>
        <w:keepLines/>
        <w:jc w:val="both"/>
        <w:rPr>
          <w:rFonts w:ascii="Tahoma" w:hAnsi="Tahoma" w:cs="Tahoma"/>
          <w:b/>
        </w:rPr>
      </w:pPr>
    </w:p>
    <w:p w14:paraId="68590011" w14:textId="38A4CD58" w:rsidR="00DF6919" w:rsidRPr="001421B3" w:rsidRDefault="00DF6919" w:rsidP="005726AB">
      <w:pPr>
        <w:keepNext/>
        <w:keepLines/>
        <w:numPr>
          <w:ilvl w:val="0"/>
          <w:numId w:val="13"/>
        </w:numPr>
        <w:jc w:val="both"/>
        <w:rPr>
          <w:rFonts w:ascii="Tahoma" w:hAnsi="Tahoma" w:cs="Tahoma"/>
          <w:b/>
          <w:color w:val="00B050"/>
          <w:u w:val="single"/>
        </w:rPr>
      </w:pPr>
      <w:r w:rsidRPr="001421B3">
        <w:rPr>
          <w:rFonts w:ascii="Tahoma" w:hAnsi="Tahoma" w:cs="Tahoma"/>
          <w:b/>
          <w:color w:val="00B050"/>
          <w:u w:val="single"/>
        </w:rPr>
        <w:t>Razdelek »Sodelujoči«, del »</w:t>
      </w:r>
      <w:r w:rsidR="0078349E">
        <w:rPr>
          <w:rFonts w:ascii="Tahoma" w:hAnsi="Tahoma" w:cs="Tahoma"/>
          <w:b/>
          <w:color w:val="00B050"/>
          <w:u w:val="single"/>
        </w:rPr>
        <w:t>IZJAVA</w:t>
      </w:r>
      <w:r w:rsidRPr="001421B3">
        <w:rPr>
          <w:rFonts w:ascii="Tahoma" w:hAnsi="Tahoma" w:cs="Tahoma"/>
          <w:b/>
          <w:color w:val="00B050"/>
          <w:u w:val="single"/>
        </w:rPr>
        <w:t xml:space="preserve"> – ostali sodelujoči«</w:t>
      </w:r>
    </w:p>
    <w:p w14:paraId="396480D7" w14:textId="77777777" w:rsidR="00DF6919" w:rsidRPr="005454B9" w:rsidRDefault="00DF6919" w:rsidP="005726AB">
      <w:pPr>
        <w:keepNext/>
        <w:keepLines/>
        <w:jc w:val="both"/>
        <w:rPr>
          <w:rFonts w:ascii="Tahoma" w:hAnsi="Tahoma" w:cs="Tahoma"/>
          <w:sz w:val="16"/>
          <w:szCs w:val="16"/>
        </w:rPr>
      </w:pPr>
    </w:p>
    <w:p w14:paraId="7A1F77C5" w14:textId="77777777" w:rsidR="00855A82" w:rsidRDefault="00855A82" w:rsidP="005726AB">
      <w:pPr>
        <w:keepNext/>
        <w:keepLines/>
        <w:jc w:val="both"/>
        <w:rPr>
          <w:rFonts w:ascii="Tahoma" w:hAnsi="Tahoma" w:cs="Tahoma"/>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w:t>
      </w:r>
      <w:r w:rsidRPr="004D2034">
        <w:rPr>
          <w:rFonts w:ascii="Tahoma" w:hAnsi="Tahoma" w:cs="Tahoma"/>
        </w:rPr>
        <w:t>v razdelek »SODELUJOČI«, del »IZJAVA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3/1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xml:space="preserve">« v .pdf formatu. V kolikor ponudnik v predmetnem naročilu ne nastopa </w:t>
      </w:r>
      <w:r>
        <w:rPr>
          <w:rFonts w:ascii="Tahoma" w:hAnsi="Tahoma" w:cs="Tahoma"/>
        </w:rPr>
        <w:t>s</w:t>
      </w:r>
      <w:r w:rsidRPr="00DB2056">
        <w:rPr>
          <w:rFonts w:ascii="Tahoma" w:hAnsi="Tahoma" w:cs="Tahoma"/>
        </w:rPr>
        <w:t xml:space="preserve"> partnerjem, Priloge ni treba prilagati.</w:t>
      </w:r>
    </w:p>
    <w:p w14:paraId="2442CB56" w14:textId="77777777" w:rsidR="00855A82" w:rsidRPr="00DB2056" w:rsidRDefault="00855A82" w:rsidP="005726AB">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855A82" w:rsidRPr="00112425" w14:paraId="217C140A" w14:textId="77777777" w:rsidTr="00C46E1A">
        <w:tc>
          <w:tcPr>
            <w:tcW w:w="8075" w:type="dxa"/>
          </w:tcPr>
          <w:p w14:paraId="317F6501" w14:textId="77777777" w:rsidR="00855A82" w:rsidRPr="00112425" w:rsidRDefault="00855A82" w:rsidP="005726AB">
            <w:pPr>
              <w:keepNext/>
              <w:keepLines/>
              <w:jc w:val="both"/>
              <w:rPr>
                <w:rFonts w:ascii="Tahoma" w:hAnsi="Tahoma" w:cs="Tahoma"/>
              </w:rPr>
            </w:pPr>
            <w:r w:rsidRPr="00112425">
              <w:rPr>
                <w:rFonts w:ascii="Tahoma" w:hAnsi="Tahoma" w:cs="Tahoma"/>
              </w:rPr>
              <w:t>IZJAVA O IZPOLNJEVANJU SPOSOBNOSTI PONUDNIKA/PARTNERJA</w:t>
            </w:r>
          </w:p>
        </w:tc>
        <w:tc>
          <w:tcPr>
            <w:tcW w:w="1418" w:type="dxa"/>
          </w:tcPr>
          <w:p w14:paraId="7F52AB21" w14:textId="77777777" w:rsidR="00855A82" w:rsidRPr="00112425" w:rsidRDefault="00855A82" w:rsidP="005726AB">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3/1</w:t>
            </w:r>
          </w:p>
        </w:tc>
      </w:tr>
    </w:tbl>
    <w:p w14:paraId="301991A2" w14:textId="77777777" w:rsidR="00855A82" w:rsidRDefault="00855A82" w:rsidP="005726AB">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4D2034">
        <w:rPr>
          <w:rFonts w:ascii="Tahoma" w:hAnsi="Tahoma" w:cs="Tahoma"/>
        </w:rPr>
        <w:t>v razdelek »SODELUJOČI«, del »IZJAVA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3/2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p w14:paraId="5FF4D110" w14:textId="77777777" w:rsidR="00855A82" w:rsidRDefault="00855A82" w:rsidP="005726AB">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855A82" w:rsidRPr="00112425" w14:paraId="5FF4A12E" w14:textId="77777777" w:rsidTr="00C46E1A">
        <w:tc>
          <w:tcPr>
            <w:tcW w:w="8075" w:type="dxa"/>
          </w:tcPr>
          <w:p w14:paraId="4E052B27" w14:textId="77777777" w:rsidR="00855A82" w:rsidRPr="00112425" w:rsidRDefault="00855A82" w:rsidP="005726AB">
            <w:pPr>
              <w:keepNext/>
              <w:keepLines/>
              <w:jc w:val="both"/>
              <w:rPr>
                <w:rFonts w:ascii="Tahoma" w:hAnsi="Tahoma" w:cs="Tahoma"/>
              </w:rPr>
            </w:pPr>
            <w:r w:rsidRPr="00112425">
              <w:rPr>
                <w:rFonts w:ascii="Tahoma" w:hAnsi="Tahoma" w:cs="Tahoma"/>
              </w:rPr>
              <w:t>IZJAVA O IZPOLNJEVANJU SPOSOBNOSTI PODIZVAJALCA/DRUGEGA SUBJEKTA</w:t>
            </w:r>
          </w:p>
        </w:tc>
        <w:tc>
          <w:tcPr>
            <w:tcW w:w="1418" w:type="dxa"/>
          </w:tcPr>
          <w:p w14:paraId="375556ED" w14:textId="77777777" w:rsidR="00855A82" w:rsidRPr="00112425" w:rsidRDefault="00855A82" w:rsidP="005726AB">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46D84ECE" w14:textId="77777777" w:rsidR="00855A82" w:rsidRDefault="00855A82" w:rsidP="005726AB">
      <w:pPr>
        <w:keepNext/>
        <w:keepLines/>
        <w:jc w:val="both"/>
        <w:rPr>
          <w:rFonts w:ascii="Tahoma" w:hAnsi="Tahoma" w:cs="Tahoma"/>
        </w:rPr>
      </w:pPr>
    </w:p>
    <w:p w14:paraId="735420A8" w14:textId="77777777" w:rsidR="00855A82" w:rsidRDefault="00855A82" w:rsidP="005726AB">
      <w:pPr>
        <w:keepNext/>
        <w:keepLines/>
        <w:jc w:val="both"/>
        <w:rPr>
          <w:rFonts w:ascii="Tahoma" w:hAnsi="Tahoma" w:cs="Tahoma"/>
        </w:rPr>
      </w:pPr>
      <w:r w:rsidRPr="00112425">
        <w:rPr>
          <w:rFonts w:ascii="Tahoma" w:hAnsi="Tahoma" w:cs="Tahoma"/>
        </w:rPr>
        <w:t>Priloge ni potrebno priložiti</w:t>
      </w:r>
      <w:r>
        <w:rPr>
          <w:rFonts w:ascii="Tahoma" w:hAnsi="Tahoma" w:cs="Tahoma"/>
        </w:rPr>
        <w:t>,</w:t>
      </w:r>
      <w:r w:rsidRPr="00112425">
        <w:rPr>
          <w:rFonts w:ascii="Tahoma" w:hAnsi="Tahoma" w:cs="Tahoma"/>
        </w:rPr>
        <w:t xml:space="preserve"> v kolikor ponudnik v ponudbi ne nominira nobenega podizvajalca in glede pogojev v zvezi z ekonomskim in finančnim položajem ter tehnično in strokovno sposobnostjo ne uporabi zmogljivosti drugih subjektov.</w:t>
      </w:r>
    </w:p>
    <w:p w14:paraId="72F02F5B" w14:textId="77777777" w:rsidR="00DF6919" w:rsidRDefault="00DF6919" w:rsidP="005726AB">
      <w:pPr>
        <w:keepNext/>
        <w:keepLines/>
        <w:jc w:val="both"/>
        <w:rPr>
          <w:rFonts w:ascii="Tahoma" w:hAnsi="Tahoma" w:cs="Tahoma"/>
        </w:rPr>
      </w:pPr>
    </w:p>
    <w:p w14:paraId="03559FC9" w14:textId="77777777" w:rsidR="00DF6919" w:rsidRPr="001421B3" w:rsidRDefault="00DF6919" w:rsidP="005726AB">
      <w:pPr>
        <w:keepNext/>
        <w:keepLines/>
        <w:numPr>
          <w:ilvl w:val="0"/>
          <w:numId w:val="13"/>
        </w:numPr>
        <w:jc w:val="both"/>
        <w:rPr>
          <w:rFonts w:ascii="Tahoma" w:hAnsi="Tahoma" w:cs="Tahoma"/>
          <w:b/>
          <w:u w:val="single"/>
        </w:rPr>
      </w:pPr>
      <w:r w:rsidRPr="001421B3">
        <w:rPr>
          <w:rFonts w:ascii="Tahoma" w:hAnsi="Tahoma" w:cs="Tahoma"/>
          <w:b/>
          <w:color w:val="00B050"/>
          <w:u w:val="single"/>
        </w:rPr>
        <w:t>Razdelek »Dokumenti«, del »Ostale priloge«</w:t>
      </w:r>
    </w:p>
    <w:p w14:paraId="06DFA0E3" w14:textId="77777777" w:rsidR="00DF6919" w:rsidRPr="005454B9" w:rsidRDefault="00DF6919" w:rsidP="005726AB">
      <w:pPr>
        <w:keepNext/>
        <w:keepLines/>
        <w:jc w:val="both"/>
        <w:rPr>
          <w:rFonts w:ascii="Tahoma" w:hAnsi="Tahoma" w:cs="Tahoma"/>
        </w:rPr>
      </w:pPr>
    </w:p>
    <w:p w14:paraId="4C2BE727" w14:textId="77777777" w:rsidR="00DF6919" w:rsidRPr="001421B3" w:rsidRDefault="00DF6919" w:rsidP="005726AB">
      <w:pPr>
        <w:keepNext/>
        <w:keepLines/>
        <w:jc w:val="both"/>
        <w:rPr>
          <w:rFonts w:ascii="Tahoma" w:hAnsi="Tahoma" w:cs="Tahoma"/>
        </w:rPr>
      </w:pPr>
      <w:r w:rsidRPr="001421B3">
        <w:rPr>
          <w:rFonts w:ascii="Tahoma" w:hAnsi="Tahoma" w:cs="Tahoma"/>
        </w:rPr>
        <w:t>Gospodarski subjekt v informacijskem sistemu e-JN</w:t>
      </w:r>
      <w:r w:rsidRPr="001421B3">
        <w:rPr>
          <w:rFonts w:ascii="Tahoma" w:hAnsi="Tahoma" w:cs="Tahoma"/>
          <w:b/>
        </w:rPr>
        <w:t xml:space="preserve"> v razdelek »Dokumenti«, del  »Ostale priloge« </w:t>
      </w:r>
      <w:r w:rsidRPr="001421B3">
        <w:rPr>
          <w:rFonts w:ascii="Tahoma" w:hAnsi="Tahoma" w:cs="Tahoma"/>
        </w:rPr>
        <w:t xml:space="preserve">naloži ostalo ponudbeno dokumentacijo, ki je zahtevana s to razpisno dokumentacijo. </w:t>
      </w:r>
    </w:p>
    <w:p w14:paraId="4B4F8FF8" w14:textId="77777777" w:rsidR="00DF6919" w:rsidRPr="005454B9" w:rsidRDefault="00DF6919" w:rsidP="005726AB">
      <w:pPr>
        <w:keepNext/>
        <w:keepLines/>
        <w:jc w:val="both"/>
        <w:rPr>
          <w:rFonts w:ascii="Tahoma" w:hAnsi="Tahoma" w:cs="Tahoma"/>
        </w:rPr>
      </w:pPr>
    </w:p>
    <w:p w14:paraId="4652FDE7" w14:textId="77777777" w:rsidR="00DF6919" w:rsidRPr="005454B9" w:rsidRDefault="00DF6919" w:rsidP="005726AB">
      <w:pPr>
        <w:keepNext/>
        <w:keepLines/>
        <w:jc w:val="both"/>
        <w:rPr>
          <w:rFonts w:ascii="Tahoma" w:hAnsi="Tahoma" w:cs="Tahoma"/>
        </w:rPr>
      </w:pPr>
      <w:r w:rsidRPr="005454B9">
        <w:rPr>
          <w:rFonts w:ascii="Tahoma" w:hAnsi="Tahoma" w:cs="Tahoma"/>
        </w:rPr>
        <w:t xml:space="preserve">Spodaj zahtevana ponudbena dokumentacija mora biti </w:t>
      </w:r>
      <w:r w:rsidRPr="005454B9">
        <w:rPr>
          <w:rFonts w:ascii="Tahoma" w:hAnsi="Tahoma" w:cs="Tahoma"/>
          <w:b/>
          <w:u w:val="single"/>
        </w:rPr>
        <w:t>priložena v pdf. formatu</w:t>
      </w:r>
      <w:r w:rsidRPr="005454B9">
        <w:rPr>
          <w:rFonts w:ascii="Tahoma" w:hAnsi="Tahoma" w:cs="Tahoma"/>
        </w:rPr>
        <w:t xml:space="preserve"> (sken celotne ponudbe z izpolnjenimi, podpisanimi in žigosanimi ponudbenimi listinami). Ponudniki so obvezani priložiti vse priloge, razen če v posamezni prilogi ni drugače navedeno. </w:t>
      </w:r>
    </w:p>
    <w:p w14:paraId="78E35477" w14:textId="77777777" w:rsidR="00DF6919" w:rsidRPr="005454B9" w:rsidRDefault="00DF6919" w:rsidP="005726AB">
      <w:pPr>
        <w:keepNext/>
        <w:keepLines/>
        <w:jc w:val="both"/>
        <w:rPr>
          <w:rFonts w:ascii="Tahoma" w:hAnsi="Tahoma" w:cs="Tahoma"/>
        </w:rPr>
      </w:pPr>
    </w:p>
    <w:p w14:paraId="67C21093" w14:textId="76912BE3" w:rsidR="00855A82" w:rsidRPr="005D744F" w:rsidRDefault="00DF6919" w:rsidP="005726AB">
      <w:pPr>
        <w:keepNext/>
        <w:keepLines/>
        <w:jc w:val="both"/>
        <w:rPr>
          <w:rFonts w:ascii="Tahoma" w:hAnsi="Tahoma" w:cs="Tahoma"/>
        </w:rPr>
      </w:pPr>
      <w:r w:rsidRPr="005454B9">
        <w:rPr>
          <w:rFonts w:ascii="Tahoma" w:hAnsi="Tahoma" w:cs="Tahoma"/>
        </w:rPr>
        <w:t>V primeru razhajanj med podatki v Prilogi »PREDRAČUN« naloženimi v razdelek »PREDRAČUN«, ter podatki v Prilogi 2</w:t>
      </w:r>
      <w:r w:rsidR="001443D0">
        <w:rPr>
          <w:rFonts w:ascii="Tahoma" w:hAnsi="Tahoma" w:cs="Tahoma"/>
        </w:rPr>
        <w:t xml:space="preserve"> </w:t>
      </w:r>
      <w:r w:rsidRPr="005454B9">
        <w:rPr>
          <w:rFonts w:ascii="Tahoma" w:hAnsi="Tahoma" w:cs="Tahoma"/>
        </w:rPr>
        <w:t>»PONUDBA«</w:t>
      </w:r>
      <w:r>
        <w:rPr>
          <w:rFonts w:ascii="Tahoma" w:hAnsi="Tahoma" w:cs="Tahoma"/>
        </w:rPr>
        <w:t xml:space="preserve"> </w:t>
      </w:r>
      <w:r w:rsidRPr="005454B9">
        <w:rPr>
          <w:rFonts w:ascii="Tahoma" w:hAnsi="Tahoma" w:cs="Tahoma"/>
        </w:rPr>
        <w:t>naloženimi v razdelek »Druge priloge«, kot veljavni štejejo podatki v naloženimi v razdelku »Druge priloge«.</w:t>
      </w:r>
      <w:r w:rsidR="005D744F">
        <w:rPr>
          <w:rFonts w:ascii="Tahoma" w:hAnsi="Tahoma" w:cs="Tahoma"/>
        </w:rPr>
        <w:t xml:space="preserve"> </w:t>
      </w:r>
    </w:p>
    <w:p w14:paraId="685EBBB0" w14:textId="77777777" w:rsidR="00855A82" w:rsidRPr="001421B3" w:rsidRDefault="00855A82" w:rsidP="005726AB">
      <w:pPr>
        <w:keepNext/>
        <w:keepLines/>
        <w:jc w:val="both"/>
        <w:rPr>
          <w:rFonts w:ascii="Tahoma" w:hAnsi="Tahoma" w:cs="Tahoma"/>
          <w:b/>
        </w:rPr>
      </w:pPr>
    </w:p>
    <w:p w14:paraId="4941A9B4" w14:textId="0FA3C727" w:rsidR="00A8461C" w:rsidRPr="001421B3" w:rsidRDefault="00A8461C" w:rsidP="005726AB">
      <w:pPr>
        <w:keepNext/>
        <w:keepLines/>
        <w:jc w:val="both"/>
        <w:rPr>
          <w:rFonts w:ascii="Tahoma" w:hAnsi="Tahoma" w:cs="Tahoma"/>
        </w:rPr>
      </w:pPr>
      <w:r w:rsidRPr="001421B3">
        <w:rPr>
          <w:rFonts w:ascii="Tahoma" w:hAnsi="Tahoma" w:cs="Tahoma"/>
          <w:b/>
        </w:rPr>
        <w:t xml:space="preserve">Ostala ponudbena dokumentacija, ki jo naročnik zahteva z javnim razpisom je navedena v nadaljevanju in jo ponudnik priloži v razdelek </w:t>
      </w:r>
      <w:r w:rsidR="000B6387" w:rsidRPr="001421B3">
        <w:rPr>
          <w:rFonts w:ascii="Tahoma" w:hAnsi="Tahoma" w:cs="Tahoma"/>
          <w:b/>
        </w:rPr>
        <w:t>»Dokumenti«, del  »Ostale priloge«</w:t>
      </w:r>
      <w:r w:rsidRPr="001421B3">
        <w:rPr>
          <w:rFonts w:ascii="Tahoma" w:hAnsi="Tahoma" w:cs="Tahoma"/>
          <w:b/>
        </w:rPr>
        <w:t>:</w:t>
      </w:r>
    </w:p>
    <w:p w14:paraId="7718414B" w14:textId="77777777" w:rsidR="00FA7D61" w:rsidRPr="001421B3" w:rsidRDefault="00FA7D61" w:rsidP="005726AB">
      <w:pPr>
        <w:keepNext/>
        <w:keepLines/>
        <w:jc w:val="both"/>
        <w:rPr>
          <w:rFonts w:ascii="Tahoma" w:hAnsi="Tahoma" w:cs="Tahoma"/>
          <w:sz w:val="16"/>
          <w:szCs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912"/>
        <w:gridCol w:w="551"/>
      </w:tblGrid>
      <w:tr w:rsidR="00855A82" w:rsidRPr="001421B3" w14:paraId="45189145" w14:textId="77777777" w:rsidTr="00C46E1A">
        <w:tc>
          <w:tcPr>
            <w:tcW w:w="8252" w:type="dxa"/>
          </w:tcPr>
          <w:p w14:paraId="73A94F0A" w14:textId="77777777" w:rsidR="00855A82" w:rsidRPr="001421B3" w:rsidRDefault="00855A82" w:rsidP="005726AB">
            <w:pPr>
              <w:keepNext/>
              <w:keepLines/>
              <w:jc w:val="both"/>
              <w:rPr>
                <w:rFonts w:ascii="Tahoma" w:hAnsi="Tahoma" w:cs="Tahoma"/>
              </w:rPr>
            </w:pPr>
            <w:r w:rsidRPr="001421B3">
              <w:rPr>
                <w:rFonts w:ascii="Tahoma" w:hAnsi="Tahoma" w:cs="Tahoma"/>
              </w:rPr>
              <w:t xml:space="preserve">PODATKI O PONUDNIKU </w:t>
            </w:r>
          </w:p>
        </w:tc>
        <w:tc>
          <w:tcPr>
            <w:tcW w:w="912" w:type="dxa"/>
            <w:tcBorders>
              <w:right w:val="nil"/>
            </w:tcBorders>
          </w:tcPr>
          <w:p w14:paraId="414A353C" w14:textId="77777777" w:rsidR="00855A82" w:rsidRPr="001421B3" w:rsidRDefault="00855A82" w:rsidP="005726AB">
            <w:pPr>
              <w:keepNext/>
              <w:keepLines/>
              <w:jc w:val="both"/>
              <w:rPr>
                <w:rFonts w:ascii="Tahoma" w:hAnsi="Tahoma" w:cs="Tahoma"/>
                <w:b/>
              </w:rPr>
            </w:pPr>
            <w:r w:rsidRPr="001421B3">
              <w:rPr>
                <w:rFonts w:ascii="Tahoma" w:hAnsi="Tahoma" w:cs="Tahoma"/>
                <w:b/>
                <w:i/>
              </w:rPr>
              <w:t xml:space="preserve">Priloga </w:t>
            </w:r>
          </w:p>
        </w:tc>
        <w:tc>
          <w:tcPr>
            <w:tcW w:w="551" w:type="dxa"/>
            <w:tcBorders>
              <w:left w:val="nil"/>
            </w:tcBorders>
          </w:tcPr>
          <w:p w14:paraId="56E90959" w14:textId="77777777" w:rsidR="00855A82" w:rsidRPr="001421B3" w:rsidRDefault="00855A82" w:rsidP="005726AB">
            <w:pPr>
              <w:keepNext/>
              <w:keepLines/>
              <w:jc w:val="both"/>
              <w:rPr>
                <w:rFonts w:ascii="Tahoma" w:hAnsi="Tahoma" w:cs="Tahoma"/>
                <w:b/>
                <w:i/>
              </w:rPr>
            </w:pPr>
            <w:r w:rsidRPr="001421B3">
              <w:rPr>
                <w:rFonts w:ascii="Tahoma" w:hAnsi="Tahoma" w:cs="Tahoma"/>
                <w:b/>
                <w:i/>
              </w:rPr>
              <w:t>1</w:t>
            </w:r>
          </w:p>
        </w:tc>
      </w:tr>
    </w:tbl>
    <w:p w14:paraId="5A89DA28" w14:textId="77777777" w:rsidR="00FA7D61" w:rsidRPr="001421B3" w:rsidRDefault="00FA7D61" w:rsidP="005726AB">
      <w:pPr>
        <w:keepNext/>
        <w:keepLines/>
        <w:tabs>
          <w:tab w:val="left" w:pos="567"/>
          <w:tab w:val="num" w:pos="851"/>
          <w:tab w:val="left" w:pos="993"/>
        </w:tabs>
        <w:jc w:val="both"/>
        <w:rPr>
          <w:rFonts w:ascii="Tahoma" w:hAnsi="Tahoma" w:cs="Tahoma"/>
          <w:sz w:val="16"/>
        </w:rPr>
      </w:pPr>
    </w:p>
    <w:p w14:paraId="7583256B" w14:textId="77777777" w:rsidR="00FA7D61" w:rsidRPr="001421B3" w:rsidRDefault="00FA7D61" w:rsidP="005726AB">
      <w:pPr>
        <w:keepNext/>
        <w:keepLines/>
        <w:jc w:val="both"/>
        <w:rPr>
          <w:rFonts w:ascii="Tahoma" w:hAnsi="Tahoma" w:cs="Tahoma"/>
        </w:rPr>
      </w:pPr>
      <w:r w:rsidRPr="001421B3">
        <w:rPr>
          <w:rFonts w:ascii="Tahoma" w:hAnsi="Tahoma" w:cs="Tahoma"/>
        </w:rPr>
        <w:lastRenderedPageBreak/>
        <w:t xml:space="preserve">Prilogo je potrebno izpolniti, podpisati in žigosati. V primeru, da odda več ponudnikov skupno - partnersko ponudbo, morajo razmnožen obrazec priloge 1 izpolniti vsi ponudniki - partnerji. V Obrazec 1 k Prilogi 1 se priloži tudi potrjen pravni akt o skupni izvedbi naročila. </w:t>
      </w:r>
    </w:p>
    <w:p w14:paraId="433F617F" w14:textId="77777777" w:rsidR="00436A05" w:rsidRPr="001421B3" w:rsidRDefault="00436A05" w:rsidP="005726AB">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912"/>
        <w:gridCol w:w="551"/>
      </w:tblGrid>
      <w:tr w:rsidR="00855A82" w:rsidRPr="001421B3" w14:paraId="28D7DE95" w14:textId="77777777" w:rsidTr="00C46E1A">
        <w:tc>
          <w:tcPr>
            <w:tcW w:w="8252" w:type="dxa"/>
          </w:tcPr>
          <w:p w14:paraId="28C3A087" w14:textId="77777777" w:rsidR="00855A82" w:rsidRPr="001421B3" w:rsidRDefault="00855A82" w:rsidP="005726AB">
            <w:pPr>
              <w:keepNext/>
              <w:keepLines/>
              <w:jc w:val="both"/>
              <w:rPr>
                <w:rFonts w:ascii="Tahoma" w:hAnsi="Tahoma" w:cs="Tahoma"/>
              </w:rPr>
            </w:pPr>
            <w:r w:rsidRPr="001421B3">
              <w:rPr>
                <w:rFonts w:ascii="Tahoma" w:hAnsi="Tahoma" w:cs="Tahoma"/>
              </w:rPr>
              <w:t>PONUDBA</w:t>
            </w:r>
          </w:p>
        </w:tc>
        <w:tc>
          <w:tcPr>
            <w:tcW w:w="912" w:type="dxa"/>
            <w:tcBorders>
              <w:right w:val="nil"/>
            </w:tcBorders>
          </w:tcPr>
          <w:p w14:paraId="73F21D80" w14:textId="77777777" w:rsidR="00855A82" w:rsidRPr="001421B3" w:rsidRDefault="00855A82" w:rsidP="005726AB">
            <w:pPr>
              <w:keepNext/>
              <w:keepLines/>
              <w:jc w:val="both"/>
              <w:rPr>
                <w:rFonts w:ascii="Tahoma" w:hAnsi="Tahoma" w:cs="Tahoma"/>
                <w:b/>
              </w:rPr>
            </w:pPr>
            <w:r w:rsidRPr="001421B3">
              <w:rPr>
                <w:rFonts w:ascii="Tahoma" w:hAnsi="Tahoma" w:cs="Tahoma"/>
                <w:b/>
                <w:i/>
              </w:rPr>
              <w:t xml:space="preserve">Priloga </w:t>
            </w:r>
          </w:p>
        </w:tc>
        <w:tc>
          <w:tcPr>
            <w:tcW w:w="551" w:type="dxa"/>
            <w:tcBorders>
              <w:left w:val="nil"/>
            </w:tcBorders>
          </w:tcPr>
          <w:p w14:paraId="2A62BC20" w14:textId="77777777" w:rsidR="00855A82" w:rsidRPr="001421B3" w:rsidRDefault="00855A82" w:rsidP="005726AB">
            <w:pPr>
              <w:keepNext/>
              <w:keepLines/>
              <w:jc w:val="both"/>
              <w:rPr>
                <w:rFonts w:ascii="Tahoma" w:hAnsi="Tahoma" w:cs="Tahoma"/>
                <w:b/>
                <w:i/>
              </w:rPr>
            </w:pPr>
            <w:r w:rsidRPr="001421B3">
              <w:rPr>
                <w:rFonts w:ascii="Tahoma" w:hAnsi="Tahoma" w:cs="Tahoma"/>
                <w:b/>
                <w:i/>
              </w:rPr>
              <w:t>2</w:t>
            </w:r>
          </w:p>
        </w:tc>
      </w:tr>
    </w:tbl>
    <w:p w14:paraId="7C82D47D" w14:textId="77777777" w:rsidR="0019170D" w:rsidRPr="001421B3" w:rsidRDefault="0019170D" w:rsidP="005726AB">
      <w:pPr>
        <w:keepNext/>
        <w:keepLines/>
        <w:spacing w:before="120" w:after="120"/>
        <w:jc w:val="both"/>
        <w:rPr>
          <w:rFonts w:ascii="Tahoma" w:hAnsi="Tahoma" w:cs="Tahoma"/>
        </w:rPr>
      </w:pPr>
      <w:r w:rsidRPr="001421B3">
        <w:rPr>
          <w:rFonts w:ascii="Tahoma" w:hAnsi="Tahoma" w:cs="Tahoma"/>
        </w:rPr>
        <w:t>Ponudnik mora obrazec ponudbe izpolniti, podpisati in žigosati za vsak sklop predmeta javnega naročila za katerega oddaja ponudbo.</w:t>
      </w:r>
    </w:p>
    <w:p w14:paraId="421EC1DC" w14:textId="412250A1" w:rsidR="00561C26" w:rsidRPr="001421B3" w:rsidRDefault="00E5254D" w:rsidP="005726AB">
      <w:pPr>
        <w:keepNext/>
        <w:keepLines/>
        <w:jc w:val="both"/>
        <w:rPr>
          <w:rFonts w:ascii="Tahoma" w:hAnsi="Tahoma" w:cs="Tahoma"/>
        </w:rPr>
      </w:pPr>
      <w:r w:rsidRPr="001421B3">
        <w:rPr>
          <w:rFonts w:ascii="Tahoma" w:hAnsi="Tahoma" w:cs="Tahoma"/>
          <w:u w:val="single"/>
        </w:rPr>
        <w:t>Ponudnik mora k ponudbi priložiti tehnično specifikacijo, predračun in vsa ostala dokazila s katerimi ponudnik dokazuje izpolnjevanje te</w:t>
      </w:r>
      <w:r w:rsidR="00701D18" w:rsidRPr="001421B3">
        <w:rPr>
          <w:rFonts w:ascii="Tahoma" w:hAnsi="Tahoma" w:cs="Tahoma"/>
          <w:u w:val="single"/>
        </w:rPr>
        <w:t>hničnih pogojev naročnika iz 2.</w:t>
      </w:r>
      <w:r w:rsidR="002B48CF">
        <w:rPr>
          <w:rFonts w:ascii="Tahoma" w:hAnsi="Tahoma" w:cs="Tahoma"/>
          <w:u w:val="single"/>
        </w:rPr>
        <w:t>9</w:t>
      </w:r>
      <w:r w:rsidRPr="001421B3">
        <w:rPr>
          <w:rFonts w:ascii="Tahoma" w:hAnsi="Tahoma" w:cs="Tahoma"/>
          <w:u w:val="single"/>
        </w:rPr>
        <w:t>. točke razpisne dokumentacije</w:t>
      </w:r>
      <w:r w:rsidR="00782265" w:rsidRPr="001421B3">
        <w:rPr>
          <w:rFonts w:ascii="Tahoma" w:hAnsi="Tahoma" w:cs="Tahoma"/>
          <w:u w:val="single"/>
        </w:rPr>
        <w:t xml:space="preserve"> (dokazila, certifikate proizvajalcev) za sklop za katerega ponudnik oddaja ponudbo</w:t>
      </w:r>
      <w:r w:rsidRPr="001421B3">
        <w:rPr>
          <w:rFonts w:ascii="Tahoma" w:hAnsi="Tahoma" w:cs="Tahoma"/>
          <w:u w:val="single"/>
        </w:rPr>
        <w:t xml:space="preserve"> in ostalih zahtev, navedenih v razpisni dokumentaciji. </w:t>
      </w:r>
      <w:r w:rsidR="00561C26" w:rsidRPr="001421B3">
        <w:rPr>
          <w:rFonts w:ascii="Tahoma" w:hAnsi="Tahoma" w:cs="Tahoma"/>
        </w:rPr>
        <w:t xml:space="preserve">Ponudnik mora predračun za sklop za katerega oddaja ponudbo priložiti v pdf obliki ter identičnega priložiti tudi v elektronski obliki (v </w:t>
      </w:r>
      <w:proofErr w:type="spellStart"/>
      <w:r w:rsidR="00561C26" w:rsidRPr="001421B3">
        <w:rPr>
          <w:rFonts w:ascii="Tahoma" w:hAnsi="Tahoma" w:cs="Tahoma"/>
        </w:rPr>
        <w:t>xlsx</w:t>
      </w:r>
      <w:proofErr w:type="spellEnd"/>
      <w:r w:rsidR="00561C26" w:rsidRPr="001421B3">
        <w:rPr>
          <w:rFonts w:ascii="Tahoma" w:hAnsi="Tahoma" w:cs="Tahoma"/>
        </w:rPr>
        <w:t xml:space="preserve"> obliki). </w:t>
      </w:r>
    </w:p>
    <w:p w14:paraId="30FFF7E7" w14:textId="77777777" w:rsidR="00782265" w:rsidRPr="001421B3" w:rsidRDefault="00782265" w:rsidP="005726AB">
      <w:pPr>
        <w:keepNext/>
        <w:keepLines/>
        <w:jc w:val="both"/>
        <w:rPr>
          <w:rFonts w:ascii="Tahoma" w:hAnsi="Tahoma" w:cs="Tahoma"/>
          <w:u w:val="single"/>
        </w:rPr>
      </w:pPr>
    </w:p>
    <w:p w14:paraId="66D630BB" w14:textId="77777777" w:rsidR="00782265" w:rsidRPr="001421B3" w:rsidRDefault="00782265" w:rsidP="005726AB">
      <w:pPr>
        <w:keepNext/>
        <w:keepLines/>
        <w:tabs>
          <w:tab w:val="left" w:pos="142"/>
          <w:tab w:val="left" w:pos="567"/>
          <w:tab w:val="num" w:pos="851"/>
          <w:tab w:val="left" w:pos="993"/>
        </w:tabs>
        <w:jc w:val="both"/>
        <w:rPr>
          <w:rFonts w:ascii="Tahoma" w:hAnsi="Tahoma" w:cs="Tahoma"/>
        </w:rPr>
      </w:pPr>
      <w:r w:rsidRPr="001421B3">
        <w:rPr>
          <w:rFonts w:ascii="Tahoma" w:hAnsi="Tahoma" w:cs="Tahoma"/>
        </w:rPr>
        <w:t xml:space="preserve">Ponudnik v prilogi »PONUDBA« navede sklop in garancijski rok za sklop za katerega oddaja ponudbo. </w:t>
      </w:r>
    </w:p>
    <w:p w14:paraId="08BBA023" w14:textId="6826EC7C" w:rsidR="0005756B" w:rsidRPr="001421B3" w:rsidRDefault="0005756B" w:rsidP="005726AB">
      <w:pPr>
        <w:keepNext/>
        <w:keepLines/>
        <w:jc w:val="both"/>
        <w:rPr>
          <w:rFonts w:ascii="Tahoma" w:hAnsi="Tahoma" w:cs="Tahoma"/>
          <w:u w:val="single"/>
        </w:rPr>
      </w:pPr>
    </w:p>
    <w:p w14:paraId="44DD53EA" w14:textId="1F6E15A1" w:rsidR="00561C26" w:rsidRPr="001421B3" w:rsidRDefault="00561C26" w:rsidP="005726AB">
      <w:pPr>
        <w:keepNext/>
        <w:keepLines/>
        <w:jc w:val="both"/>
        <w:rPr>
          <w:rFonts w:ascii="Tahoma" w:hAnsi="Tahoma" w:cs="Tahoma"/>
        </w:rPr>
      </w:pPr>
      <w:r w:rsidRPr="001421B3">
        <w:rPr>
          <w:rFonts w:ascii="Tahoma" w:hAnsi="Tahoma" w:cs="Tahoma"/>
        </w:rPr>
        <w:t xml:space="preserve">V primeru razhajanj med podatki, navedenimi v predračunu v pdf in podatki, navedenimi v </w:t>
      </w:r>
      <w:proofErr w:type="spellStart"/>
      <w:r w:rsidRPr="001421B3">
        <w:rPr>
          <w:rFonts w:ascii="Tahoma" w:hAnsi="Tahoma" w:cs="Tahoma"/>
        </w:rPr>
        <w:t>xlsx</w:t>
      </w:r>
      <w:proofErr w:type="spellEnd"/>
      <w:r w:rsidRPr="001421B3">
        <w:rPr>
          <w:rFonts w:ascii="Tahoma" w:hAnsi="Tahoma" w:cs="Tahoma"/>
        </w:rPr>
        <w:t xml:space="preserve"> obliki, kot veljavni štejejo podatki, navedeni v pdf obliki predračuna. </w:t>
      </w:r>
    </w:p>
    <w:p w14:paraId="79E9161D" w14:textId="77777777" w:rsidR="00561C26" w:rsidRPr="001421B3" w:rsidRDefault="00561C26" w:rsidP="005726AB">
      <w:pPr>
        <w:keepNext/>
        <w:keepLines/>
        <w:jc w:val="both"/>
        <w:rPr>
          <w:rFonts w:ascii="Tahoma" w:hAnsi="Tahoma" w:cs="Tahoma"/>
          <w:u w:val="single"/>
        </w:rPr>
      </w:pPr>
    </w:p>
    <w:p w14:paraId="7E025C21" w14:textId="0C4CDF7C" w:rsidR="00561C26" w:rsidRDefault="00561C26" w:rsidP="005726AB">
      <w:pPr>
        <w:keepNext/>
        <w:keepLines/>
        <w:jc w:val="both"/>
        <w:rPr>
          <w:rFonts w:ascii="Tahoma" w:hAnsi="Tahoma" w:cs="Tahoma"/>
        </w:rPr>
      </w:pPr>
      <w:r w:rsidRPr="001421B3">
        <w:rPr>
          <w:rFonts w:ascii="Tahoma" w:hAnsi="Tahoma" w:cs="Tahoma"/>
        </w:rPr>
        <w:t xml:space="preserve">V primeru razhajanj med podatki, navedenimi v razdelku »Ostale priloge« in sicer med podatki, naloženimi v Prilogi 2 PONUDBA in med podatki, navedenimi v predračunu v pdf obliki, kot veljavni štejejo podatki, navedeni v predračunu v pdf obliki. </w:t>
      </w:r>
    </w:p>
    <w:p w14:paraId="1E5F07B0" w14:textId="366AAE7E" w:rsidR="00855A82" w:rsidRDefault="00855A82" w:rsidP="005726AB">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855A82" w:rsidRPr="00112425" w14:paraId="2C0BE16E" w14:textId="77777777" w:rsidTr="00C46E1A">
        <w:tc>
          <w:tcPr>
            <w:tcW w:w="8075" w:type="dxa"/>
          </w:tcPr>
          <w:p w14:paraId="7F7830D1" w14:textId="77777777" w:rsidR="00855A82" w:rsidRPr="00112425" w:rsidRDefault="00855A82" w:rsidP="005726AB">
            <w:pPr>
              <w:keepNext/>
              <w:keepLines/>
              <w:jc w:val="both"/>
              <w:rPr>
                <w:rFonts w:ascii="Tahoma" w:hAnsi="Tahoma" w:cs="Tahoma"/>
              </w:rPr>
            </w:pPr>
            <w:r w:rsidRPr="00112425">
              <w:rPr>
                <w:rFonts w:ascii="Tahoma" w:hAnsi="Tahoma" w:cs="Tahoma"/>
              </w:rPr>
              <w:t>IZJAVA FIZIČNE OSEBE</w:t>
            </w:r>
          </w:p>
        </w:tc>
        <w:tc>
          <w:tcPr>
            <w:tcW w:w="1418" w:type="dxa"/>
          </w:tcPr>
          <w:p w14:paraId="40F5AD73" w14:textId="77777777" w:rsidR="00855A82" w:rsidRPr="00112425" w:rsidRDefault="00855A82" w:rsidP="005726AB">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3/3</w:t>
            </w:r>
          </w:p>
        </w:tc>
      </w:tr>
    </w:tbl>
    <w:p w14:paraId="5ED40BD4" w14:textId="77777777" w:rsidR="00855A82" w:rsidRDefault="00855A82" w:rsidP="005726AB">
      <w:pPr>
        <w:keepNext/>
        <w:keepLines/>
        <w:tabs>
          <w:tab w:val="left" w:pos="142"/>
          <w:tab w:val="left" w:pos="567"/>
          <w:tab w:val="num" w:pos="851"/>
          <w:tab w:val="left" w:pos="993"/>
        </w:tabs>
        <w:jc w:val="both"/>
        <w:rPr>
          <w:rFonts w:ascii="Tahoma" w:hAnsi="Tahoma" w:cs="Tahoma"/>
        </w:rPr>
      </w:pPr>
      <w:r w:rsidRPr="00112425">
        <w:rPr>
          <w:rFonts w:ascii="Tahoma" w:hAnsi="Tahoma" w:cs="Tahoma"/>
        </w:rPr>
        <w:t>Izjavo izpolnijo in podpišejo VSE osebe, ki so člani upravnega, vodstvenega ali nadzornega organa gospodarskega subjekta ali ki ima</w:t>
      </w:r>
      <w:r>
        <w:rPr>
          <w:rFonts w:ascii="Tahoma" w:hAnsi="Tahoma" w:cs="Tahoma"/>
        </w:rPr>
        <w:t>jo</w:t>
      </w:r>
      <w:r w:rsidRPr="00112425">
        <w:rPr>
          <w:rFonts w:ascii="Tahoma" w:hAnsi="Tahoma" w:cs="Tahoma"/>
        </w:rPr>
        <w:t xml:space="preserve"> pooblastila za njegovo zastopanje ali odločanje ali nadzor v njem (velja za ponudnika, za vse člane skupine ponudnikov – partnerje, za vse nominirane podizvajalce in za vse ostale subjekte, katerih zmogljivosti uporablja ponudnik).</w:t>
      </w:r>
      <w:r>
        <w:rPr>
          <w:rFonts w:ascii="Tahoma" w:hAnsi="Tahoma" w:cs="Tahoma"/>
        </w:rPr>
        <w:t xml:space="preserve"> Priloga se v pdf. formatu naloži v </w:t>
      </w:r>
      <w:r w:rsidRPr="004D2034">
        <w:rPr>
          <w:rFonts w:ascii="Tahoma" w:hAnsi="Tahoma" w:cs="Tahoma"/>
          <w:u w:val="single"/>
        </w:rPr>
        <w:t>razdelek »DOKUMENTI«, del »Ostale priloge«</w:t>
      </w:r>
      <w:r w:rsidRPr="004D2034">
        <w:rPr>
          <w:rFonts w:ascii="Tahoma" w:hAnsi="Tahoma" w:cs="Tahoma"/>
        </w:rPr>
        <w:t>.</w:t>
      </w:r>
    </w:p>
    <w:p w14:paraId="2A2E0CC2" w14:textId="3A519C6E" w:rsidR="00EC175B" w:rsidRDefault="00EC175B" w:rsidP="005726AB">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855A82" w:rsidRPr="00112425" w14:paraId="6810E858" w14:textId="77777777" w:rsidTr="00C46E1A">
        <w:tc>
          <w:tcPr>
            <w:tcW w:w="8075" w:type="dxa"/>
          </w:tcPr>
          <w:p w14:paraId="0FDDB41D" w14:textId="77777777" w:rsidR="00855A82" w:rsidRPr="00112425" w:rsidRDefault="00855A82" w:rsidP="005726AB">
            <w:pPr>
              <w:keepNext/>
              <w:keepLines/>
              <w:jc w:val="both"/>
              <w:rPr>
                <w:rFonts w:ascii="Tahoma" w:hAnsi="Tahoma" w:cs="Tahoma"/>
              </w:rPr>
            </w:pPr>
            <w:r w:rsidRPr="00112425">
              <w:rPr>
                <w:rFonts w:ascii="Tahoma" w:hAnsi="Tahoma" w:cs="Tahoma"/>
              </w:rPr>
              <w:t xml:space="preserve">IZJAVA O UDELEŽBI FIZIČNIH IN PRAVNIH OSEB V LASTNIŠTVU GOSPODARSKEGA SUBJEKTA </w:t>
            </w:r>
          </w:p>
        </w:tc>
        <w:tc>
          <w:tcPr>
            <w:tcW w:w="1418" w:type="dxa"/>
          </w:tcPr>
          <w:p w14:paraId="47537734" w14:textId="77777777" w:rsidR="00855A82" w:rsidRPr="00112425" w:rsidRDefault="00855A82" w:rsidP="005726AB">
            <w:pPr>
              <w:keepNext/>
              <w:keepLines/>
              <w:jc w:val="both"/>
              <w:rPr>
                <w:rFonts w:ascii="Tahoma" w:hAnsi="Tahoma" w:cs="Tahoma"/>
                <w:b/>
              </w:rPr>
            </w:pPr>
            <w:r>
              <w:rPr>
                <w:rFonts w:ascii="Tahoma" w:hAnsi="Tahoma" w:cs="Tahoma"/>
                <w:b/>
                <w:i/>
              </w:rPr>
              <w:t>Priloga</w:t>
            </w:r>
            <w:r w:rsidRPr="00112425">
              <w:rPr>
                <w:rFonts w:ascii="Tahoma" w:hAnsi="Tahoma" w:cs="Tahoma"/>
                <w:b/>
                <w:i/>
              </w:rPr>
              <w:t xml:space="preserve"> 3</w:t>
            </w:r>
            <w:r>
              <w:rPr>
                <w:rFonts w:ascii="Tahoma" w:hAnsi="Tahoma" w:cs="Tahoma"/>
                <w:b/>
                <w:i/>
              </w:rPr>
              <w:t>/4</w:t>
            </w:r>
          </w:p>
        </w:tc>
      </w:tr>
    </w:tbl>
    <w:p w14:paraId="6BAE6BBB" w14:textId="77777777" w:rsidR="00855A82" w:rsidRDefault="00855A82" w:rsidP="005726AB">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Pr>
          <w:rFonts w:ascii="Tahoma" w:hAnsi="Tahoma" w:cs="Tahoma"/>
        </w:rPr>
        <w:t xml:space="preserve"> Priloga se v pdf. formatu naloži v </w:t>
      </w:r>
      <w:r w:rsidRPr="004D2034">
        <w:rPr>
          <w:rFonts w:ascii="Tahoma" w:hAnsi="Tahoma" w:cs="Tahoma"/>
          <w:u w:val="single"/>
        </w:rPr>
        <w:t>razdelek »DOKUMENTI«, del »Ostale priloge«</w:t>
      </w:r>
      <w:r w:rsidRPr="004D2034">
        <w:rPr>
          <w:rFonts w:ascii="Tahoma" w:hAnsi="Tahoma" w:cs="Tahoma"/>
        </w:rPr>
        <w:t>.</w:t>
      </w:r>
    </w:p>
    <w:p w14:paraId="67EAF7FB" w14:textId="77777777" w:rsidR="00855A82" w:rsidRPr="001421B3" w:rsidRDefault="00855A82" w:rsidP="005726AB">
      <w:pPr>
        <w:keepNext/>
        <w:keepLines/>
        <w:jc w:val="both"/>
        <w:rPr>
          <w:rFonts w:ascii="Tahoma" w:hAnsi="Tahoma" w:cs="Tahoma"/>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912"/>
        <w:gridCol w:w="551"/>
      </w:tblGrid>
      <w:tr w:rsidR="00855A82" w:rsidRPr="001421B3" w14:paraId="49A3C330" w14:textId="77777777" w:rsidTr="00C46E1A">
        <w:tc>
          <w:tcPr>
            <w:tcW w:w="8257" w:type="dxa"/>
            <w:tcBorders>
              <w:top w:val="single" w:sz="4" w:space="0" w:color="auto"/>
              <w:left w:val="single" w:sz="4" w:space="0" w:color="auto"/>
              <w:bottom w:val="single" w:sz="4" w:space="0" w:color="auto"/>
              <w:right w:val="single" w:sz="4" w:space="0" w:color="808080"/>
            </w:tcBorders>
          </w:tcPr>
          <w:p w14:paraId="17FC6041" w14:textId="77777777" w:rsidR="00855A82" w:rsidRPr="001421B3" w:rsidRDefault="00855A82" w:rsidP="005726AB">
            <w:pPr>
              <w:keepNext/>
              <w:keepLines/>
              <w:rPr>
                <w:rFonts w:ascii="Tahoma" w:hAnsi="Tahoma" w:cs="Tahoma"/>
              </w:rPr>
            </w:pPr>
            <w:r w:rsidRPr="001421B3">
              <w:rPr>
                <w:rFonts w:ascii="Tahoma" w:hAnsi="Tahoma" w:cs="Tahoma"/>
              </w:rPr>
              <w:t>SEZNAM PODIZVAJALCEV IN ZAHTEVA ZA NEPOSREDNO PLAČILO</w:t>
            </w:r>
          </w:p>
        </w:tc>
        <w:tc>
          <w:tcPr>
            <w:tcW w:w="912" w:type="dxa"/>
            <w:tcBorders>
              <w:top w:val="single" w:sz="4" w:space="0" w:color="auto"/>
              <w:left w:val="single" w:sz="4" w:space="0" w:color="808080"/>
              <w:bottom w:val="single" w:sz="4" w:space="0" w:color="auto"/>
              <w:right w:val="nil"/>
            </w:tcBorders>
            <w:hideMark/>
          </w:tcPr>
          <w:p w14:paraId="48055BE1" w14:textId="77777777" w:rsidR="00855A82" w:rsidRPr="001421B3" w:rsidRDefault="00855A82" w:rsidP="005726AB">
            <w:pPr>
              <w:keepNext/>
              <w:keepLines/>
              <w:jc w:val="right"/>
              <w:rPr>
                <w:rFonts w:ascii="Tahoma" w:hAnsi="Tahoma" w:cs="Tahoma"/>
                <w:b/>
              </w:rPr>
            </w:pPr>
            <w:r w:rsidRPr="001421B3">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0A29E68" w14:textId="77777777" w:rsidR="00855A82" w:rsidRPr="001421B3" w:rsidRDefault="00855A82" w:rsidP="005726AB">
            <w:pPr>
              <w:keepNext/>
              <w:keepLines/>
              <w:rPr>
                <w:rFonts w:ascii="Tahoma" w:hAnsi="Tahoma" w:cs="Tahoma"/>
                <w:b/>
                <w:i/>
              </w:rPr>
            </w:pPr>
            <w:r w:rsidRPr="001421B3">
              <w:rPr>
                <w:rFonts w:ascii="Tahoma" w:hAnsi="Tahoma" w:cs="Tahoma"/>
                <w:b/>
                <w:i/>
              </w:rPr>
              <w:t>4/1</w:t>
            </w:r>
          </w:p>
        </w:tc>
      </w:tr>
    </w:tbl>
    <w:p w14:paraId="3766588F" w14:textId="77777777" w:rsidR="00855A82" w:rsidRPr="00855A82" w:rsidRDefault="00855A82" w:rsidP="005726AB">
      <w:pPr>
        <w:keepNext/>
        <w:keepLines/>
        <w:jc w:val="both"/>
        <w:rPr>
          <w:rFonts w:ascii="Tahoma" w:hAnsi="Tahoma" w:cs="Tahoma"/>
        </w:rPr>
      </w:pPr>
      <w:r w:rsidRPr="00855A82">
        <w:rPr>
          <w:rFonts w:ascii="Tahoma" w:hAnsi="Tahoma" w:cs="Tahoma"/>
        </w:rPr>
        <w:t>Podizvajalec izpolni vse zahtevane podatke, v kolikor ponudnik del javnega naročila odda v podizvajanje. V kolikor ponudnik v predmetnem naročilu ne nastopa z nobenim podizvajalcem, priloge ni treba prilagati.</w:t>
      </w:r>
    </w:p>
    <w:p w14:paraId="6C603539" w14:textId="77777777" w:rsidR="00855A82" w:rsidRPr="00855A82" w:rsidRDefault="00855A82" w:rsidP="005726AB">
      <w:pPr>
        <w:keepNext/>
        <w:keepLines/>
        <w:jc w:val="both"/>
        <w:rPr>
          <w:rFonts w:ascii="Tahoma" w:hAnsi="Tahoma" w:cs="Tahoma"/>
        </w:rPr>
      </w:pPr>
      <w:r w:rsidRPr="00855A82">
        <w:rPr>
          <w:rFonts w:ascii="Tahoma" w:hAnsi="Tahoma" w:cs="Tahoma"/>
        </w:rPr>
        <w:t xml:space="preserve">V kolikor ponudnik namerava izvajati predmet javnega naročila s podizvajalci, mora ravnati v skladu s 94. členom ZJN-3 ter za vse navedene podizvajalce predložiti izpolnjeno, podpisani in žigosano Prilogo 4/1 in Obrazec 3 k Prilogi 4/1 (sporazum o medsebojnem sodelovanju). Kadar namerava ponudnik izvajati predmet javnega naročila </w:t>
      </w:r>
      <w:r w:rsidRPr="00855A82">
        <w:rPr>
          <w:rFonts w:ascii="Tahoma" w:hAnsi="Tahoma" w:cs="Tahoma"/>
          <w:u w:val="single"/>
        </w:rPr>
        <w:t xml:space="preserve">s podizvajalcem, ki zahteva neposredno plačilo </w:t>
      </w:r>
      <w:r w:rsidRPr="00855A82">
        <w:rPr>
          <w:rFonts w:ascii="Tahoma" w:hAnsi="Tahoma" w:cs="Tahoma"/>
        </w:rPr>
        <w:t>v skladu s 94. členom ZJN-3, mora k ponudbi priložiti Obrazec 1 k Prilogi 4/1 (pooblastilo ponudnika) in Obrazec 2 k Prilogi 4/1 (soglasje podizvajalcev).</w:t>
      </w:r>
    </w:p>
    <w:p w14:paraId="41E6AC4A" w14:textId="77777777" w:rsidR="00855A82" w:rsidRPr="00855A82" w:rsidRDefault="00855A82" w:rsidP="005726AB">
      <w:pPr>
        <w:keepNext/>
        <w:keepLines/>
        <w:jc w:val="both"/>
        <w:rPr>
          <w:rFonts w:ascii="Tahoma" w:hAnsi="Tahoma" w:cs="Tahoma"/>
        </w:rPr>
      </w:pPr>
    </w:p>
    <w:p w14:paraId="496C71F7" w14:textId="77777777" w:rsidR="00855A82" w:rsidRPr="00855A82" w:rsidRDefault="00855A82" w:rsidP="005726AB">
      <w:pPr>
        <w:keepNext/>
        <w:keepLines/>
        <w:jc w:val="both"/>
        <w:rPr>
          <w:rFonts w:ascii="Tahoma" w:hAnsi="Tahoma" w:cs="Tahoma"/>
        </w:rPr>
      </w:pPr>
      <w:r w:rsidRPr="00855A82">
        <w:rPr>
          <w:rFonts w:ascii="Tahoma" w:hAnsi="Tahoma" w:cs="Tahoma"/>
        </w:rPr>
        <w:t xml:space="preserve">Priloga se v pdf. formatu naloži v </w:t>
      </w:r>
      <w:r w:rsidRPr="00855A82">
        <w:rPr>
          <w:rFonts w:ascii="Tahoma" w:hAnsi="Tahoma" w:cs="Tahoma"/>
          <w:u w:val="single"/>
        </w:rPr>
        <w:t>razdelek »DOKUMENTI«, del »Ostale priloge«</w:t>
      </w:r>
      <w:r w:rsidRPr="00855A82">
        <w:rPr>
          <w:rFonts w:ascii="Tahoma" w:hAnsi="Tahoma" w:cs="Tahoma"/>
        </w:rPr>
        <w:t>.</w:t>
      </w:r>
    </w:p>
    <w:p w14:paraId="59B73238" w14:textId="77777777" w:rsidR="00FA7D61" w:rsidRPr="001421B3" w:rsidRDefault="00FA7D61" w:rsidP="005726AB">
      <w:pPr>
        <w:keepNext/>
        <w:keepLines/>
        <w:jc w:val="both"/>
        <w:rPr>
          <w:rFonts w:ascii="Tahoma" w:hAnsi="Tahoma" w:cs="Tahoma"/>
          <w:sz w:val="16"/>
          <w:szCs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912"/>
        <w:gridCol w:w="551"/>
      </w:tblGrid>
      <w:tr w:rsidR="00855A82" w:rsidRPr="001421B3" w14:paraId="68AC4E8A" w14:textId="77777777" w:rsidTr="00C46E1A">
        <w:tc>
          <w:tcPr>
            <w:tcW w:w="8252" w:type="dxa"/>
            <w:tcBorders>
              <w:top w:val="single" w:sz="4" w:space="0" w:color="auto"/>
              <w:bottom w:val="single" w:sz="4" w:space="0" w:color="auto"/>
            </w:tcBorders>
          </w:tcPr>
          <w:p w14:paraId="18BC995E" w14:textId="05D195BF" w:rsidR="00855A82" w:rsidRPr="001421B3" w:rsidRDefault="00855A82" w:rsidP="005726AB">
            <w:pPr>
              <w:keepNext/>
              <w:keepLines/>
              <w:rPr>
                <w:rFonts w:ascii="Tahoma" w:hAnsi="Tahoma" w:cs="Tahoma"/>
              </w:rPr>
            </w:pPr>
            <w:r w:rsidRPr="001421B3">
              <w:br w:type="page"/>
            </w:r>
            <w:r w:rsidRPr="001421B3">
              <w:br w:type="page"/>
            </w:r>
            <w:r w:rsidRPr="001421B3">
              <w:br w:type="page"/>
            </w:r>
            <w:r w:rsidRPr="001421B3">
              <w:rPr>
                <w:rFonts w:ascii="Tahoma" w:hAnsi="Tahoma" w:cs="Tahoma"/>
                <w:b/>
              </w:rPr>
              <w:br w:type="page"/>
            </w:r>
            <w:r w:rsidRPr="001421B3">
              <w:rPr>
                <w:rFonts w:ascii="Tahoma" w:hAnsi="Tahoma" w:cs="Tahoma"/>
              </w:rPr>
              <w:t xml:space="preserve">SEZNAM DRUGIH SUBJEKTOV, KATERIH ZMOGLJIVOST UPORABLJA PONUDNIK  </w:t>
            </w:r>
          </w:p>
        </w:tc>
        <w:tc>
          <w:tcPr>
            <w:tcW w:w="912" w:type="dxa"/>
            <w:tcBorders>
              <w:top w:val="single" w:sz="4" w:space="0" w:color="auto"/>
              <w:bottom w:val="single" w:sz="4" w:space="0" w:color="auto"/>
              <w:right w:val="nil"/>
            </w:tcBorders>
          </w:tcPr>
          <w:p w14:paraId="16547328" w14:textId="77777777" w:rsidR="00855A82" w:rsidRPr="001421B3" w:rsidRDefault="00855A82" w:rsidP="005726AB">
            <w:pPr>
              <w:keepNext/>
              <w:keepLines/>
              <w:jc w:val="right"/>
              <w:rPr>
                <w:rFonts w:ascii="Tahoma" w:hAnsi="Tahoma" w:cs="Tahoma"/>
                <w:b/>
              </w:rPr>
            </w:pPr>
            <w:r w:rsidRPr="001421B3">
              <w:rPr>
                <w:rFonts w:ascii="Tahoma" w:hAnsi="Tahoma" w:cs="Tahoma"/>
                <w:b/>
                <w:i/>
              </w:rPr>
              <w:t xml:space="preserve">Priloga </w:t>
            </w:r>
          </w:p>
        </w:tc>
        <w:tc>
          <w:tcPr>
            <w:tcW w:w="551" w:type="dxa"/>
            <w:tcBorders>
              <w:top w:val="single" w:sz="4" w:space="0" w:color="auto"/>
              <w:left w:val="nil"/>
              <w:bottom w:val="single" w:sz="4" w:space="0" w:color="auto"/>
            </w:tcBorders>
          </w:tcPr>
          <w:p w14:paraId="40D28E5D" w14:textId="77777777" w:rsidR="00855A82" w:rsidRPr="001421B3" w:rsidRDefault="00855A82" w:rsidP="005726AB">
            <w:pPr>
              <w:keepNext/>
              <w:keepLines/>
              <w:rPr>
                <w:rFonts w:ascii="Tahoma" w:hAnsi="Tahoma" w:cs="Tahoma"/>
                <w:b/>
                <w:i/>
              </w:rPr>
            </w:pPr>
            <w:r w:rsidRPr="001421B3">
              <w:rPr>
                <w:rFonts w:ascii="Tahoma" w:hAnsi="Tahoma" w:cs="Tahoma"/>
                <w:b/>
                <w:i/>
              </w:rPr>
              <w:t>4/2</w:t>
            </w:r>
          </w:p>
        </w:tc>
      </w:tr>
    </w:tbl>
    <w:p w14:paraId="41C972BF" w14:textId="77777777" w:rsidR="00855A82" w:rsidRPr="00112425" w:rsidRDefault="00855A82" w:rsidP="005726AB">
      <w:pPr>
        <w:keepNext/>
        <w:keepLines/>
        <w:jc w:val="both"/>
        <w:rPr>
          <w:rFonts w:ascii="Tahoma" w:hAnsi="Tahoma" w:cs="Tahoma"/>
        </w:rPr>
      </w:pPr>
      <w:r w:rsidRPr="00112425">
        <w:rPr>
          <w:rFonts w:ascii="Tahoma" w:hAnsi="Tahoma" w:cs="Tahoma"/>
          <w:u w:val="single"/>
        </w:rPr>
        <w:t>skupne ponudbe in v ponudbi niso navedeni kot podizvajalec/ci</w:t>
      </w:r>
      <w:r w:rsidRPr="00112425">
        <w:rPr>
          <w:rFonts w:ascii="Tahoma" w:hAnsi="Tahoma" w:cs="Tahoma"/>
        </w:rPr>
        <w:t>.</w:t>
      </w:r>
    </w:p>
    <w:p w14:paraId="6843E672" w14:textId="77777777" w:rsidR="00855A82" w:rsidRPr="00112425" w:rsidRDefault="00855A82" w:rsidP="005726AB">
      <w:pPr>
        <w:keepNext/>
        <w:keepLines/>
        <w:jc w:val="both"/>
        <w:rPr>
          <w:rFonts w:ascii="Tahoma" w:hAnsi="Tahoma" w:cs="Tahoma"/>
          <w:u w:val="single"/>
        </w:rPr>
      </w:pPr>
      <w:r w:rsidRPr="00112425">
        <w:rPr>
          <w:rFonts w:ascii="Tahoma" w:hAnsi="Tahoma" w:cs="Tahoma"/>
        </w:rPr>
        <w:t xml:space="preserve">Ponudnik razmnoži potrebno število izvodov vseh obrazcev. </w:t>
      </w:r>
      <w:r w:rsidRPr="00112425">
        <w:rPr>
          <w:rFonts w:ascii="Tahoma" w:hAnsi="Tahoma" w:cs="Tahoma"/>
          <w:u w:val="single"/>
        </w:rPr>
        <w:t>V kolikor ponudnik ne bo uporabil zmogljivosti drugih subjektov, priloge ni potrebno izpolni.</w:t>
      </w:r>
    </w:p>
    <w:p w14:paraId="0FEC942F" w14:textId="77777777" w:rsidR="00855A82" w:rsidRDefault="00855A82" w:rsidP="005726AB">
      <w:pPr>
        <w:keepNext/>
        <w:keepLines/>
        <w:jc w:val="both"/>
        <w:rPr>
          <w:rFonts w:ascii="Tahoma" w:hAnsi="Tahoma" w:cs="Tahoma"/>
          <w:sz w:val="16"/>
        </w:rPr>
      </w:pPr>
    </w:p>
    <w:p w14:paraId="01FD90B7" w14:textId="77777777" w:rsidR="00855A82" w:rsidRDefault="00855A82" w:rsidP="005726AB">
      <w:pPr>
        <w:keepNext/>
        <w:keepLines/>
        <w:jc w:val="both"/>
        <w:rPr>
          <w:rFonts w:ascii="Tahoma" w:hAnsi="Tahoma" w:cs="Tahoma"/>
          <w:sz w:val="16"/>
        </w:rPr>
      </w:pPr>
      <w:r>
        <w:rPr>
          <w:rFonts w:ascii="Tahoma" w:hAnsi="Tahoma" w:cs="Tahoma"/>
        </w:rPr>
        <w:t xml:space="preserve">Priloga se v pdf. formatu naloži v </w:t>
      </w:r>
      <w:r w:rsidRPr="004D2034">
        <w:rPr>
          <w:rFonts w:ascii="Tahoma" w:hAnsi="Tahoma" w:cs="Tahoma"/>
          <w:u w:val="single"/>
        </w:rPr>
        <w:t>razdelek »DOKUMENTI«, del »Ostale priloge«</w:t>
      </w:r>
      <w:r w:rsidRPr="004D2034">
        <w:rPr>
          <w:rFonts w:ascii="Tahoma" w:hAnsi="Tahoma" w:cs="Tahoma"/>
        </w:rPr>
        <w:t>.</w:t>
      </w:r>
    </w:p>
    <w:p w14:paraId="7ED66588" w14:textId="47AF3127" w:rsidR="00561C26" w:rsidRPr="001421B3" w:rsidRDefault="00561C26" w:rsidP="005726AB">
      <w:pPr>
        <w:keepNext/>
        <w:keepLines/>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912"/>
        <w:gridCol w:w="551"/>
      </w:tblGrid>
      <w:tr w:rsidR="00855A82" w:rsidRPr="001421B3" w14:paraId="79D179AB" w14:textId="77777777" w:rsidTr="00C46E1A">
        <w:trPr>
          <w:trHeight w:val="167"/>
        </w:trPr>
        <w:tc>
          <w:tcPr>
            <w:tcW w:w="8252" w:type="dxa"/>
          </w:tcPr>
          <w:p w14:paraId="25E6CD1B" w14:textId="77777777" w:rsidR="00855A82" w:rsidRPr="001421B3" w:rsidRDefault="00855A82" w:rsidP="005726AB">
            <w:pPr>
              <w:keepNext/>
              <w:keepLines/>
              <w:jc w:val="both"/>
              <w:rPr>
                <w:rFonts w:ascii="Tahoma" w:hAnsi="Tahoma" w:cs="Tahoma"/>
              </w:rPr>
            </w:pPr>
            <w:r w:rsidRPr="001421B3">
              <w:rPr>
                <w:rFonts w:ascii="Tahoma" w:hAnsi="Tahoma" w:cs="Tahoma"/>
              </w:rPr>
              <w:t>OSNUTEK OKVIRNEGA SPORAZUMA</w:t>
            </w:r>
          </w:p>
        </w:tc>
        <w:tc>
          <w:tcPr>
            <w:tcW w:w="912" w:type="dxa"/>
            <w:tcBorders>
              <w:right w:val="nil"/>
            </w:tcBorders>
          </w:tcPr>
          <w:p w14:paraId="22574E18" w14:textId="77777777" w:rsidR="00855A82" w:rsidRPr="001421B3" w:rsidRDefault="00855A82" w:rsidP="005726AB">
            <w:pPr>
              <w:keepNext/>
              <w:keepLines/>
              <w:jc w:val="both"/>
              <w:rPr>
                <w:rFonts w:ascii="Tahoma" w:hAnsi="Tahoma" w:cs="Tahoma"/>
                <w:b/>
              </w:rPr>
            </w:pPr>
            <w:r w:rsidRPr="001421B3">
              <w:rPr>
                <w:rFonts w:ascii="Tahoma" w:hAnsi="Tahoma" w:cs="Tahoma"/>
                <w:b/>
                <w:i/>
              </w:rPr>
              <w:t xml:space="preserve">Priloga </w:t>
            </w:r>
          </w:p>
        </w:tc>
        <w:tc>
          <w:tcPr>
            <w:tcW w:w="551" w:type="dxa"/>
            <w:tcBorders>
              <w:left w:val="nil"/>
            </w:tcBorders>
          </w:tcPr>
          <w:p w14:paraId="0A5BAB90" w14:textId="77777777" w:rsidR="00855A82" w:rsidRPr="001421B3" w:rsidRDefault="00855A82" w:rsidP="005726AB">
            <w:pPr>
              <w:keepNext/>
              <w:keepLines/>
              <w:jc w:val="both"/>
              <w:rPr>
                <w:rFonts w:ascii="Tahoma" w:hAnsi="Tahoma" w:cs="Tahoma"/>
                <w:b/>
                <w:i/>
              </w:rPr>
            </w:pPr>
            <w:r w:rsidRPr="001421B3">
              <w:rPr>
                <w:rFonts w:ascii="Tahoma" w:hAnsi="Tahoma" w:cs="Tahoma"/>
                <w:b/>
                <w:i/>
              </w:rPr>
              <w:t>5</w:t>
            </w:r>
          </w:p>
        </w:tc>
      </w:tr>
    </w:tbl>
    <w:p w14:paraId="4427A013" w14:textId="77777777" w:rsidR="007B0B67" w:rsidRPr="001421B3" w:rsidRDefault="007B0B67" w:rsidP="005726AB">
      <w:pPr>
        <w:keepNext/>
        <w:keepLines/>
        <w:jc w:val="both"/>
        <w:rPr>
          <w:rFonts w:ascii="Tahoma" w:hAnsi="Tahoma" w:cs="Tahoma"/>
        </w:rPr>
      </w:pPr>
      <w:r w:rsidRPr="001421B3">
        <w:rPr>
          <w:rFonts w:ascii="Tahoma" w:hAnsi="Tahoma" w:cs="Tahoma"/>
        </w:rPr>
        <w:lastRenderedPageBreak/>
        <w:t xml:space="preserve">Ponudnik predloži </w:t>
      </w:r>
      <w:r w:rsidR="00701D18" w:rsidRPr="001421B3">
        <w:rPr>
          <w:rFonts w:ascii="Tahoma" w:hAnsi="Tahoma" w:cs="Tahoma"/>
        </w:rPr>
        <w:t xml:space="preserve">izpolnjen </w:t>
      </w:r>
      <w:r w:rsidRPr="001421B3">
        <w:rPr>
          <w:rFonts w:ascii="Tahoma" w:hAnsi="Tahoma" w:cs="Tahoma"/>
        </w:rPr>
        <w:t xml:space="preserve">osnutek okvirnega sporazuma k ponudbeni dokumentaciji. </w:t>
      </w:r>
    </w:p>
    <w:p w14:paraId="3F34C076" w14:textId="77777777" w:rsidR="00FA7D61" w:rsidRPr="001421B3" w:rsidRDefault="00FA7D61" w:rsidP="005726AB">
      <w:pPr>
        <w:keepNext/>
        <w:keepLines/>
        <w:rPr>
          <w:rFonts w:ascii="Tahoma" w:hAnsi="Tahoma" w:cs="Tahoma"/>
          <w:sz w:val="16"/>
          <w:szCs w:val="16"/>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7"/>
        <w:gridCol w:w="850"/>
        <w:gridCol w:w="567"/>
      </w:tblGrid>
      <w:tr w:rsidR="00855A82" w:rsidRPr="001421B3" w14:paraId="25B2D1BC" w14:textId="77777777" w:rsidTr="00C46E1A">
        <w:trPr>
          <w:trHeight w:val="85"/>
        </w:trPr>
        <w:tc>
          <w:tcPr>
            <w:tcW w:w="8297" w:type="dxa"/>
          </w:tcPr>
          <w:p w14:paraId="4C895CBB" w14:textId="53BEF22E" w:rsidR="00855A82" w:rsidRPr="001421B3" w:rsidRDefault="00855A82" w:rsidP="006D7025">
            <w:pPr>
              <w:keepNext/>
              <w:keepLines/>
              <w:jc w:val="both"/>
              <w:rPr>
                <w:rFonts w:ascii="Tahoma" w:hAnsi="Tahoma" w:cs="Tahoma"/>
              </w:rPr>
            </w:pPr>
            <w:r>
              <w:rPr>
                <w:rFonts w:ascii="Tahoma" w:hAnsi="Tahoma" w:cs="Tahoma"/>
              </w:rPr>
              <w:br w:type="page"/>
            </w:r>
            <w:r w:rsidRPr="001421B3">
              <w:rPr>
                <w:rFonts w:ascii="Tahoma" w:hAnsi="Tahoma" w:cs="Tahoma"/>
              </w:rPr>
              <w:t xml:space="preserve">VZOREC </w:t>
            </w:r>
            <w:r w:rsidR="006D7025">
              <w:rPr>
                <w:rFonts w:ascii="Tahoma" w:hAnsi="Tahoma" w:cs="Tahoma"/>
              </w:rPr>
              <w:t>FINANČNEGA</w:t>
            </w:r>
            <w:r w:rsidRPr="001421B3">
              <w:rPr>
                <w:rFonts w:ascii="Tahoma" w:hAnsi="Tahoma" w:cs="Tahoma"/>
              </w:rPr>
              <w:t xml:space="preserve"> ZAVAROVANJ</w:t>
            </w:r>
            <w:r w:rsidR="006D7025">
              <w:rPr>
                <w:rFonts w:ascii="Tahoma" w:hAnsi="Tahoma" w:cs="Tahoma"/>
              </w:rPr>
              <w:t>A</w:t>
            </w:r>
            <w:r w:rsidRPr="001421B3">
              <w:rPr>
                <w:rFonts w:ascii="Tahoma" w:hAnsi="Tahoma" w:cs="Tahoma"/>
              </w:rPr>
              <w:t xml:space="preserve"> DOBRE IZVEDBE OBVEZNOSTI IZ OKVIRNEGA SPORAZUMA </w:t>
            </w:r>
          </w:p>
        </w:tc>
        <w:tc>
          <w:tcPr>
            <w:tcW w:w="850" w:type="dxa"/>
            <w:tcBorders>
              <w:right w:val="nil"/>
            </w:tcBorders>
          </w:tcPr>
          <w:p w14:paraId="4CB757D6" w14:textId="77777777" w:rsidR="00855A82" w:rsidRPr="001421B3" w:rsidRDefault="00855A82" w:rsidP="005726AB">
            <w:pPr>
              <w:keepNext/>
              <w:keepLines/>
              <w:jc w:val="both"/>
              <w:rPr>
                <w:rFonts w:ascii="Tahoma" w:hAnsi="Tahoma" w:cs="Tahoma"/>
                <w:b/>
              </w:rPr>
            </w:pPr>
            <w:r w:rsidRPr="001421B3">
              <w:rPr>
                <w:rFonts w:ascii="Tahoma" w:hAnsi="Tahoma" w:cs="Tahoma"/>
                <w:b/>
                <w:i/>
              </w:rPr>
              <w:t xml:space="preserve">Priloga </w:t>
            </w:r>
          </w:p>
        </w:tc>
        <w:tc>
          <w:tcPr>
            <w:tcW w:w="567" w:type="dxa"/>
            <w:tcBorders>
              <w:left w:val="nil"/>
            </w:tcBorders>
          </w:tcPr>
          <w:p w14:paraId="30B187C8" w14:textId="77777777" w:rsidR="00855A82" w:rsidRPr="001421B3" w:rsidRDefault="00855A82" w:rsidP="005726AB">
            <w:pPr>
              <w:keepNext/>
              <w:keepLines/>
              <w:jc w:val="both"/>
              <w:rPr>
                <w:rFonts w:ascii="Tahoma" w:hAnsi="Tahoma" w:cs="Tahoma"/>
                <w:b/>
                <w:i/>
              </w:rPr>
            </w:pPr>
            <w:r w:rsidRPr="001421B3">
              <w:rPr>
                <w:rFonts w:ascii="Tahoma" w:hAnsi="Tahoma" w:cs="Tahoma"/>
                <w:b/>
                <w:i/>
              </w:rPr>
              <w:t>6</w:t>
            </w:r>
          </w:p>
        </w:tc>
      </w:tr>
    </w:tbl>
    <w:p w14:paraId="185D47C2" w14:textId="77777777" w:rsidR="007B0B67" w:rsidRPr="001421B3" w:rsidRDefault="007B0B67" w:rsidP="005726AB">
      <w:pPr>
        <w:keepNext/>
        <w:keepLines/>
        <w:jc w:val="both"/>
        <w:rPr>
          <w:rFonts w:ascii="Tahoma" w:hAnsi="Tahoma" w:cs="Tahoma"/>
        </w:rPr>
      </w:pPr>
      <w:r w:rsidRPr="001421B3">
        <w:rPr>
          <w:rFonts w:ascii="Tahoma" w:hAnsi="Tahoma" w:cs="Tahoma"/>
        </w:rPr>
        <w:t xml:space="preserve">Razpisni dokumentaciji je priložen vzorec zavarovanja. Vzorca ni </w:t>
      </w:r>
      <w:r w:rsidR="00701D18" w:rsidRPr="001421B3">
        <w:rPr>
          <w:rFonts w:ascii="Tahoma" w:hAnsi="Tahoma" w:cs="Tahoma"/>
        </w:rPr>
        <w:t>potrebno</w:t>
      </w:r>
      <w:r w:rsidRPr="001421B3">
        <w:rPr>
          <w:rFonts w:ascii="Tahoma" w:hAnsi="Tahoma" w:cs="Tahoma"/>
        </w:rPr>
        <w:t xml:space="preserve"> prilagati</w:t>
      </w:r>
      <w:r w:rsidR="00701D18" w:rsidRPr="001421B3">
        <w:rPr>
          <w:rFonts w:ascii="Tahoma" w:hAnsi="Tahoma" w:cs="Tahoma"/>
        </w:rPr>
        <w:t xml:space="preserve"> k</w:t>
      </w:r>
      <w:r w:rsidRPr="001421B3">
        <w:rPr>
          <w:rFonts w:ascii="Tahoma" w:hAnsi="Tahoma" w:cs="Tahoma"/>
        </w:rPr>
        <w:t xml:space="preserve"> ponudbi.</w:t>
      </w:r>
    </w:p>
    <w:p w14:paraId="4D96973F" w14:textId="77777777" w:rsidR="00654ABA" w:rsidRPr="001421B3" w:rsidRDefault="00654ABA" w:rsidP="005726AB">
      <w:pPr>
        <w:keepNext/>
        <w:keepLines/>
        <w:rPr>
          <w:rFonts w:ascii="Tahoma" w:hAnsi="Tahoma" w:cs="Tahoma"/>
        </w:rPr>
      </w:pPr>
      <w:r w:rsidRPr="001421B3">
        <w:rPr>
          <w:rFonts w:ascii="Tahoma" w:hAnsi="Tahoma" w:cs="Tahoma"/>
        </w:rPr>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FA7D61" w:rsidRPr="001421B3" w14:paraId="3A52F559" w14:textId="77777777" w:rsidTr="00FA7D61">
        <w:tc>
          <w:tcPr>
            <w:tcW w:w="741" w:type="dxa"/>
            <w:tcBorders>
              <w:right w:val="nil"/>
            </w:tcBorders>
          </w:tcPr>
          <w:p w14:paraId="03373F46" w14:textId="77777777" w:rsidR="00FA7D61" w:rsidRPr="001421B3" w:rsidRDefault="00FA7D61" w:rsidP="005726AB">
            <w:pPr>
              <w:keepNext/>
              <w:keepLines/>
              <w:jc w:val="both"/>
              <w:rPr>
                <w:rFonts w:ascii="Tahoma" w:hAnsi="Tahoma" w:cs="Tahoma"/>
              </w:rPr>
            </w:pPr>
            <w:r w:rsidRPr="001421B3">
              <w:rPr>
                <w:rFonts w:ascii="Tahoma" w:hAnsi="Tahoma" w:cs="Tahoma"/>
              </w:rPr>
              <w:lastRenderedPageBreak/>
              <w:br w:type="page"/>
            </w:r>
          </w:p>
        </w:tc>
        <w:tc>
          <w:tcPr>
            <w:tcW w:w="7623" w:type="dxa"/>
            <w:tcBorders>
              <w:left w:val="nil"/>
            </w:tcBorders>
            <w:vAlign w:val="bottom"/>
          </w:tcPr>
          <w:p w14:paraId="79830165" w14:textId="77777777" w:rsidR="00FA7D61" w:rsidRPr="001421B3" w:rsidRDefault="00FA7D61" w:rsidP="005726AB">
            <w:pPr>
              <w:keepNext/>
              <w:keepLines/>
              <w:jc w:val="both"/>
              <w:rPr>
                <w:rFonts w:ascii="Tahoma" w:hAnsi="Tahoma" w:cs="Tahoma"/>
                <w:b/>
              </w:rPr>
            </w:pPr>
            <w:r w:rsidRPr="001421B3">
              <w:rPr>
                <w:rFonts w:ascii="Tahoma" w:hAnsi="Tahoma" w:cs="Tahoma"/>
                <w:b/>
              </w:rPr>
              <w:t>P R E D R A Č U N</w:t>
            </w:r>
          </w:p>
        </w:tc>
        <w:tc>
          <w:tcPr>
            <w:tcW w:w="850" w:type="dxa"/>
            <w:tcBorders>
              <w:right w:val="nil"/>
            </w:tcBorders>
          </w:tcPr>
          <w:p w14:paraId="31D97CE6" w14:textId="77777777" w:rsidR="00FA7D61" w:rsidRPr="001421B3" w:rsidRDefault="00FA7D61" w:rsidP="005726AB">
            <w:pPr>
              <w:keepNext/>
              <w:keepLines/>
              <w:jc w:val="both"/>
              <w:rPr>
                <w:rFonts w:ascii="Tahoma" w:hAnsi="Tahoma" w:cs="Tahoma"/>
                <w:b/>
              </w:rPr>
            </w:pPr>
            <w:r w:rsidRPr="001421B3">
              <w:rPr>
                <w:rFonts w:ascii="Tahoma" w:hAnsi="Tahoma" w:cs="Tahoma"/>
                <w:b/>
                <w:i/>
              </w:rPr>
              <w:t xml:space="preserve"> </w:t>
            </w:r>
          </w:p>
        </w:tc>
        <w:tc>
          <w:tcPr>
            <w:tcW w:w="426" w:type="dxa"/>
            <w:tcBorders>
              <w:left w:val="nil"/>
            </w:tcBorders>
          </w:tcPr>
          <w:p w14:paraId="7F996209" w14:textId="77777777" w:rsidR="00FA7D61" w:rsidRPr="001421B3" w:rsidRDefault="00FA7D61" w:rsidP="005726AB">
            <w:pPr>
              <w:keepNext/>
              <w:keepLines/>
              <w:jc w:val="both"/>
              <w:rPr>
                <w:rFonts w:ascii="Tahoma" w:hAnsi="Tahoma" w:cs="Tahoma"/>
                <w:b/>
                <w:i/>
              </w:rPr>
            </w:pPr>
          </w:p>
        </w:tc>
      </w:tr>
    </w:tbl>
    <w:p w14:paraId="1B9B1766" w14:textId="77777777" w:rsidR="00FA7D61" w:rsidRPr="001421B3" w:rsidRDefault="00FA7D61" w:rsidP="005726AB">
      <w:pPr>
        <w:keepNext/>
        <w:keepLines/>
        <w:jc w:val="both"/>
        <w:rPr>
          <w:rFonts w:ascii="Tahoma" w:hAnsi="Tahoma" w:cs="Tahoma"/>
          <w:b/>
        </w:rPr>
      </w:pPr>
    </w:p>
    <w:p w14:paraId="27DD6325" w14:textId="4A879406" w:rsidR="00FA7D61" w:rsidRPr="001421B3" w:rsidRDefault="00FA7D61" w:rsidP="005726AB">
      <w:pPr>
        <w:keepNext/>
        <w:keepLines/>
        <w:jc w:val="both"/>
        <w:rPr>
          <w:rFonts w:ascii="Tahoma" w:hAnsi="Tahoma" w:cs="Tahoma"/>
        </w:rPr>
      </w:pPr>
      <w:r w:rsidRPr="001421B3">
        <w:rPr>
          <w:rFonts w:ascii="Tahoma" w:hAnsi="Tahoma" w:cs="Tahoma"/>
        </w:rPr>
        <w:t>Ponudnik: _______________________________________________________________</w:t>
      </w:r>
      <w:r w:rsidR="009B3DB4">
        <w:rPr>
          <w:rFonts w:ascii="Tahoma" w:hAnsi="Tahoma" w:cs="Tahoma"/>
        </w:rPr>
        <w:t xml:space="preserve">_____________ </w:t>
      </w:r>
      <w:r w:rsidRPr="001421B3">
        <w:rPr>
          <w:rFonts w:ascii="Tahoma" w:hAnsi="Tahoma" w:cs="Tahoma"/>
        </w:rPr>
        <w:t xml:space="preserve">, </w:t>
      </w:r>
    </w:p>
    <w:p w14:paraId="42602FEE" w14:textId="77777777" w:rsidR="009B3DB4" w:rsidRDefault="009B3DB4" w:rsidP="005726AB">
      <w:pPr>
        <w:keepNext/>
        <w:keepLines/>
        <w:jc w:val="both"/>
        <w:rPr>
          <w:rFonts w:ascii="Tahoma" w:hAnsi="Tahoma" w:cs="Tahoma"/>
        </w:rPr>
      </w:pPr>
    </w:p>
    <w:p w14:paraId="4757CBB5" w14:textId="247E5F44" w:rsidR="00FA7D61" w:rsidRPr="001421B3" w:rsidRDefault="00FA7D61" w:rsidP="005726AB">
      <w:pPr>
        <w:keepNext/>
        <w:keepLines/>
        <w:jc w:val="both"/>
        <w:rPr>
          <w:rFonts w:ascii="Tahoma" w:hAnsi="Tahoma" w:cs="Tahoma"/>
        </w:rPr>
      </w:pPr>
      <w:r w:rsidRPr="001421B3">
        <w:rPr>
          <w:rFonts w:ascii="Tahoma" w:hAnsi="Tahoma" w:cs="Tahoma"/>
        </w:rPr>
        <w:t xml:space="preserve">ki oddajamo ponudbo za </w:t>
      </w:r>
      <w:r w:rsidR="009B3DB4">
        <w:rPr>
          <w:rFonts w:ascii="Tahoma" w:hAnsi="Tahoma" w:cs="Tahoma"/>
        </w:rPr>
        <w:t>j</w:t>
      </w:r>
      <w:r w:rsidRPr="001421B3">
        <w:rPr>
          <w:rFonts w:ascii="Tahoma" w:hAnsi="Tahoma" w:cs="Tahoma"/>
        </w:rPr>
        <w:t>avno naročilo</w:t>
      </w:r>
      <w:r w:rsidR="009B3DB4">
        <w:rPr>
          <w:rFonts w:ascii="Tahoma" w:hAnsi="Tahoma" w:cs="Tahoma"/>
        </w:rPr>
        <w:t xml:space="preserve"> št. </w:t>
      </w:r>
      <w:r w:rsidR="00616B47">
        <w:rPr>
          <w:rFonts w:ascii="Tahoma" w:hAnsi="Tahoma" w:cs="Tahoma"/>
          <w:b/>
        </w:rPr>
        <w:t>LPP-107/24</w:t>
      </w:r>
      <w:r w:rsidR="009670A9" w:rsidRPr="001421B3">
        <w:rPr>
          <w:rFonts w:ascii="Tahoma" w:hAnsi="Tahoma" w:cs="Tahoma"/>
          <w:b/>
        </w:rPr>
        <w:t xml:space="preserve"> </w:t>
      </w:r>
      <w:r w:rsidR="00321343" w:rsidRPr="001421B3">
        <w:rPr>
          <w:rFonts w:ascii="Tahoma" w:hAnsi="Tahoma" w:cs="Tahoma"/>
          <w:b/>
        </w:rPr>
        <w:t>Nakup nadomestnih delov</w:t>
      </w:r>
      <w:r w:rsidRPr="001421B3">
        <w:rPr>
          <w:rFonts w:ascii="Tahoma" w:hAnsi="Tahoma" w:cs="Tahoma"/>
        </w:rPr>
        <w:t>,</w:t>
      </w:r>
      <w:r w:rsidR="006C4845">
        <w:rPr>
          <w:rFonts w:ascii="Tahoma" w:hAnsi="Tahoma" w:cs="Tahoma"/>
        </w:rPr>
        <w:t xml:space="preserve"> </w:t>
      </w:r>
      <w:r w:rsidRPr="001421B3">
        <w:rPr>
          <w:rFonts w:ascii="Tahoma" w:hAnsi="Tahoma" w:cs="Tahoma"/>
        </w:rPr>
        <w:t>prilagamo predračun z naslednjimi ponudbenimi vrednosti za posamezni sklop predmeta javnega naročila, za katerega oddajamo ponudbo:</w:t>
      </w:r>
    </w:p>
    <w:p w14:paraId="0E2EC0B0" w14:textId="77777777" w:rsidR="00FA7D61" w:rsidRPr="001421B3" w:rsidRDefault="00FA7D61" w:rsidP="005726AB">
      <w:pPr>
        <w:keepNext/>
        <w:keepLines/>
        <w:jc w:val="both"/>
        <w:rPr>
          <w:rFonts w:ascii="Tahoma" w:hAnsi="Tahoma" w:cs="Tahoma"/>
          <w:sz w:val="28"/>
          <w:szCs w:val="28"/>
        </w:rPr>
      </w:pPr>
    </w:p>
    <w:tbl>
      <w:tblPr>
        <w:tblStyle w:val="Tabelamrea11"/>
        <w:tblpPr w:leftFromText="142" w:rightFromText="142" w:vertAnchor="text" w:tblpXSpec="center" w:tblpY="1"/>
        <w:tblOverlap w:val="never"/>
        <w:tblW w:w="0" w:type="auto"/>
        <w:tblLook w:val="04A0" w:firstRow="1" w:lastRow="0" w:firstColumn="1" w:lastColumn="0" w:noHBand="0" w:noVBand="1"/>
      </w:tblPr>
      <w:tblGrid>
        <w:gridCol w:w="5807"/>
        <w:gridCol w:w="1559"/>
        <w:gridCol w:w="1860"/>
      </w:tblGrid>
      <w:tr w:rsidR="002B0108" w:rsidRPr="001421B3" w14:paraId="3D5EED50" w14:textId="77777777" w:rsidTr="009B3DB4">
        <w:trPr>
          <w:trHeight w:val="477"/>
          <w:tblHeader/>
        </w:trPr>
        <w:tc>
          <w:tcPr>
            <w:tcW w:w="5807" w:type="dxa"/>
            <w:vAlign w:val="bottom"/>
          </w:tcPr>
          <w:p w14:paraId="32A2E2ED" w14:textId="77777777" w:rsidR="002B0108" w:rsidRPr="001421B3" w:rsidRDefault="002B0108" w:rsidP="005726AB">
            <w:pPr>
              <w:keepNext/>
              <w:keepLines/>
              <w:spacing w:line="276" w:lineRule="auto"/>
              <w:jc w:val="center"/>
              <w:rPr>
                <w:rFonts w:ascii="Tahoma" w:hAnsi="Tahoma" w:cs="Tahoma"/>
                <w:b/>
              </w:rPr>
            </w:pPr>
            <w:r w:rsidRPr="001421B3">
              <w:rPr>
                <w:rFonts w:ascii="Tahoma" w:hAnsi="Tahoma" w:cs="Tahoma"/>
                <w:b/>
              </w:rPr>
              <w:t>Št. in naziv sklopa</w:t>
            </w:r>
          </w:p>
          <w:p w14:paraId="2DE86069" w14:textId="77777777" w:rsidR="002B0108" w:rsidRPr="001421B3" w:rsidRDefault="002B0108" w:rsidP="005726AB">
            <w:pPr>
              <w:keepNext/>
              <w:keepLines/>
              <w:spacing w:line="276" w:lineRule="auto"/>
              <w:jc w:val="center"/>
              <w:rPr>
                <w:rFonts w:ascii="Tahoma" w:eastAsia="Calibri" w:hAnsi="Tahoma" w:cs="Tahoma"/>
                <w:b/>
                <w:lang w:eastAsia="en-US"/>
              </w:rPr>
            </w:pPr>
          </w:p>
        </w:tc>
        <w:tc>
          <w:tcPr>
            <w:tcW w:w="1559" w:type="dxa"/>
            <w:vAlign w:val="bottom"/>
          </w:tcPr>
          <w:p w14:paraId="46C76C78" w14:textId="77777777" w:rsidR="002B0108" w:rsidRPr="001421B3" w:rsidRDefault="002B0108" w:rsidP="005726AB">
            <w:pPr>
              <w:keepNext/>
              <w:keepLines/>
              <w:jc w:val="center"/>
              <w:rPr>
                <w:rFonts w:ascii="Tahoma" w:eastAsia="Calibri" w:hAnsi="Tahoma" w:cs="Tahoma"/>
                <w:b/>
                <w:lang w:eastAsia="en-US"/>
              </w:rPr>
            </w:pPr>
            <w:r w:rsidRPr="001421B3">
              <w:rPr>
                <w:rFonts w:ascii="Tahoma" w:eastAsia="Calibri" w:hAnsi="Tahoma" w:cs="Tahoma"/>
                <w:b/>
                <w:lang w:eastAsia="en-US"/>
              </w:rPr>
              <w:t xml:space="preserve">PONUDBA ZA </w:t>
            </w:r>
            <w:r w:rsidRPr="001421B3">
              <w:rPr>
                <w:rFonts w:ascii="Tahoma" w:eastAsia="Calibri" w:hAnsi="Tahoma" w:cs="Tahoma"/>
                <w:b/>
                <w:u w:val="single"/>
                <w:lang w:eastAsia="en-US"/>
              </w:rPr>
              <w:t>SKLOP</w:t>
            </w:r>
          </w:p>
          <w:p w14:paraId="6B9906A4" w14:textId="77777777" w:rsidR="002B0108" w:rsidRPr="001421B3" w:rsidRDefault="002B0108" w:rsidP="005726AB">
            <w:pPr>
              <w:keepNext/>
              <w:keepLines/>
              <w:spacing w:line="276" w:lineRule="auto"/>
              <w:jc w:val="center"/>
              <w:rPr>
                <w:rFonts w:ascii="Tahoma" w:eastAsia="Calibri" w:hAnsi="Tahoma" w:cs="Tahoma"/>
                <w:lang w:eastAsia="en-US"/>
              </w:rPr>
            </w:pPr>
            <w:r w:rsidRPr="001421B3">
              <w:rPr>
                <w:rFonts w:ascii="Tahoma" w:eastAsia="Calibri" w:hAnsi="Tahoma" w:cs="Tahoma"/>
                <w:lang w:eastAsia="en-US"/>
              </w:rPr>
              <w:t>(ustrezno obkrožite)</w:t>
            </w:r>
          </w:p>
        </w:tc>
        <w:tc>
          <w:tcPr>
            <w:tcW w:w="1860" w:type="dxa"/>
            <w:vAlign w:val="bottom"/>
          </w:tcPr>
          <w:p w14:paraId="68A0B39E" w14:textId="77777777" w:rsidR="002B0108" w:rsidRPr="001421B3" w:rsidRDefault="002B0108" w:rsidP="005726AB">
            <w:pPr>
              <w:keepNext/>
              <w:keepLines/>
              <w:jc w:val="center"/>
              <w:rPr>
                <w:rFonts w:ascii="Tahoma" w:eastAsia="Calibri" w:hAnsi="Tahoma" w:cs="Tahoma"/>
                <w:b/>
                <w:lang w:eastAsia="en-US"/>
              </w:rPr>
            </w:pPr>
            <w:r w:rsidRPr="001421B3">
              <w:rPr>
                <w:rFonts w:ascii="Tahoma" w:eastAsia="Calibri" w:hAnsi="Tahoma" w:cs="Tahoma"/>
                <w:b/>
                <w:lang w:eastAsia="en-US"/>
              </w:rPr>
              <w:t>PONUDBENA CENA ZA SKLOP</w:t>
            </w:r>
          </w:p>
          <w:p w14:paraId="78179FEB" w14:textId="77777777" w:rsidR="002B0108" w:rsidRPr="001421B3" w:rsidRDefault="002B0108" w:rsidP="005726AB">
            <w:pPr>
              <w:keepNext/>
              <w:keepLines/>
              <w:jc w:val="center"/>
              <w:rPr>
                <w:rFonts w:ascii="Tahoma" w:eastAsia="Calibri" w:hAnsi="Tahoma" w:cs="Tahoma"/>
                <w:b/>
                <w:u w:val="single"/>
                <w:lang w:eastAsia="en-US"/>
              </w:rPr>
            </w:pPr>
            <w:r w:rsidRPr="001421B3">
              <w:rPr>
                <w:rFonts w:ascii="Tahoma" w:eastAsia="Calibri" w:hAnsi="Tahoma" w:cs="Tahoma"/>
                <w:lang w:eastAsia="en-US"/>
              </w:rPr>
              <w:t>(v EUR brez DDV)</w:t>
            </w:r>
          </w:p>
        </w:tc>
      </w:tr>
      <w:tr w:rsidR="002B0108" w:rsidRPr="001421B3" w14:paraId="30C57B03" w14:textId="77777777" w:rsidTr="009B3DB4">
        <w:trPr>
          <w:trHeight w:val="409"/>
        </w:trPr>
        <w:tc>
          <w:tcPr>
            <w:tcW w:w="5807" w:type="dxa"/>
            <w:vAlign w:val="center"/>
          </w:tcPr>
          <w:p w14:paraId="1E3F8AD9" w14:textId="7B16E9AA" w:rsidR="002B0108" w:rsidRPr="001421B3" w:rsidRDefault="002B0108" w:rsidP="005726AB">
            <w:pPr>
              <w:keepNext/>
              <w:keepLines/>
              <w:spacing w:line="276" w:lineRule="auto"/>
              <w:rPr>
                <w:rFonts w:ascii="Tahoma" w:eastAsia="Calibri" w:hAnsi="Tahoma" w:cs="Tahoma"/>
                <w:sz w:val="18"/>
                <w:szCs w:val="18"/>
                <w:lang w:eastAsia="en-US"/>
              </w:rPr>
            </w:pPr>
            <w:r w:rsidRPr="001421B3">
              <w:rPr>
                <w:rFonts w:ascii="Tahoma" w:eastAsia="Calibri" w:hAnsi="Tahoma" w:cs="Tahoma"/>
                <w:sz w:val="18"/>
                <w:szCs w:val="18"/>
                <w:lang w:eastAsia="en-US"/>
              </w:rPr>
              <w:t xml:space="preserve">SKLOP ŠT. </w:t>
            </w:r>
            <w:r w:rsidR="005B61AC">
              <w:rPr>
                <w:rFonts w:ascii="Tahoma" w:eastAsia="Calibri" w:hAnsi="Tahoma" w:cs="Tahoma"/>
                <w:sz w:val="18"/>
                <w:szCs w:val="18"/>
                <w:lang w:eastAsia="en-US"/>
              </w:rPr>
              <w:t>1</w:t>
            </w:r>
            <w:r w:rsidRPr="001421B3">
              <w:rPr>
                <w:rFonts w:ascii="Tahoma" w:eastAsia="Calibri" w:hAnsi="Tahoma" w:cs="Tahoma"/>
                <w:sz w:val="18"/>
                <w:szCs w:val="18"/>
                <w:lang w:eastAsia="en-US"/>
              </w:rPr>
              <w:t>: SPLOŠNI REZERVNI DELI ZA KAVALIRJA</w:t>
            </w:r>
          </w:p>
        </w:tc>
        <w:tc>
          <w:tcPr>
            <w:tcW w:w="1559" w:type="dxa"/>
            <w:vAlign w:val="center"/>
          </w:tcPr>
          <w:p w14:paraId="06BE7656" w14:textId="77777777" w:rsidR="002B0108" w:rsidRPr="001421B3" w:rsidRDefault="002B0108" w:rsidP="005726AB">
            <w:pPr>
              <w:keepNext/>
              <w:keepLines/>
              <w:spacing w:line="276" w:lineRule="auto"/>
              <w:jc w:val="center"/>
              <w:rPr>
                <w:rFonts w:ascii="Tahoma" w:eastAsia="Calibri" w:hAnsi="Tahoma" w:cs="Tahoma"/>
                <w:sz w:val="16"/>
                <w:szCs w:val="16"/>
                <w:lang w:eastAsia="en-US"/>
              </w:rPr>
            </w:pPr>
            <w:r w:rsidRPr="001421B3">
              <w:rPr>
                <w:rFonts w:ascii="Tahoma" w:eastAsia="Calibri" w:hAnsi="Tahoma" w:cs="Tahoma"/>
                <w:sz w:val="16"/>
                <w:szCs w:val="16"/>
                <w:lang w:eastAsia="en-US"/>
              </w:rPr>
              <w:t>SKLOP: DA / NE</w:t>
            </w:r>
          </w:p>
        </w:tc>
        <w:tc>
          <w:tcPr>
            <w:tcW w:w="1860" w:type="dxa"/>
            <w:vAlign w:val="center"/>
          </w:tcPr>
          <w:p w14:paraId="53CE6A01" w14:textId="77777777" w:rsidR="002B0108" w:rsidRPr="001421B3" w:rsidRDefault="002B0108" w:rsidP="005726AB">
            <w:pPr>
              <w:keepNext/>
              <w:keepLines/>
              <w:spacing w:line="276" w:lineRule="auto"/>
              <w:jc w:val="center"/>
              <w:rPr>
                <w:rFonts w:ascii="Tahoma" w:eastAsia="Calibri" w:hAnsi="Tahoma" w:cs="Tahoma"/>
                <w:lang w:eastAsia="en-US"/>
              </w:rPr>
            </w:pPr>
          </w:p>
        </w:tc>
      </w:tr>
      <w:tr w:rsidR="002B0108" w:rsidRPr="001421B3" w14:paraId="2F0AD1AE" w14:textId="77777777" w:rsidTr="009B3DB4">
        <w:trPr>
          <w:trHeight w:val="409"/>
        </w:trPr>
        <w:tc>
          <w:tcPr>
            <w:tcW w:w="5807" w:type="dxa"/>
            <w:vAlign w:val="center"/>
          </w:tcPr>
          <w:p w14:paraId="5F122E7E" w14:textId="390F0FAD" w:rsidR="002B0108" w:rsidRPr="001421B3" w:rsidRDefault="002B0108" w:rsidP="005726AB">
            <w:pPr>
              <w:keepNext/>
              <w:keepLines/>
              <w:spacing w:line="276" w:lineRule="auto"/>
              <w:rPr>
                <w:rFonts w:ascii="Tahoma" w:eastAsia="Calibri" w:hAnsi="Tahoma" w:cs="Tahoma"/>
                <w:sz w:val="18"/>
                <w:szCs w:val="18"/>
                <w:lang w:eastAsia="en-US"/>
              </w:rPr>
            </w:pPr>
            <w:r w:rsidRPr="001421B3">
              <w:rPr>
                <w:rFonts w:ascii="Tahoma" w:eastAsia="Calibri" w:hAnsi="Tahoma" w:cs="Tahoma"/>
                <w:sz w:val="18"/>
                <w:szCs w:val="18"/>
                <w:lang w:eastAsia="en-US"/>
              </w:rPr>
              <w:t xml:space="preserve">SKLOP ŠT. </w:t>
            </w:r>
            <w:r w:rsidR="005B61AC">
              <w:rPr>
                <w:rFonts w:ascii="Tahoma" w:eastAsia="Calibri" w:hAnsi="Tahoma" w:cs="Tahoma"/>
                <w:sz w:val="18"/>
                <w:szCs w:val="18"/>
                <w:lang w:eastAsia="en-US"/>
              </w:rPr>
              <w:t>2</w:t>
            </w:r>
            <w:r w:rsidRPr="001421B3">
              <w:rPr>
                <w:rFonts w:ascii="Tahoma" w:eastAsia="Calibri" w:hAnsi="Tahoma" w:cs="Tahoma"/>
                <w:sz w:val="18"/>
                <w:szCs w:val="18"/>
                <w:lang w:eastAsia="en-US"/>
              </w:rPr>
              <w:t>: SISTEM GRETJA IN PREZRAČEVANJA</w:t>
            </w:r>
          </w:p>
        </w:tc>
        <w:tc>
          <w:tcPr>
            <w:tcW w:w="1559" w:type="dxa"/>
            <w:vAlign w:val="center"/>
          </w:tcPr>
          <w:p w14:paraId="578E7A27" w14:textId="77777777" w:rsidR="002B0108" w:rsidRPr="001421B3" w:rsidRDefault="002B0108" w:rsidP="005726AB">
            <w:pPr>
              <w:keepNext/>
              <w:keepLines/>
              <w:spacing w:line="276" w:lineRule="auto"/>
              <w:jc w:val="center"/>
              <w:rPr>
                <w:rFonts w:ascii="Tahoma" w:eastAsia="Calibri" w:hAnsi="Tahoma" w:cs="Tahoma"/>
                <w:sz w:val="16"/>
                <w:szCs w:val="16"/>
                <w:lang w:eastAsia="en-US"/>
              </w:rPr>
            </w:pPr>
            <w:r w:rsidRPr="001421B3">
              <w:rPr>
                <w:rFonts w:ascii="Tahoma" w:eastAsia="Calibri" w:hAnsi="Tahoma" w:cs="Tahoma"/>
                <w:sz w:val="16"/>
                <w:szCs w:val="16"/>
                <w:lang w:eastAsia="en-US"/>
              </w:rPr>
              <w:t>SKLOP: DA / NE</w:t>
            </w:r>
          </w:p>
        </w:tc>
        <w:tc>
          <w:tcPr>
            <w:tcW w:w="1860" w:type="dxa"/>
            <w:vAlign w:val="center"/>
          </w:tcPr>
          <w:p w14:paraId="0FF116F8" w14:textId="77777777" w:rsidR="002B0108" w:rsidRPr="001421B3" w:rsidRDefault="002B0108" w:rsidP="005726AB">
            <w:pPr>
              <w:keepNext/>
              <w:keepLines/>
              <w:spacing w:line="276" w:lineRule="auto"/>
              <w:jc w:val="center"/>
              <w:rPr>
                <w:rFonts w:ascii="Tahoma" w:eastAsia="Calibri" w:hAnsi="Tahoma" w:cs="Tahoma"/>
                <w:lang w:eastAsia="en-US"/>
              </w:rPr>
            </w:pPr>
          </w:p>
        </w:tc>
      </w:tr>
      <w:tr w:rsidR="002B0108" w:rsidRPr="001421B3" w14:paraId="66DA422F" w14:textId="77777777" w:rsidTr="009B3DB4">
        <w:trPr>
          <w:trHeight w:val="409"/>
        </w:trPr>
        <w:tc>
          <w:tcPr>
            <w:tcW w:w="5807" w:type="dxa"/>
            <w:vAlign w:val="center"/>
          </w:tcPr>
          <w:p w14:paraId="4D1AD2C8" w14:textId="11D92F80" w:rsidR="002B0108" w:rsidRPr="001421B3" w:rsidRDefault="002B0108" w:rsidP="005726AB">
            <w:pPr>
              <w:keepNext/>
              <w:keepLines/>
              <w:spacing w:line="276" w:lineRule="auto"/>
              <w:rPr>
                <w:rFonts w:ascii="Tahoma" w:eastAsia="Calibri" w:hAnsi="Tahoma" w:cs="Tahoma"/>
                <w:sz w:val="18"/>
                <w:szCs w:val="18"/>
                <w:lang w:eastAsia="en-US"/>
              </w:rPr>
            </w:pPr>
            <w:r w:rsidRPr="001421B3">
              <w:rPr>
                <w:rFonts w:ascii="Tahoma" w:eastAsia="Calibri" w:hAnsi="Tahoma" w:cs="Tahoma"/>
                <w:sz w:val="18"/>
                <w:szCs w:val="18"/>
                <w:lang w:eastAsia="en-US"/>
              </w:rPr>
              <w:t xml:space="preserve">SKLOP ŠT. </w:t>
            </w:r>
            <w:r w:rsidR="005B61AC">
              <w:rPr>
                <w:rFonts w:ascii="Tahoma" w:eastAsia="Calibri" w:hAnsi="Tahoma" w:cs="Tahoma"/>
                <w:sz w:val="18"/>
                <w:szCs w:val="18"/>
                <w:lang w:eastAsia="en-US"/>
              </w:rPr>
              <w:t>3</w:t>
            </w:r>
            <w:r w:rsidRPr="001421B3">
              <w:rPr>
                <w:rFonts w:ascii="Tahoma" w:eastAsia="Calibri" w:hAnsi="Tahoma" w:cs="Tahoma"/>
                <w:sz w:val="18"/>
                <w:szCs w:val="18"/>
                <w:lang w:eastAsia="en-US"/>
              </w:rPr>
              <w:t>: SISTEM HLAJENJA</w:t>
            </w:r>
          </w:p>
        </w:tc>
        <w:tc>
          <w:tcPr>
            <w:tcW w:w="1559" w:type="dxa"/>
            <w:vAlign w:val="center"/>
          </w:tcPr>
          <w:p w14:paraId="191522F1" w14:textId="77777777" w:rsidR="002B0108" w:rsidRPr="001421B3" w:rsidRDefault="002B0108" w:rsidP="005726AB">
            <w:pPr>
              <w:keepNext/>
              <w:keepLines/>
              <w:spacing w:line="276" w:lineRule="auto"/>
              <w:jc w:val="center"/>
              <w:rPr>
                <w:rFonts w:ascii="Tahoma" w:eastAsia="Calibri" w:hAnsi="Tahoma" w:cs="Tahoma"/>
                <w:sz w:val="16"/>
                <w:szCs w:val="16"/>
                <w:lang w:eastAsia="en-US"/>
              </w:rPr>
            </w:pPr>
            <w:r w:rsidRPr="001421B3">
              <w:rPr>
                <w:rFonts w:ascii="Tahoma" w:eastAsia="Calibri" w:hAnsi="Tahoma" w:cs="Tahoma"/>
                <w:sz w:val="16"/>
                <w:szCs w:val="16"/>
                <w:lang w:eastAsia="en-US"/>
              </w:rPr>
              <w:t>SKLOP: DA / NE</w:t>
            </w:r>
          </w:p>
        </w:tc>
        <w:tc>
          <w:tcPr>
            <w:tcW w:w="1860" w:type="dxa"/>
            <w:vAlign w:val="center"/>
          </w:tcPr>
          <w:p w14:paraId="5AEA3AAF" w14:textId="77777777" w:rsidR="002B0108" w:rsidRPr="001421B3" w:rsidRDefault="002B0108" w:rsidP="005726AB">
            <w:pPr>
              <w:keepNext/>
              <w:keepLines/>
              <w:spacing w:line="276" w:lineRule="auto"/>
              <w:jc w:val="center"/>
              <w:rPr>
                <w:rFonts w:ascii="Tahoma" w:eastAsia="Calibri" w:hAnsi="Tahoma" w:cs="Tahoma"/>
                <w:lang w:eastAsia="en-US"/>
              </w:rPr>
            </w:pPr>
          </w:p>
        </w:tc>
      </w:tr>
      <w:tr w:rsidR="002B0108" w:rsidRPr="001421B3" w14:paraId="0C5F4E78" w14:textId="77777777" w:rsidTr="009B3DB4">
        <w:trPr>
          <w:trHeight w:val="409"/>
        </w:trPr>
        <w:tc>
          <w:tcPr>
            <w:tcW w:w="5807" w:type="dxa"/>
            <w:vAlign w:val="center"/>
          </w:tcPr>
          <w:p w14:paraId="57D8A292" w14:textId="53FFF832" w:rsidR="002B0108" w:rsidRPr="001421B3" w:rsidRDefault="002B0108" w:rsidP="005726AB">
            <w:pPr>
              <w:keepNext/>
              <w:keepLines/>
              <w:spacing w:line="276" w:lineRule="auto"/>
              <w:rPr>
                <w:rFonts w:ascii="Tahoma" w:eastAsia="Calibri" w:hAnsi="Tahoma" w:cs="Tahoma"/>
                <w:sz w:val="18"/>
                <w:szCs w:val="18"/>
                <w:lang w:eastAsia="en-US"/>
              </w:rPr>
            </w:pPr>
            <w:r w:rsidRPr="001421B3">
              <w:rPr>
                <w:rFonts w:ascii="Tahoma" w:eastAsia="Calibri" w:hAnsi="Tahoma" w:cs="Tahoma"/>
                <w:sz w:val="18"/>
                <w:szCs w:val="18"/>
                <w:lang w:eastAsia="en-US"/>
              </w:rPr>
              <w:t xml:space="preserve">SKLOP ŠT. </w:t>
            </w:r>
            <w:r w:rsidR="005B61AC">
              <w:rPr>
                <w:rFonts w:ascii="Tahoma" w:eastAsia="Calibri" w:hAnsi="Tahoma" w:cs="Tahoma"/>
                <w:sz w:val="18"/>
                <w:szCs w:val="18"/>
                <w:lang w:eastAsia="en-US"/>
              </w:rPr>
              <w:t>4</w:t>
            </w:r>
            <w:r w:rsidRPr="001421B3">
              <w:rPr>
                <w:rFonts w:ascii="Tahoma" w:eastAsia="Calibri" w:hAnsi="Tahoma" w:cs="Tahoma"/>
                <w:sz w:val="18"/>
                <w:szCs w:val="18"/>
                <w:lang w:eastAsia="en-US"/>
              </w:rPr>
              <w:t>: JERMENA</w:t>
            </w:r>
          </w:p>
        </w:tc>
        <w:tc>
          <w:tcPr>
            <w:tcW w:w="1559" w:type="dxa"/>
            <w:vAlign w:val="center"/>
          </w:tcPr>
          <w:p w14:paraId="2CE1A97C" w14:textId="77777777" w:rsidR="002B0108" w:rsidRPr="001421B3" w:rsidRDefault="002B0108" w:rsidP="005726AB">
            <w:pPr>
              <w:keepNext/>
              <w:keepLines/>
              <w:spacing w:line="276" w:lineRule="auto"/>
              <w:jc w:val="center"/>
              <w:rPr>
                <w:rFonts w:ascii="Tahoma" w:eastAsia="Calibri" w:hAnsi="Tahoma" w:cs="Tahoma"/>
                <w:sz w:val="16"/>
                <w:szCs w:val="16"/>
                <w:lang w:eastAsia="en-US"/>
              </w:rPr>
            </w:pPr>
            <w:r w:rsidRPr="001421B3">
              <w:rPr>
                <w:rFonts w:ascii="Tahoma" w:eastAsia="Calibri" w:hAnsi="Tahoma" w:cs="Tahoma"/>
                <w:sz w:val="16"/>
                <w:szCs w:val="16"/>
                <w:lang w:eastAsia="en-US"/>
              </w:rPr>
              <w:t>SKLOP: DA / NE</w:t>
            </w:r>
          </w:p>
        </w:tc>
        <w:tc>
          <w:tcPr>
            <w:tcW w:w="1860" w:type="dxa"/>
            <w:vAlign w:val="center"/>
          </w:tcPr>
          <w:p w14:paraId="682FC9D8" w14:textId="77777777" w:rsidR="002B0108" w:rsidRPr="001421B3" w:rsidRDefault="002B0108" w:rsidP="005726AB">
            <w:pPr>
              <w:keepNext/>
              <w:keepLines/>
              <w:spacing w:line="276" w:lineRule="auto"/>
              <w:jc w:val="center"/>
              <w:rPr>
                <w:rFonts w:ascii="Tahoma" w:eastAsia="Calibri" w:hAnsi="Tahoma" w:cs="Tahoma"/>
                <w:lang w:eastAsia="en-US"/>
              </w:rPr>
            </w:pPr>
          </w:p>
        </w:tc>
      </w:tr>
      <w:tr w:rsidR="002B0108" w:rsidRPr="001421B3" w14:paraId="3E3B8AD0" w14:textId="77777777" w:rsidTr="009B3DB4">
        <w:trPr>
          <w:trHeight w:val="409"/>
        </w:trPr>
        <w:tc>
          <w:tcPr>
            <w:tcW w:w="5807" w:type="dxa"/>
            <w:vAlign w:val="center"/>
          </w:tcPr>
          <w:p w14:paraId="40B994B7" w14:textId="1DE186EF" w:rsidR="002B0108" w:rsidRPr="001421B3" w:rsidRDefault="002B0108" w:rsidP="005726AB">
            <w:pPr>
              <w:keepNext/>
              <w:keepLines/>
              <w:spacing w:line="276" w:lineRule="auto"/>
              <w:rPr>
                <w:rFonts w:ascii="Tahoma" w:eastAsia="Calibri" w:hAnsi="Tahoma" w:cs="Tahoma"/>
                <w:sz w:val="18"/>
                <w:szCs w:val="18"/>
                <w:lang w:eastAsia="en-US"/>
              </w:rPr>
            </w:pPr>
            <w:r w:rsidRPr="001421B3">
              <w:rPr>
                <w:rFonts w:ascii="Tahoma" w:eastAsia="Calibri" w:hAnsi="Tahoma" w:cs="Tahoma"/>
                <w:sz w:val="18"/>
                <w:szCs w:val="18"/>
                <w:lang w:eastAsia="en-US"/>
              </w:rPr>
              <w:t xml:space="preserve">SKLOP ŠT. </w:t>
            </w:r>
            <w:r w:rsidR="005B61AC">
              <w:rPr>
                <w:rFonts w:ascii="Tahoma" w:eastAsia="Calibri" w:hAnsi="Tahoma" w:cs="Tahoma"/>
                <w:sz w:val="18"/>
                <w:szCs w:val="18"/>
                <w:lang w:eastAsia="en-US"/>
              </w:rPr>
              <w:t>5</w:t>
            </w:r>
            <w:r w:rsidRPr="001421B3">
              <w:rPr>
                <w:rFonts w:ascii="Tahoma" w:eastAsia="Calibri" w:hAnsi="Tahoma" w:cs="Tahoma"/>
                <w:sz w:val="18"/>
                <w:szCs w:val="18"/>
                <w:lang w:eastAsia="en-US"/>
              </w:rPr>
              <w:t>: LEŽAJI IN OLJNA TESNILA</w:t>
            </w:r>
          </w:p>
        </w:tc>
        <w:tc>
          <w:tcPr>
            <w:tcW w:w="1559" w:type="dxa"/>
            <w:vAlign w:val="center"/>
          </w:tcPr>
          <w:p w14:paraId="2A8B1855" w14:textId="77777777" w:rsidR="002B0108" w:rsidRPr="001421B3" w:rsidRDefault="002B0108" w:rsidP="005726AB">
            <w:pPr>
              <w:keepNext/>
              <w:keepLines/>
              <w:spacing w:line="276" w:lineRule="auto"/>
              <w:jc w:val="center"/>
              <w:rPr>
                <w:rFonts w:ascii="Tahoma" w:eastAsia="Calibri" w:hAnsi="Tahoma" w:cs="Tahoma"/>
                <w:sz w:val="16"/>
                <w:szCs w:val="16"/>
                <w:lang w:eastAsia="en-US"/>
              </w:rPr>
            </w:pPr>
            <w:r w:rsidRPr="001421B3">
              <w:rPr>
                <w:rFonts w:ascii="Tahoma" w:eastAsia="Calibri" w:hAnsi="Tahoma" w:cs="Tahoma"/>
                <w:sz w:val="16"/>
                <w:szCs w:val="16"/>
                <w:lang w:eastAsia="en-US"/>
              </w:rPr>
              <w:t>SKLOP: DA / NE</w:t>
            </w:r>
          </w:p>
        </w:tc>
        <w:tc>
          <w:tcPr>
            <w:tcW w:w="1860" w:type="dxa"/>
            <w:vAlign w:val="center"/>
          </w:tcPr>
          <w:p w14:paraId="35314547" w14:textId="77777777" w:rsidR="002B0108" w:rsidRPr="001421B3" w:rsidRDefault="002B0108" w:rsidP="005726AB">
            <w:pPr>
              <w:keepNext/>
              <w:keepLines/>
              <w:spacing w:line="276" w:lineRule="auto"/>
              <w:jc w:val="center"/>
              <w:rPr>
                <w:rFonts w:ascii="Tahoma" w:eastAsia="Calibri" w:hAnsi="Tahoma" w:cs="Tahoma"/>
                <w:lang w:eastAsia="en-US"/>
              </w:rPr>
            </w:pPr>
          </w:p>
        </w:tc>
      </w:tr>
      <w:tr w:rsidR="002B0108" w:rsidRPr="001421B3" w14:paraId="5500BBD6" w14:textId="77777777" w:rsidTr="009B3DB4">
        <w:trPr>
          <w:trHeight w:val="409"/>
        </w:trPr>
        <w:tc>
          <w:tcPr>
            <w:tcW w:w="5807" w:type="dxa"/>
            <w:vAlign w:val="center"/>
          </w:tcPr>
          <w:p w14:paraId="1464A147" w14:textId="70024075" w:rsidR="002B0108" w:rsidRPr="001421B3" w:rsidRDefault="002B0108" w:rsidP="005726AB">
            <w:pPr>
              <w:keepNext/>
              <w:keepLines/>
              <w:spacing w:line="276" w:lineRule="auto"/>
              <w:rPr>
                <w:rFonts w:ascii="Tahoma" w:eastAsia="Calibri" w:hAnsi="Tahoma" w:cs="Tahoma"/>
                <w:sz w:val="18"/>
                <w:szCs w:val="18"/>
                <w:lang w:eastAsia="en-US"/>
              </w:rPr>
            </w:pPr>
            <w:r w:rsidRPr="001421B3">
              <w:rPr>
                <w:rFonts w:ascii="Tahoma" w:eastAsia="Calibri" w:hAnsi="Tahoma" w:cs="Tahoma"/>
                <w:sz w:val="18"/>
                <w:szCs w:val="18"/>
                <w:lang w:eastAsia="en-US"/>
              </w:rPr>
              <w:t xml:space="preserve">SKLOP ŠT. </w:t>
            </w:r>
            <w:r w:rsidR="005B61AC">
              <w:rPr>
                <w:rFonts w:ascii="Tahoma" w:eastAsia="Calibri" w:hAnsi="Tahoma" w:cs="Tahoma"/>
                <w:sz w:val="18"/>
                <w:szCs w:val="18"/>
                <w:lang w:eastAsia="en-US"/>
              </w:rPr>
              <w:t>6</w:t>
            </w:r>
            <w:r w:rsidRPr="001421B3">
              <w:rPr>
                <w:rFonts w:ascii="Tahoma" w:eastAsia="Calibri" w:hAnsi="Tahoma" w:cs="Tahoma"/>
                <w:sz w:val="18"/>
                <w:szCs w:val="18"/>
                <w:lang w:eastAsia="en-US"/>
              </w:rPr>
              <w:t>: SKLOPI SISTEMA GRETJA IN PREZRAČEVANJA</w:t>
            </w:r>
          </w:p>
        </w:tc>
        <w:tc>
          <w:tcPr>
            <w:tcW w:w="1559" w:type="dxa"/>
            <w:vAlign w:val="center"/>
          </w:tcPr>
          <w:p w14:paraId="738BE905" w14:textId="77777777" w:rsidR="002B0108" w:rsidRPr="001421B3" w:rsidRDefault="002B0108" w:rsidP="005726AB">
            <w:pPr>
              <w:keepNext/>
              <w:keepLines/>
              <w:spacing w:line="276" w:lineRule="auto"/>
              <w:jc w:val="center"/>
              <w:rPr>
                <w:rFonts w:ascii="Tahoma" w:eastAsia="Calibri" w:hAnsi="Tahoma" w:cs="Tahoma"/>
                <w:sz w:val="16"/>
                <w:szCs w:val="16"/>
                <w:lang w:eastAsia="en-US"/>
              </w:rPr>
            </w:pPr>
            <w:r w:rsidRPr="001421B3">
              <w:rPr>
                <w:rFonts w:ascii="Tahoma" w:eastAsia="Calibri" w:hAnsi="Tahoma" w:cs="Tahoma"/>
                <w:sz w:val="16"/>
                <w:szCs w:val="16"/>
                <w:lang w:eastAsia="en-US"/>
              </w:rPr>
              <w:t>SKLOP: DA / NE</w:t>
            </w:r>
          </w:p>
        </w:tc>
        <w:tc>
          <w:tcPr>
            <w:tcW w:w="1860" w:type="dxa"/>
            <w:vAlign w:val="center"/>
          </w:tcPr>
          <w:p w14:paraId="597768EA" w14:textId="77777777" w:rsidR="002B0108" w:rsidRPr="001421B3" w:rsidRDefault="002B0108" w:rsidP="005726AB">
            <w:pPr>
              <w:keepNext/>
              <w:keepLines/>
              <w:spacing w:line="276" w:lineRule="auto"/>
              <w:jc w:val="center"/>
              <w:rPr>
                <w:rFonts w:ascii="Tahoma" w:eastAsia="Calibri" w:hAnsi="Tahoma" w:cs="Tahoma"/>
                <w:lang w:eastAsia="en-US"/>
              </w:rPr>
            </w:pPr>
          </w:p>
        </w:tc>
      </w:tr>
    </w:tbl>
    <w:p w14:paraId="0BC159B0" w14:textId="77777777" w:rsidR="002B0108" w:rsidRPr="001421B3" w:rsidRDefault="002B0108" w:rsidP="005726AB">
      <w:pPr>
        <w:keepNext/>
        <w:keepLines/>
        <w:jc w:val="both"/>
        <w:rPr>
          <w:rFonts w:ascii="Tahoma" w:hAnsi="Tahoma" w:cs="Tahoma"/>
          <w:sz w:val="28"/>
          <w:szCs w:val="28"/>
        </w:rPr>
      </w:pPr>
    </w:p>
    <w:p w14:paraId="139A5995" w14:textId="77777777" w:rsidR="00654ABA" w:rsidRPr="001421B3" w:rsidRDefault="00654ABA" w:rsidP="005726AB">
      <w:pPr>
        <w:keepNext/>
        <w:keepLines/>
        <w:rPr>
          <w:rFonts w:ascii="Tahoma" w:hAnsi="Tahoma" w:cs="Tahoma"/>
          <w:sz w:val="16"/>
          <w:szCs w:val="16"/>
        </w:rPr>
      </w:pPr>
    </w:p>
    <w:p w14:paraId="236B55CA" w14:textId="77777777" w:rsidR="00FA7D61" w:rsidRPr="001421B3" w:rsidRDefault="00FA7D61" w:rsidP="005726AB">
      <w:pPr>
        <w:keepNext/>
        <w:keepLines/>
        <w:jc w:val="both"/>
        <w:rPr>
          <w:rFonts w:ascii="Tahoma" w:hAnsi="Tahoma" w:cs="Tahoma"/>
        </w:rPr>
      </w:pPr>
    </w:p>
    <w:p w14:paraId="67C6E3BF" w14:textId="77777777" w:rsidR="002B0108" w:rsidRPr="001421B3" w:rsidRDefault="002B0108" w:rsidP="005726AB">
      <w:pPr>
        <w:keepNext/>
        <w:keepLines/>
        <w:jc w:val="both"/>
        <w:rPr>
          <w:rFonts w:ascii="Tahoma" w:hAnsi="Tahoma" w:cs="Tahoma"/>
        </w:rPr>
      </w:pPr>
    </w:p>
    <w:p w14:paraId="541C0D86" w14:textId="77777777" w:rsidR="002B0108" w:rsidRPr="001421B3" w:rsidRDefault="002B0108" w:rsidP="005726AB">
      <w:pPr>
        <w:keepNext/>
        <w:keepLines/>
        <w:jc w:val="both"/>
        <w:rPr>
          <w:rFonts w:ascii="Tahoma" w:hAnsi="Tahoma" w:cs="Tahoma"/>
        </w:rPr>
      </w:pPr>
    </w:p>
    <w:p w14:paraId="533FA02D" w14:textId="77777777" w:rsidR="002B0108" w:rsidRPr="001421B3" w:rsidRDefault="002B0108" w:rsidP="005726AB">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FA7D61" w:rsidRPr="001421B3" w14:paraId="5540231E" w14:textId="77777777" w:rsidTr="00FA7D61">
        <w:trPr>
          <w:trHeight w:val="85"/>
        </w:trPr>
        <w:tc>
          <w:tcPr>
            <w:tcW w:w="3189" w:type="dxa"/>
            <w:tcBorders>
              <w:top w:val="single" w:sz="4" w:space="0" w:color="auto"/>
            </w:tcBorders>
            <w:vAlign w:val="bottom"/>
          </w:tcPr>
          <w:p w14:paraId="4AF0B7A9" w14:textId="77777777" w:rsidR="00FA7D61" w:rsidRPr="001421B3" w:rsidRDefault="00FA7D61" w:rsidP="005726AB">
            <w:pPr>
              <w:keepNext/>
              <w:keepLines/>
              <w:tabs>
                <w:tab w:val="left" w:pos="567"/>
                <w:tab w:val="num" w:pos="851"/>
                <w:tab w:val="left" w:pos="993"/>
              </w:tabs>
              <w:jc w:val="center"/>
              <w:rPr>
                <w:rFonts w:ascii="Tahoma" w:hAnsi="Tahoma" w:cs="Tahoma"/>
              </w:rPr>
            </w:pPr>
            <w:r w:rsidRPr="001421B3">
              <w:rPr>
                <w:rFonts w:ascii="Tahoma" w:hAnsi="Tahoma" w:cs="Tahoma"/>
              </w:rPr>
              <w:t>Kraj, datum</w:t>
            </w:r>
          </w:p>
        </w:tc>
        <w:tc>
          <w:tcPr>
            <w:tcW w:w="2268" w:type="dxa"/>
          </w:tcPr>
          <w:p w14:paraId="0FC2BC05" w14:textId="77777777" w:rsidR="00FA7D61" w:rsidRPr="001421B3" w:rsidRDefault="00FA7D61" w:rsidP="005726AB">
            <w:pPr>
              <w:keepNext/>
              <w:keepLines/>
              <w:tabs>
                <w:tab w:val="left" w:pos="567"/>
                <w:tab w:val="num" w:pos="851"/>
                <w:tab w:val="left" w:pos="993"/>
              </w:tabs>
              <w:jc w:val="center"/>
              <w:rPr>
                <w:rFonts w:ascii="Tahoma" w:hAnsi="Tahoma" w:cs="Tahoma"/>
              </w:rPr>
            </w:pPr>
            <w:r w:rsidRPr="001421B3">
              <w:rPr>
                <w:rFonts w:ascii="Tahoma" w:hAnsi="Tahoma" w:cs="Tahoma"/>
              </w:rPr>
              <w:t>žig</w:t>
            </w:r>
          </w:p>
        </w:tc>
        <w:tc>
          <w:tcPr>
            <w:tcW w:w="4111" w:type="dxa"/>
            <w:tcBorders>
              <w:top w:val="single" w:sz="4" w:space="0" w:color="auto"/>
            </w:tcBorders>
          </w:tcPr>
          <w:p w14:paraId="3CB3B554" w14:textId="31E77127" w:rsidR="00FA7D61" w:rsidRPr="001421B3" w:rsidRDefault="00FA7D61" w:rsidP="005726AB">
            <w:pPr>
              <w:keepNext/>
              <w:keepLines/>
              <w:tabs>
                <w:tab w:val="left" w:pos="567"/>
                <w:tab w:val="num" w:pos="851"/>
                <w:tab w:val="left" w:pos="993"/>
              </w:tabs>
              <w:jc w:val="center"/>
              <w:rPr>
                <w:rFonts w:ascii="Tahoma" w:hAnsi="Tahoma" w:cs="Tahoma"/>
              </w:rPr>
            </w:pPr>
            <w:r w:rsidRPr="001421B3">
              <w:rPr>
                <w:rFonts w:ascii="Tahoma" w:hAnsi="Tahoma" w:cs="Tahoma"/>
              </w:rPr>
              <w:t>(</w:t>
            </w:r>
            <w:r w:rsidR="006C4845">
              <w:rPr>
                <w:rFonts w:ascii="Tahoma" w:hAnsi="Tahoma" w:cs="Tahoma"/>
              </w:rPr>
              <w:t>Ime in priimek ter podpis ponudnika</w:t>
            </w:r>
            <w:r w:rsidRPr="001421B3">
              <w:rPr>
                <w:rFonts w:ascii="Tahoma" w:hAnsi="Tahoma" w:cs="Tahoma"/>
              </w:rPr>
              <w:t>)</w:t>
            </w:r>
          </w:p>
        </w:tc>
      </w:tr>
    </w:tbl>
    <w:p w14:paraId="18901A4E" w14:textId="77777777" w:rsidR="00FA7D61" w:rsidRPr="001421B3" w:rsidRDefault="00FA7D61" w:rsidP="005726AB">
      <w:pPr>
        <w:keepNext/>
        <w:keepLines/>
      </w:pPr>
    </w:p>
    <w:p w14:paraId="6B4DE518" w14:textId="77777777" w:rsidR="00FA7D61" w:rsidRPr="001421B3" w:rsidRDefault="00FA7D61" w:rsidP="005726AB">
      <w:pPr>
        <w:keepNext/>
        <w:keepLines/>
      </w:pPr>
    </w:p>
    <w:p w14:paraId="265AC3DB" w14:textId="77777777" w:rsidR="00FA7D61" w:rsidRPr="001421B3" w:rsidRDefault="00FA7D61" w:rsidP="005726AB">
      <w:pPr>
        <w:keepNext/>
        <w:keepLines/>
        <w:spacing w:before="120"/>
        <w:jc w:val="both"/>
        <w:rPr>
          <w:rFonts w:ascii="Tahoma" w:hAnsi="Tahoma" w:cs="Tahoma"/>
        </w:rPr>
      </w:pPr>
    </w:p>
    <w:p w14:paraId="03185F09" w14:textId="77777777" w:rsidR="00654ABA" w:rsidRPr="001421B3" w:rsidRDefault="00654ABA" w:rsidP="005726AB">
      <w:pPr>
        <w:keepNext/>
        <w:keepLines/>
        <w:rPr>
          <w:rFonts w:ascii="Tahoma" w:hAnsi="Tahoma" w:cs="Tahoma"/>
        </w:rPr>
      </w:pPr>
      <w:r w:rsidRPr="001421B3">
        <w:rPr>
          <w:rFonts w:ascii="Tahoma" w:hAnsi="Tahoma" w:cs="Tahoma"/>
        </w:rPr>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850"/>
        <w:gridCol w:w="567"/>
      </w:tblGrid>
      <w:tr w:rsidR="00BD5131" w:rsidRPr="001421B3" w14:paraId="706A898D" w14:textId="77777777" w:rsidTr="002D7E0C">
        <w:tc>
          <w:tcPr>
            <w:tcW w:w="8222" w:type="dxa"/>
          </w:tcPr>
          <w:p w14:paraId="38E5AEE4" w14:textId="472E2C4E" w:rsidR="00BD5131" w:rsidRPr="001421B3" w:rsidRDefault="00BD5131" w:rsidP="005726AB">
            <w:pPr>
              <w:keepNext/>
              <w:keepLines/>
              <w:jc w:val="both"/>
              <w:rPr>
                <w:rFonts w:ascii="Tahoma" w:hAnsi="Tahoma" w:cs="Tahoma"/>
              </w:rPr>
            </w:pPr>
            <w:r w:rsidRPr="001421B3">
              <w:lastRenderedPageBreak/>
              <w:br w:type="page"/>
            </w:r>
            <w:r w:rsidRPr="001421B3">
              <w:rPr>
                <w:rFonts w:ascii="Tahoma" w:hAnsi="Tahoma" w:cs="Tahoma"/>
              </w:rPr>
              <w:br w:type="page"/>
            </w:r>
            <w:r w:rsidRPr="001421B3">
              <w:br w:type="page"/>
            </w:r>
            <w:r w:rsidRPr="001421B3">
              <w:rPr>
                <w:rFonts w:ascii="Tahoma" w:hAnsi="Tahoma" w:cs="Tahoma"/>
              </w:rPr>
              <w:t xml:space="preserve">PODATKI O PONUDNIKU </w:t>
            </w:r>
          </w:p>
        </w:tc>
        <w:tc>
          <w:tcPr>
            <w:tcW w:w="850" w:type="dxa"/>
            <w:tcBorders>
              <w:right w:val="nil"/>
            </w:tcBorders>
          </w:tcPr>
          <w:p w14:paraId="5E73301A" w14:textId="77777777" w:rsidR="00BD5131" w:rsidRPr="001421B3" w:rsidRDefault="00BD5131" w:rsidP="005726AB">
            <w:pPr>
              <w:keepNext/>
              <w:keepLines/>
              <w:jc w:val="both"/>
              <w:rPr>
                <w:rFonts w:ascii="Tahoma" w:hAnsi="Tahoma" w:cs="Tahoma"/>
                <w:b/>
              </w:rPr>
            </w:pPr>
            <w:r w:rsidRPr="001421B3">
              <w:rPr>
                <w:rFonts w:ascii="Tahoma" w:hAnsi="Tahoma" w:cs="Tahoma"/>
                <w:b/>
                <w:i/>
              </w:rPr>
              <w:t xml:space="preserve">Priloga </w:t>
            </w:r>
          </w:p>
        </w:tc>
        <w:tc>
          <w:tcPr>
            <w:tcW w:w="567" w:type="dxa"/>
            <w:tcBorders>
              <w:left w:val="nil"/>
            </w:tcBorders>
          </w:tcPr>
          <w:p w14:paraId="04093608" w14:textId="77777777" w:rsidR="00BD5131" w:rsidRPr="001421B3" w:rsidRDefault="00BD5131" w:rsidP="005726AB">
            <w:pPr>
              <w:keepNext/>
              <w:keepLines/>
              <w:jc w:val="both"/>
              <w:rPr>
                <w:rFonts w:ascii="Tahoma" w:hAnsi="Tahoma" w:cs="Tahoma"/>
                <w:b/>
                <w:i/>
              </w:rPr>
            </w:pPr>
            <w:r w:rsidRPr="001421B3">
              <w:rPr>
                <w:rFonts w:ascii="Tahoma" w:hAnsi="Tahoma" w:cs="Tahoma"/>
                <w:b/>
                <w:i/>
              </w:rPr>
              <w:t>1</w:t>
            </w:r>
          </w:p>
        </w:tc>
      </w:tr>
    </w:tbl>
    <w:p w14:paraId="422BCC5A" w14:textId="77777777" w:rsidR="00832A7F" w:rsidRPr="001421B3" w:rsidRDefault="00832A7F" w:rsidP="005726AB">
      <w:pPr>
        <w:keepNext/>
        <w:keepLines/>
        <w:tabs>
          <w:tab w:val="left" w:pos="567"/>
          <w:tab w:val="num" w:pos="851"/>
          <w:tab w:val="left" w:pos="993"/>
        </w:tabs>
        <w:jc w:val="both"/>
        <w:rPr>
          <w:rFonts w:ascii="Tahoma" w:hAnsi="Tahoma" w:cs="Tahoma"/>
        </w:rPr>
      </w:pPr>
    </w:p>
    <w:p w14:paraId="254B625A" w14:textId="49471925" w:rsidR="00202E82" w:rsidRPr="001421B3" w:rsidRDefault="00616B47" w:rsidP="005726AB">
      <w:pPr>
        <w:keepNext/>
        <w:keepLines/>
        <w:jc w:val="both"/>
        <w:rPr>
          <w:rFonts w:ascii="Tahoma" w:hAnsi="Tahoma" w:cs="Tahoma"/>
        </w:rPr>
      </w:pPr>
      <w:r>
        <w:rPr>
          <w:rFonts w:ascii="Tahoma" w:hAnsi="Tahoma" w:cs="Tahoma"/>
          <w:b/>
        </w:rPr>
        <w:t>LPP-107/24</w:t>
      </w:r>
      <w:r w:rsidR="00202E82" w:rsidRPr="001421B3">
        <w:rPr>
          <w:rFonts w:ascii="Tahoma" w:hAnsi="Tahoma" w:cs="Tahoma"/>
          <w:b/>
        </w:rPr>
        <w:t xml:space="preserve"> </w:t>
      </w:r>
      <w:r w:rsidR="00321343" w:rsidRPr="001421B3">
        <w:rPr>
          <w:rFonts w:ascii="Tahoma" w:hAnsi="Tahoma" w:cs="Tahoma"/>
          <w:b/>
        </w:rPr>
        <w:t>Nakup nadomestnih delov</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2977"/>
        <w:gridCol w:w="30"/>
        <w:gridCol w:w="3008"/>
      </w:tblGrid>
      <w:tr w:rsidR="00BD5131" w:rsidRPr="00285804" w14:paraId="0A51E01F" w14:textId="77777777" w:rsidTr="002D7E0C">
        <w:trPr>
          <w:trHeight w:val="251"/>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1E53A79C" w14:textId="77777777" w:rsidR="00BD5131" w:rsidRPr="00285804" w:rsidRDefault="00BD5131" w:rsidP="005726AB">
            <w:pPr>
              <w:keepNext/>
              <w:keepLines/>
              <w:rPr>
                <w:rFonts w:ascii="Tahoma" w:hAnsi="Tahoma" w:cs="Tahoma"/>
                <w:sz w:val="18"/>
                <w:szCs w:val="18"/>
              </w:rPr>
            </w:pPr>
            <w:r w:rsidRPr="00285804">
              <w:rPr>
                <w:rFonts w:ascii="Tahoma" w:hAnsi="Tahoma" w:cs="Tahoma"/>
                <w:b/>
                <w:sz w:val="18"/>
                <w:szCs w:val="18"/>
              </w:rPr>
              <w:t>PODATKI O PONUDNIKU/PARTNERJU</w:t>
            </w:r>
          </w:p>
        </w:tc>
      </w:tr>
      <w:tr w:rsidR="00BD5131" w:rsidRPr="00285804" w14:paraId="78734A50" w14:textId="77777777" w:rsidTr="002D7E0C">
        <w:trPr>
          <w:trHeight w:val="7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020FAD94" w14:textId="77777777" w:rsidR="00BD5131" w:rsidRPr="00285804" w:rsidRDefault="00BD5131" w:rsidP="005726AB">
            <w:pPr>
              <w:keepNext/>
              <w:keepLines/>
              <w:rPr>
                <w:rFonts w:ascii="Tahoma" w:hAnsi="Tahoma" w:cs="Tahoma"/>
                <w:sz w:val="18"/>
                <w:szCs w:val="18"/>
              </w:rPr>
            </w:pPr>
            <w:r w:rsidRPr="00285804">
              <w:rPr>
                <w:rFonts w:ascii="Tahoma" w:hAnsi="Tahoma" w:cs="Tahoma"/>
                <w:sz w:val="18"/>
                <w:szCs w:val="18"/>
              </w:rPr>
              <w:t>Naziv ponudnika/partnerja</w:t>
            </w:r>
            <w:r>
              <w:rPr>
                <w:rFonts w:ascii="Tahoma" w:hAnsi="Tahoma" w:cs="Tahoma"/>
                <w:sz w:val="18"/>
                <w:szCs w:val="18"/>
              </w:rPr>
              <w:t xml:space="preserve"> (firma)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E82AF9A" w14:textId="77777777" w:rsidR="00BD5131" w:rsidRPr="00285804" w:rsidRDefault="00BD5131" w:rsidP="005726AB">
            <w:pPr>
              <w:keepNext/>
              <w:keepLines/>
              <w:rPr>
                <w:rFonts w:ascii="Tahoma" w:hAnsi="Tahoma" w:cs="Tahoma"/>
                <w:sz w:val="18"/>
                <w:szCs w:val="18"/>
              </w:rPr>
            </w:pPr>
          </w:p>
          <w:p w14:paraId="6697808F" w14:textId="77777777" w:rsidR="00BD5131" w:rsidRPr="00285804" w:rsidRDefault="00BD5131" w:rsidP="005726AB">
            <w:pPr>
              <w:keepNext/>
              <w:keepLines/>
              <w:rPr>
                <w:rFonts w:ascii="Tahoma" w:hAnsi="Tahoma" w:cs="Tahoma"/>
                <w:sz w:val="18"/>
                <w:szCs w:val="18"/>
              </w:rPr>
            </w:pPr>
          </w:p>
          <w:p w14:paraId="5D2BE815" w14:textId="77777777" w:rsidR="00BD5131" w:rsidRPr="00285804" w:rsidRDefault="00BD5131" w:rsidP="005726AB">
            <w:pPr>
              <w:keepNext/>
              <w:keepLines/>
              <w:rPr>
                <w:rFonts w:ascii="Tahoma" w:hAnsi="Tahoma" w:cs="Tahoma"/>
                <w:sz w:val="18"/>
                <w:szCs w:val="18"/>
              </w:rPr>
            </w:pPr>
          </w:p>
        </w:tc>
      </w:tr>
      <w:tr w:rsidR="00BD5131" w:rsidRPr="00285804" w14:paraId="4195976F" w14:textId="77777777" w:rsidTr="002D7E0C">
        <w:trPr>
          <w:trHeight w:val="425"/>
          <w:jc w:val="center"/>
        </w:trPr>
        <w:tc>
          <w:tcPr>
            <w:tcW w:w="3285" w:type="dxa"/>
            <w:tcBorders>
              <w:top w:val="single" w:sz="4" w:space="0" w:color="auto"/>
              <w:left w:val="single" w:sz="4" w:space="0" w:color="auto"/>
              <w:bottom w:val="single" w:sz="4" w:space="0" w:color="auto"/>
              <w:right w:val="single" w:sz="4" w:space="0" w:color="auto"/>
            </w:tcBorders>
            <w:vAlign w:val="center"/>
          </w:tcPr>
          <w:p w14:paraId="79F6D359" w14:textId="77777777" w:rsidR="00BD5131" w:rsidRPr="00285804" w:rsidRDefault="00BD5131" w:rsidP="005726AB">
            <w:pPr>
              <w:keepNext/>
              <w:keepLines/>
              <w:rPr>
                <w:rFonts w:ascii="Tahoma" w:hAnsi="Tahoma" w:cs="Tahoma"/>
                <w:sz w:val="18"/>
                <w:szCs w:val="18"/>
              </w:rPr>
            </w:pPr>
            <w:r w:rsidRPr="00D811FD">
              <w:rPr>
                <w:rFonts w:ascii="Tahoma" w:hAnsi="Tahoma" w:cs="Tahoma"/>
                <w:sz w:val="18"/>
                <w:szCs w:val="18"/>
              </w:rPr>
              <w:t>Poslovi naslov (sedež)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D16F9F1" w14:textId="77777777" w:rsidR="00BD5131" w:rsidRPr="00285804" w:rsidRDefault="00BD5131" w:rsidP="005726AB">
            <w:pPr>
              <w:keepNext/>
              <w:keepLines/>
              <w:rPr>
                <w:rFonts w:ascii="Tahoma" w:hAnsi="Tahoma" w:cs="Tahoma"/>
                <w:sz w:val="18"/>
                <w:szCs w:val="18"/>
              </w:rPr>
            </w:pPr>
          </w:p>
          <w:p w14:paraId="457F48B9" w14:textId="77777777" w:rsidR="00BD5131" w:rsidRPr="00285804" w:rsidRDefault="00BD5131" w:rsidP="005726AB">
            <w:pPr>
              <w:keepNext/>
              <w:keepLines/>
              <w:rPr>
                <w:rFonts w:ascii="Tahoma" w:hAnsi="Tahoma" w:cs="Tahoma"/>
                <w:sz w:val="18"/>
                <w:szCs w:val="18"/>
              </w:rPr>
            </w:pPr>
          </w:p>
          <w:p w14:paraId="3F15C78F" w14:textId="77777777" w:rsidR="00BD5131" w:rsidRPr="00285804" w:rsidRDefault="00BD5131" w:rsidP="005726AB">
            <w:pPr>
              <w:keepNext/>
              <w:keepLines/>
              <w:rPr>
                <w:rFonts w:ascii="Tahoma" w:hAnsi="Tahoma" w:cs="Tahoma"/>
                <w:sz w:val="18"/>
                <w:szCs w:val="18"/>
              </w:rPr>
            </w:pPr>
          </w:p>
        </w:tc>
      </w:tr>
      <w:tr w:rsidR="00BD5131" w:rsidRPr="00285804" w14:paraId="22B494A4" w14:textId="77777777" w:rsidTr="002D7E0C">
        <w:trPr>
          <w:trHeight w:val="321"/>
          <w:jc w:val="center"/>
        </w:trPr>
        <w:tc>
          <w:tcPr>
            <w:tcW w:w="3285" w:type="dxa"/>
            <w:tcBorders>
              <w:top w:val="single" w:sz="4" w:space="0" w:color="auto"/>
              <w:left w:val="single" w:sz="4" w:space="0" w:color="auto"/>
              <w:bottom w:val="single" w:sz="4" w:space="0" w:color="auto"/>
              <w:right w:val="single" w:sz="4" w:space="0" w:color="auto"/>
            </w:tcBorders>
            <w:vAlign w:val="center"/>
          </w:tcPr>
          <w:p w14:paraId="22DF590A" w14:textId="77777777" w:rsidR="00BD5131" w:rsidRPr="00285804" w:rsidRDefault="00BD5131" w:rsidP="005726AB">
            <w:pPr>
              <w:keepNext/>
              <w:keepLines/>
              <w:spacing w:line="276" w:lineRule="auto"/>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6D6794B2" w14:textId="77777777" w:rsidR="00BD5131" w:rsidRPr="00285804" w:rsidRDefault="00BD5131" w:rsidP="005726AB">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9C0561E" w14:textId="77777777" w:rsidR="00BD5131" w:rsidRPr="00285804" w:rsidRDefault="00BD5131" w:rsidP="005726AB">
            <w:pPr>
              <w:keepNext/>
              <w:keepLines/>
              <w:spacing w:line="276" w:lineRule="auto"/>
              <w:rPr>
                <w:rFonts w:ascii="Tahoma" w:hAnsi="Tahoma" w:cs="Tahoma"/>
                <w:sz w:val="18"/>
                <w:szCs w:val="18"/>
              </w:rPr>
            </w:pPr>
          </w:p>
        </w:tc>
      </w:tr>
      <w:tr w:rsidR="00BD5131" w:rsidRPr="00285804" w14:paraId="56E60F9D" w14:textId="77777777" w:rsidTr="002D7E0C">
        <w:trPr>
          <w:trHeight w:val="282"/>
          <w:jc w:val="center"/>
        </w:trPr>
        <w:tc>
          <w:tcPr>
            <w:tcW w:w="3285" w:type="dxa"/>
            <w:tcBorders>
              <w:top w:val="single" w:sz="4" w:space="0" w:color="auto"/>
              <w:left w:val="single" w:sz="4" w:space="0" w:color="auto"/>
              <w:bottom w:val="single" w:sz="4" w:space="0" w:color="auto"/>
              <w:right w:val="single" w:sz="4" w:space="0" w:color="auto"/>
            </w:tcBorders>
            <w:vAlign w:val="center"/>
          </w:tcPr>
          <w:p w14:paraId="04B725F5" w14:textId="77777777" w:rsidR="00BD5131" w:rsidRPr="00285804" w:rsidRDefault="00BD5131" w:rsidP="005726AB">
            <w:pPr>
              <w:keepNext/>
              <w:keepLines/>
              <w:spacing w:line="276" w:lineRule="auto"/>
              <w:rPr>
                <w:rFonts w:ascii="Tahoma" w:hAnsi="Tahoma" w:cs="Tahoma"/>
                <w:sz w:val="18"/>
                <w:szCs w:val="18"/>
              </w:rPr>
            </w:pPr>
            <w:r w:rsidRPr="00285804">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137DB55" w14:textId="77777777" w:rsidR="00BD5131" w:rsidRPr="00285804" w:rsidRDefault="00BD5131" w:rsidP="005726AB">
            <w:pPr>
              <w:keepNext/>
              <w:keepLines/>
              <w:spacing w:line="276" w:lineRule="auto"/>
              <w:rPr>
                <w:rFonts w:ascii="Tahoma" w:hAnsi="Tahoma" w:cs="Tahoma"/>
                <w:sz w:val="18"/>
                <w:szCs w:val="18"/>
              </w:rPr>
            </w:pPr>
          </w:p>
        </w:tc>
      </w:tr>
      <w:tr w:rsidR="00BD5131" w:rsidRPr="00285804" w14:paraId="23850810" w14:textId="77777777" w:rsidTr="002D7E0C">
        <w:trPr>
          <w:trHeight w:val="291"/>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52F1DBAB" w14:textId="77777777" w:rsidR="00BD5131" w:rsidRPr="00285804" w:rsidRDefault="00BD5131" w:rsidP="005726AB">
            <w:pPr>
              <w:keepNext/>
              <w:keepLines/>
              <w:rPr>
                <w:sz w:val="18"/>
                <w:szCs w:val="18"/>
              </w:rPr>
            </w:pPr>
            <w:r w:rsidRPr="00285804">
              <w:rPr>
                <w:rFonts w:ascii="Tahoma" w:hAnsi="Tahoma" w:cs="Tahoma"/>
                <w:b/>
                <w:sz w:val="18"/>
                <w:szCs w:val="18"/>
              </w:rPr>
              <w:t>ODGOVORNA OSEBA PONUDNIKA</w:t>
            </w:r>
          </w:p>
        </w:tc>
      </w:tr>
      <w:tr w:rsidR="00BD5131" w:rsidRPr="00285804" w14:paraId="1A82C5DF" w14:textId="77777777" w:rsidTr="002D7E0C">
        <w:trPr>
          <w:trHeight w:val="588"/>
          <w:jc w:val="center"/>
        </w:trPr>
        <w:tc>
          <w:tcPr>
            <w:tcW w:w="3285" w:type="dxa"/>
            <w:tcBorders>
              <w:top w:val="single" w:sz="4" w:space="0" w:color="auto"/>
              <w:left w:val="single" w:sz="4" w:space="0" w:color="auto"/>
              <w:bottom w:val="single" w:sz="4" w:space="0" w:color="auto"/>
              <w:right w:val="single" w:sz="4" w:space="0" w:color="auto"/>
            </w:tcBorders>
            <w:vAlign w:val="center"/>
          </w:tcPr>
          <w:p w14:paraId="41931897" w14:textId="77777777" w:rsidR="00BD5131" w:rsidRPr="00285804" w:rsidRDefault="00BD5131" w:rsidP="005726AB">
            <w:pPr>
              <w:keepNext/>
              <w:keepLines/>
              <w:rPr>
                <w:rFonts w:ascii="Tahoma" w:hAnsi="Tahoma" w:cs="Tahoma"/>
                <w:sz w:val="18"/>
                <w:szCs w:val="18"/>
              </w:rPr>
            </w:pPr>
            <w:r w:rsidRPr="00285804">
              <w:rPr>
                <w:rFonts w:ascii="Tahoma" w:hAnsi="Tahoma" w:cs="Tahoma"/>
                <w:sz w:val="18"/>
                <w:szCs w:val="18"/>
              </w:rPr>
              <w:t>Naziv odgovorne osebe</w:t>
            </w:r>
          </w:p>
          <w:p w14:paraId="43233D56" w14:textId="77777777" w:rsidR="00BD5131" w:rsidRPr="00285804" w:rsidRDefault="00BD5131" w:rsidP="005726AB">
            <w:pPr>
              <w:keepNext/>
              <w:keepLines/>
              <w:rPr>
                <w:rFonts w:ascii="Tahoma" w:hAnsi="Tahoma" w:cs="Tahoma"/>
                <w:sz w:val="18"/>
                <w:szCs w:val="18"/>
              </w:rPr>
            </w:pPr>
            <w:r w:rsidRPr="00285804">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9F4D5F9" w14:textId="77777777" w:rsidR="00BD5131" w:rsidRPr="00285804" w:rsidRDefault="00BD5131" w:rsidP="005726AB">
            <w:pPr>
              <w:keepNext/>
              <w:keepLines/>
              <w:rPr>
                <w:sz w:val="18"/>
                <w:szCs w:val="18"/>
              </w:rPr>
            </w:pPr>
          </w:p>
          <w:p w14:paraId="00C1811C" w14:textId="77777777" w:rsidR="00BD5131" w:rsidRPr="00285804" w:rsidRDefault="00BD5131" w:rsidP="005726AB">
            <w:pPr>
              <w:keepNext/>
              <w:keepLines/>
              <w:rPr>
                <w:sz w:val="18"/>
                <w:szCs w:val="18"/>
              </w:rPr>
            </w:pPr>
          </w:p>
        </w:tc>
      </w:tr>
      <w:tr w:rsidR="00BD5131" w:rsidRPr="00285804" w14:paraId="49296DB6" w14:textId="77777777" w:rsidTr="002D7E0C">
        <w:trPr>
          <w:trHeight w:val="371"/>
          <w:jc w:val="center"/>
        </w:trPr>
        <w:tc>
          <w:tcPr>
            <w:tcW w:w="3285" w:type="dxa"/>
            <w:tcBorders>
              <w:top w:val="single" w:sz="4" w:space="0" w:color="auto"/>
              <w:left w:val="single" w:sz="4" w:space="0" w:color="auto"/>
              <w:bottom w:val="single" w:sz="4" w:space="0" w:color="auto"/>
              <w:right w:val="single" w:sz="4" w:space="0" w:color="auto"/>
            </w:tcBorders>
            <w:vAlign w:val="center"/>
          </w:tcPr>
          <w:p w14:paraId="25EDC66B" w14:textId="77777777" w:rsidR="00BD5131" w:rsidRPr="00285804" w:rsidRDefault="00BD5131" w:rsidP="005726AB">
            <w:pPr>
              <w:keepNext/>
              <w:keepLines/>
              <w:rPr>
                <w:rFonts w:ascii="Tahoma" w:hAnsi="Tahoma" w:cs="Tahoma"/>
                <w:sz w:val="18"/>
                <w:szCs w:val="18"/>
              </w:rPr>
            </w:pPr>
            <w:r w:rsidRPr="002858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DE1C403" w14:textId="77777777" w:rsidR="00BD5131" w:rsidRPr="00285804" w:rsidRDefault="00BD5131" w:rsidP="005726AB">
            <w:pPr>
              <w:keepNext/>
              <w:keepLines/>
              <w:rPr>
                <w:sz w:val="18"/>
                <w:szCs w:val="18"/>
              </w:rPr>
            </w:pPr>
          </w:p>
        </w:tc>
      </w:tr>
      <w:tr w:rsidR="00BD5131" w:rsidRPr="00285804" w14:paraId="178B53EA" w14:textId="77777777" w:rsidTr="002D7E0C">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5562AD4E" w14:textId="77777777" w:rsidR="00BD5131" w:rsidRPr="00285804" w:rsidRDefault="00BD5131" w:rsidP="005726AB">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459F64C0" w14:textId="77777777" w:rsidR="00BD5131" w:rsidRPr="00285804" w:rsidRDefault="00BD5131" w:rsidP="005726AB">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EE8E44F" w14:textId="77777777" w:rsidR="00BD5131" w:rsidRPr="00285804" w:rsidRDefault="00BD5131" w:rsidP="005726AB">
            <w:pPr>
              <w:keepNext/>
              <w:keepLines/>
              <w:rPr>
                <w:sz w:val="18"/>
                <w:szCs w:val="18"/>
              </w:rPr>
            </w:pPr>
          </w:p>
        </w:tc>
      </w:tr>
      <w:tr w:rsidR="00BD5131" w:rsidRPr="00285804" w14:paraId="57AD0C2F" w14:textId="77777777" w:rsidTr="002D7E0C">
        <w:trPr>
          <w:trHeight w:val="245"/>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571EE7BC" w14:textId="77777777" w:rsidR="00BD5131" w:rsidRPr="00285804" w:rsidRDefault="00BD5131" w:rsidP="005726AB">
            <w:pPr>
              <w:keepNext/>
              <w:keepLines/>
              <w:rPr>
                <w:sz w:val="18"/>
                <w:szCs w:val="18"/>
              </w:rPr>
            </w:pPr>
            <w:r w:rsidRPr="00285804">
              <w:rPr>
                <w:rFonts w:ascii="Tahoma" w:hAnsi="Tahoma" w:cs="Tahoma"/>
                <w:b/>
                <w:sz w:val="18"/>
                <w:szCs w:val="18"/>
              </w:rPr>
              <w:t>KONTAKTNA OSEBA PONUDNIKA</w:t>
            </w:r>
          </w:p>
        </w:tc>
      </w:tr>
      <w:tr w:rsidR="00BD5131" w:rsidRPr="00285804" w14:paraId="3367627C" w14:textId="77777777" w:rsidTr="002D7E0C">
        <w:trPr>
          <w:trHeight w:val="4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24B94EB4" w14:textId="77777777" w:rsidR="00BD5131" w:rsidRPr="00285804" w:rsidRDefault="00BD5131" w:rsidP="005726AB">
            <w:pPr>
              <w:keepNext/>
              <w:keepLines/>
              <w:rPr>
                <w:rFonts w:ascii="Tahoma" w:hAnsi="Tahoma" w:cs="Tahoma"/>
                <w:sz w:val="18"/>
                <w:szCs w:val="18"/>
              </w:rPr>
            </w:pPr>
            <w:r w:rsidRPr="00285804">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40D0AE1" w14:textId="77777777" w:rsidR="00BD5131" w:rsidRPr="00285804" w:rsidRDefault="00BD5131" w:rsidP="005726AB">
            <w:pPr>
              <w:keepNext/>
              <w:keepLines/>
              <w:rPr>
                <w:sz w:val="18"/>
                <w:szCs w:val="18"/>
              </w:rPr>
            </w:pPr>
          </w:p>
        </w:tc>
      </w:tr>
      <w:tr w:rsidR="00BD5131" w:rsidRPr="00285804" w14:paraId="7270EBB8" w14:textId="77777777" w:rsidTr="002D7E0C">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2039F58F" w14:textId="77777777" w:rsidR="00BD5131" w:rsidRPr="00285804" w:rsidRDefault="00BD5131" w:rsidP="005726AB">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6A8E1F80" w14:textId="77777777" w:rsidR="00BD5131" w:rsidRPr="00285804" w:rsidRDefault="00BD5131" w:rsidP="005726AB">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95B6650" w14:textId="77777777" w:rsidR="00BD5131" w:rsidRPr="00285804" w:rsidRDefault="00BD5131" w:rsidP="005726AB">
            <w:pPr>
              <w:keepNext/>
              <w:keepLines/>
              <w:rPr>
                <w:sz w:val="18"/>
                <w:szCs w:val="18"/>
              </w:rPr>
            </w:pPr>
          </w:p>
        </w:tc>
      </w:tr>
      <w:tr w:rsidR="00BD5131" w:rsidRPr="00285804" w14:paraId="07D77560" w14:textId="77777777" w:rsidTr="002D7E0C">
        <w:trPr>
          <w:trHeight w:val="267"/>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710FD7D2" w14:textId="77777777" w:rsidR="00BD5131" w:rsidRPr="00285804" w:rsidRDefault="00BD5131" w:rsidP="005726AB">
            <w:pPr>
              <w:keepNext/>
              <w:keepLines/>
              <w:rPr>
                <w:sz w:val="18"/>
                <w:szCs w:val="18"/>
              </w:rPr>
            </w:pPr>
            <w:r w:rsidRPr="00285804">
              <w:rPr>
                <w:rFonts w:ascii="Tahoma" w:hAnsi="Tahoma" w:cs="Tahoma"/>
                <w:b/>
                <w:sz w:val="18"/>
                <w:szCs w:val="18"/>
              </w:rPr>
              <w:t xml:space="preserve">OSTALI PODATKI </w:t>
            </w:r>
          </w:p>
        </w:tc>
      </w:tr>
      <w:tr w:rsidR="00BD5131" w:rsidRPr="00285804" w14:paraId="167A3ACB" w14:textId="77777777" w:rsidTr="002D7E0C">
        <w:trPr>
          <w:trHeight w:val="1720"/>
          <w:jc w:val="center"/>
        </w:trPr>
        <w:tc>
          <w:tcPr>
            <w:tcW w:w="3285" w:type="dxa"/>
            <w:tcBorders>
              <w:top w:val="single" w:sz="4" w:space="0" w:color="auto"/>
              <w:left w:val="single" w:sz="4" w:space="0" w:color="auto"/>
              <w:bottom w:val="single" w:sz="4" w:space="0" w:color="auto"/>
              <w:right w:val="single" w:sz="4" w:space="0" w:color="auto"/>
            </w:tcBorders>
            <w:vAlign w:val="center"/>
          </w:tcPr>
          <w:p w14:paraId="6FBE8E82" w14:textId="77777777" w:rsidR="00BD5131" w:rsidRPr="00285804" w:rsidRDefault="00BD5131" w:rsidP="005726AB">
            <w:pPr>
              <w:keepNext/>
              <w:keepLines/>
              <w:rPr>
                <w:rFonts w:ascii="Tahoma" w:hAnsi="Tahoma" w:cs="Tahoma"/>
                <w:sz w:val="18"/>
                <w:szCs w:val="18"/>
              </w:rPr>
            </w:pPr>
            <w:r w:rsidRPr="00285804">
              <w:rPr>
                <w:rFonts w:ascii="Tahoma" w:hAnsi="Tahoma" w:cs="Tahoma"/>
                <w:sz w:val="18"/>
                <w:szCs w:val="18"/>
              </w:rPr>
              <w:t xml:space="preserve">Predstavnik/i ponudnika, ki bo/do urejali izvajanje predmetne pogodbe/ okvirnega sporazuma </w:t>
            </w:r>
            <w:r w:rsidRPr="00285804">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C6DF8A0" w14:textId="77777777" w:rsidR="00BD5131" w:rsidRPr="00285804" w:rsidRDefault="00BD5131" w:rsidP="005726AB">
            <w:pPr>
              <w:keepNext/>
              <w:keepLines/>
              <w:spacing w:line="276" w:lineRule="auto"/>
              <w:jc w:val="both"/>
              <w:rPr>
                <w:rFonts w:ascii="Tahoma" w:hAnsi="Tahoma" w:cs="Tahoma"/>
                <w:sz w:val="18"/>
                <w:szCs w:val="18"/>
              </w:rPr>
            </w:pPr>
            <w:r w:rsidRPr="00285804">
              <w:rPr>
                <w:rFonts w:ascii="Tahoma" w:hAnsi="Tahoma" w:cs="Tahoma"/>
                <w:sz w:val="18"/>
                <w:szCs w:val="18"/>
              </w:rPr>
              <w:t>Skrbnik pogodbe/okvirnega sporazuma:</w:t>
            </w:r>
          </w:p>
          <w:p w14:paraId="21E80571" w14:textId="77777777" w:rsidR="00BD5131" w:rsidRPr="00285804" w:rsidRDefault="00BD5131" w:rsidP="005726AB">
            <w:pPr>
              <w:keepNext/>
              <w:keepLines/>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5D258881" w14:textId="77777777" w:rsidR="00BD5131" w:rsidRPr="00285804" w:rsidRDefault="00BD5131" w:rsidP="005726AB">
            <w:pPr>
              <w:keepNext/>
              <w:keepLines/>
              <w:spacing w:line="276" w:lineRule="auto"/>
              <w:jc w:val="both"/>
              <w:rPr>
                <w:rFonts w:ascii="Tahoma" w:hAnsi="Tahoma" w:cs="Tahoma"/>
                <w:sz w:val="17"/>
                <w:szCs w:val="17"/>
              </w:rPr>
            </w:pPr>
            <w:r w:rsidRPr="00285804">
              <w:rPr>
                <w:rFonts w:ascii="Tahoma" w:hAnsi="Tahoma" w:cs="Tahoma"/>
                <w:sz w:val="17"/>
                <w:szCs w:val="17"/>
              </w:rPr>
              <w:t>e - mail: ___________________________________.</w:t>
            </w:r>
          </w:p>
          <w:p w14:paraId="03F2AF82" w14:textId="77777777" w:rsidR="00BD5131" w:rsidRPr="00285804" w:rsidRDefault="00BD5131" w:rsidP="005726AB">
            <w:pPr>
              <w:keepNext/>
              <w:keepLines/>
              <w:jc w:val="both"/>
              <w:rPr>
                <w:rFonts w:ascii="Tahoma" w:hAnsi="Tahoma" w:cs="Tahoma"/>
                <w:snapToGrid w:val="0"/>
                <w:sz w:val="10"/>
                <w:szCs w:val="18"/>
              </w:rPr>
            </w:pPr>
          </w:p>
          <w:p w14:paraId="1043BE42" w14:textId="77777777" w:rsidR="00BD5131" w:rsidRPr="00285804" w:rsidRDefault="00BD5131" w:rsidP="005726AB">
            <w:pPr>
              <w:keepNext/>
              <w:keepLines/>
              <w:spacing w:line="276" w:lineRule="auto"/>
              <w:jc w:val="both"/>
              <w:rPr>
                <w:rFonts w:ascii="Tahoma" w:hAnsi="Tahoma" w:cs="Tahoma"/>
                <w:sz w:val="18"/>
                <w:szCs w:val="18"/>
              </w:rPr>
            </w:pPr>
            <w:r w:rsidRPr="00285804">
              <w:rPr>
                <w:rFonts w:ascii="Tahoma" w:hAnsi="Tahoma" w:cs="Tahoma"/>
                <w:sz w:val="18"/>
                <w:szCs w:val="18"/>
              </w:rPr>
              <w:t xml:space="preserve">Kontaktna oseba pogodbe/okvirnega sporazuma: </w:t>
            </w:r>
          </w:p>
          <w:p w14:paraId="11E6AE04" w14:textId="77777777" w:rsidR="00BD5131" w:rsidRPr="00285804" w:rsidRDefault="00BD5131" w:rsidP="005726AB">
            <w:pPr>
              <w:keepNext/>
              <w:keepLines/>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59AE803B" w14:textId="77777777" w:rsidR="00BD5131" w:rsidRPr="00285804" w:rsidRDefault="00BD5131" w:rsidP="005726AB">
            <w:pPr>
              <w:keepNext/>
              <w:keepLines/>
              <w:jc w:val="both"/>
              <w:rPr>
                <w:rFonts w:ascii="Tahoma" w:hAnsi="Tahoma" w:cs="Tahoma"/>
                <w:sz w:val="18"/>
                <w:szCs w:val="18"/>
              </w:rPr>
            </w:pPr>
            <w:r w:rsidRPr="00285804">
              <w:rPr>
                <w:rFonts w:ascii="Tahoma" w:hAnsi="Tahoma" w:cs="Tahoma"/>
                <w:sz w:val="17"/>
                <w:szCs w:val="17"/>
              </w:rPr>
              <w:t>e - mail: ___________________________________.</w:t>
            </w:r>
          </w:p>
        </w:tc>
      </w:tr>
      <w:tr w:rsidR="00BD5131" w:rsidRPr="00285804" w14:paraId="5BE2D1C5" w14:textId="77777777" w:rsidTr="002D7E0C">
        <w:trPr>
          <w:trHeight w:val="283"/>
          <w:jc w:val="center"/>
        </w:trPr>
        <w:tc>
          <w:tcPr>
            <w:tcW w:w="3285" w:type="dxa"/>
            <w:vMerge w:val="restart"/>
            <w:tcBorders>
              <w:top w:val="single" w:sz="4" w:space="0" w:color="auto"/>
              <w:left w:val="single" w:sz="4" w:space="0" w:color="auto"/>
              <w:right w:val="single" w:sz="4" w:space="0" w:color="auto"/>
            </w:tcBorders>
            <w:vAlign w:val="center"/>
          </w:tcPr>
          <w:p w14:paraId="6A2E2BAD" w14:textId="77777777" w:rsidR="00BD5131" w:rsidRPr="00285804" w:rsidRDefault="00BD5131" w:rsidP="005726AB">
            <w:pPr>
              <w:keepNext/>
              <w:keepLines/>
              <w:rPr>
                <w:rFonts w:ascii="Tahoma" w:hAnsi="Tahoma" w:cs="Tahoma"/>
                <w:sz w:val="16"/>
                <w:szCs w:val="18"/>
              </w:rPr>
            </w:pPr>
            <w:r w:rsidRPr="00285804">
              <w:rPr>
                <w:rFonts w:ascii="Tahoma" w:hAnsi="Tahoma" w:cs="Tahoma"/>
                <w:b/>
                <w:sz w:val="16"/>
                <w:szCs w:val="18"/>
              </w:rPr>
              <w:t>VSE</w:t>
            </w:r>
            <w:r w:rsidRPr="002858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084E72F4" w14:textId="77777777" w:rsidR="00BD5131" w:rsidRPr="00285804" w:rsidRDefault="00BD5131" w:rsidP="005726AB">
            <w:pPr>
              <w:keepNext/>
              <w:keepLines/>
              <w:rPr>
                <w:rFonts w:ascii="Tahoma" w:hAnsi="Tahoma" w:cs="Tahoma"/>
                <w:sz w:val="8"/>
                <w:szCs w:val="18"/>
              </w:rPr>
            </w:pPr>
          </w:p>
          <w:p w14:paraId="449CABB8" w14:textId="20D9C7AA" w:rsidR="00BD5131" w:rsidRPr="00285804" w:rsidRDefault="00BD5131" w:rsidP="005726AB">
            <w:pPr>
              <w:keepNext/>
              <w:keepLines/>
              <w:rPr>
                <w:rFonts w:ascii="Tahoma" w:hAnsi="Tahoma" w:cs="Tahoma"/>
                <w:i/>
                <w:sz w:val="16"/>
                <w:szCs w:val="18"/>
              </w:rPr>
            </w:pPr>
            <w:r w:rsidRPr="00285804">
              <w:rPr>
                <w:rFonts w:ascii="Tahoma" w:hAnsi="Tahoma" w:cs="Tahoma"/>
                <w:i/>
                <w:sz w:val="16"/>
                <w:szCs w:val="18"/>
              </w:rPr>
              <w:t xml:space="preserve">/v primeru, da ste podatke </w:t>
            </w:r>
            <w:r w:rsidR="0078349E">
              <w:rPr>
                <w:rFonts w:ascii="Tahoma" w:hAnsi="Tahoma" w:cs="Tahoma"/>
                <w:i/>
                <w:sz w:val="16"/>
                <w:szCs w:val="18"/>
              </w:rPr>
              <w:t>p</w:t>
            </w:r>
            <w:r w:rsidRPr="00285804">
              <w:rPr>
                <w:rFonts w:ascii="Tahoma" w:hAnsi="Tahoma" w:cs="Tahoma"/>
                <w:i/>
                <w:sz w:val="16"/>
                <w:szCs w:val="18"/>
              </w:rPr>
              <w:t>riložili</w:t>
            </w:r>
            <w:r w:rsidR="00B37CC2">
              <w:rPr>
                <w:rFonts w:ascii="Tahoma" w:hAnsi="Tahoma" w:cs="Tahoma"/>
                <w:i/>
                <w:sz w:val="16"/>
                <w:szCs w:val="18"/>
              </w:rPr>
              <w:t xml:space="preserve"> v</w:t>
            </w:r>
            <w:r w:rsidRPr="00285804">
              <w:rPr>
                <w:rFonts w:ascii="Tahoma" w:hAnsi="Tahoma" w:cs="Tahoma"/>
                <w:i/>
                <w:sz w:val="16"/>
                <w:szCs w:val="18"/>
              </w:rPr>
              <w:t xml:space="preserve"> lastn</w:t>
            </w:r>
            <w:r w:rsidR="00B37CC2">
              <w:rPr>
                <w:rFonts w:ascii="Tahoma" w:hAnsi="Tahoma" w:cs="Tahoma"/>
                <w:i/>
                <w:sz w:val="16"/>
                <w:szCs w:val="18"/>
              </w:rPr>
              <w:t>i izjavi</w:t>
            </w:r>
            <w:r w:rsidRPr="00285804">
              <w:rPr>
                <w:rFonts w:ascii="Tahoma" w:hAnsi="Tahoma" w:cs="Tahoma"/>
                <w:i/>
                <w:sz w:val="16"/>
                <w:szCs w:val="18"/>
              </w:rPr>
              <w:t>, ni potrebno izpolniti!/</w:t>
            </w:r>
          </w:p>
          <w:p w14:paraId="49748AB5" w14:textId="77777777" w:rsidR="00BD5131" w:rsidRPr="00285804" w:rsidRDefault="00BD5131" w:rsidP="005726AB">
            <w:pPr>
              <w:keepNext/>
              <w:keepLines/>
              <w:rPr>
                <w:rFonts w:ascii="Tahoma" w:hAnsi="Tahoma" w:cs="Tahoma"/>
                <w:i/>
                <w:sz w:val="16"/>
                <w:szCs w:val="18"/>
              </w:rPr>
            </w:pPr>
          </w:p>
          <w:p w14:paraId="16FA2BEE" w14:textId="77777777" w:rsidR="00BD5131" w:rsidRPr="00285804" w:rsidRDefault="00BD5131" w:rsidP="005726AB">
            <w:pPr>
              <w:keepNext/>
              <w:keepLines/>
              <w:rPr>
                <w:rFonts w:ascii="Tahoma" w:hAnsi="Tahoma" w:cs="Tahoma"/>
                <w:i/>
                <w:sz w:val="18"/>
                <w:szCs w:val="18"/>
              </w:rPr>
            </w:pPr>
            <w:r w:rsidRPr="00285804">
              <w:rPr>
                <w:rFonts w:ascii="Tahoma" w:hAnsi="Tahoma" w:cs="Tahoma"/>
                <w:i/>
                <w:sz w:val="16"/>
                <w:szCs w:val="18"/>
              </w:rPr>
              <w:t>EMŠO se potrebuje zgolj zaradi potreb pri preverjanju nekaznovanosti v e-Dosje-</w:t>
            </w:r>
            <w:r>
              <w:rPr>
                <w:rFonts w:ascii="Tahoma" w:hAnsi="Tahoma" w:cs="Tahoma"/>
                <w:i/>
                <w:sz w:val="16"/>
                <w:szCs w:val="18"/>
              </w:rPr>
              <w:t>j</w:t>
            </w:r>
            <w:r w:rsidRPr="00285804">
              <w:rPr>
                <w:rFonts w:ascii="Tahoma" w:hAnsi="Tahoma" w:cs="Tahoma"/>
                <w:i/>
                <w:sz w:val="16"/>
                <w:szCs w:val="18"/>
              </w:rPr>
              <w:t>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16740BB3" w14:textId="77777777" w:rsidR="00BD5131" w:rsidRPr="00285804" w:rsidRDefault="00BD5131" w:rsidP="005726AB">
            <w:pPr>
              <w:keepNext/>
              <w:keepLines/>
              <w:spacing w:line="276" w:lineRule="auto"/>
              <w:jc w:val="center"/>
              <w:rPr>
                <w:rFonts w:ascii="Tahoma" w:hAnsi="Tahoma" w:cs="Tahoma"/>
                <w:sz w:val="18"/>
                <w:szCs w:val="18"/>
              </w:rPr>
            </w:pPr>
            <w:r w:rsidRPr="0028580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7CF19B61" w14:textId="77777777" w:rsidR="00BD5131" w:rsidRPr="00285804" w:rsidRDefault="00BD5131" w:rsidP="005726AB">
            <w:pPr>
              <w:keepNext/>
              <w:keepLines/>
              <w:spacing w:line="276" w:lineRule="auto"/>
              <w:jc w:val="center"/>
              <w:rPr>
                <w:rFonts w:ascii="Tahoma" w:hAnsi="Tahoma" w:cs="Tahoma"/>
                <w:sz w:val="18"/>
                <w:szCs w:val="18"/>
              </w:rPr>
            </w:pPr>
            <w:r w:rsidRPr="00285804">
              <w:rPr>
                <w:rFonts w:ascii="Tahoma" w:hAnsi="Tahoma" w:cs="Tahoma"/>
                <w:sz w:val="18"/>
                <w:szCs w:val="18"/>
              </w:rPr>
              <w:t>EMŠO</w:t>
            </w:r>
          </w:p>
        </w:tc>
      </w:tr>
      <w:tr w:rsidR="00BD5131" w:rsidRPr="00285804" w14:paraId="00EA3A85" w14:textId="77777777" w:rsidTr="002D7E0C">
        <w:trPr>
          <w:trHeight w:val="1819"/>
          <w:jc w:val="center"/>
        </w:trPr>
        <w:tc>
          <w:tcPr>
            <w:tcW w:w="3285" w:type="dxa"/>
            <w:vMerge/>
            <w:tcBorders>
              <w:left w:val="single" w:sz="4" w:space="0" w:color="auto"/>
              <w:bottom w:val="single" w:sz="4" w:space="0" w:color="auto"/>
              <w:right w:val="single" w:sz="4" w:space="0" w:color="auto"/>
            </w:tcBorders>
            <w:vAlign w:val="center"/>
          </w:tcPr>
          <w:p w14:paraId="27966462" w14:textId="77777777" w:rsidR="00BD5131" w:rsidRPr="00285804" w:rsidRDefault="00BD5131" w:rsidP="005726AB">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4F95DA11" w14:textId="77777777" w:rsidR="00BD5131" w:rsidRPr="00285804" w:rsidRDefault="00BD5131" w:rsidP="005726AB">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42DBAF8B" w14:textId="77777777" w:rsidR="00BD5131" w:rsidRPr="00285804" w:rsidRDefault="00BD5131" w:rsidP="005726AB">
            <w:pPr>
              <w:keepNext/>
              <w:keepLines/>
              <w:spacing w:line="276" w:lineRule="auto"/>
              <w:jc w:val="both"/>
              <w:rPr>
                <w:rFonts w:ascii="Tahoma" w:hAnsi="Tahoma" w:cs="Tahoma"/>
                <w:sz w:val="18"/>
                <w:szCs w:val="18"/>
              </w:rPr>
            </w:pPr>
          </w:p>
        </w:tc>
      </w:tr>
    </w:tbl>
    <w:p w14:paraId="3E68315B" w14:textId="77777777" w:rsidR="00BD5131" w:rsidRDefault="00BD5131" w:rsidP="005726AB">
      <w:pPr>
        <w:keepNext/>
        <w:keepLines/>
        <w:tabs>
          <w:tab w:val="left" w:pos="2835"/>
        </w:tabs>
        <w:ind w:left="284"/>
        <w:jc w:val="both"/>
        <w:rPr>
          <w:rFonts w:ascii="Tahoma" w:hAnsi="Tahoma" w:cs="Tahoma"/>
          <w:sz w:val="18"/>
          <w:szCs w:val="18"/>
        </w:rPr>
      </w:pPr>
    </w:p>
    <w:tbl>
      <w:tblPr>
        <w:tblW w:w="0" w:type="auto"/>
        <w:tblInd w:w="250" w:type="dxa"/>
        <w:tblLook w:val="04A0" w:firstRow="1" w:lastRow="0" w:firstColumn="1" w:lastColumn="0" w:noHBand="0" w:noVBand="1"/>
      </w:tblPr>
      <w:tblGrid>
        <w:gridCol w:w="3327"/>
        <w:gridCol w:w="2895"/>
        <w:gridCol w:w="2884"/>
      </w:tblGrid>
      <w:tr w:rsidR="00BD5131" w:rsidRPr="00112425" w14:paraId="4126C395" w14:textId="77777777" w:rsidTr="002D7E0C">
        <w:tc>
          <w:tcPr>
            <w:tcW w:w="3327" w:type="dxa"/>
            <w:shd w:val="clear" w:color="auto" w:fill="auto"/>
          </w:tcPr>
          <w:p w14:paraId="5614C4A9" w14:textId="77777777" w:rsidR="00BD5131" w:rsidRPr="00112425" w:rsidRDefault="00BD5131" w:rsidP="005726AB">
            <w:pPr>
              <w:keepNext/>
              <w:keepLines/>
              <w:tabs>
                <w:tab w:val="left" w:pos="2835"/>
              </w:tabs>
              <w:ind w:left="-108"/>
              <w:jc w:val="both"/>
              <w:rPr>
                <w:rFonts w:ascii="Tahoma" w:hAnsi="Tahoma" w:cs="Tahoma"/>
              </w:rPr>
            </w:pPr>
            <w:r w:rsidRPr="00112425">
              <w:rPr>
                <w:rFonts w:ascii="Tahoma" w:hAnsi="Tahoma" w:cs="Tahoma"/>
              </w:rPr>
              <w:t>Ponudnik je MSP* (označi):</w:t>
            </w:r>
          </w:p>
        </w:tc>
        <w:tc>
          <w:tcPr>
            <w:tcW w:w="2895" w:type="dxa"/>
            <w:shd w:val="clear" w:color="auto" w:fill="auto"/>
          </w:tcPr>
          <w:p w14:paraId="75C967AD" w14:textId="77777777" w:rsidR="00BD5131" w:rsidRPr="00112425" w:rsidRDefault="00BD5131" w:rsidP="005726AB">
            <w:pPr>
              <w:keepNext/>
              <w:keepLines/>
              <w:numPr>
                <w:ilvl w:val="0"/>
                <w:numId w:val="19"/>
              </w:numPr>
              <w:tabs>
                <w:tab w:val="left" w:pos="1008"/>
                <w:tab w:val="left" w:pos="3843"/>
              </w:tabs>
              <w:ind w:left="1717" w:hanging="1357"/>
              <w:jc w:val="both"/>
              <w:rPr>
                <w:rFonts w:ascii="Tahoma" w:hAnsi="Tahoma" w:cs="Tahoma"/>
              </w:rPr>
            </w:pPr>
            <w:r w:rsidRPr="00112425">
              <w:rPr>
                <w:rFonts w:ascii="Tahoma" w:hAnsi="Tahoma" w:cs="Tahoma"/>
              </w:rPr>
              <w:t>Da</w:t>
            </w:r>
          </w:p>
        </w:tc>
        <w:tc>
          <w:tcPr>
            <w:tcW w:w="2884" w:type="dxa"/>
            <w:shd w:val="clear" w:color="auto" w:fill="auto"/>
          </w:tcPr>
          <w:p w14:paraId="4A9B4159" w14:textId="77777777" w:rsidR="00BD5131" w:rsidRPr="00112425" w:rsidRDefault="00BD5131" w:rsidP="005726AB">
            <w:pPr>
              <w:keepNext/>
              <w:keepLines/>
              <w:numPr>
                <w:ilvl w:val="0"/>
                <w:numId w:val="19"/>
              </w:numPr>
              <w:tabs>
                <w:tab w:val="left" w:pos="893"/>
              </w:tabs>
              <w:jc w:val="both"/>
              <w:rPr>
                <w:rFonts w:ascii="Tahoma" w:hAnsi="Tahoma" w:cs="Tahoma"/>
              </w:rPr>
            </w:pPr>
            <w:r w:rsidRPr="00112425">
              <w:rPr>
                <w:rFonts w:ascii="Tahoma" w:hAnsi="Tahoma" w:cs="Tahoma"/>
              </w:rPr>
              <w:t xml:space="preserve">Ne </w:t>
            </w:r>
          </w:p>
        </w:tc>
      </w:tr>
    </w:tbl>
    <w:p w14:paraId="0729F337" w14:textId="77777777" w:rsidR="00BD5131" w:rsidRPr="00112425" w:rsidRDefault="00BD5131" w:rsidP="005726AB">
      <w:pPr>
        <w:keepNext/>
        <w:keepLines/>
        <w:tabs>
          <w:tab w:val="left" w:pos="2835"/>
        </w:tabs>
        <w:ind w:left="284"/>
        <w:jc w:val="both"/>
        <w:rPr>
          <w:rFonts w:ascii="Tahoma" w:hAnsi="Tahoma" w:cs="Tahoma"/>
          <w:sz w:val="18"/>
          <w:szCs w:val="18"/>
        </w:rPr>
      </w:pPr>
      <w:r w:rsidRPr="00112425">
        <w:rPr>
          <w:rFonts w:ascii="Tahoma" w:hAnsi="Tahoma" w:cs="Tahoma"/>
          <w:sz w:val="18"/>
          <w:szCs w:val="18"/>
        </w:rPr>
        <w:t>*MSP: mikro, mala in srednje velika podjetja kot so opredeljena v Priporočilu Komisije 2003/361/ES.</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6C4845" w:rsidRPr="007124F0" w14:paraId="6B696F18" w14:textId="77777777" w:rsidTr="007A67CC">
        <w:trPr>
          <w:trHeight w:val="235"/>
        </w:trPr>
        <w:tc>
          <w:tcPr>
            <w:tcW w:w="3446" w:type="dxa"/>
            <w:tcBorders>
              <w:bottom w:val="single" w:sz="4" w:space="0" w:color="auto"/>
            </w:tcBorders>
          </w:tcPr>
          <w:p w14:paraId="6F58992C" w14:textId="77777777" w:rsidR="006C4845" w:rsidRPr="007124F0" w:rsidRDefault="006C4845" w:rsidP="005726AB">
            <w:pPr>
              <w:keepNext/>
              <w:keepLines/>
              <w:jc w:val="both"/>
              <w:rPr>
                <w:rFonts w:ascii="Tahoma" w:hAnsi="Tahoma" w:cs="Tahoma"/>
                <w:snapToGrid w:val="0"/>
                <w:color w:val="000000"/>
                <w:sz w:val="22"/>
              </w:rPr>
            </w:pPr>
          </w:p>
          <w:p w14:paraId="34F92432" w14:textId="77777777" w:rsidR="006C4845" w:rsidRPr="007124F0" w:rsidRDefault="006C4845" w:rsidP="005726AB">
            <w:pPr>
              <w:keepNext/>
              <w:keepLines/>
              <w:jc w:val="both"/>
              <w:rPr>
                <w:rFonts w:ascii="Tahoma" w:hAnsi="Tahoma" w:cs="Tahoma"/>
                <w:snapToGrid w:val="0"/>
                <w:color w:val="000000"/>
              </w:rPr>
            </w:pPr>
          </w:p>
        </w:tc>
        <w:tc>
          <w:tcPr>
            <w:tcW w:w="2586" w:type="dxa"/>
          </w:tcPr>
          <w:p w14:paraId="54EE6BB4" w14:textId="77777777" w:rsidR="006C4845" w:rsidRPr="007124F0" w:rsidRDefault="006C4845" w:rsidP="005726AB">
            <w:pPr>
              <w:keepNext/>
              <w:keepLines/>
              <w:jc w:val="center"/>
              <w:rPr>
                <w:rFonts w:ascii="Tahoma" w:hAnsi="Tahoma" w:cs="Tahoma"/>
                <w:snapToGrid w:val="0"/>
                <w:color w:val="000000"/>
              </w:rPr>
            </w:pPr>
          </w:p>
        </w:tc>
        <w:tc>
          <w:tcPr>
            <w:tcW w:w="3732" w:type="dxa"/>
            <w:tcBorders>
              <w:bottom w:val="single" w:sz="4" w:space="0" w:color="auto"/>
            </w:tcBorders>
          </w:tcPr>
          <w:p w14:paraId="59A6B48D" w14:textId="77777777" w:rsidR="006C4845" w:rsidRPr="007124F0" w:rsidRDefault="006C4845" w:rsidP="005726AB">
            <w:pPr>
              <w:keepNext/>
              <w:keepLines/>
              <w:tabs>
                <w:tab w:val="left" w:pos="567"/>
                <w:tab w:val="num" w:pos="851"/>
                <w:tab w:val="left" w:pos="993"/>
              </w:tabs>
              <w:jc w:val="both"/>
              <w:rPr>
                <w:rFonts w:ascii="Tahoma" w:hAnsi="Tahoma" w:cs="Tahoma"/>
                <w:snapToGrid w:val="0"/>
                <w:color w:val="000000"/>
              </w:rPr>
            </w:pPr>
          </w:p>
        </w:tc>
      </w:tr>
      <w:tr w:rsidR="006C4845" w:rsidRPr="007124F0" w14:paraId="2B0E63BA" w14:textId="77777777" w:rsidTr="007A67CC">
        <w:trPr>
          <w:trHeight w:val="235"/>
        </w:trPr>
        <w:tc>
          <w:tcPr>
            <w:tcW w:w="3446" w:type="dxa"/>
            <w:tcBorders>
              <w:top w:val="single" w:sz="4" w:space="0" w:color="auto"/>
            </w:tcBorders>
          </w:tcPr>
          <w:p w14:paraId="46D7DECF" w14:textId="77777777" w:rsidR="006C4845" w:rsidRPr="007124F0" w:rsidRDefault="006C4845" w:rsidP="005726AB">
            <w:pPr>
              <w:keepNext/>
              <w:keepLines/>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86" w:type="dxa"/>
          </w:tcPr>
          <w:p w14:paraId="628B8509" w14:textId="77777777" w:rsidR="006C4845" w:rsidRPr="007124F0" w:rsidRDefault="006C4845" w:rsidP="005726AB">
            <w:pPr>
              <w:keepNext/>
              <w:keepLines/>
              <w:jc w:val="center"/>
              <w:rPr>
                <w:rFonts w:ascii="Tahoma" w:hAnsi="Tahoma" w:cs="Tahoma"/>
                <w:snapToGrid w:val="0"/>
                <w:color w:val="000000"/>
              </w:rPr>
            </w:pPr>
            <w:r w:rsidRPr="007124F0">
              <w:rPr>
                <w:rFonts w:ascii="Tahoma" w:hAnsi="Tahoma" w:cs="Tahoma"/>
                <w:snapToGrid w:val="0"/>
                <w:color w:val="000000"/>
              </w:rPr>
              <w:t>žig</w:t>
            </w:r>
          </w:p>
        </w:tc>
        <w:tc>
          <w:tcPr>
            <w:tcW w:w="3732" w:type="dxa"/>
            <w:tcBorders>
              <w:top w:val="single" w:sz="4" w:space="0" w:color="auto"/>
            </w:tcBorders>
          </w:tcPr>
          <w:p w14:paraId="1D7BA24F" w14:textId="77777777" w:rsidR="006C4845" w:rsidRPr="007124F0" w:rsidRDefault="006C4845" w:rsidP="005726AB">
            <w:pPr>
              <w:keepNext/>
              <w:keepLines/>
              <w:jc w:val="both"/>
              <w:rPr>
                <w:rFonts w:ascii="Tahoma" w:hAnsi="Tahoma" w:cs="Tahoma"/>
                <w:snapToGrid w:val="0"/>
                <w:color w:val="000000"/>
              </w:rPr>
            </w:pPr>
            <w:r w:rsidRPr="007124F0">
              <w:rPr>
                <w:rFonts w:ascii="Tahoma" w:hAnsi="Tahoma" w:cs="Tahoma"/>
                <w:snapToGrid w:val="0"/>
                <w:color w:val="000000"/>
              </w:rPr>
              <w:t>(</w:t>
            </w:r>
            <w:r>
              <w:rPr>
                <w:rFonts w:ascii="Tahoma" w:hAnsi="Tahoma" w:cs="Tahoma"/>
                <w:snapToGrid w:val="0"/>
                <w:color w:val="000000"/>
                <w:sz w:val="18"/>
              </w:rPr>
              <w:t>Ime in priimek ter</w:t>
            </w:r>
            <w:r w:rsidRPr="007124F0">
              <w:rPr>
                <w:rFonts w:ascii="Tahoma" w:hAnsi="Tahoma" w:cs="Tahoma"/>
                <w:snapToGrid w:val="0"/>
                <w:color w:val="000000"/>
                <w:sz w:val="18"/>
              </w:rPr>
              <w:t xml:space="preserve"> podpis ponudnika</w:t>
            </w:r>
            <w:r>
              <w:rPr>
                <w:rFonts w:ascii="Tahoma" w:hAnsi="Tahoma" w:cs="Tahoma"/>
                <w:snapToGrid w:val="0"/>
                <w:color w:val="000000"/>
                <w:sz w:val="18"/>
              </w:rPr>
              <w:t>/partnerja</w:t>
            </w:r>
            <w:r w:rsidRPr="007124F0">
              <w:rPr>
                <w:rFonts w:ascii="Tahoma" w:hAnsi="Tahoma" w:cs="Tahoma"/>
                <w:snapToGrid w:val="0"/>
                <w:color w:val="000000"/>
              </w:rPr>
              <w:t>)</w:t>
            </w:r>
          </w:p>
        </w:tc>
      </w:tr>
    </w:tbl>
    <w:p w14:paraId="6214A4CB" w14:textId="77777777" w:rsidR="006C4845" w:rsidRPr="007124F0" w:rsidRDefault="006C4845" w:rsidP="005726AB">
      <w:pPr>
        <w:keepNext/>
        <w:keepLines/>
        <w:tabs>
          <w:tab w:val="left" w:pos="567"/>
          <w:tab w:val="num" w:pos="851"/>
          <w:tab w:val="left" w:pos="993"/>
        </w:tabs>
        <w:jc w:val="both"/>
        <w:rPr>
          <w:rFonts w:ascii="Tahoma" w:hAnsi="Tahoma" w:cs="Tahoma"/>
          <w:b/>
          <w:i/>
          <w:sz w:val="16"/>
          <w:szCs w:val="18"/>
        </w:rPr>
      </w:pPr>
    </w:p>
    <w:p w14:paraId="4D02F1DD" w14:textId="77777777" w:rsidR="006C4845" w:rsidRPr="007124F0" w:rsidRDefault="006C4845" w:rsidP="005726AB">
      <w:pPr>
        <w:keepNext/>
        <w:keepLines/>
        <w:tabs>
          <w:tab w:val="left" w:pos="567"/>
          <w:tab w:val="num" w:pos="851"/>
          <w:tab w:val="left" w:pos="993"/>
        </w:tabs>
        <w:jc w:val="both"/>
        <w:rPr>
          <w:rFonts w:ascii="Tahoma" w:hAnsi="Tahoma" w:cs="Tahoma"/>
          <w:b/>
          <w:i/>
          <w:sz w:val="18"/>
          <w:szCs w:val="17"/>
          <w:u w:val="single"/>
        </w:rPr>
      </w:pPr>
      <w:r w:rsidRPr="007124F0">
        <w:rPr>
          <w:rFonts w:ascii="Tahoma" w:hAnsi="Tahoma" w:cs="Tahoma"/>
          <w:b/>
          <w:i/>
          <w:sz w:val="18"/>
          <w:szCs w:val="17"/>
        </w:rPr>
        <w:t xml:space="preserve">Navodilo: </w:t>
      </w:r>
      <w:r w:rsidRPr="007124F0">
        <w:rPr>
          <w:rFonts w:ascii="Tahoma" w:hAnsi="Tahoma" w:cs="Tahoma"/>
          <w:i/>
          <w:sz w:val="18"/>
          <w:szCs w:val="17"/>
        </w:rPr>
        <w:t xml:space="preserve">V primeru, da odda več ponudnikov </w:t>
      </w:r>
      <w:r w:rsidRPr="007124F0">
        <w:rPr>
          <w:rFonts w:ascii="Tahoma" w:hAnsi="Tahoma" w:cs="Tahoma"/>
          <w:i/>
          <w:sz w:val="18"/>
          <w:szCs w:val="17"/>
          <w:u w:val="single"/>
        </w:rPr>
        <w:t>skupno ponudbo</w:t>
      </w:r>
      <w:r w:rsidRPr="007124F0">
        <w:rPr>
          <w:rFonts w:ascii="Tahoma" w:hAnsi="Tahoma" w:cs="Tahoma"/>
          <w:i/>
          <w:sz w:val="18"/>
          <w:szCs w:val="17"/>
        </w:rPr>
        <w:t xml:space="preserve">, morajo razmnožen obrazec priloge 1 izpolniti </w:t>
      </w:r>
      <w:r w:rsidRPr="007124F0">
        <w:rPr>
          <w:rFonts w:ascii="Tahoma" w:hAnsi="Tahoma" w:cs="Tahoma"/>
          <w:b/>
          <w:i/>
          <w:sz w:val="18"/>
          <w:szCs w:val="17"/>
        </w:rPr>
        <w:t>VSI</w:t>
      </w:r>
      <w:r w:rsidRPr="007124F0">
        <w:rPr>
          <w:rFonts w:ascii="Tahoma" w:hAnsi="Tahoma" w:cs="Tahoma"/>
          <w:i/>
          <w:sz w:val="18"/>
          <w:szCs w:val="17"/>
        </w:rPr>
        <w:t xml:space="preserve"> ponudniki – partnerji. V primeru skupne ponudbe se k prilogi 1 priloži </w:t>
      </w:r>
      <w:r w:rsidRPr="007124F0">
        <w:rPr>
          <w:rFonts w:ascii="Tahoma" w:hAnsi="Tahoma" w:cs="Tahoma"/>
          <w:i/>
          <w:sz w:val="18"/>
          <w:szCs w:val="17"/>
          <w:u w:val="single"/>
        </w:rPr>
        <w:t>pravni akt o skupni izvedbi naročila</w:t>
      </w:r>
      <w:r w:rsidRPr="007124F0">
        <w:rPr>
          <w:rFonts w:ascii="Tahoma" w:hAnsi="Tahoma" w:cs="Tahoma"/>
          <w:i/>
          <w:sz w:val="18"/>
          <w:szCs w:val="17"/>
        </w:rPr>
        <w:t>.</w:t>
      </w:r>
    </w:p>
    <w:p w14:paraId="05057744" w14:textId="56746EC3" w:rsidR="006C4845" w:rsidRDefault="006C4845" w:rsidP="005726AB">
      <w:pPr>
        <w:keepNext/>
        <w:keepLines/>
        <w:tabs>
          <w:tab w:val="left" w:pos="567"/>
          <w:tab w:val="num" w:pos="851"/>
          <w:tab w:val="left" w:pos="993"/>
        </w:tabs>
        <w:jc w:val="both"/>
        <w:rPr>
          <w:rFonts w:ascii="Tahoma" w:hAnsi="Tahoma" w:cs="Tahoma"/>
          <w:b/>
          <w:i/>
          <w:iCs/>
          <w:sz w:val="18"/>
          <w:szCs w:val="17"/>
          <w:u w:val="single"/>
        </w:rPr>
      </w:pPr>
      <w:r w:rsidRPr="007124F0">
        <w:rPr>
          <w:rFonts w:ascii="Tahoma" w:hAnsi="Tahoma" w:cs="Tahoma"/>
          <w:i/>
          <w:iCs/>
          <w:sz w:val="18"/>
          <w:szCs w:val="17"/>
        </w:rPr>
        <w:t xml:space="preserve">Ponudnik </w:t>
      </w:r>
      <w:r w:rsidRPr="007124F0">
        <w:rPr>
          <w:rFonts w:ascii="Tahoma" w:hAnsi="Tahoma" w:cs="Tahoma"/>
          <w:i/>
          <w:iCs/>
          <w:sz w:val="18"/>
          <w:szCs w:val="17"/>
          <w:u w:val="single"/>
        </w:rPr>
        <w:t>obrazec</w:t>
      </w:r>
      <w:r w:rsidRPr="007124F0">
        <w:rPr>
          <w:rFonts w:ascii="Tahoma" w:hAnsi="Tahoma" w:cs="Tahoma"/>
          <w:b/>
          <w:i/>
          <w:iCs/>
          <w:sz w:val="18"/>
          <w:szCs w:val="17"/>
        </w:rPr>
        <w:t xml:space="preserve"> </w:t>
      </w:r>
      <w:r w:rsidRPr="007124F0">
        <w:rPr>
          <w:rFonts w:ascii="Tahoma" w:hAnsi="Tahoma" w:cs="Tahoma"/>
          <w:i/>
          <w:iCs/>
          <w:sz w:val="18"/>
          <w:szCs w:val="17"/>
        </w:rPr>
        <w:t>v okviru sistema e-JN</w:t>
      </w:r>
      <w:r w:rsidRPr="007124F0">
        <w:rPr>
          <w:rFonts w:ascii="Tahoma" w:hAnsi="Tahoma" w:cs="Tahoma"/>
          <w:b/>
          <w:i/>
          <w:iCs/>
          <w:sz w:val="18"/>
          <w:szCs w:val="17"/>
        </w:rPr>
        <w:t xml:space="preserve"> </w:t>
      </w:r>
      <w:r w:rsidRPr="007124F0">
        <w:rPr>
          <w:rFonts w:ascii="Tahoma" w:hAnsi="Tahoma" w:cs="Tahoma"/>
          <w:b/>
          <w:i/>
          <w:iCs/>
          <w:sz w:val="18"/>
          <w:szCs w:val="17"/>
          <w:u w:val="single"/>
        </w:rPr>
        <w:t>naloži v Razdelek »DOKUMENTI«, del »Ostale priloge«!</w:t>
      </w:r>
    </w:p>
    <w:p w14:paraId="7CBD4DBB" w14:textId="77777777" w:rsidR="007B3BA8" w:rsidRPr="001421B3" w:rsidRDefault="007B3BA8" w:rsidP="005726AB">
      <w:pPr>
        <w:keepNext/>
        <w:keepLines/>
        <w:tabs>
          <w:tab w:val="left" w:pos="567"/>
          <w:tab w:val="num" w:pos="851"/>
          <w:tab w:val="left" w:pos="993"/>
        </w:tabs>
        <w:jc w:val="right"/>
        <w:rPr>
          <w:rFonts w:ascii="Tahoma" w:hAnsi="Tahoma" w:cs="Tahoma"/>
          <w:b/>
          <w:i/>
        </w:rPr>
      </w:pPr>
    </w:p>
    <w:p w14:paraId="74688F33" w14:textId="336AFD89" w:rsidR="005E1612" w:rsidRPr="001421B3" w:rsidRDefault="005E1612" w:rsidP="005726AB">
      <w:pPr>
        <w:keepNext/>
        <w:keepLines/>
        <w:rPr>
          <w:rFonts w:ascii="Tahoma" w:hAnsi="Tahoma" w:cs="Tahoma"/>
          <w:b/>
          <w:i/>
        </w:rPr>
      </w:pPr>
    </w:p>
    <w:p w14:paraId="07AF33D7" w14:textId="77777777" w:rsidR="00457525" w:rsidRDefault="00457525">
      <w:pPr>
        <w:rPr>
          <w:rFonts w:ascii="Tahoma" w:hAnsi="Tahoma" w:cs="Tahoma"/>
          <w:b/>
          <w:i/>
        </w:rPr>
      </w:pPr>
      <w:r>
        <w:rPr>
          <w:rFonts w:ascii="Tahoma" w:hAnsi="Tahoma" w:cs="Tahoma"/>
          <w:b/>
          <w:i/>
        </w:rPr>
        <w:lastRenderedPageBreak/>
        <w:br w:type="page"/>
      </w:r>
    </w:p>
    <w:p w14:paraId="6A4A7C74" w14:textId="6D80F7CC" w:rsidR="00202E82" w:rsidRPr="001421B3" w:rsidRDefault="00111DEB" w:rsidP="005726AB">
      <w:pPr>
        <w:keepNext/>
        <w:keepLines/>
        <w:tabs>
          <w:tab w:val="left" w:pos="567"/>
          <w:tab w:val="num" w:pos="851"/>
          <w:tab w:val="left" w:pos="993"/>
        </w:tabs>
        <w:jc w:val="right"/>
        <w:rPr>
          <w:rFonts w:ascii="Tahoma" w:hAnsi="Tahoma" w:cs="Tahoma"/>
          <w:b/>
          <w:i/>
        </w:rPr>
      </w:pPr>
      <w:r w:rsidRPr="001421B3">
        <w:rPr>
          <w:rFonts w:ascii="Tahoma" w:hAnsi="Tahoma" w:cs="Tahoma"/>
          <w:b/>
          <w:i/>
        </w:rPr>
        <w:t>Obrazec k P</w:t>
      </w:r>
      <w:r w:rsidR="00202E82" w:rsidRPr="001421B3">
        <w:rPr>
          <w:rFonts w:ascii="Tahoma" w:hAnsi="Tahoma" w:cs="Tahoma"/>
          <w:b/>
          <w:i/>
        </w:rPr>
        <w:t xml:space="preserve">rilogi 1 </w:t>
      </w:r>
    </w:p>
    <w:p w14:paraId="469561C1" w14:textId="77777777" w:rsidR="00202E82" w:rsidRPr="001421B3" w:rsidRDefault="00202E82" w:rsidP="005726AB">
      <w:pPr>
        <w:keepNext/>
        <w:keepLines/>
        <w:jc w:val="both"/>
        <w:rPr>
          <w:rFonts w:ascii="Tahoma" w:hAnsi="Tahoma" w:cs="Tahoma"/>
        </w:rPr>
      </w:pPr>
    </w:p>
    <w:p w14:paraId="6BD40D5D" w14:textId="77777777" w:rsidR="00202E82" w:rsidRPr="001421B3" w:rsidRDefault="00202E82" w:rsidP="005726AB">
      <w:pPr>
        <w:keepNext/>
        <w:keepLines/>
        <w:jc w:val="both"/>
        <w:rPr>
          <w:rFonts w:ascii="Tahoma" w:hAnsi="Tahoma" w:cs="Tahoma"/>
        </w:rPr>
      </w:pPr>
    </w:p>
    <w:p w14:paraId="4111AA56" w14:textId="77777777" w:rsidR="00202E82" w:rsidRPr="001421B3" w:rsidRDefault="00202E82" w:rsidP="005726AB">
      <w:pPr>
        <w:keepNext/>
        <w:keepLines/>
        <w:jc w:val="center"/>
        <w:rPr>
          <w:rFonts w:ascii="Tahoma" w:hAnsi="Tahoma" w:cs="Tahoma"/>
          <w:b/>
          <w:sz w:val="22"/>
          <w:szCs w:val="22"/>
        </w:rPr>
      </w:pPr>
      <w:r w:rsidRPr="001421B3">
        <w:rPr>
          <w:rFonts w:ascii="Tahoma" w:hAnsi="Tahoma" w:cs="Tahoma"/>
          <w:b/>
          <w:sz w:val="22"/>
          <w:szCs w:val="22"/>
        </w:rPr>
        <w:t>PRAVNI AKT O SKUPNI IZVEDBI NAROČILA</w:t>
      </w:r>
    </w:p>
    <w:p w14:paraId="5DC08154" w14:textId="77777777" w:rsidR="00202E82" w:rsidRPr="001421B3" w:rsidRDefault="00202E82" w:rsidP="005726AB">
      <w:pPr>
        <w:keepNext/>
        <w:keepLines/>
        <w:jc w:val="both"/>
        <w:rPr>
          <w:rFonts w:ascii="Tahoma" w:hAnsi="Tahoma" w:cs="Tahoma"/>
        </w:rPr>
      </w:pPr>
    </w:p>
    <w:p w14:paraId="3D2E566C" w14:textId="77777777" w:rsidR="00202E82" w:rsidRPr="001421B3" w:rsidRDefault="00202E82" w:rsidP="005726AB">
      <w:pPr>
        <w:keepNext/>
        <w:keepLines/>
        <w:jc w:val="both"/>
        <w:rPr>
          <w:rFonts w:ascii="Tahoma" w:hAnsi="Tahoma" w:cs="Tahoma"/>
        </w:rPr>
      </w:pPr>
      <w:r w:rsidRPr="001421B3">
        <w:rPr>
          <w:rFonts w:ascii="Tahoma" w:hAnsi="Tahoma" w:cs="Tahoma"/>
        </w:rPr>
        <w:t>Za Obrazcem k prilogi 1 se priloži pravni akt o skupni izvedbi naročila, podpisan in žigosan s strani vseh ponudnikov, ki sodelujejo pri izvedbi naročila.</w:t>
      </w:r>
    </w:p>
    <w:p w14:paraId="35B63E15" w14:textId="77777777" w:rsidR="00202E82" w:rsidRPr="001421B3" w:rsidRDefault="00623DAF" w:rsidP="005726AB">
      <w:pPr>
        <w:keepNext/>
        <w:keepLines/>
        <w:tabs>
          <w:tab w:val="left" w:pos="567"/>
          <w:tab w:val="num" w:pos="851"/>
          <w:tab w:val="left" w:pos="993"/>
        </w:tabs>
        <w:jc w:val="both"/>
        <w:rPr>
          <w:rFonts w:ascii="Tahoma" w:hAnsi="Tahoma" w:cs="Tahoma"/>
          <w:i/>
          <w:sz w:val="16"/>
          <w:szCs w:val="18"/>
        </w:rPr>
      </w:pPr>
      <w:r w:rsidRPr="001421B3">
        <w:rPr>
          <w:rFonts w:ascii="Tahoma" w:hAnsi="Tahoma" w:cs="Tahoma"/>
          <w:i/>
          <w:sz w:val="16"/>
          <w:szCs w:val="18"/>
        </w:rPr>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850"/>
        <w:gridCol w:w="567"/>
      </w:tblGrid>
      <w:tr w:rsidR="006D7025" w:rsidRPr="001421B3" w14:paraId="254858D3" w14:textId="77777777" w:rsidTr="0078349E">
        <w:tc>
          <w:tcPr>
            <w:tcW w:w="8222" w:type="dxa"/>
          </w:tcPr>
          <w:p w14:paraId="4996BEE9" w14:textId="2CE4944F" w:rsidR="006D7025" w:rsidRPr="001421B3" w:rsidRDefault="006D7025" w:rsidP="006D7025">
            <w:pPr>
              <w:keepNext/>
              <w:keepLines/>
              <w:jc w:val="both"/>
              <w:rPr>
                <w:rFonts w:ascii="Tahoma" w:hAnsi="Tahoma" w:cs="Tahoma"/>
              </w:rPr>
            </w:pPr>
            <w:r w:rsidRPr="001421B3">
              <w:rPr>
                <w:rFonts w:ascii="Tahoma" w:hAnsi="Tahoma" w:cs="Tahoma"/>
              </w:rPr>
              <w:lastRenderedPageBreak/>
              <w:br w:type="page"/>
            </w:r>
            <w:r w:rsidRPr="001421B3">
              <w:br w:type="page"/>
            </w:r>
            <w:r w:rsidRPr="001421B3">
              <w:rPr>
                <w:rFonts w:ascii="Tahoma" w:hAnsi="Tahoma" w:cs="Tahoma"/>
              </w:rPr>
              <w:t xml:space="preserve">PONUDBA </w:t>
            </w:r>
          </w:p>
        </w:tc>
        <w:tc>
          <w:tcPr>
            <w:tcW w:w="850" w:type="dxa"/>
            <w:tcBorders>
              <w:right w:val="nil"/>
            </w:tcBorders>
          </w:tcPr>
          <w:p w14:paraId="3726DEA4" w14:textId="77777777" w:rsidR="006D7025" w:rsidRPr="001421B3" w:rsidRDefault="006D7025" w:rsidP="005726AB">
            <w:pPr>
              <w:keepNext/>
              <w:keepLines/>
              <w:jc w:val="both"/>
              <w:rPr>
                <w:rFonts w:ascii="Tahoma" w:hAnsi="Tahoma" w:cs="Tahoma"/>
                <w:b/>
              </w:rPr>
            </w:pPr>
            <w:r w:rsidRPr="001421B3">
              <w:rPr>
                <w:rFonts w:ascii="Tahoma" w:hAnsi="Tahoma" w:cs="Tahoma"/>
                <w:b/>
                <w:i/>
              </w:rPr>
              <w:t xml:space="preserve">Priloga </w:t>
            </w:r>
          </w:p>
        </w:tc>
        <w:tc>
          <w:tcPr>
            <w:tcW w:w="567" w:type="dxa"/>
            <w:tcBorders>
              <w:left w:val="nil"/>
            </w:tcBorders>
          </w:tcPr>
          <w:p w14:paraId="693805EE" w14:textId="77777777" w:rsidR="006D7025" w:rsidRPr="001421B3" w:rsidRDefault="006D7025" w:rsidP="005726AB">
            <w:pPr>
              <w:keepNext/>
              <w:keepLines/>
              <w:jc w:val="both"/>
              <w:rPr>
                <w:rFonts w:ascii="Tahoma" w:hAnsi="Tahoma" w:cs="Tahoma"/>
                <w:b/>
                <w:i/>
              </w:rPr>
            </w:pPr>
            <w:r w:rsidRPr="001421B3">
              <w:rPr>
                <w:rFonts w:ascii="Tahoma" w:hAnsi="Tahoma" w:cs="Tahoma"/>
                <w:b/>
                <w:i/>
              </w:rPr>
              <w:t>2</w:t>
            </w:r>
          </w:p>
        </w:tc>
      </w:tr>
    </w:tbl>
    <w:p w14:paraId="63845690" w14:textId="77777777" w:rsidR="00623DAF" w:rsidRPr="001421B3" w:rsidRDefault="00623DAF" w:rsidP="005726AB">
      <w:pPr>
        <w:keepNext/>
        <w:keepLines/>
        <w:jc w:val="both"/>
        <w:rPr>
          <w:rFonts w:ascii="Tahoma" w:hAnsi="Tahoma" w:cs="Tahoma"/>
          <w:b/>
          <w:sz w:val="16"/>
          <w:szCs w:val="16"/>
        </w:rPr>
      </w:pPr>
    </w:p>
    <w:p w14:paraId="66F9D031" w14:textId="5BDD6D5E" w:rsidR="00654ABA" w:rsidRPr="001421B3" w:rsidRDefault="00202E82" w:rsidP="005726AB">
      <w:pPr>
        <w:keepNext/>
        <w:keepLines/>
        <w:spacing w:after="60"/>
        <w:jc w:val="both"/>
        <w:rPr>
          <w:rFonts w:ascii="Tahoma" w:hAnsi="Tahoma" w:cs="Tahoma"/>
          <w:b/>
        </w:rPr>
      </w:pPr>
      <w:r w:rsidRPr="001421B3">
        <w:rPr>
          <w:rFonts w:ascii="Tahoma" w:hAnsi="Tahoma" w:cs="Tahoma"/>
        </w:rPr>
        <w:t xml:space="preserve">PONUDBA št.:  _________ za javno naročilo št. </w:t>
      </w:r>
      <w:r w:rsidR="00616B47">
        <w:rPr>
          <w:rFonts w:ascii="Tahoma" w:hAnsi="Tahoma" w:cs="Tahoma"/>
          <w:b/>
        </w:rPr>
        <w:t>LPP-107/24</w:t>
      </w:r>
      <w:r w:rsidRPr="001421B3">
        <w:rPr>
          <w:rFonts w:ascii="Tahoma" w:hAnsi="Tahoma" w:cs="Tahoma"/>
          <w:b/>
        </w:rPr>
        <w:t xml:space="preserve"> </w:t>
      </w:r>
      <w:r w:rsidR="00321343" w:rsidRPr="001421B3">
        <w:rPr>
          <w:rFonts w:ascii="Tahoma" w:hAnsi="Tahoma" w:cs="Tahoma"/>
          <w:b/>
        </w:rPr>
        <w:t>Nakup nadomestnih delov</w:t>
      </w:r>
      <w:r w:rsidR="00654ABA" w:rsidRPr="001421B3">
        <w:rPr>
          <w:rFonts w:ascii="Tahoma" w:hAnsi="Tahoma" w:cs="Tahoma"/>
          <w:b/>
        </w:rPr>
        <w:t xml:space="preserve"> </w:t>
      </w:r>
    </w:p>
    <w:p w14:paraId="18B4C7A3" w14:textId="77777777" w:rsidR="00654ABA" w:rsidRPr="001421B3" w:rsidRDefault="00654ABA" w:rsidP="005726AB">
      <w:pPr>
        <w:keepNext/>
        <w:keepLines/>
        <w:jc w:val="both"/>
        <w:rPr>
          <w:rFonts w:ascii="Tahoma" w:hAnsi="Tahoma" w:cs="Tahoma"/>
          <w:sz w:val="16"/>
          <w:szCs w:val="16"/>
        </w:rPr>
      </w:pPr>
    </w:p>
    <w:p w14:paraId="6A5B77E7" w14:textId="77777777" w:rsidR="00202E82" w:rsidRPr="001421B3" w:rsidRDefault="00202E82" w:rsidP="005726AB">
      <w:pPr>
        <w:keepNext/>
        <w:keepLines/>
        <w:ind w:left="1080" w:hanging="1080"/>
        <w:jc w:val="both"/>
        <w:rPr>
          <w:rFonts w:ascii="Tahoma" w:hAnsi="Tahoma" w:cs="Tahoma"/>
          <w:b/>
        </w:rPr>
      </w:pPr>
      <w:r w:rsidRPr="001421B3">
        <w:rPr>
          <w:rFonts w:ascii="Tahoma" w:hAnsi="Tahoma" w:cs="Tahoma"/>
        </w:rPr>
        <w:t>Ponudbo oddajamo (označi):</w:t>
      </w:r>
      <w:r w:rsidRPr="001421B3">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202E82" w:rsidRPr="001421B3" w14:paraId="337F3DC5" w14:textId="77777777" w:rsidTr="008B2383">
        <w:tc>
          <w:tcPr>
            <w:tcW w:w="1688" w:type="dxa"/>
          </w:tcPr>
          <w:p w14:paraId="5213C1E4" w14:textId="77777777" w:rsidR="00202E82" w:rsidRPr="001421B3" w:rsidRDefault="00202E82" w:rsidP="005726AB">
            <w:pPr>
              <w:keepNext/>
              <w:keepLines/>
              <w:numPr>
                <w:ilvl w:val="0"/>
                <w:numId w:val="5"/>
              </w:numPr>
              <w:ind w:left="318" w:hanging="426"/>
              <w:jc w:val="both"/>
              <w:rPr>
                <w:rFonts w:ascii="Tahoma" w:hAnsi="Tahoma" w:cs="Tahoma"/>
                <w:b/>
                <w:sz w:val="18"/>
                <w:szCs w:val="18"/>
              </w:rPr>
            </w:pPr>
            <w:r w:rsidRPr="001421B3">
              <w:rPr>
                <w:rFonts w:ascii="Tahoma" w:hAnsi="Tahoma" w:cs="Tahoma"/>
                <w:sz w:val="18"/>
                <w:szCs w:val="18"/>
              </w:rPr>
              <w:t>samostojno</w:t>
            </w:r>
          </w:p>
        </w:tc>
        <w:tc>
          <w:tcPr>
            <w:tcW w:w="2507" w:type="dxa"/>
          </w:tcPr>
          <w:p w14:paraId="5B023406" w14:textId="77777777" w:rsidR="00202E82" w:rsidRPr="001421B3" w:rsidRDefault="00202E82" w:rsidP="005726AB">
            <w:pPr>
              <w:keepNext/>
              <w:keepLines/>
              <w:numPr>
                <w:ilvl w:val="0"/>
                <w:numId w:val="5"/>
              </w:numPr>
              <w:ind w:left="601" w:hanging="425"/>
              <w:jc w:val="both"/>
              <w:rPr>
                <w:rFonts w:ascii="Tahoma" w:hAnsi="Tahoma" w:cs="Tahoma"/>
                <w:b/>
                <w:sz w:val="18"/>
                <w:szCs w:val="18"/>
              </w:rPr>
            </w:pPr>
            <w:r w:rsidRPr="001421B3">
              <w:rPr>
                <w:rFonts w:ascii="Tahoma" w:hAnsi="Tahoma" w:cs="Tahoma"/>
                <w:sz w:val="18"/>
                <w:szCs w:val="18"/>
              </w:rPr>
              <w:t>skupna ponudba</w:t>
            </w:r>
          </w:p>
        </w:tc>
        <w:tc>
          <w:tcPr>
            <w:tcW w:w="2184" w:type="dxa"/>
          </w:tcPr>
          <w:p w14:paraId="7E92AF1B" w14:textId="77777777" w:rsidR="00202E82" w:rsidRPr="001421B3" w:rsidRDefault="00202E82" w:rsidP="005726AB">
            <w:pPr>
              <w:keepNext/>
              <w:keepLines/>
              <w:numPr>
                <w:ilvl w:val="0"/>
                <w:numId w:val="5"/>
              </w:numPr>
              <w:ind w:left="601" w:hanging="426"/>
              <w:jc w:val="both"/>
              <w:rPr>
                <w:rFonts w:ascii="Tahoma" w:hAnsi="Tahoma" w:cs="Tahoma"/>
                <w:b/>
                <w:sz w:val="18"/>
                <w:szCs w:val="18"/>
              </w:rPr>
            </w:pPr>
            <w:r w:rsidRPr="001421B3">
              <w:rPr>
                <w:rFonts w:ascii="Tahoma" w:hAnsi="Tahoma" w:cs="Tahoma"/>
                <w:sz w:val="18"/>
                <w:szCs w:val="18"/>
              </w:rPr>
              <w:t>s podizvajalci</w:t>
            </w:r>
          </w:p>
        </w:tc>
        <w:tc>
          <w:tcPr>
            <w:tcW w:w="2605" w:type="dxa"/>
          </w:tcPr>
          <w:p w14:paraId="5C549259" w14:textId="77777777" w:rsidR="00202E82" w:rsidRPr="001421B3" w:rsidRDefault="00202E82" w:rsidP="005726AB">
            <w:pPr>
              <w:keepNext/>
              <w:keepLines/>
              <w:numPr>
                <w:ilvl w:val="0"/>
                <w:numId w:val="5"/>
              </w:numPr>
              <w:ind w:left="601" w:hanging="426"/>
              <w:jc w:val="both"/>
              <w:rPr>
                <w:rFonts w:ascii="Tahoma" w:hAnsi="Tahoma" w:cs="Tahoma"/>
                <w:sz w:val="18"/>
                <w:szCs w:val="18"/>
              </w:rPr>
            </w:pPr>
            <w:r w:rsidRPr="001421B3">
              <w:rPr>
                <w:rFonts w:ascii="Tahoma" w:hAnsi="Tahoma" w:cs="Tahoma"/>
                <w:sz w:val="18"/>
                <w:szCs w:val="18"/>
              </w:rPr>
              <w:t>Uporaba zmogljivosti drugih subjektov</w:t>
            </w:r>
          </w:p>
        </w:tc>
      </w:tr>
    </w:tbl>
    <w:p w14:paraId="33717573" w14:textId="77777777" w:rsidR="00202E82" w:rsidRPr="001421B3" w:rsidRDefault="00202E82" w:rsidP="005726AB">
      <w:pPr>
        <w:keepNext/>
        <w:keepLines/>
        <w:jc w:val="both"/>
        <w:rPr>
          <w:rFonts w:ascii="Tahoma" w:hAnsi="Tahoma" w:cs="Tahoma"/>
          <w:b/>
          <w:sz w:val="16"/>
          <w:szCs w:val="16"/>
        </w:rPr>
      </w:pPr>
    </w:p>
    <w:p w14:paraId="22B3902D" w14:textId="77777777" w:rsidR="00A11DE9" w:rsidRPr="001421B3" w:rsidRDefault="00A11DE9" w:rsidP="005726AB">
      <w:pPr>
        <w:keepNext/>
        <w:keepLines/>
        <w:numPr>
          <w:ilvl w:val="0"/>
          <w:numId w:val="8"/>
        </w:numPr>
        <w:tabs>
          <w:tab w:val="clear" w:pos="720"/>
          <w:tab w:val="num" w:pos="567"/>
        </w:tabs>
        <w:ind w:hanging="720"/>
        <w:rPr>
          <w:rFonts w:ascii="Tahoma" w:hAnsi="Tahoma" w:cs="Tahoma"/>
          <w:b/>
        </w:rPr>
      </w:pPr>
      <w:r w:rsidRPr="001421B3">
        <w:rPr>
          <w:rFonts w:ascii="Tahoma" w:hAnsi="Tahoma" w:cs="Tahoma"/>
          <w:b/>
        </w:rPr>
        <w:t>PONUDBENA CENA</w:t>
      </w:r>
      <w:r w:rsidR="00D34269" w:rsidRPr="001421B3">
        <w:rPr>
          <w:rFonts w:ascii="Tahoma" w:hAnsi="Tahoma" w:cs="Tahoma"/>
          <w:b/>
        </w:rPr>
        <w:t xml:space="preserve"> in GARANCIJSKI ROK </w:t>
      </w:r>
    </w:p>
    <w:p w14:paraId="5DAEC831" w14:textId="77777777" w:rsidR="00AE15A0" w:rsidRPr="001421B3" w:rsidRDefault="00AE15A0" w:rsidP="005726AB">
      <w:pPr>
        <w:keepNext/>
        <w:keepLines/>
        <w:ind w:left="720"/>
        <w:rPr>
          <w:rFonts w:ascii="Tahoma" w:hAnsi="Tahoma" w:cs="Tahoma"/>
          <w:b/>
        </w:rPr>
      </w:pPr>
    </w:p>
    <w:p w14:paraId="1542E256" w14:textId="77777777" w:rsidR="00AE15A0" w:rsidRPr="001421B3" w:rsidRDefault="00AE15A0" w:rsidP="005726AB">
      <w:pPr>
        <w:keepNext/>
        <w:keepLines/>
        <w:jc w:val="both"/>
        <w:rPr>
          <w:rFonts w:ascii="Tahoma" w:hAnsi="Tahoma" w:cs="Tahoma"/>
          <w:sz w:val="16"/>
          <w:szCs w:val="16"/>
        </w:rPr>
      </w:pPr>
    </w:p>
    <w:tbl>
      <w:tblPr>
        <w:tblStyle w:val="Tabelamrea11"/>
        <w:tblpPr w:leftFromText="142" w:rightFromText="142" w:vertAnchor="text" w:tblpXSpec="center" w:tblpY="1"/>
        <w:tblOverlap w:val="never"/>
        <w:tblW w:w="0" w:type="auto"/>
        <w:tblLook w:val="04A0" w:firstRow="1" w:lastRow="0" w:firstColumn="1" w:lastColumn="0" w:noHBand="0" w:noVBand="1"/>
      </w:tblPr>
      <w:tblGrid>
        <w:gridCol w:w="4320"/>
        <w:gridCol w:w="1487"/>
        <w:gridCol w:w="1701"/>
        <w:gridCol w:w="1978"/>
      </w:tblGrid>
      <w:tr w:rsidR="00D34269" w:rsidRPr="001421B3" w14:paraId="44D4251D" w14:textId="77777777" w:rsidTr="00E11608">
        <w:trPr>
          <w:trHeight w:val="477"/>
          <w:tblHeader/>
        </w:trPr>
        <w:tc>
          <w:tcPr>
            <w:tcW w:w="4320" w:type="dxa"/>
            <w:vAlign w:val="bottom"/>
          </w:tcPr>
          <w:p w14:paraId="41F1AB40" w14:textId="77777777" w:rsidR="00D34269" w:rsidRPr="001421B3" w:rsidRDefault="00D34269" w:rsidP="005726AB">
            <w:pPr>
              <w:keepNext/>
              <w:keepLines/>
              <w:spacing w:line="276" w:lineRule="auto"/>
              <w:jc w:val="center"/>
              <w:rPr>
                <w:rFonts w:ascii="Tahoma" w:hAnsi="Tahoma" w:cs="Tahoma"/>
                <w:b/>
              </w:rPr>
            </w:pPr>
            <w:r w:rsidRPr="001421B3">
              <w:rPr>
                <w:rFonts w:ascii="Tahoma" w:hAnsi="Tahoma" w:cs="Tahoma"/>
                <w:b/>
              </w:rPr>
              <w:t>Št. in naziv sklopa</w:t>
            </w:r>
          </w:p>
          <w:p w14:paraId="6F437DF4" w14:textId="77777777" w:rsidR="00D34269" w:rsidRPr="001421B3" w:rsidRDefault="00D34269" w:rsidP="005726AB">
            <w:pPr>
              <w:keepNext/>
              <w:keepLines/>
              <w:spacing w:line="276" w:lineRule="auto"/>
              <w:jc w:val="center"/>
              <w:rPr>
                <w:rFonts w:ascii="Tahoma" w:eastAsia="Calibri" w:hAnsi="Tahoma" w:cs="Tahoma"/>
                <w:b/>
                <w:lang w:eastAsia="en-US"/>
              </w:rPr>
            </w:pPr>
          </w:p>
        </w:tc>
        <w:tc>
          <w:tcPr>
            <w:tcW w:w="1487" w:type="dxa"/>
            <w:vAlign w:val="bottom"/>
          </w:tcPr>
          <w:p w14:paraId="0B43F354" w14:textId="77777777" w:rsidR="00D34269" w:rsidRPr="001421B3" w:rsidRDefault="00D34269" w:rsidP="005726AB">
            <w:pPr>
              <w:keepNext/>
              <w:keepLines/>
              <w:jc w:val="center"/>
              <w:rPr>
                <w:rFonts w:ascii="Tahoma" w:eastAsia="Calibri" w:hAnsi="Tahoma" w:cs="Tahoma"/>
                <w:b/>
                <w:lang w:eastAsia="en-US"/>
              </w:rPr>
            </w:pPr>
            <w:r w:rsidRPr="001421B3">
              <w:rPr>
                <w:rFonts w:ascii="Tahoma" w:eastAsia="Calibri" w:hAnsi="Tahoma" w:cs="Tahoma"/>
                <w:b/>
                <w:lang w:eastAsia="en-US"/>
              </w:rPr>
              <w:t xml:space="preserve">PONUDBA ZA </w:t>
            </w:r>
            <w:r w:rsidRPr="001421B3">
              <w:rPr>
                <w:rFonts w:ascii="Tahoma" w:eastAsia="Calibri" w:hAnsi="Tahoma" w:cs="Tahoma"/>
                <w:b/>
                <w:u w:val="single"/>
                <w:lang w:eastAsia="en-US"/>
              </w:rPr>
              <w:t>SKLOP</w:t>
            </w:r>
          </w:p>
          <w:p w14:paraId="48DA9064" w14:textId="77777777" w:rsidR="00D34269" w:rsidRPr="001421B3" w:rsidRDefault="00D34269" w:rsidP="005726AB">
            <w:pPr>
              <w:keepNext/>
              <w:keepLines/>
              <w:spacing w:line="276" w:lineRule="auto"/>
              <w:jc w:val="center"/>
              <w:rPr>
                <w:rFonts w:ascii="Tahoma" w:eastAsia="Calibri" w:hAnsi="Tahoma" w:cs="Tahoma"/>
                <w:lang w:eastAsia="en-US"/>
              </w:rPr>
            </w:pPr>
            <w:r w:rsidRPr="001421B3">
              <w:rPr>
                <w:rFonts w:ascii="Tahoma" w:eastAsia="Calibri" w:hAnsi="Tahoma" w:cs="Tahoma"/>
                <w:lang w:eastAsia="en-US"/>
              </w:rPr>
              <w:t>(ustrezno obkrožite)</w:t>
            </w:r>
          </w:p>
        </w:tc>
        <w:tc>
          <w:tcPr>
            <w:tcW w:w="1701" w:type="dxa"/>
            <w:vAlign w:val="bottom"/>
          </w:tcPr>
          <w:p w14:paraId="03E232FC" w14:textId="77777777" w:rsidR="00D34269" w:rsidRPr="001421B3" w:rsidRDefault="00D34269" w:rsidP="005726AB">
            <w:pPr>
              <w:keepNext/>
              <w:keepLines/>
              <w:jc w:val="center"/>
              <w:rPr>
                <w:rFonts w:ascii="Tahoma" w:eastAsia="Calibri" w:hAnsi="Tahoma" w:cs="Tahoma"/>
                <w:b/>
                <w:lang w:eastAsia="en-US"/>
              </w:rPr>
            </w:pPr>
            <w:r w:rsidRPr="001421B3">
              <w:rPr>
                <w:rFonts w:ascii="Tahoma" w:eastAsia="Calibri" w:hAnsi="Tahoma" w:cs="Tahoma"/>
                <w:b/>
                <w:lang w:eastAsia="en-US"/>
              </w:rPr>
              <w:t>PONUDBENA CENA ZA SKLOP</w:t>
            </w:r>
          </w:p>
          <w:p w14:paraId="17CA9B2E" w14:textId="77777777" w:rsidR="00D34269" w:rsidRPr="001421B3" w:rsidRDefault="00D34269" w:rsidP="005726AB">
            <w:pPr>
              <w:keepNext/>
              <w:keepLines/>
              <w:jc w:val="center"/>
              <w:rPr>
                <w:rFonts w:ascii="Tahoma" w:eastAsia="Calibri" w:hAnsi="Tahoma" w:cs="Tahoma"/>
                <w:b/>
                <w:u w:val="single"/>
                <w:lang w:eastAsia="en-US"/>
              </w:rPr>
            </w:pPr>
            <w:r w:rsidRPr="001421B3">
              <w:rPr>
                <w:rFonts w:ascii="Tahoma" w:eastAsia="Calibri" w:hAnsi="Tahoma" w:cs="Tahoma"/>
                <w:lang w:eastAsia="en-US"/>
              </w:rPr>
              <w:t>(v EUR brez DDV)</w:t>
            </w:r>
          </w:p>
        </w:tc>
        <w:tc>
          <w:tcPr>
            <w:tcW w:w="1978" w:type="dxa"/>
            <w:vAlign w:val="bottom"/>
          </w:tcPr>
          <w:p w14:paraId="52AFFEF0" w14:textId="12A4A193" w:rsidR="00D34269" w:rsidRPr="001421B3" w:rsidRDefault="00D34269" w:rsidP="005726AB">
            <w:pPr>
              <w:keepNext/>
              <w:keepLines/>
              <w:jc w:val="center"/>
              <w:rPr>
                <w:rFonts w:ascii="Tahoma" w:eastAsia="Calibri" w:hAnsi="Tahoma" w:cs="Tahoma"/>
                <w:b/>
                <w:lang w:eastAsia="en-US"/>
              </w:rPr>
            </w:pPr>
            <w:r w:rsidRPr="001421B3">
              <w:rPr>
                <w:rFonts w:ascii="Tahoma" w:eastAsia="Calibri" w:hAnsi="Tahoma" w:cs="Tahoma"/>
                <w:b/>
                <w:u w:val="single"/>
                <w:lang w:eastAsia="en-US"/>
              </w:rPr>
              <w:t>PONUJEN</w:t>
            </w:r>
            <w:r w:rsidRPr="001421B3">
              <w:rPr>
                <w:rFonts w:ascii="Tahoma" w:eastAsia="Calibri" w:hAnsi="Tahoma" w:cs="Tahoma"/>
                <w:b/>
                <w:lang w:eastAsia="en-US"/>
              </w:rPr>
              <w:t xml:space="preserve"> GARANCIJSKI ROK </w:t>
            </w:r>
            <w:r w:rsidRPr="009B3DB4">
              <w:rPr>
                <w:rFonts w:ascii="Tahoma" w:eastAsia="Calibri" w:hAnsi="Tahoma" w:cs="Tahoma"/>
                <w:sz w:val="16"/>
                <w:szCs w:val="16"/>
                <w:lang w:eastAsia="en-US"/>
              </w:rPr>
              <w:t>(minimalni garancijski rok je naveden v razpisni dokumentaciji</w:t>
            </w:r>
            <w:r w:rsidR="009B3DB4" w:rsidRPr="009B3DB4">
              <w:rPr>
                <w:rFonts w:ascii="Tahoma" w:eastAsia="Calibri" w:hAnsi="Tahoma" w:cs="Tahoma"/>
                <w:sz w:val="16"/>
                <w:szCs w:val="16"/>
                <w:lang w:eastAsia="en-US"/>
              </w:rPr>
              <w:t>)</w:t>
            </w:r>
          </w:p>
        </w:tc>
      </w:tr>
      <w:tr w:rsidR="00D34269" w:rsidRPr="001421B3" w14:paraId="54636604" w14:textId="77777777" w:rsidTr="002B0108">
        <w:trPr>
          <w:trHeight w:val="409"/>
        </w:trPr>
        <w:tc>
          <w:tcPr>
            <w:tcW w:w="4320" w:type="dxa"/>
            <w:vAlign w:val="center"/>
          </w:tcPr>
          <w:p w14:paraId="4762A624" w14:textId="01C97C54" w:rsidR="00D34269" w:rsidRPr="001421B3" w:rsidRDefault="00D34269" w:rsidP="005726AB">
            <w:pPr>
              <w:keepNext/>
              <w:keepLines/>
              <w:spacing w:line="276" w:lineRule="auto"/>
              <w:rPr>
                <w:rFonts w:ascii="Tahoma" w:eastAsia="Calibri" w:hAnsi="Tahoma" w:cs="Tahoma"/>
                <w:sz w:val="18"/>
                <w:szCs w:val="18"/>
                <w:lang w:eastAsia="en-US"/>
              </w:rPr>
            </w:pPr>
            <w:r w:rsidRPr="001421B3">
              <w:rPr>
                <w:rFonts w:ascii="Tahoma" w:eastAsia="Calibri" w:hAnsi="Tahoma" w:cs="Tahoma"/>
                <w:sz w:val="18"/>
                <w:szCs w:val="18"/>
                <w:lang w:eastAsia="en-US"/>
              </w:rPr>
              <w:t xml:space="preserve">SKLOP ŠT. </w:t>
            </w:r>
            <w:r w:rsidR="005B61AC">
              <w:rPr>
                <w:rFonts w:ascii="Tahoma" w:eastAsia="Calibri" w:hAnsi="Tahoma" w:cs="Tahoma"/>
                <w:sz w:val="18"/>
                <w:szCs w:val="18"/>
                <w:lang w:eastAsia="en-US"/>
              </w:rPr>
              <w:t>1</w:t>
            </w:r>
            <w:r w:rsidRPr="001421B3">
              <w:rPr>
                <w:rFonts w:ascii="Tahoma" w:eastAsia="Calibri" w:hAnsi="Tahoma" w:cs="Tahoma"/>
                <w:sz w:val="18"/>
                <w:szCs w:val="18"/>
                <w:lang w:eastAsia="en-US"/>
              </w:rPr>
              <w:t>: SPLOŠNI REZERVNI DELI ZA KAVALIRJA</w:t>
            </w:r>
          </w:p>
        </w:tc>
        <w:tc>
          <w:tcPr>
            <w:tcW w:w="1487" w:type="dxa"/>
            <w:vAlign w:val="center"/>
          </w:tcPr>
          <w:p w14:paraId="2E8C8D98" w14:textId="77777777" w:rsidR="00D34269" w:rsidRPr="001421B3" w:rsidRDefault="00D34269" w:rsidP="005726AB">
            <w:pPr>
              <w:keepNext/>
              <w:keepLines/>
              <w:spacing w:line="276" w:lineRule="auto"/>
              <w:jc w:val="center"/>
              <w:rPr>
                <w:rFonts w:ascii="Tahoma" w:eastAsia="Calibri" w:hAnsi="Tahoma" w:cs="Tahoma"/>
                <w:sz w:val="16"/>
                <w:szCs w:val="16"/>
                <w:lang w:eastAsia="en-US"/>
              </w:rPr>
            </w:pPr>
            <w:r w:rsidRPr="001421B3">
              <w:rPr>
                <w:rFonts w:ascii="Tahoma" w:eastAsia="Calibri" w:hAnsi="Tahoma" w:cs="Tahoma"/>
                <w:sz w:val="16"/>
                <w:szCs w:val="16"/>
                <w:lang w:eastAsia="en-US"/>
              </w:rPr>
              <w:t>SKLOP: DA / NE</w:t>
            </w:r>
          </w:p>
        </w:tc>
        <w:tc>
          <w:tcPr>
            <w:tcW w:w="1701" w:type="dxa"/>
            <w:vAlign w:val="center"/>
          </w:tcPr>
          <w:p w14:paraId="6120C3E1" w14:textId="77777777" w:rsidR="00D34269" w:rsidRPr="001421B3" w:rsidRDefault="00D34269" w:rsidP="005726AB">
            <w:pPr>
              <w:keepNext/>
              <w:keepLines/>
              <w:spacing w:line="276" w:lineRule="auto"/>
              <w:jc w:val="center"/>
              <w:rPr>
                <w:rFonts w:ascii="Tahoma" w:eastAsia="Calibri" w:hAnsi="Tahoma" w:cs="Tahoma"/>
                <w:lang w:eastAsia="en-US"/>
              </w:rPr>
            </w:pPr>
          </w:p>
        </w:tc>
        <w:tc>
          <w:tcPr>
            <w:tcW w:w="1978" w:type="dxa"/>
          </w:tcPr>
          <w:p w14:paraId="41076967" w14:textId="77777777" w:rsidR="00D34269" w:rsidRPr="001421B3" w:rsidRDefault="00D34269" w:rsidP="005726AB">
            <w:pPr>
              <w:keepNext/>
              <w:keepLines/>
              <w:spacing w:line="276" w:lineRule="auto"/>
              <w:jc w:val="center"/>
              <w:rPr>
                <w:rFonts w:ascii="Tahoma" w:eastAsia="Calibri" w:hAnsi="Tahoma" w:cs="Tahoma"/>
                <w:sz w:val="18"/>
                <w:szCs w:val="18"/>
                <w:lang w:eastAsia="en-US"/>
              </w:rPr>
            </w:pPr>
            <w:r w:rsidRPr="001421B3">
              <w:rPr>
                <w:rFonts w:ascii="Tahoma" w:eastAsia="Calibri" w:hAnsi="Tahoma" w:cs="Tahoma"/>
                <w:sz w:val="18"/>
                <w:szCs w:val="18"/>
                <w:lang w:eastAsia="en-US"/>
              </w:rPr>
              <w:t>__ mesecev</w:t>
            </w:r>
          </w:p>
        </w:tc>
      </w:tr>
      <w:tr w:rsidR="00C7384B" w:rsidRPr="001421B3" w14:paraId="1AEDEA5A" w14:textId="77777777" w:rsidTr="002B0108">
        <w:trPr>
          <w:trHeight w:val="409"/>
        </w:trPr>
        <w:tc>
          <w:tcPr>
            <w:tcW w:w="4320" w:type="dxa"/>
            <w:vAlign w:val="center"/>
          </w:tcPr>
          <w:p w14:paraId="658558FC" w14:textId="29B3576B" w:rsidR="00C7384B" w:rsidRPr="001421B3" w:rsidRDefault="00C7384B" w:rsidP="005726AB">
            <w:pPr>
              <w:keepNext/>
              <w:keepLines/>
              <w:spacing w:line="276" w:lineRule="auto"/>
              <w:rPr>
                <w:rFonts w:ascii="Tahoma" w:eastAsia="Calibri" w:hAnsi="Tahoma" w:cs="Tahoma"/>
                <w:sz w:val="18"/>
                <w:szCs w:val="18"/>
                <w:lang w:eastAsia="en-US"/>
              </w:rPr>
            </w:pPr>
            <w:r w:rsidRPr="001421B3">
              <w:rPr>
                <w:rFonts w:ascii="Tahoma" w:eastAsia="Calibri" w:hAnsi="Tahoma" w:cs="Tahoma"/>
                <w:sz w:val="18"/>
                <w:szCs w:val="18"/>
                <w:lang w:eastAsia="en-US"/>
              </w:rPr>
              <w:t xml:space="preserve">SKLOP ŠT. </w:t>
            </w:r>
            <w:r w:rsidR="005B61AC">
              <w:rPr>
                <w:rFonts w:ascii="Tahoma" w:eastAsia="Calibri" w:hAnsi="Tahoma" w:cs="Tahoma"/>
                <w:sz w:val="18"/>
                <w:szCs w:val="18"/>
                <w:lang w:eastAsia="en-US"/>
              </w:rPr>
              <w:t>2</w:t>
            </w:r>
            <w:r w:rsidRPr="001421B3">
              <w:rPr>
                <w:rFonts w:ascii="Tahoma" w:eastAsia="Calibri" w:hAnsi="Tahoma" w:cs="Tahoma"/>
                <w:sz w:val="18"/>
                <w:szCs w:val="18"/>
                <w:lang w:eastAsia="en-US"/>
              </w:rPr>
              <w:t>: SISTEM GRETJA IN PREZRAČEVANJA</w:t>
            </w:r>
          </w:p>
        </w:tc>
        <w:tc>
          <w:tcPr>
            <w:tcW w:w="1487" w:type="dxa"/>
            <w:vAlign w:val="center"/>
          </w:tcPr>
          <w:p w14:paraId="47B3AB7D" w14:textId="77777777" w:rsidR="00C7384B" w:rsidRPr="001421B3" w:rsidRDefault="00C7384B" w:rsidP="005726AB">
            <w:pPr>
              <w:keepNext/>
              <w:keepLines/>
              <w:spacing w:line="276" w:lineRule="auto"/>
              <w:jc w:val="center"/>
              <w:rPr>
                <w:rFonts w:ascii="Tahoma" w:eastAsia="Calibri" w:hAnsi="Tahoma" w:cs="Tahoma"/>
                <w:sz w:val="16"/>
                <w:szCs w:val="16"/>
                <w:lang w:eastAsia="en-US"/>
              </w:rPr>
            </w:pPr>
            <w:r w:rsidRPr="001421B3">
              <w:rPr>
                <w:rFonts w:ascii="Tahoma" w:eastAsia="Calibri" w:hAnsi="Tahoma" w:cs="Tahoma"/>
                <w:sz w:val="16"/>
                <w:szCs w:val="16"/>
                <w:lang w:eastAsia="en-US"/>
              </w:rPr>
              <w:t>SKLOP: DA / NE</w:t>
            </w:r>
          </w:p>
        </w:tc>
        <w:tc>
          <w:tcPr>
            <w:tcW w:w="1701" w:type="dxa"/>
            <w:vAlign w:val="center"/>
          </w:tcPr>
          <w:p w14:paraId="52C6C27C" w14:textId="77777777" w:rsidR="00C7384B" w:rsidRPr="001421B3" w:rsidRDefault="00C7384B" w:rsidP="005726AB">
            <w:pPr>
              <w:keepNext/>
              <w:keepLines/>
              <w:spacing w:line="276" w:lineRule="auto"/>
              <w:jc w:val="center"/>
              <w:rPr>
                <w:rFonts w:ascii="Tahoma" w:eastAsia="Calibri" w:hAnsi="Tahoma" w:cs="Tahoma"/>
                <w:lang w:eastAsia="en-US"/>
              </w:rPr>
            </w:pPr>
          </w:p>
        </w:tc>
        <w:tc>
          <w:tcPr>
            <w:tcW w:w="1978" w:type="dxa"/>
          </w:tcPr>
          <w:p w14:paraId="2E1FF45A" w14:textId="77777777" w:rsidR="00C7384B" w:rsidRPr="001421B3" w:rsidRDefault="00C7384B" w:rsidP="005726AB">
            <w:pPr>
              <w:keepNext/>
              <w:keepLines/>
              <w:spacing w:line="276" w:lineRule="auto"/>
              <w:jc w:val="center"/>
              <w:rPr>
                <w:rFonts w:ascii="Tahoma" w:eastAsia="Calibri" w:hAnsi="Tahoma" w:cs="Tahoma"/>
                <w:sz w:val="18"/>
                <w:szCs w:val="18"/>
                <w:lang w:eastAsia="en-US"/>
              </w:rPr>
            </w:pPr>
            <w:r w:rsidRPr="001421B3">
              <w:rPr>
                <w:rFonts w:ascii="Tahoma" w:eastAsia="Calibri" w:hAnsi="Tahoma" w:cs="Tahoma"/>
                <w:sz w:val="18"/>
                <w:szCs w:val="18"/>
                <w:lang w:eastAsia="en-US"/>
              </w:rPr>
              <w:t>__ mesecev</w:t>
            </w:r>
          </w:p>
        </w:tc>
      </w:tr>
      <w:tr w:rsidR="00C7384B" w:rsidRPr="001421B3" w14:paraId="0B7F0E20" w14:textId="77777777" w:rsidTr="002B0108">
        <w:trPr>
          <w:trHeight w:val="409"/>
        </w:trPr>
        <w:tc>
          <w:tcPr>
            <w:tcW w:w="4320" w:type="dxa"/>
            <w:vAlign w:val="center"/>
          </w:tcPr>
          <w:p w14:paraId="34444760" w14:textId="602D607D" w:rsidR="00C7384B" w:rsidRPr="001421B3" w:rsidRDefault="00C7384B" w:rsidP="005726AB">
            <w:pPr>
              <w:keepNext/>
              <w:keepLines/>
              <w:spacing w:line="276" w:lineRule="auto"/>
              <w:rPr>
                <w:rFonts w:ascii="Tahoma" w:eastAsia="Calibri" w:hAnsi="Tahoma" w:cs="Tahoma"/>
                <w:sz w:val="18"/>
                <w:szCs w:val="18"/>
                <w:lang w:eastAsia="en-US"/>
              </w:rPr>
            </w:pPr>
            <w:r w:rsidRPr="001421B3">
              <w:rPr>
                <w:rFonts w:ascii="Tahoma" w:eastAsia="Calibri" w:hAnsi="Tahoma" w:cs="Tahoma"/>
                <w:sz w:val="18"/>
                <w:szCs w:val="18"/>
                <w:lang w:eastAsia="en-US"/>
              </w:rPr>
              <w:t xml:space="preserve">SKLOP ŠT. </w:t>
            </w:r>
            <w:r w:rsidR="005B61AC">
              <w:rPr>
                <w:rFonts w:ascii="Tahoma" w:eastAsia="Calibri" w:hAnsi="Tahoma" w:cs="Tahoma"/>
                <w:sz w:val="18"/>
                <w:szCs w:val="18"/>
                <w:lang w:eastAsia="en-US"/>
              </w:rPr>
              <w:t>3</w:t>
            </w:r>
            <w:r w:rsidRPr="001421B3">
              <w:rPr>
                <w:rFonts w:ascii="Tahoma" w:eastAsia="Calibri" w:hAnsi="Tahoma" w:cs="Tahoma"/>
                <w:sz w:val="18"/>
                <w:szCs w:val="18"/>
                <w:lang w:eastAsia="en-US"/>
              </w:rPr>
              <w:t>: SISTEM HLAJENJA</w:t>
            </w:r>
          </w:p>
        </w:tc>
        <w:tc>
          <w:tcPr>
            <w:tcW w:w="1487" w:type="dxa"/>
            <w:vAlign w:val="center"/>
          </w:tcPr>
          <w:p w14:paraId="3A730F0F" w14:textId="77777777" w:rsidR="00C7384B" w:rsidRPr="001421B3" w:rsidRDefault="00C7384B" w:rsidP="005726AB">
            <w:pPr>
              <w:keepNext/>
              <w:keepLines/>
              <w:spacing w:line="276" w:lineRule="auto"/>
              <w:jc w:val="center"/>
              <w:rPr>
                <w:rFonts w:ascii="Tahoma" w:eastAsia="Calibri" w:hAnsi="Tahoma" w:cs="Tahoma"/>
                <w:sz w:val="16"/>
                <w:szCs w:val="16"/>
                <w:lang w:eastAsia="en-US"/>
              </w:rPr>
            </w:pPr>
            <w:r w:rsidRPr="001421B3">
              <w:rPr>
                <w:rFonts w:ascii="Tahoma" w:eastAsia="Calibri" w:hAnsi="Tahoma" w:cs="Tahoma"/>
                <w:sz w:val="16"/>
                <w:szCs w:val="16"/>
                <w:lang w:eastAsia="en-US"/>
              </w:rPr>
              <w:t>SKLOP: DA / NE</w:t>
            </w:r>
          </w:p>
        </w:tc>
        <w:tc>
          <w:tcPr>
            <w:tcW w:w="1701" w:type="dxa"/>
            <w:vAlign w:val="center"/>
          </w:tcPr>
          <w:p w14:paraId="6B157C7A" w14:textId="77777777" w:rsidR="00C7384B" w:rsidRPr="001421B3" w:rsidRDefault="00C7384B" w:rsidP="005726AB">
            <w:pPr>
              <w:keepNext/>
              <w:keepLines/>
              <w:spacing w:line="276" w:lineRule="auto"/>
              <w:jc w:val="center"/>
              <w:rPr>
                <w:rFonts w:ascii="Tahoma" w:eastAsia="Calibri" w:hAnsi="Tahoma" w:cs="Tahoma"/>
                <w:lang w:eastAsia="en-US"/>
              </w:rPr>
            </w:pPr>
          </w:p>
        </w:tc>
        <w:tc>
          <w:tcPr>
            <w:tcW w:w="1978" w:type="dxa"/>
          </w:tcPr>
          <w:p w14:paraId="32553FD8" w14:textId="77777777" w:rsidR="00C7384B" w:rsidRPr="001421B3" w:rsidRDefault="00C7384B" w:rsidP="005726AB">
            <w:pPr>
              <w:keepNext/>
              <w:keepLines/>
              <w:spacing w:line="276" w:lineRule="auto"/>
              <w:jc w:val="center"/>
              <w:rPr>
                <w:rFonts w:ascii="Tahoma" w:eastAsia="Calibri" w:hAnsi="Tahoma" w:cs="Tahoma"/>
                <w:sz w:val="18"/>
                <w:szCs w:val="18"/>
                <w:lang w:eastAsia="en-US"/>
              </w:rPr>
            </w:pPr>
            <w:r w:rsidRPr="001421B3">
              <w:rPr>
                <w:rFonts w:ascii="Tahoma" w:eastAsia="Calibri" w:hAnsi="Tahoma" w:cs="Tahoma"/>
                <w:sz w:val="18"/>
                <w:szCs w:val="18"/>
                <w:lang w:eastAsia="en-US"/>
              </w:rPr>
              <w:t>__ mesecev</w:t>
            </w:r>
          </w:p>
        </w:tc>
      </w:tr>
      <w:tr w:rsidR="00C7384B" w:rsidRPr="001421B3" w14:paraId="5642973B" w14:textId="77777777" w:rsidTr="002B0108">
        <w:trPr>
          <w:trHeight w:val="409"/>
        </w:trPr>
        <w:tc>
          <w:tcPr>
            <w:tcW w:w="4320" w:type="dxa"/>
            <w:vAlign w:val="center"/>
          </w:tcPr>
          <w:p w14:paraId="2CC105DC" w14:textId="47DB8A3B" w:rsidR="00C7384B" w:rsidRPr="001421B3" w:rsidRDefault="00C7384B" w:rsidP="005726AB">
            <w:pPr>
              <w:keepNext/>
              <w:keepLines/>
              <w:spacing w:line="276" w:lineRule="auto"/>
              <w:rPr>
                <w:rFonts w:ascii="Tahoma" w:eastAsia="Calibri" w:hAnsi="Tahoma" w:cs="Tahoma"/>
                <w:sz w:val="18"/>
                <w:szCs w:val="18"/>
                <w:lang w:eastAsia="en-US"/>
              </w:rPr>
            </w:pPr>
            <w:r w:rsidRPr="001421B3">
              <w:rPr>
                <w:rFonts w:ascii="Tahoma" w:eastAsia="Calibri" w:hAnsi="Tahoma" w:cs="Tahoma"/>
                <w:sz w:val="18"/>
                <w:szCs w:val="18"/>
                <w:lang w:eastAsia="en-US"/>
              </w:rPr>
              <w:t xml:space="preserve">SKLOP ŠT. </w:t>
            </w:r>
            <w:r w:rsidR="005B61AC">
              <w:rPr>
                <w:rFonts w:ascii="Tahoma" w:eastAsia="Calibri" w:hAnsi="Tahoma" w:cs="Tahoma"/>
                <w:sz w:val="18"/>
                <w:szCs w:val="18"/>
                <w:lang w:eastAsia="en-US"/>
              </w:rPr>
              <w:t>4</w:t>
            </w:r>
            <w:r w:rsidRPr="001421B3">
              <w:rPr>
                <w:rFonts w:ascii="Tahoma" w:eastAsia="Calibri" w:hAnsi="Tahoma" w:cs="Tahoma"/>
                <w:sz w:val="18"/>
                <w:szCs w:val="18"/>
                <w:lang w:eastAsia="en-US"/>
              </w:rPr>
              <w:t>: JERMENA</w:t>
            </w:r>
          </w:p>
        </w:tc>
        <w:tc>
          <w:tcPr>
            <w:tcW w:w="1487" w:type="dxa"/>
            <w:vAlign w:val="center"/>
          </w:tcPr>
          <w:p w14:paraId="040A932E" w14:textId="77777777" w:rsidR="00C7384B" w:rsidRPr="001421B3" w:rsidRDefault="00C7384B" w:rsidP="005726AB">
            <w:pPr>
              <w:keepNext/>
              <w:keepLines/>
              <w:spacing w:line="276" w:lineRule="auto"/>
              <w:jc w:val="center"/>
              <w:rPr>
                <w:rFonts w:ascii="Tahoma" w:eastAsia="Calibri" w:hAnsi="Tahoma" w:cs="Tahoma"/>
                <w:sz w:val="16"/>
                <w:szCs w:val="16"/>
                <w:lang w:eastAsia="en-US"/>
              </w:rPr>
            </w:pPr>
            <w:r w:rsidRPr="001421B3">
              <w:rPr>
                <w:rFonts w:ascii="Tahoma" w:eastAsia="Calibri" w:hAnsi="Tahoma" w:cs="Tahoma"/>
                <w:sz w:val="16"/>
                <w:szCs w:val="16"/>
                <w:lang w:eastAsia="en-US"/>
              </w:rPr>
              <w:t>SKLOP: DA / NE</w:t>
            </w:r>
          </w:p>
        </w:tc>
        <w:tc>
          <w:tcPr>
            <w:tcW w:w="1701" w:type="dxa"/>
            <w:vAlign w:val="center"/>
          </w:tcPr>
          <w:p w14:paraId="24BCFF6A" w14:textId="77777777" w:rsidR="00C7384B" w:rsidRPr="001421B3" w:rsidRDefault="00C7384B" w:rsidP="005726AB">
            <w:pPr>
              <w:keepNext/>
              <w:keepLines/>
              <w:spacing w:line="276" w:lineRule="auto"/>
              <w:jc w:val="center"/>
              <w:rPr>
                <w:rFonts w:ascii="Tahoma" w:eastAsia="Calibri" w:hAnsi="Tahoma" w:cs="Tahoma"/>
                <w:lang w:eastAsia="en-US"/>
              </w:rPr>
            </w:pPr>
          </w:p>
        </w:tc>
        <w:tc>
          <w:tcPr>
            <w:tcW w:w="1978" w:type="dxa"/>
          </w:tcPr>
          <w:p w14:paraId="019F45BA" w14:textId="77777777" w:rsidR="00C7384B" w:rsidRPr="001421B3" w:rsidRDefault="00C7384B" w:rsidP="005726AB">
            <w:pPr>
              <w:keepNext/>
              <w:keepLines/>
              <w:spacing w:line="276" w:lineRule="auto"/>
              <w:jc w:val="center"/>
              <w:rPr>
                <w:rFonts w:ascii="Tahoma" w:eastAsia="Calibri" w:hAnsi="Tahoma" w:cs="Tahoma"/>
                <w:sz w:val="18"/>
                <w:szCs w:val="18"/>
                <w:lang w:eastAsia="en-US"/>
              </w:rPr>
            </w:pPr>
            <w:r w:rsidRPr="001421B3">
              <w:rPr>
                <w:rFonts w:ascii="Tahoma" w:eastAsia="Calibri" w:hAnsi="Tahoma" w:cs="Tahoma"/>
                <w:sz w:val="18"/>
                <w:szCs w:val="18"/>
                <w:lang w:eastAsia="en-US"/>
              </w:rPr>
              <w:t>__ mesecev</w:t>
            </w:r>
          </w:p>
        </w:tc>
      </w:tr>
      <w:tr w:rsidR="00C7384B" w:rsidRPr="001421B3" w14:paraId="5B08DAC6" w14:textId="77777777" w:rsidTr="002B0108">
        <w:trPr>
          <w:trHeight w:val="409"/>
        </w:trPr>
        <w:tc>
          <w:tcPr>
            <w:tcW w:w="4320" w:type="dxa"/>
            <w:vAlign w:val="center"/>
          </w:tcPr>
          <w:p w14:paraId="471F2A76" w14:textId="4C52C5B6" w:rsidR="00C7384B" w:rsidRPr="001421B3" w:rsidRDefault="00C7384B" w:rsidP="005726AB">
            <w:pPr>
              <w:keepNext/>
              <w:keepLines/>
              <w:spacing w:line="276" w:lineRule="auto"/>
              <w:rPr>
                <w:rFonts w:ascii="Tahoma" w:eastAsia="Calibri" w:hAnsi="Tahoma" w:cs="Tahoma"/>
                <w:sz w:val="18"/>
                <w:szCs w:val="18"/>
                <w:lang w:eastAsia="en-US"/>
              </w:rPr>
            </w:pPr>
            <w:r w:rsidRPr="001421B3">
              <w:rPr>
                <w:rFonts w:ascii="Tahoma" w:eastAsia="Calibri" w:hAnsi="Tahoma" w:cs="Tahoma"/>
                <w:sz w:val="18"/>
                <w:szCs w:val="18"/>
                <w:lang w:eastAsia="en-US"/>
              </w:rPr>
              <w:t xml:space="preserve">SKLOP ŠT. </w:t>
            </w:r>
            <w:r w:rsidR="005B61AC">
              <w:rPr>
                <w:rFonts w:ascii="Tahoma" w:eastAsia="Calibri" w:hAnsi="Tahoma" w:cs="Tahoma"/>
                <w:sz w:val="18"/>
                <w:szCs w:val="18"/>
                <w:lang w:eastAsia="en-US"/>
              </w:rPr>
              <w:t>5</w:t>
            </w:r>
            <w:r w:rsidRPr="001421B3">
              <w:rPr>
                <w:rFonts w:ascii="Tahoma" w:eastAsia="Calibri" w:hAnsi="Tahoma" w:cs="Tahoma"/>
                <w:sz w:val="18"/>
                <w:szCs w:val="18"/>
                <w:lang w:eastAsia="en-US"/>
              </w:rPr>
              <w:t>: LEŽAJI IN OLJNA TESNILA</w:t>
            </w:r>
          </w:p>
        </w:tc>
        <w:tc>
          <w:tcPr>
            <w:tcW w:w="1487" w:type="dxa"/>
            <w:vAlign w:val="center"/>
          </w:tcPr>
          <w:p w14:paraId="11ACD13A" w14:textId="77777777" w:rsidR="00C7384B" w:rsidRPr="001421B3" w:rsidRDefault="00C7384B" w:rsidP="005726AB">
            <w:pPr>
              <w:keepNext/>
              <w:keepLines/>
              <w:spacing w:line="276" w:lineRule="auto"/>
              <w:jc w:val="center"/>
              <w:rPr>
                <w:rFonts w:ascii="Tahoma" w:eastAsia="Calibri" w:hAnsi="Tahoma" w:cs="Tahoma"/>
                <w:sz w:val="16"/>
                <w:szCs w:val="16"/>
                <w:lang w:eastAsia="en-US"/>
              </w:rPr>
            </w:pPr>
            <w:r w:rsidRPr="001421B3">
              <w:rPr>
                <w:rFonts w:ascii="Tahoma" w:eastAsia="Calibri" w:hAnsi="Tahoma" w:cs="Tahoma"/>
                <w:sz w:val="16"/>
                <w:szCs w:val="16"/>
                <w:lang w:eastAsia="en-US"/>
              </w:rPr>
              <w:t>SKLOP: DA / NE</w:t>
            </w:r>
          </w:p>
        </w:tc>
        <w:tc>
          <w:tcPr>
            <w:tcW w:w="1701" w:type="dxa"/>
            <w:vAlign w:val="center"/>
          </w:tcPr>
          <w:p w14:paraId="2DE3682D" w14:textId="77777777" w:rsidR="00C7384B" w:rsidRPr="001421B3" w:rsidRDefault="00C7384B" w:rsidP="005726AB">
            <w:pPr>
              <w:keepNext/>
              <w:keepLines/>
              <w:spacing w:line="276" w:lineRule="auto"/>
              <w:jc w:val="center"/>
              <w:rPr>
                <w:rFonts w:ascii="Tahoma" w:eastAsia="Calibri" w:hAnsi="Tahoma" w:cs="Tahoma"/>
                <w:lang w:eastAsia="en-US"/>
              </w:rPr>
            </w:pPr>
          </w:p>
        </w:tc>
        <w:tc>
          <w:tcPr>
            <w:tcW w:w="1978" w:type="dxa"/>
          </w:tcPr>
          <w:p w14:paraId="0820527B" w14:textId="77777777" w:rsidR="00C7384B" w:rsidRPr="001421B3" w:rsidRDefault="00C7384B" w:rsidP="005726AB">
            <w:pPr>
              <w:keepNext/>
              <w:keepLines/>
              <w:spacing w:line="276" w:lineRule="auto"/>
              <w:jc w:val="center"/>
              <w:rPr>
                <w:rFonts w:ascii="Tahoma" w:eastAsia="Calibri" w:hAnsi="Tahoma" w:cs="Tahoma"/>
                <w:sz w:val="18"/>
                <w:szCs w:val="18"/>
                <w:lang w:eastAsia="en-US"/>
              </w:rPr>
            </w:pPr>
            <w:r w:rsidRPr="001421B3">
              <w:rPr>
                <w:rFonts w:ascii="Tahoma" w:eastAsia="Calibri" w:hAnsi="Tahoma" w:cs="Tahoma"/>
                <w:sz w:val="18"/>
                <w:szCs w:val="18"/>
                <w:lang w:eastAsia="en-US"/>
              </w:rPr>
              <w:t>__ mesecev</w:t>
            </w:r>
          </w:p>
        </w:tc>
      </w:tr>
      <w:tr w:rsidR="00C7384B" w:rsidRPr="001421B3" w14:paraId="3DB49EDE" w14:textId="77777777" w:rsidTr="002B0108">
        <w:trPr>
          <w:trHeight w:val="409"/>
        </w:trPr>
        <w:tc>
          <w:tcPr>
            <w:tcW w:w="4320" w:type="dxa"/>
            <w:vAlign w:val="center"/>
          </w:tcPr>
          <w:p w14:paraId="79CD7663" w14:textId="1E77AD83" w:rsidR="00C7384B" w:rsidRPr="001421B3" w:rsidRDefault="00C7384B" w:rsidP="005726AB">
            <w:pPr>
              <w:keepNext/>
              <w:keepLines/>
              <w:spacing w:line="276" w:lineRule="auto"/>
              <w:rPr>
                <w:rFonts w:ascii="Tahoma" w:eastAsia="Calibri" w:hAnsi="Tahoma" w:cs="Tahoma"/>
                <w:sz w:val="18"/>
                <w:szCs w:val="18"/>
                <w:lang w:eastAsia="en-US"/>
              </w:rPr>
            </w:pPr>
            <w:r w:rsidRPr="001421B3">
              <w:rPr>
                <w:rFonts w:ascii="Tahoma" w:eastAsia="Calibri" w:hAnsi="Tahoma" w:cs="Tahoma"/>
                <w:sz w:val="18"/>
                <w:szCs w:val="18"/>
                <w:lang w:eastAsia="en-US"/>
              </w:rPr>
              <w:t xml:space="preserve">SKLOP ŠT. </w:t>
            </w:r>
            <w:r w:rsidR="005B61AC">
              <w:rPr>
                <w:rFonts w:ascii="Tahoma" w:eastAsia="Calibri" w:hAnsi="Tahoma" w:cs="Tahoma"/>
                <w:sz w:val="18"/>
                <w:szCs w:val="18"/>
                <w:lang w:eastAsia="en-US"/>
              </w:rPr>
              <w:t>6</w:t>
            </w:r>
            <w:r w:rsidRPr="001421B3">
              <w:rPr>
                <w:rFonts w:ascii="Tahoma" w:eastAsia="Calibri" w:hAnsi="Tahoma" w:cs="Tahoma"/>
                <w:sz w:val="18"/>
                <w:szCs w:val="18"/>
                <w:lang w:eastAsia="en-US"/>
              </w:rPr>
              <w:t>: SKLOPI SISTEMA GRETJA IN PREZRAČEVANJA</w:t>
            </w:r>
          </w:p>
        </w:tc>
        <w:tc>
          <w:tcPr>
            <w:tcW w:w="1487" w:type="dxa"/>
            <w:vAlign w:val="center"/>
          </w:tcPr>
          <w:p w14:paraId="5A43BEA8" w14:textId="77777777" w:rsidR="00C7384B" w:rsidRPr="001421B3" w:rsidRDefault="00C7384B" w:rsidP="005726AB">
            <w:pPr>
              <w:keepNext/>
              <w:keepLines/>
              <w:spacing w:line="276" w:lineRule="auto"/>
              <w:jc w:val="center"/>
              <w:rPr>
                <w:rFonts w:ascii="Tahoma" w:eastAsia="Calibri" w:hAnsi="Tahoma" w:cs="Tahoma"/>
                <w:sz w:val="16"/>
                <w:szCs w:val="16"/>
                <w:lang w:eastAsia="en-US"/>
              </w:rPr>
            </w:pPr>
            <w:r w:rsidRPr="001421B3">
              <w:rPr>
                <w:rFonts w:ascii="Tahoma" w:eastAsia="Calibri" w:hAnsi="Tahoma" w:cs="Tahoma"/>
                <w:sz w:val="16"/>
                <w:szCs w:val="16"/>
                <w:lang w:eastAsia="en-US"/>
              </w:rPr>
              <w:t>SKLOP: DA / NE</w:t>
            </w:r>
          </w:p>
        </w:tc>
        <w:tc>
          <w:tcPr>
            <w:tcW w:w="1701" w:type="dxa"/>
            <w:vAlign w:val="center"/>
          </w:tcPr>
          <w:p w14:paraId="73F61542" w14:textId="77777777" w:rsidR="00C7384B" w:rsidRPr="001421B3" w:rsidRDefault="00C7384B" w:rsidP="005726AB">
            <w:pPr>
              <w:keepNext/>
              <w:keepLines/>
              <w:spacing w:line="276" w:lineRule="auto"/>
              <w:jc w:val="center"/>
              <w:rPr>
                <w:rFonts w:ascii="Tahoma" w:eastAsia="Calibri" w:hAnsi="Tahoma" w:cs="Tahoma"/>
                <w:lang w:eastAsia="en-US"/>
              </w:rPr>
            </w:pPr>
          </w:p>
        </w:tc>
        <w:tc>
          <w:tcPr>
            <w:tcW w:w="1978" w:type="dxa"/>
          </w:tcPr>
          <w:p w14:paraId="429A8A33" w14:textId="77777777" w:rsidR="00C7384B" w:rsidRPr="001421B3" w:rsidRDefault="00C7384B" w:rsidP="005726AB">
            <w:pPr>
              <w:keepNext/>
              <w:keepLines/>
              <w:spacing w:line="276" w:lineRule="auto"/>
              <w:jc w:val="center"/>
              <w:rPr>
                <w:rFonts w:ascii="Tahoma" w:eastAsia="Calibri" w:hAnsi="Tahoma" w:cs="Tahoma"/>
                <w:sz w:val="18"/>
                <w:szCs w:val="18"/>
                <w:lang w:eastAsia="en-US"/>
              </w:rPr>
            </w:pPr>
            <w:r w:rsidRPr="001421B3">
              <w:rPr>
                <w:rFonts w:ascii="Tahoma" w:eastAsia="Calibri" w:hAnsi="Tahoma" w:cs="Tahoma"/>
                <w:sz w:val="18"/>
                <w:szCs w:val="18"/>
                <w:lang w:eastAsia="en-US"/>
              </w:rPr>
              <w:t>__ mesecev</w:t>
            </w:r>
          </w:p>
        </w:tc>
      </w:tr>
    </w:tbl>
    <w:p w14:paraId="56663002" w14:textId="77777777" w:rsidR="009F2578" w:rsidRPr="001421B3" w:rsidRDefault="009F2578" w:rsidP="005726AB">
      <w:pPr>
        <w:keepNext/>
        <w:keepLines/>
        <w:rPr>
          <w:rFonts w:ascii="Tahoma" w:hAnsi="Tahoma" w:cs="Tahoma"/>
          <w:b/>
        </w:rPr>
      </w:pPr>
    </w:p>
    <w:p w14:paraId="294CA7E0" w14:textId="77777777" w:rsidR="00955DA5" w:rsidRPr="001421B3" w:rsidRDefault="00955DA5" w:rsidP="005726AB">
      <w:pPr>
        <w:keepNext/>
        <w:keepLines/>
        <w:numPr>
          <w:ilvl w:val="0"/>
          <w:numId w:val="8"/>
        </w:numPr>
        <w:tabs>
          <w:tab w:val="clear" w:pos="720"/>
          <w:tab w:val="num" w:pos="567"/>
        </w:tabs>
        <w:ind w:hanging="720"/>
        <w:rPr>
          <w:rFonts w:ascii="Tahoma" w:hAnsi="Tahoma" w:cs="Tahoma"/>
          <w:b/>
        </w:rPr>
      </w:pPr>
      <w:r w:rsidRPr="001421B3">
        <w:rPr>
          <w:rFonts w:ascii="Tahoma" w:hAnsi="Tahoma" w:cs="Tahoma"/>
          <w:b/>
        </w:rPr>
        <w:t>VELJAVNOST PONUDBE</w:t>
      </w:r>
    </w:p>
    <w:p w14:paraId="7CD10C78" w14:textId="77777777" w:rsidR="00955DA5" w:rsidRPr="001421B3" w:rsidRDefault="00955DA5" w:rsidP="005726AB">
      <w:pPr>
        <w:keepNext/>
        <w:keepLines/>
        <w:jc w:val="both"/>
        <w:rPr>
          <w:rFonts w:ascii="Tahoma" w:hAnsi="Tahoma" w:cs="Tahoma"/>
        </w:rPr>
      </w:pPr>
    </w:p>
    <w:p w14:paraId="59ACD345" w14:textId="4F318E33" w:rsidR="005E1612" w:rsidRPr="001421B3" w:rsidRDefault="006C4845" w:rsidP="005726AB">
      <w:pPr>
        <w:keepNext/>
        <w:keepLines/>
        <w:jc w:val="both"/>
        <w:rPr>
          <w:rFonts w:ascii="Tahoma" w:hAnsi="Tahoma" w:cs="Tahoma"/>
          <w:b/>
        </w:rPr>
      </w:pPr>
      <w:r w:rsidRPr="007124F0">
        <w:rPr>
          <w:rFonts w:ascii="Tahoma" w:hAnsi="Tahoma" w:cs="Tahoma"/>
        </w:rPr>
        <w:t>Ponudba</w:t>
      </w:r>
      <w:r>
        <w:rPr>
          <w:rFonts w:ascii="Tahoma" w:hAnsi="Tahoma" w:cs="Tahoma"/>
        </w:rPr>
        <w:t xml:space="preserve"> za sklope, za katere oddajamo ponudbo, </w:t>
      </w:r>
      <w:r w:rsidRPr="007124F0">
        <w:rPr>
          <w:rFonts w:ascii="Tahoma" w:hAnsi="Tahoma" w:cs="Tahoma"/>
        </w:rPr>
        <w:t>je zavezujoča in velja</w:t>
      </w:r>
      <w:r>
        <w:rPr>
          <w:rFonts w:ascii="Tahoma" w:hAnsi="Tahoma" w:cs="Tahoma"/>
        </w:rPr>
        <w:t xml:space="preserve"> </w:t>
      </w:r>
      <w:r w:rsidRPr="007124F0">
        <w:rPr>
          <w:rFonts w:ascii="Tahoma" w:hAnsi="Tahoma" w:cs="Tahoma"/>
        </w:rPr>
        <w:t>_______ mesece (</w:t>
      </w:r>
      <w:r w:rsidRPr="00D96037">
        <w:rPr>
          <w:rFonts w:ascii="Tahoma" w:hAnsi="Tahoma" w:cs="Tahoma"/>
          <w:i/>
        </w:rPr>
        <w:t>minimalno 4 mesece)</w:t>
      </w:r>
      <w:r w:rsidRPr="007124F0">
        <w:rPr>
          <w:rFonts w:ascii="Tahoma" w:hAnsi="Tahoma" w:cs="Tahoma"/>
        </w:rPr>
        <w:t xml:space="preserve"> od datuma določenega za oddajo ponudb.</w:t>
      </w:r>
    </w:p>
    <w:p w14:paraId="5631E863" w14:textId="0949C60F" w:rsidR="00746A41" w:rsidRDefault="00746A41" w:rsidP="005726AB">
      <w:pPr>
        <w:keepNext/>
        <w:keepLines/>
        <w:jc w:val="both"/>
        <w:rPr>
          <w:rFonts w:ascii="Tahoma" w:hAnsi="Tahoma" w:cs="Tahoma"/>
          <w:sz w:val="16"/>
          <w:szCs w:val="16"/>
        </w:rPr>
      </w:pPr>
    </w:p>
    <w:p w14:paraId="6E3FD7DB" w14:textId="6C272A7C" w:rsidR="00386152" w:rsidRDefault="00386152" w:rsidP="005726AB">
      <w:pPr>
        <w:keepNext/>
        <w:keepLines/>
        <w:jc w:val="both"/>
        <w:rPr>
          <w:rFonts w:ascii="Tahoma" w:hAnsi="Tahoma" w:cs="Tahoma"/>
          <w:sz w:val="16"/>
          <w:szCs w:val="16"/>
        </w:rPr>
      </w:pPr>
    </w:p>
    <w:p w14:paraId="3595DA9F" w14:textId="77777777" w:rsidR="00386152" w:rsidRPr="001421B3" w:rsidRDefault="00386152" w:rsidP="005726AB">
      <w:pPr>
        <w:keepNext/>
        <w:keepLines/>
        <w:jc w:val="both"/>
        <w:rPr>
          <w:rFonts w:ascii="Tahoma" w:hAnsi="Tahoma" w:cs="Tahoma"/>
          <w:sz w:val="16"/>
          <w:szCs w:val="16"/>
        </w:rPr>
      </w:pPr>
    </w:p>
    <w:p w14:paraId="53AD1480" w14:textId="1FD5CE9E" w:rsidR="00D34269" w:rsidRPr="001421B3" w:rsidRDefault="00D34269" w:rsidP="005726AB">
      <w:pPr>
        <w:keepNext/>
        <w:keepLines/>
        <w:jc w:val="both"/>
        <w:rPr>
          <w:rFonts w:ascii="Tahoma" w:hAnsi="Tahoma" w:cs="Tahoma"/>
          <w:sz w:val="16"/>
          <w:szCs w:val="16"/>
        </w:rPr>
      </w:pPr>
      <w:r w:rsidRPr="001421B3">
        <w:rPr>
          <w:rFonts w:ascii="Tahoma" w:hAnsi="Tahoma" w:cs="Tahoma"/>
          <w:sz w:val="16"/>
          <w:szCs w:val="16"/>
        </w:rPr>
        <w:t>______________________________</w:t>
      </w:r>
      <w:r w:rsidRPr="001421B3">
        <w:rPr>
          <w:rFonts w:ascii="Tahoma" w:hAnsi="Tahoma" w:cs="Tahoma"/>
          <w:sz w:val="16"/>
          <w:szCs w:val="16"/>
        </w:rPr>
        <w:tab/>
      </w:r>
      <w:r w:rsidRPr="001421B3">
        <w:rPr>
          <w:rFonts w:ascii="Tahoma" w:hAnsi="Tahoma" w:cs="Tahoma"/>
          <w:sz w:val="16"/>
          <w:szCs w:val="16"/>
        </w:rPr>
        <w:tab/>
      </w:r>
      <w:r w:rsidR="00386152">
        <w:rPr>
          <w:rFonts w:ascii="Tahoma" w:hAnsi="Tahoma" w:cs="Tahoma"/>
          <w:sz w:val="16"/>
          <w:szCs w:val="16"/>
        </w:rPr>
        <w:t xml:space="preserve">                                                  _________</w:t>
      </w:r>
      <w:r w:rsidRPr="001421B3">
        <w:rPr>
          <w:rFonts w:ascii="Tahoma" w:hAnsi="Tahoma" w:cs="Tahoma"/>
          <w:sz w:val="16"/>
          <w:szCs w:val="16"/>
        </w:rPr>
        <w:t>______________________________</w:t>
      </w:r>
    </w:p>
    <w:p w14:paraId="31F859FA" w14:textId="77777777" w:rsidR="00D34269" w:rsidRPr="001421B3" w:rsidRDefault="00D34269" w:rsidP="005726AB">
      <w:pPr>
        <w:keepNext/>
        <w:keepLines/>
        <w:jc w:val="both"/>
        <w:rPr>
          <w:rFonts w:ascii="Tahoma" w:hAnsi="Tahoma" w:cs="Tahoma"/>
          <w:sz w:val="16"/>
          <w:szCs w:val="16"/>
        </w:rPr>
      </w:pPr>
    </w:p>
    <w:p w14:paraId="1FA09FBE" w14:textId="17C6B83B" w:rsidR="00AF0B35" w:rsidRPr="001421B3" w:rsidRDefault="00AF0B35" w:rsidP="005726AB">
      <w:pPr>
        <w:keepNext/>
        <w:keepLines/>
        <w:jc w:val="both"/>
        <w:rPr>
          <w:rFonts w:ascii="Tahoma" w:hAnsi="Tahoma" w:cs="Tahoma"/>
        </w:rPr>
      </w:pPr>
      <w:r w:rsidRPr="001421B3">
        <w:rPr>
          <w:rFonts w:ascii="Tahoma" w:hAnsi="Tahoma" w:cs="Tahoma"/>
        </w:rPr>
        <w:t>Kraj, datum</w:t>
      </w:r>
      <w:r w:rsidRPr="001421B3">
        <w:rPr>
          <w:rFonts w:ascii="Tahoma" w:hAnsi="Tahoma" w:cs="Tahoma"/>
        </w:rPr>
        <w:tab/>
      </w:r>
      <w:r w:rsidRPr="001421B3">
        <w:rPr>
          <w:rFonts w:ascii="Tahoma" w:hAnsi="Tahoma" w:cs="Tahoma"/>
        </w:rPr>
        <w:tab/>
      </w:r>
      <w:r w:rsidRPr="001421B3">
        <w:rPr>
          <w:rFonts w:ascii="Tahoma" w:hAnsi="Tahoma" w:cs="Tahoma"/>
        </w:rPr>
        <w:tab/>
      </w:r>
      <w:r w:rsidRPr="001421B3">
        <w:rPr>
          <w:rFonts w:ascii="Tahoma" w:hAnsi="Tahoma" w:cs="Tahoma"/>
        </w:rPr>
        <w:tab/>
      </w:r>
      <w:r w:rsidRPr="001421B3">
        <w:rPr>
          <w:rFonts w:ascii="Tahoma" w:hAnsi="Tahoma" w:cs="Tahoma"/>
        </w:rPr>
        <w:tab/>
        <w:t>Žig</w:t>
      </w:r>
      <w:r w:rsidRPr="001421B3">
        <w:rPr>
          <w:rFonts w:ascii="Tahoma" w:hAnsi="Tahoma" w:cs="Tahoma"/>
        </w:rPr>
        <w:tab/>
      </w:r>
      <w:r w:rsidRPr="001421B3">
        <w:rPr>
          <w:rFonts w:ascii="Tahoma" w:hAnsi="Tahoma" w:cs="Tahoma"/>
        </w:rPr>
        <w:tab/>
      </w:r>
      <w:r w:rsidR="00386152">
        <w:rPr>
          <w:rFonts w:ascii="Tahoma" w:hAnsi="Tahoma" w:cs="Tahoma"/>
        </w:rPr>
        <w:t xml:space="preserve">       </w:t>
      </w:r>
      <w:r w:rsidRPr="001421B3">
        <w:rPr>
          <w:rFonts w:ascii="Tahoma" w:hAnsi="Tahoma" w:cs="Tahoma"/>
        </w:rPr>
        <w:t>(</w:t>
      </w:r>
      <w:r w:rsidR="006C4845">
        <w:rPr>
          <w:rFonts w:ascii="Tahoma" w:hAnsi="Tahoma" w:cs="Tahoma"/>
          <w:snapToGrid w:val="0"/>
          <w:color w:val="000000"/>
        </w:rPr>
        <w:t>Ime in priimek ter podpis ponudnika</w:t>
      </w:r>
      <w:r w:rsidRPr="001421B3">
        <w:rPr>
          <w:rFonts w:ascii="Tahoma" w:hAnsi="Tahoma" w:cs="Tahoma"/>
        </w:rPr>
        <w:t>)</w:t>
      </w:r>
    </w:p>
    <w:p w14:paraId="701D0048" w14:textId="77777777" w:rsidR="00D34269" w:rsidRPr="001421B3" w:rsidRDefault="00D34269" w:rsidP="005726AB">
      <w:pPr>
        <w:keepNext/>
        <w:keepLines/>
        <w:jc w:val="both"/>
        <w:rPr>
          <w:rFonts w:ascii="Tahoma" w:hAnsi="Tahoma" w:cs="Tahoma"/>
          <w:sz w:val="16"/>
          <w:szCs w:val="16"/>
        </w:rPr>
      </w:pPr>
    </w:p>
    <w:p w14:paraId="23A0B634" w14:textId="77777777" w:rsidR="00D34269" w:rsidRPr="001421B3" w:rsidRDefault="00D34269" w:rsidP="005726AB">
      <w:pPr>
        <w:keepNext/>
        <w:keepLines/>
        <w:jc w:val="both"/>
        <w:rPr>
          <w:rFonts w:ascii="Tahoma" w:hAnsi="Tahoma" w:cs="Tahoma"/>
          <w:sz w:val="16"/>
          <w:szCs w:val="16"/>
        </w:rPr>
      </w:pPr>
    </w:p>
    <w:p w14:paraId="677AC008" w14:textId="77777777" w:rsidR="00D34269" w:rsidRPr="001421B3" w:rsidRDefault="00D34269" w:rsidP="005726AB">
      <w:pPr>
        <w:keepNext/>
        <w:keepLines/>
        <w:jc w:val="both"/>
        <w:rPr>
          <w:rFonts w:ascii="Tahoma" w:hAnsi="Tahoma" w:cs="Tahoma"/>
          <w:sz w:val="16"/>
          <w:szCs w:val="16"/>
        </w:rPr>
      </w:pPr>
    </w:p>
    <w:p w14:paraId="6B25D642" w14:textId="77777777" w:rsidR="00D34269" w:rsidRPr="001421B3" w:rsidRDefault="00D34269" w:rsidP="005726AB">
      <w:pPr>
        <w:keepNext/>
        <w:keepLines/>
        <w:jc w:val="both"/>
        <w:rPr>
          <w:rFonts w:ascii="Tahoma" w:hAnsi="Tahoma" w:cs="Tahoma"/>
          <w:sz w:val="16"/>
          <w:szCs w:val="16"/>
        </w:rPr>
      </w:pPr>
    </w:p>
    <w:p w14:paraId="25999CA3" w14:textId="77777777" w:rsidR="00D34269" w:rsidRPr="001421B3" w:rsidRDefault="00D34269" w:rsidP="005726AB">
      <w:pPr>
        <w:keepNext/>
        <w:keepLines/>
        <w:jc w:val="both"/>
        <w:rPr>
          <w:rFonts w:ascii="Tahoma" w:hAnsi="Tahoma" w:cs="Tahoma"/>
          <w:sz w:val="16"/>
          <w:szCs w:val="16"/>
        </w:rPr>
      </w:pPr>
    </w:p>
    <w:p w14:paraId="111ADA08" w14:textId="77777777" w:rsidR="00D34269" w:rsidRPr="001421B3" w:rsidRDefault="00D34269" w:rsidP="005726AB">
      <w:pPr>
        <w:keepNext/>
        <w:keepLines/>
        <w:spacing w:after="120"/>
        <w:jc w:val="both"/>
        <w:rPr>
          <w:rFonts w:ascii="Tahoma" w:hAnsi="Tahoma" w:cs="Tahoma"/>
          <w:b/>
        </w:rPr>
      </w:pPr>
      <w:r w:rsidRPr="001421B3">
        <w:rPr>
          <w:rFonts w:ascii="Tahoma" w:hAnsi="Tahoma" w:cs="Tahoma"/>
          <w:b/>
        </w:rPr>
        <w:t xml:space="preserve">Opomba: </w:t>
      </w:r>
    </w:p>
    <w:p w14:paraId="4E2B1CF4" w14:textId="77777777" w:rsidR="00D34269" w:rsidRPr="001421B3" w:rsidRDefault="00D34269" w:rsidP="005726AB">
      <w:pPr>
        <w:keepNext/>
        <w:keepLines/>
        <w:spacing w:after="120"/>
        <w:jc w:val="both"/>
        <w:rPr>
          <w:rFonts w:ascii="Tahoma" w:hAnsi="Tahoma" w:cs="Tahoma"/>
          <w:i/>
        </w:rPr>
      </w:pPr>
      <w:r w:rsidRPr="001421B3">
        <w:rPr>
          <w:rFonts w:ascii="Tahoma" w:hAnsi="Tahoma" w:cs="Tahoma"/>
          <w:i/>
        </w:rPr>
        <w:t>Ponudnik mora k prilogi priložiti:</w:t>
      </w:r>
    </w:p>
    <w:p w14:paraId="67029162" w14:textId="6A3F93F1" w:rsidR="00D34269" w:rsidRPr="001421B3" w:rsidRDefault="00D34269" w:rsidP="005726AB">
      <w:pPr>
        <w:keepNext/>
        <w:keepLines/>
        <w:numPr>
          <w:ilvl w:val="0"/>
          <w:numId w:val="11"/>
        </w:numPr>
        <w:jc w:val="both"/>
        <w:rPr>
          <w:rFonts w:ascii="Tahoma" w:hAnsi="Tahoma" w:cs="Tahoma"/>
          <w:i/>
        </w:rPr>
      </w:pPr>
      <w:r w:rsidRPr="001421B3">
        <w:rPr>
          <w:rFonts w:ascii="Tahoma" w:hAnsi="Tahoma" w:cs="Tahoma"/>
          <w:i/>
        </w:rPr>
        <w:t xml:space="preserve">predračun, ki ga je natisnil iz </w:t>
      </w:r>
      <w:r w:rsidR="003131FB" w:rsidRPr="001421B3">
        <w:rPr>
          <w:rFonts w:ascii="Tahoma" w:hAnsi="Tahoma" w:cs="Tahoma"/>
          <w:i/>
        </w:rPr>
        <w:t>predračuna</w:t>
      </w:r>
      <w:r w:rsidRPr="001421B3">
        <w:rPr>
          <w:rFonts w:ascii="Tahoma" w:hAnsi="Tahoma" w:cs="Tahoma"/>
          <w:i/>
        </w:rPr>
        <w:t xml:space="preserve"> v elektronski obliki v </w:t>
      </w:r>
      <w:proofErr w:type="spellStart"/>
      <w:r w:rsidRPr="001421B3">
        <w:rPr>
          <w:rFonts w:ascii="Tahoma" w:hAnsi="Tahoma" w:cs="Tahoma"/>
          <w:i/>
        </w:rPr>
        <w:t>pdf</w:t>
      </w:r>
      <w:proofErr w:type="spellEnd"/>
      <w:r w:rsidRPr="001421B3">
        <w:rPr>
          <w:rFonts w:ascii="Tahoma" w:hAnsi="Tahoma" w:cs="Tahoma"/>
          <w:i/>
        </w:rPr>
        <w:t xml:space="preserve"> in </w:t>
      </w:r>
      <w:proofErr w:type="spellStart"/>
      <w:r w:rsidRPr="001421B3">
        <w:rPr>
          <w:rFonts w:ascii="Tahoma" w:hAnsi="Tahoma" w:cs="Tahoma"/>
          <w:i/>
        </w:rPr>
        <w:t>xlsx</w:t>
      </w:r>
      <w:proofErr w:type="spellEnd"/>
      <w:r w:rsidRPr="001421B3">
        <w:rPr>
          <w:rFonts w:ascii="Tahoma" w:hAnsi="Tahoma" w:cs="Tahoma"/>
          <w:i/>
        </w:rPr>
        <w:t xml:space="preserve"> obliki za sklop za katerega oddaja ponudbo,</w:t>
      </w:r>
    </w:p>
    <w:p w14:paraId="68904726" w14:textId="3D12D072" w:rsidR="00D34269" w:rsidRPr="001421B3" w:rsidRDefault="00D34269" w:rsidP="005726AB">
      <w:pPr>
        <w:keepNext/>
        <w:keepLines/>
        <w:numPr>
          <w:ilvl w:val="0"/>
          <w:numId w:val="11"/>
        </w:numPr>
        <w:jc w:val="both"/>
        <w:rPr>
          <w:rFonts w:ascii="Tahoma" w:hAnsi="Tahoma" w:cs="Tahoma"/>
          <w:i/>
        </w:rPr>
      </w:pPr>
      <w:r w:rsidRPr="001421B3">
        <w:rPr>
          <w:rFonts w:ascii="Tahoma" w:hAnsi="Tahoma" w:cs="Tahoma"/>
          <w:i/>
        </w:rPr>
        <w:t>vsa dokazila o kakovosti ponujenih nadomestnih delov v pdf obliki, v skladu z zahtevami naročnika iz 2.</w:t>
      </w:r>
      <w:r w:rsidR="002B48CF">
        <w:rPr>
          <w:rFonts w:ascii="Tahoma" w:hAnsi="Tahoma" w:cs="Tahoma"/>
          <w:i/>
        </w:rPr>
        <w:t>9</w:t>
      </w:r>
      <w:r w:rsidRPr="001421B3">
        <w:rPr>
          <w:rFonts w:ascii="Tahoma" w:hAnsi="Tahoma" w:cs="Tahoma"/>
          <w:i/>
        </w:rPr>
        <w:t xml:space="preserve">. točke razpisne dokumentacije (dokazila, certifikate proizvajalcev) za sklop za katerega </w:t>
      </w:r>
      <w:r w:rsidR="0097253A" w:rsidRPr="001421B3">
        <w:rPr>
          <w:rFonts w:ascii="Tahoma" w:hAnsi="Tahoma" w:cs="Tahoma"/>
          <w:i/>
        </w:rPr>
        <w:t>ponudnik</w:t>
      </w:r>
      <w:r w:rsidRPr="001421B3">
        <w:rPr>
          <w:rFonts w:ascii="Tahoma" w:hAnsi="Tahoma" w:cs="Tahoma"/>
          <w:i/>
        </w:rPr>
        <w:t xml:space="preserve"> oddaja ponudbo.</w:t>
      </w:r>
    </w:p>
    <w:p w14:paraId="020661E3" w14:textId="77777777" w:rsidR="00D34269" w:rsidRPr="001421B3" w:rsidRDefault="00D34269" w:rsidP="005726AB">
      <w:pPr>
        <w:keepNext/>
        <w:keepLines/>
        <w:jc w:val="both"/>
        <w:rPr>
          <w:rFonts w:ascii="Tahoma" w:hAnsi="Tahoma" w:cs="Tahoma"/>
          <w:i/>
        </w:rPr>
      </w:pPr>
    </w:p>
    <w:p w14:paraId="49E5F637" w14:textId="77777777" w:rsidR="00D34269" w:rsidRPr="001421B3" w:rsidRDefault="00D34269" w:rsidP="005726AB">
      <w:pPr>
        <w:keepNext/>
        <w:keepLines/>
        <w:jc w:val="both"/>
        <w:rPr>
          <w:rFonts w:ascii="Tahoma" w:hAnsi="Tahoma" w:cs="Tahoma"/>
          <w:sz w:val="16"/>
          <w:szCs w:val="16"/>
        </w:rPr>
      </w:pPr>
    </w:p>
    <w:p w14:paraId="16237108" w14:textId="77777777" w:rsidR="00CD4B3B" w:rsidRPr="001421B3" w:rsidRDefault="00CD4B3B" w:rsidP="005726AB">
      <w:pPr>
        <w:keepNext/>
        <w:keepLines/>
        <w:jc w:val="both"/>
        <w:rPr>
          <w:rFonts w:ascii="Tahoma" w:hAnsi="Tahoma" w:cs="Tahoma"/>
          <w:sz w:val="16"/>
          <w:szCs w:val="16"/>
        </w:rPr>
      </w:pPr>
      <w:r w:rsidRPr="001421B3">
        <w:rPr>
          <w:rFonts w:ascii="Tahoma" w:hAnsi="Tahoma" w:cs="Tahoma"/>
        </w:rPr>
        <w:br w:type="page"/>
      </w: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BD5131" w:rsidRPr="00112425" w14:paraId="31CEF1DE" w14:textId="77777777" w:rsidTr="002D7E0C">
        <w:tc>
          <w:tcPr>
            <w:tcW w:w="8115" w:type="dxa"/>
          </w:tcPr>
          <w:p w14:paraId="6C874218" w14:textId="77777777" w:rsidR="00BD5131" w:rsidRPr="00112425" w:rsidRDefault="00BD5131" w:rsidP="005726AB">
            <w:pPr>
              <w:keepNext/>
              <w:keepLines/>
              <w:jc w:val="both"/>
              <w:rPr>
                <w:rFonts w:ascii="Tahoma" w:hAnsi="Tahoma" w:cs="Tahoma"/>
              </w:rPr>
            </w:pPr>
            <w:r w:rsidRPr="00112425">
              <w:rPr>
                <w:rFonts w:ascii="Tahoma" w:hAnsi="Tahoma" w:cs="Tahoma"/>
              </w:rPr>
              <w:lastRenderedPageBreak/>
              <w:t>IZJAVA O IZPOLNJEVANJU SPOSOBNOSTI PONUDNIKA/PARTNERJA</w:t>
            </w:r>
          </w:p>
        </w:tc>
        <w:tc>
          <w:tcPr>
            <w:tcW w:w="1559" w:type="dxa"/>
          </w:tcPr>
          <w:p w14:paraId="1BFF7241" w14:textId="77777777" w:rsidR="00BD5131" w:rsidRPr="00112425" w:rsidRDefault="00BD5131" w:rsidP="005726AB">
            <w:pPr>
              <w:keepNext/>
              <w:keepLines/>
              <w:jc w:val="both"/>
              <w:rPr>
                <w:rFonts w:ascii="Tahoma" w:hAnsi="Tahoma" w:cs="Tahoma"/>
                <w:b/>
                <w:i/>
              </w:rPr>
            </w:pPr>
            <w:r w:rsidRPr="00112425">
              <w:rPr>
                <w:rFonts w:ascii="Tahoma" w:hAnsi="Tahoma" w:cs="Tahoma"/>
                <w:b/>
                <w:i/>
              </w:rPr>
              <w:t>Priloga 3/1</w:t>
            </w:r>
          </w:p>
        </w:tc>
      </w:tr>
    </w:tbl>
    <w:p w14:paraId="6B21ABB6" w14:textId="5D6F1240" w:rsidR="00BD5131" w:rsidRDefault="00BD5131" w:rsidP="005726AB">
      <w:pPr>
        <w:keepNext/>
        <w:keepLines/>
        <w:jc w:val="both"/>
        <w:rPr>
          <w:rFonts w:ascii="Tahoma" w:hAnsi="Tahoma" w:cs="Tahoma"/>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Pr>
          <w:rFonts w:ascii="Tahoma" w:hAnsi="Tahoma" w:cs="Tahoma"/>
          <w:b/>
        </w:rPr>
        <w:t>LPP-107/24</w:t>
      </w:r>
      <w:r w:rsidRPr="001421B3">
        <w:rPr>
          <w:rFonts w:ascii="Tahoma" w:hAnsi="Tahoma" w:cs="Tahoma"/>
          <w:b/>
        </w:rPr>
        <w:t xml:space="preserve"> Nakup nadomestnih delov</w:t>
      </w:r>
      <w:r w:rsidRPr="00112425">
        <w:rPr>
          <w:rFonts w:ascii="Tahoma" w:hAnsi="Tahoma" w:cs="Tahoma"/>
        </w:rPr>
        <w:t xml:space="preserve">, kot </w:t>
      </w:r>
      <w:r w:rsidRPr="00F93884">
        <w:rPr>
          <w:rFonts w:ascii="Tahoma" w:hAnsi="Tahoma" w:cs="Tahoma"/>
          <w:i/>
        </w:rPr>
        <w:t>(ustrezno označi in izpolni)</w:t>
      </w:r>
    </w:p>
    <w:p w14:paraId="05C54BB3" w14:textId="77777777" w:rsidR="00BD5131" w:rsidRPr="00F93884" w:rsidRDefault="00BD5131" w:rsidP="005726AB">
      <w:pPr>
        <w:pStyle w:val="Odstavekseznama"/>
        <w:keepNext/>
        <w:keepLines/>
        <w:numPr>
          <w:ilvl w:val="0"/>
          <w:numId w:val="25"/>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7CF5B8C3" w14:textId="77777777" w:rsidR="00BD5131" w:rsidRPr="00F93884" w:rsidRDefault="00BD5131" w:rsidP="005726AB">
      <w:pPr>
        <w:pStyle w:val="Odstavekseznama"/>
        <w:keepNext/>
        <w:keepLines/>
        <w:numPr>
          <w:ilvl w:val="0"/>
          <w:numId w:val="25"/>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14:paraId="79BE0D84" w14:textId="77777777" w:rsidR="00BD5131" w:rsidRPr="00112425" w:rsidRDefault="00BD5131" w:rsidP="005726AB">
      <w:pPr>
        <w:pStyle w:val="Blokbesedila"/>
        <w:keepNext/>
        <w:keepLines/>
        <w:ind w:left="0" w:right="565"/>
        <w:jc w:val="both"/>
        <w:rPr>
          <w:rFonts w:ascii="Tahoma" w:hAnsi="Tahoma" w:cs="Tahoma"/>
          <w:sz w:val="20"/>
        </w:rPr>
      </w:pPr>
    </w:p>
    <w:p w14:paraId="0B198AC0" w14:textId="77777777" w:rsidR="00BD5131" w:rsidRPr="00112425" w:rsidRDefault="00BD5131" w:rsidP="005726AB">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6DEC9CB9" w14:textId="77777777" w:rsidR="00BD5131" w:rsidRPr="00112425" w:rsidRDefault="00BD5131" w:rsidP="005726AB">
      <w:pPr>
        <w:pStyle w:val="Blokbesedila"/>
        <w:keepNext/>
        <w:keepLines/>
        <w:numPr>
          <w:ilvl w:val="0"/>
          <w:numId w:val="24"/>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29454F28" w14:textId="77777777" w:rsidR="00BD5131" w:rsidRDefault="00BD5131" w:rsidP="005726AB">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w:t>
      </w:r>
      <w:r>
        <w:rPr>
          <w:rFonts w:ascii="Tahoma" w:hAnsi="Tahoma" w:cs="Tahoma"/>
          <w:sz w:val="20"/>
        </w:rPr>
        <w:t xml:space="preserve"> </w:t>
      </w:r>
      <w:r w:rsidRPr="00C111EF">
        <w:rPr>
          <w:rFonts w:ascii="Tahoma" w:hAnsi="Tahoma" w:cs="Tahoma"/>
          <w:sz w:val="20"/>
        </w:rPr>
        <w:t>za kazniva dejanja iz Kazenskega zakonika (Ur</w:t>
      </w:r>
      <w:r>
        <w:rPr>
          <w:rFonts w:ascii="Tahoma" w:hAnsi="Tahoma" w:cs="Tahoma"/>
          <w:sz w:val="20"/>
        </w:rPr>
        <w:t xml:space="preserve">. </w:t>
      </w:r>
      <w:r w:rsidRPr="00C111EF">
        <w:rPr>
          <w:rFonts w:ascii="Tahoma" w:hAnsi="Tahoma" w:cs="Tahoma"/>
          <w:sz w:val="20"/>
        </w:rPr>
        <w:t>l</w:t>
      </w:r>
      <w:r>
        <w:rPr>
          <w:rFonts w:ascii="Tahoma" w:hAnsi="Tahoma" w:cs="Tahoma"/>
          <w:sz w:val="20"/>
        </w:rPr>
        <w:t xml:space="preserve">. </w:t>
      </w:r>
      <w:r w:rsidRPr="00C111EF">
        <w:rPr>
          <w:rFonts w:ascii="Tahoma" w:hAnsi="Tahoma" w:cs="Tahoma"/>
          <w:sz w:val="20"/>
        </w:rPr>
        <w:t xml:space="preserve">RS, št. 50/12 – uradno prečiščeno besedilo, 6/16 – </w:t>
      </w:r>
      <w:proofErr w:type="spellStart"/>
      <w:r w:rsidRPr="00C111EF">
        <w:rPr>
          <w:rFonts w:ascii="Tahoma" w:hAnsi="Tahoma" w:cs="Tahoma"/>
          <w:sz w:val="20"/>
        </w:rPr>
        <w:t>popr</w:t>
      </w:r>
      <w:proofErr w:type="spellEnd"/>
      <w:r w:rsidRPr="00C111EF">
        <w:rPr>
          <w:rFonts w:ascii="Tahoma" w:hAnsi="Tahoma" w:cs="Tahoma"/>
          <w:sz w:val="20"/>
        </w:rPr>
        <w:t xml:space="preserve">., 54/15, 38/16, 27/17, 23/20, 91/20, 95/21, 186/21 in 105/22 – ZZNŠPP; v nadaljnjem besedilu: KZ-1) ali za primerljiva kazniva dejanja, </w:t>
      </w:r>
      <w:r>
        <w:rPr>
          <w:rFonts w:ascii="Tahoma" w:hAnsi="Tahoma" w:cs="Tahoma"/>
          <w:sz w:val="20"/>
        </w:rPr>
        <w:t xml:space="preserve">kot </w:t>
      </w:r>
      <w:r w:rsidRPr="00112425">
        <w:rPr>
          <w:rFonts w:ascii="Tahoma" w:hAnsi="Tahoma" w:cs="Tahoma"/>
          <w:sz w:val="20"/>
        </w:rPr>
        <w:t>so opredeljena v prvem odstavku 75. člena ZJN-3;</w:t>
      </w:r>
    </w:p>
    <w:p w14:paraId="62FA8560" w14:textId="77777777" w:rsidR="00BD5131" w:rsidRPr="00112425" w:rsidRDefault="00BD5131" w:rsidP="005726AB">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w:t>
      </w:r>
      <w:r w:rsidRPr="00D76353">
        <w:rPr>
          <w:rFonts w:ascii="Tahoma" w:hAnsi="Tahoma" w:cs="Tahoma"/>
          <w:sz w:val="20"/>
        </w:rPr>
        <w:t>do roka za oddajo ponudbe</w:t>
      </w:r>
      <w:r w:rsidRPr="00112425">
        <w:rPr>
          <w:rFonts w:ascii="Tahoma" w:hAnsi="Tahoma" w:cs="Tahoma"/>
          <w:sz w:val="20"/>
        </w:rPr>
        <w:t>;</w:t>
      </w:r>
    </w:p>
    <w:p w14:paraId="3FDB9788" w14:textId="77777777" w:rsidR="00BD5131" w:rsidRDefault="00BD5131" w:rsidP="005726AB">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66510635" w14:textId="77777777" w:rsidR="00BD5131" w:rsidRPr="00112425" w:rsidRDefault="00BD5131" w:rsidP="005726AB">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Pr="002C0B2F">
        <w:rPr>
          <w:rFonts w:ascii="Tahoma" w:hAnsi="Tahoma" w:cs="Tahoma"/>
          <w:sz w:val="20"/>
        </w:rPr>
        <w:t xml:space="preserve">pristojni organ Republike Slovenije ali druge države članice ali tretje države </w:t>
      </w:r>
      <w:r>
        <w:rPr>
          <w:rFonts w:ascii="Tahoma" w:hAnsi="Tahoma" w:cs="Tahoma"/>
          <w:sz w:val="20"/>
        </w:rPr>
        <w:t>ni</w:t>
      </w:r>
      <w:r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Pr>
          <w:rFonts w:ascii="Tahoma" w:hAnsi="Tahoma" w:cs="Tahoma"/>
          <w:sz w:val="20"/>
        </w:rPr>
        <w:t xml:space="preserve"> </w:t>
      </w:r>
      <w:r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4D681C3C" w14:textId="77777777" w:rsidR="00BD5131" w:rsidRPr="00E1016A" w:rsidRDefault="00BD5131" w:rsidP="005726AB">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2E1002BD" w14:textId="77777777" w:rsidR="00BD5131" w:rsidRDefault="00BD5131" w:rsidP="005726AB">
      <w:pPr>
        <w:pStyle w:val="Odstavekseznama"/>
        <w:keepNext/>
        <w:keepLines/>
        <w:numPr>
          <w:ilvl w:val="0"/>
          <w:numId w:val="26"/>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3745D770" w14:textId="77777777" w:rsidR="00BD5131" w:rsidRDefault="00BD5131" w:rsidP="005726AB">
      <w:pPr>
        <w:pStyle w:val="Odstavekseznama"/>
        <w:keepNext/>
        <w:keepLines/>
        <w:numPr>
          <w:ilvl w:val="0"/>
          <w:numId w:val="26"/>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0D66C82B" w14:textId="77777777" w:rsidR="00BD5131" w:rsidRDefault="00BD5131" w:rsidP="005726AB">
      <w:pPr>
        <w:pStyle w:val="Odstavekseznama"/>
        <w:keepNext/>
        <w:keepLines/>
        <w:numPr>
          <w:ilvl w:val="0"/>
          <w:numId w:val="26"/>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3B19E35A" w14:textId="77777777" w:rsidR="00BD5131" w:rsidRPr="00642459" w:rsidRDefault="00BD5131" w:rsidP="005726AB">
      <w:pPr>
        <w:pStyle w:val="Odstavekseznama"/>
        <w:keepNext/>
        <w:keepLines/>
        <w:numPr>
          <w:ilvl w:val="0"/>
          <w:numId w:val="26"/>
        </w:numPr>
        <w:tabs>
          <w:tab w:val="left" w:pos="284"/>
        </w:tabs>
        <w:jc w:val="both"/>
        <w:rPr>
          <w:rFonts w:ascii="Tahoma" w:hAnsi="Tahoma" w:cs="Tahoma"/>
        </w:rPr>
      </w:pPr>
      <w:r w:rsidRPr="00642459">
        <w:rPr>
          <w:rFonts w:ascii="Tahoma" w:hAnsi="Tahoma" w:cs="Tahoma"/>
        </w:rPr>
        <w:t>ni udeležbe več kot 10 % ponudbene vrednosti podizvajalcev, dobaviteljev ali subjektov, katerih zmogljivosti subjekt, ki ga zastopam, uporablja, ki so subjekti, nave</w:t>
      </w:r>
      <w:r>
        <w:rPr>
          <w:rFonts w:ascii="Tahoma" w:hAnsi="Tahoma" w:cs="Tahoma"/>
        </w:rPr>
        <w:t>deni v točkah (a) do (c) zgoraj</w:t>
      </w:r>
      <w:r w:rsidRPr="00642459">
        <w:rPr>
          <w:rFonts w:ascii="Tahoma" w:hAnsi="Tahoma" w:cs="Tahoma"/>
        </w:rPr>
        <w:t>;</w:t>
      </w:r>
    </w:p>
    <w:p w14:paraId="6B33C357" w14:textId="77777777" w:rsidR="00BD5131" w:rsidRPr="00112425" w:rsidRDefault="00BD5131" w:rsidP="005726AB">
      <w:pPr>
        <w:pStyle w:val="Blokbesedila"/>
        <w:keepNext/>
        <w:keepLines/>
        <w:tabs>
          <w:tab w:val="clear" w:pos="8647"/>
          <w:tab w:val="left" w:pos="426"/>
          <w:tab w:val="left" w:pos="9354"/>
        </w:tabs>
        <w:ind w:left="426" w:right="-2"/>
        <w:jc w:val="both"/>
        <w:rPr>
          <w:rFonts w:ascii="Tahoma" w:hAnsi="Tahoma" w:cs="Tahoma"/>
          <w:sz w:val="20"/>
        </w:rPr>
      </w:pPr>
    </w:p>
    <w:p w14:paraId="3BD9E408" w14:textId="77777777" w:rsidR="00BD5131" w:rsidRPr="00112425" w:rsidRDefault="00BD5131" w:rsidP="005726AB">
      <w:pPr>
        <w:pStyle w:val="Blokbesedila"/>
        <w:keepNext/>
        <w:keepLines/>
        <w:numPr>
          <w:ilvl w:val="0"/>
          <w:numId w:val="24"/>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310DD176" w14:textId="77777777" w:rsidR="00BD5131" w:rsidRDefault="00BD5131" w:rsidP="005726AB">
      <w:pPr>
        <w:pStyle w:val="Blokbesedila"/>
        <w:keepNext/>
        <w:keepLines/>
        <w:numPr>
          <w:ilvl w:val="1"/>
          <w:numId w:val="24"/>
        </w:numPr>
        <w:tabs>
          <w:tab w:val="clear" w:pos="8647"/>
          <w:tab w:val="left" w:pos="426"/>
        </w:tabs>
        <w:ind w:left="426" w:right="-2" w:hanging="426"/>
        <w:jc w:val="both"/>
        <w:rPr>
          <w:rFonts w:ascii="Tahoma" w:hAnsi="Tahoma" w:cs="Tahoma"/>
          <w:sz w:val="20"/>
        </w:rPr>
      </w:pPr>
      <w:r w:rsidRPr="00112425">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7A296B70" w14:textId="77777777" w:rsidR="00BD5131" w:rsidRPr="00112425" w:rsidRDefault="00BD5131" w:rsidP="005726AB">
      <w:pPr>
        <w:pStyle w:val="Blokbesedila"/>
        <w:keepNext/>
        <w:keepLines/>
        <w:numPr>
          <w:ilvl w:val="1"/>
          <w:numId w:val="24"/>
        </w:numPr>
        <w:tabs>
          <w:tab w:val="clear" w:pos="8647"/>
          <w:tab w:val="left" w:pos="426"/>
        </w:tabs>
        <w:ind w:left="426" w:right="-2" w:hanging="426"/>
        <w:jc w:val="both"/>
        <w:rPr>
          <w:rFonts w:ascii="Tahoma" w:hAnsi="Tahoma" w:cs="Tahoma"/>
          <w:sz w:val="20"/>
        </w:rPr>
      </w:pPr>
      <w:r>
        <w:rPr>
          <w:rFonts w:ascii="Tahoma" w:hAnsi="Tahoma" w:cs="Tahoma"/>
          <w:sz w:val="20"/>
        </w:rPr>
        <w:t xml:space="preserve">da smo ekonomsko in finančno sposobni izvesti predmet javnega naročila ter da v preteklih </w:t>
      </w:r>
      <w:r w:rsidRPr="00B54159">
        <w:rPr>
          <w:rFonts w:ascii="Tahoma" w:hAnsi="Tahoma" w:cs="Tahoma"/>
          <w:sz w:val="20"/>
        </w:rPr>
        <w:t xml:space="preserve">šestih (6) mesecih pred </w:t>
      </w:r>
      <w:r>
        <w:rPr>
          <w:rFonts w:ascii="Tahoma" w:hAnsi="Tahoma" w:cs="Tahoma"/>
          <w:sz w:val="20"/>
        </w:rPr>
        <w:t>datumom, določenim za oddajo ponudb nismo imeli</w:t>
      </w:r>
      <w:r w:rsidRPr="00B54159">
        <w:rPr>
          <w:rFonts w:ascii="Tahoma" w:hAnsi="Tahoma" w:cs="Tahoma"/>
          <w:sz w:val="20"/>
        </w:rPr>
        <w:t xml:space="preserve"> dospelih neporavnanih obveznosti</w:t>
      </w:r>
      <w:r>
        <w:rPr>
          <w:rFonts w:ascii="Tahoma" w:hAnsi="Tahoma" w:cs="Tahoma"/>
          <w:sz w:val="20"/>
        </w:rPr>
        <w:t>;</w:t>
      </w:r>
    </w:p>
    <w:p w14:paraId="220BA425" w14:textId="77777777" w:rsidR="00BD5131" w:rsidRPr="00112425" w:rsidRDefault="00BD5131" w:rsidP="005726AB">
      <w:pPr>
        <w:pStyle w:val="Blokbesedila"/>
        <w:keepNext/>
        <w:keepLines/>
        <w:numPr>
          <w:ilvl w:val="1"/>
          <w:numId w:val="24"/>
        </w:numPr>
        <w:tabs>
          <w:tab w:val="clear" w:pos="8647"/>
          <w:tab w:val="left" w:pos="426"/>
        </w:tabs>
        <w:ind w:left="426" w:right="-2" w:hanging="426"/>
        <w:jc w:val="both"/>
        <w:rPr>
          <w:rFonts w:ascii="Tahoma" w:hAnsi="Tahoma" w:cs="Tahoma"/>
          <w:sz w:val="20"/>
        </w:rPr>
      </w:pPr>
      <w:r w:rsidRPr="00112425">
        <w:rPr>
          <w:rFonts w:ascii="Tahoma" w:hAnsi="Tahoma" w:cs="Tahoma"/>
          <w:sz w:val="20"/>
        </w:rPr>
        <w:t>razpolagamo z vsemi tehničnimi sredstvi, opremo in kadrom, ter bomo zagotovili ustrezne tehnične zmogljivosti za kvalitetno izvedbo celotnega naročila v predvidenem roku, skladno z zahtevami iz razpisne dokumentacije, pravili stroke ter določili predpisov in standardov s področja predmeta naročila,</w:t>
      </w:r>
    </w:p>
    <w:p w14:paraId="33A4EE0B" w14:textId="77777777" w:rsidR="00BD5131" w:rsidRDefault="00BD5131" w:rsidP="005726AB">
      <w:pPr>
        <w:pStyle w:val="Blokbesedila"/>
        <w:keepNext/>
        <w:keepLines/>
        <w:numPr>
          <w:ilvl w:val="1"/>
          <w:numId w:val="24"/>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Pr>
          <w:rFonts w:ascii="Tahoma" w:hAnsi="Tahoma" w:cs="Tahoma"/>
          <w:sz w:val="20"/>
        </w:rPr>
        <w:t xml:space="preserve"> s spremembami</w:t>
      </w:r>
      <w:r w:rsidRPr="00112425">
        <w:rPr>
          <w:rFonts w:ascii="Tahoma" w:hAnsi="Tahoma" w:cs="Tahoma"/>
          <w:sz w:val="20"/>
        </w:rPr>
        <w:t>, v nadaljevanju: ZIntPK)</w:t>
      </w:r>
      <w:r>
        <w:rPr>
          <w:rFonts w:ascii="Tahoma" w:hAnsi="Tahoma" w:cs="Tahoma"/>
          <w:sz w:val="20"/>
        </w:rPr>
        <w:t>, naročniki ne smejo sodelovati;</w:t>
      </w:r>
    </w:p>
    <w:p w14:paraId="594CE43A" w14:textId="77777777" w:rsidR="00BD5131" w:rsidRDefault="00BD5131" w:rsidP="005726AB">
      <w:pPr>
        <w:pStyle w:val="Blokbesedila"/>
        <w:keepNext/>
        <w:keepLines/>
        <w:numPr>
          <w:ilvl w:val="1"/>
          <w:numId w:val="24"/>
        </w:numPr>
        <w:tabs>
          <w:tab w:val="clear" w:pos="8647"/>
          <w:tab w:val="left" w:pos="426"/>
        </w:tabs>
        <w:ind w:left="426" w:right="-2" w:hanging="426"/>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14:paraId="75DC62CD" w14:textId="77777777" w:rsidR="00BD5131" w:rsidRPr="00642459" w:rsidRDefault="00BD5131" w:rsidP="005726AB">
      <w:pPr>
        <w:pStyle w:val="Blokbesedila"/>
        <w:keepNext/>
        <w:keepLines/>
        <w:tabs>
          <w:tab w:val="clear" w:pos="8647"/>
          <w:tab w:val="left" w:pos="426"/>
        </w:tabs>
        <w:ind w:left="426" w:right="-2"/>
        <w:jc w:val="both"/>
        <w:rPr>
          <w:rFonts w:ascii="Tahoma" w:hAnsi="Tahoma" w:cs="Tahoma"/>
          <w:sz w:val="20"/>
        </w:rPr>
      </w:pPr>
    </w:p>
    <w:p w14:paraId="22C75B98" w14:textId="77777777" w:rsidR="00BD5131" w:rsidRDefault="00BD5131" w:rsidP="005726AB">
      <w:pPr>
        <w:pStyle w:val="Blokbesedila"/>
        <w:keepNext/>
        <w:keepLines/>
        <w:numPr>
          <w:ilvl w:val="0"/>
          <w:numId w:val="24"/>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55119947" w14:textId="77777777" w:rsidR="00BD5131" w:rsidRDefault="00BD5131" w:rsidP="005726AB">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lastRenderedPageBreak/>
        <w:t>da se strinjamo in v celoti izpolnjujemo vse pogoje in zahteve glede tehnične specifikaci</w:t>
      </w:r>
      <w:r>
        <w:rPr>
          <w:rFonts w:ascii="Tahoma" w:hAnsi="Tahoma" w:cs="Tahoma"/>
          <w:sz w:val="20"/>
        </w:rPr>
        <w:t>je in ostalih pogojev in zahtev iz</w:t>
      </w:r>
      <w:r w:rsidRPr="000609B0">
        <w:rPr>
          <w:rFonts w:ascii="Tahoma" w:hAnsi="Tahoma" w:cs="Tahoma"/>
          <w:sz w:val="20"/>
        </w:rPr>
        <w:t xml:space="preserve"> razpisne dokumentacije oz. v vseh njeni podtočkah</w:t>
      </w:r>
      <w:r>
        <w:rPr>
          <w:rFonts w:ascii="Tahoma" w:hAnsi="Tahoma" w:cs="Tahoma"/>
          <w:sz w:val="20"/>
        </w:rPr>
        <w:t xml:space="preserve"> in prilogah,</w:t>
      </w:r>
    </w:p>
    <w:p w14:paraId="1F322870" w14:textId="77777777" w:rsidR="00BD5131" w:rsidRDefault="00BD5131" w:rsidP="005726AB">
      <w:pPr>
        <w:pStyle w:val="Blokbesedila"/>
        <w:keepNext/>
        <w:keepLines/>
        <w:tabs>
          <w:tab w:val="clear" w:pos="8647"/>
          <w:tab w:val="left" w:pos="426"/>
          <w:tab w:val="left" w:pos="9354"/>
        </w:tabs>
        <w:ind w:left="426" w:right="-2"/>
        <w:jc w:val="both"/>
        <w:rPr>
          <w:rFonts w:ascii="Tahoma" w:hAnsi="Tahoma" w:cs="Tahoma"/>
          <w:sz w:val="20"/>
        </w:rPr>
      </w:pPr>
    </w:p>
    <w:p w14:paraId="62461CE3" w14:textId="77777777" w:rsidR="00BD5131" w:rsidRDefault="00BD5131" w:rsidP="005726AB">
      <w:pPr>
        <w:pStyle w:val="Blokbesedila"/>
        <w:keepNext/>
        <w:keepLines/>
        <w:numPr>
          <w:ilvl w:val="0"/>
          <w:numId w:val="24"/>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36CF2641" w14:textId="77777777" w:rsidR="00BD5131" w:rsidRDefault="00BD5131" w:rsidP="005726AB">
      <w:pPr>
        <w:pStyle w:val="Blokbesedila"/>
        <w:keepNext/>
        <w:keepLines/>
        <w:numPr>
          <w:ilvl w:val="1"/>
          <w:numId w:val="24"/>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w:t>
      </w:r>
    </w:p>
    <w:p w14:paraId="43FB53C5" w14:textId="77777777" w:rsidR="00BD5131" w:rsidRDefault="00BD5131" w:rsidP="005726AB">
      <w:pPr>
        <w:pStyle w:val="Blokbesedila"/>
        <w:keepNext/>
        <w:keepLines/>
        <w:tabs>
          <w:tab w:val="left" w:pos="0"/>
        </w:tabs>
        <w:ind w:left="0" w:right="-2"/>
        <w:jc w:val="both"/>
        <w:rPr>
          <w:rFonts w:ascii="Tahoma" w:hAnsi="Tahoma" w:cs="Tahoma"/>
          <w:sz w:val="20"/>
        </w:rPr>
      </w:pPr>
    </w:p>
    <w:p w14:paraId="1BC98356" w14:textId="77777777" w:rsidR="00BD5131" w:rsidRPr="00396CFF" w:rsidRDefault="00BD5131" w:rsidP="005726AB">
      <w:pPr>
        <w:pStyle w:val="Blokbesedila"/>
        <w:keepNext/>
        <w:keepLines/>
        <w:numPr>
          <w:ilvl w:val="0"/>
          <w:numId w:val="24"/>
        </w:numPr>
        <w:tabs>
          <w:tab w:val="clear" w:pos="8647"/>
          <w:tab w:val="left" w:pos="426"/>
          <w:tab w:val="left" w:pos="9354"/>
        </w:tabs>
        <w:ind w:right="-2"/>
        <w:rPr>
          <w:rFonts w:ascii="Tahoma" w:hAnsi="Tahoma" w:cs="Tahoma"/>
          <w:b/>
          <w:smallCaps/>
          <w:sz w:val="20"/>
        </w:rPr>
      </w:pPr>
      <w:r w:rsidRPr="00396CFF">
        <w:rPr>
          <w:rFonts w:ascii="Tahoma" w:hAnsi="Tahoma" w:cs="Tahoma"/>
          <w:b/>
          <w:smallCaps/>
          <w:sz w:val="20"/>
        </w:rPr>
        <w:t>Ostale zahteve in pogoji razpisne dokumentacije</w:t>
      </w:r>
    </w:p>
    <w:p w14:paraId="1CC03AC2" w14:textId="77777777" w:rsidR="00BD5131" w:rsidRDefault="00BD5131" w:rsidP="005726AB">
      <w:pPr>
        <w:pStyle w:val="Blokbesedila"/>
        <w:keepNext/>
        <w:keepLines/>
        <w:numPr>
          <w:ilvl w:val="1"/>
          <w:numId w:val="24"/>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Pr>
          <w:rFonts w:ascii="Tahoma" w:hAnsi="Tahoma" w:cs="Tahoma"/>
          <w:sz w:val="20"/>
        </w:rPr>
        <w:t xml:space="preserve"> s spremembami</w:t>
      </w:r>
      <w:r w:rsidRPr="00112425">
        <w:rPr>
          <w:rFonts w:ascii="Tahoma" w:hAnsi="Tahoma" w:cs="Tahoma"/>
          <w:sz w:val="20"/>
        </w:rPr>
        <w:t>, v nadaljevanju: ZIntPK)</w:t>
      </w:r>
      <w:r>
        <w:rPr>
          <w:rFonts w:ascii="Tahoma" w:hAnsi="Tahoma" w:cs="Tahoma"/>
          <w:sz w:val="20"/>
        </w:rPr>
        <w:t>, naročniki ne smejo sodelovati;</w:t>
      </w:r>
    </w:p>
    <w:p w14:paraId="159AE704" w14:textId="77777777" w:rsidR="00BD5131" w:rsidRDefault="00BD5131" w:rsidP="005726AB">
      <w:pPr>
        <w:pStyle w:val="Blokbesedila"/>
        <w:keepNext/>
        <w:keepLines/>
        <w:numPr>
          <w:ilvl w:val="1"/>
          <w:numId w:val="24"/>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smo v celoti seznanjeni z vsebino razpisne dokumentacije ter vsemi njenimi popravki in dopolnitvami oz. spremembami ter da se strinjamo in sprejemamo tudi vse ostale pogoje in zahteve predmetne razpisne dokumentacije, </w:t>
      </w:r>
    </w:p>
    <w:p w14:paraId="729D4351" w14:textId="68172663" w:rsidR="00BD5131" w:rsidRDefault="00BD5131" w:rsidP="005726AB">
      <w:pPr>
        <w:pStyle w:val="Blokbesedila"/>
        <w:keepNext/>
        <w:keepLines/>
        <w:numPr>
          <w:ilvl w:val="1"/>
          <w:numId w:val="24"/>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smo v celoti seznanjeni z vsebino </w:t>
      </w:r>
      <w:r>
        <w:rPr>
          <w:rFonts w:ascii="Tahoma" w:hAnsi="Tahoma" w:cs="Tahoma"/>
          <w:sz w:val="20"/>
        </w:rPr>
        <w:t xml:space="preserve">osnutka okvirnega sporazuma, ki ga </w:t>
      </w:r>
      <w:r w:rsidRPr="006B0555">
        <w:rPr>
          <w:rFonts w:ascii="Tahoma" w:hAnsi="Tahoma" w:cs="Tahoma"/>
          <w:sz w:val="20"/>
        </w:rPr>
        <w:t xml:space="preserve">bomo v primeru izbora kot ekonomsko najugodnejši </w:t>
      </w:r>
      <w:r>
        <w:rPr>
          <w:rFonts w:ascii="Tahoma" w:hAnsi="Tahoma" w:cs="Tahoma"/>
          <w:sz w:val="20"/>
        </w:rPr>
        <w:t>ponudnik</w:t>
      </w:r>
      <w:r w:rsidRPr="006B0555">
        <w:rPr>
          <w:rFonts w:ascii="Tahoma" w:hAnsi="Tahoma" w:cs="Tahoma"/>
          <w:sz w:val="20"/>
        </w:rPr>
        <w:t>, na poziv naročnika</w:t>
      </w:r>
      <w:r>
        <w:rPr>
          <w:rFonts w:ascii="Tahoma" w:hAnsi="Tahoma" w:cs="Tahoma"/>
          <w:sz w:val="20"/>
        </w:rPr>
        <w:t>,</w:t>
      </w:r>
      <w:r w:rsidRPr="006B0555">
        <w:rPr>
          <w:rFonts w:ascii="Tahoma" w:hAnsi="Tahoma" w:cs="Tahoma"/>
          <w:sz w:val="20"/>
        </w:rPr>
        <w:t xml:space="preserve"> podpisali brez ugovorov</w:t>
      </w:r>
      <w:r>
        <w:rPr>
          <w:rFonts w:ascii="Tahoma" w:hAnsi="Tahoma" w:cs="Tahoma"/>
          <w:sz w:val="20"/>
        </w:rPr>
        <w:t xml:space="preserve"> </w:t>
      </w:r>
      <w:r w:rsidRPr="006B0555">
        <w:rPr>
          <w:rFonts w:ascii="Tahoma" w:hAnsi="Tahoma" w:cs="Tahoma"/>
          <w:i/>
          <w:sz w:val="20"/>
        </w:rPr>
        <w:t xml:space="preserve">(velja za (samostojnega/vodilnega) </w:t>
      </w:r>
      <w:r>
        <w:rPr>
          <w:rFonts w:ascii="Tahoma" w:hAnsi="Tahoma" w:cs="Tahoma"/>
          <w:i/>
          <w:sz w:val="20"/>
        </w:rPr>
        <w:t>ponudnika</w:t>
      </w:r>
      <w:r w:rsidRPr="006B0555">
        <w:rPr>
          <w:rFonts w:ascii="Tahoma" w:hAnsi="Tahoma" w:cs="Tahoma"/>
          <w:i/>
          <w:sz w:val="20"/>
        </w:rPr>
        <w:t xml:space="preserve"> in partnerje, v primeru skupne </w:t>
      </w:r>
      <w:r>
        <w:rPr>
          <w:rFonts w:ascii="Tahoma" w:hAnsi="Tahoma" w:cs="Tahoma"/>
          <w:i/>
          <w:sz w:val="20"/>
        </w:rPr>
        <w:t>ponudbe</w:t>
      </w:r>
      <w:r w:rsidRPr="006B0555">
        <w:rPr>
          <w:rFonts w:ascii="Tahoma" w:hAnsi="Tahoma" w:cs="Tahoma"/>
          <w:i/>
          <w:sz w:val="20"/>
        </w:rPr>
        <w:t>)</w:t>
      </w:r>
      <w:r>
        <w:rPr>
          <w:rFonts w:ascii="Tahoma" w:hAnsi="Tahoma" w:cs="Tahoma"/>
          <w:sz w:val="20"/>
        </w:rPr>
        <w:t>;</w:t>
      </w:r>
    </w:p>
    <w:p w14:paraId="162C637A" w14:textId="77777777" w:rsidR="00BD5131" w:rsidRDefault="00BD5131" w:rsidP="005726AB">
      <w:pPr>
        <w:pStyle w:val="Blokbesedila"/>
        <w:keepNext/>
        <w:keepLines/>
        <w:numPr>
          <w:ilvl w:val="1"/>
          <w:numId w:val="24"/>
        </w:numPr>
        <w:tabs>
          <w:tab w:val="clear" w:pos="8647"/>
          <w:tab w:val="left" w:pos="426"/>
        </w:tabs>
        <w:ind w:left="426" w:right="-2" w:hanging="426"/>
        <w:jc w:val="both"/>
        <w:rPr>
          <w:rFonts w:ascii="Tahoma" w:hAnsi="Tahoma" w:cs="Tahoma"/>
          <w:sz w:val="20"/>
        </w:rPr>
      </w:pPr>
      <w:r w:rsidRPr="006B0555">
        <w:rPr>
          <w:rFonts w:ascii="Tahoma" w:hAnsi="Tahoma" w:cs="Tahoma"/>
          <w:sz w:val="20"/>
        </w:rPr>
        <w:t>da smo v celoti seznanjeni z vsebino vzorc</w:t>
      </w:r>
      <w:r>
        <w:rPr>
          <w:rFonts w:ascii="Tahoma" w:hAnsi="Tahoma" w:cs="Tahoma"/>
          <w:sz w:val="20"/>
        </w:rPr>
        <w:t>ev</w:t>
      </w:r>
      <w:r w:rsidRPr="006B0555">
        <w:rPr>
          <w:rFonts w:ascii="Tahoma" w:hAnsi="Tahoma" w:cs="Tahoma"/>
          <w:sz w:val="20"/>
        </w:rPr>
        <w:t xml:space="preserve"> finančnih zavarovanj</w:t>
      </w:r>
      <w:r>
        <w:rPr>
          <w:rFonts w:ascii="Tahoma" w:hAnsi="Tahoma" w:cs="Tahoma"/>
          <w:sz w:val="20"/>
        </w:rPr>
        <w:t xml:space="preserve">, ki jih bomo predložili naročnikoma v skladu s sklenjenimi pogodbami </w:t>
      </w:r>
      <w:r w:rsidRPr="006B0555">
        <w:rPr>
          <w:rFonts w:ascii="Tahoma" w:hAnsi="Tahoma" w:cs="Tahoma"/>
          <w:i/>
          <w:sz w:val="20"/>
        </w:rPr>
        <w:t xml:space="preserve">(velja za (samostojnega/vodilnega) </w:t>
      </w:r>
      <w:r>
        <w:rPr>
          <w:rFonts w:ascii="Tahoma" w:hAnsi="Tahoma" w:cs="Tahoma"/>
          <w:i/>
          <w:sz w:val="20"/>
        </w:rPr>
        <w:t>ponudnika</w:t>
      </w:r>
      <w:r w:rsidRPr="006B0555">
        <w:rPr>
          <w:rFonts w:ascii="Tahoma" w:hAnsi="Tahoma" w:cs="Tahoma"/>
          <w:i/>
          <w:sz w:val="20"/>
        </w:rPr>
        <w:t xml:space="preserve"> in partnerje, v primeru skupne ponudbe)</w:t>
      </w:r>
      <w:r>
        <w:rPr>
          <w:rFonts w:ascii="Tahoma" w:hAnsi="Tahoma" w:cs="Tahoma"/>
          <w:sz w:val="20"/>
        </w:rPr>
        <w:t>;</w:t>
      </w:r>
    </w:p>
    <w:p w14:paraId="3FF10C46" w14:textId="77777777" w:rsidR="00BD5131" w:rsidRDefault="00BD5131" w:rsidP="005726AB">
      <w:pPr>
        <w:pStyle w:val="Blokbesedila"/>
        <w:keepNext/>
        <w:keepLines/>
        <w:numPr>
          <w:ilvl w:val="1"/>
          <w:numId w:val="24"/>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prevzemamo kazensko in materialno odgovornost, da so vsi podatki in dokumenti, podani v </w:t>
      </w:r>
      <w:r>
        <w:rPr>
          <w:rFonts w:ascii="Tahoma" w:hAnsi="Tahoma" w:cs="Tahoma"/>
          <w:sz w:val="20"/>
        </w:rPr>
        <w:t>ponudbi</w:t>
      </w:r>
      <w:r w:rsidRPr="006B0555">
        <w:rPr>
          <w:rFonts w:ascii="Tahoma" w:hAnsi="Tahoma" w:cs="Tahoma"/>
          <w:sz w:val="20"/>
        </w:rPr>
        <w:t>, resnični, in da prilož</w:t>
      </w:r>
      <w:r>
        <w:rPr>
          <w:rFonts w:ascii="Tahoma" w:hAnsi="Tahoma" w:cs="Tahoma"/>
          <w:sz w:val="20"/>
        </w:rPr>
        <w:t>ene listine ustrezajo originalu,</w:t>
      </w:r>
    </w:p>
    <w:p w14:paraId="1D70A1D0" w14:textId="77777777" w:rsidR="00BD5131" w:rsidRDefault="00BD5131" w:rsidP="005726AB">
      <w:pPr>
        <w:pStyle w:val="Blokbesedila"/>
        <w:keepNext/>
        <w:keepLines/>
        <w:numPr>
          <w:ilvl w:val="1"/>
          <w:numId w:val="24"/>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w:t>
      </w:r>
      <w:r>
        <w:rPr>
          <w:rFonts w:ascii="Tahoma" w:hAnsi="Tahoma" w:cs="Tahoma"/>
          <w:sz w:val="20"/>
        </w:rPr>
        <w:t>tev podatkov iz uradnih evidenc.</w:t>
      </w:r>
    </w:p>
    <w:p w14:paraId="04FC6DE0" w14:textId="77777777" w:rsidR="00BD5131" w:rsidRDefault="00BD5131" w:rsidP="005726AB">
      <w:pPr>
        <w:pStyle w:val="Blokbesedila"/>
        <w:keepNext/>
        <w:keepLines/>
        <w:numPr>
          <w:ilvl w:val="1"/>
          <w:numId w:val="24"/>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630FDE86" w14:textId="77777777" w:rsidR="00BD5131" w:rsidRDefault="00BD5131" w:rsidP="005726AB">
      <w:pPr>
        <w:pStyle w:val="Blokbesedila"/>
        <w:keepNext/>
        <w:keepLines/>
        <w:tabs>
          <w:tab w:val="left" w:pos="0"/>
        </w:tabs>
        <w:ind w:left="0" w:right="-2"/>
        <w:jc w:val="both"/>
        <w:rPr>
          <w:rFonts w:ascii="Tahoma" w:hAnsi="Tahoma" w:cs="Tahoma"/>
          <w:sz w:val="20"/>
        </w:rPr>
      </w:pPr>
    </w:p>
    <w:p w14:paraId="72D8A4B3" w14:textId="77777777" w:rsidR="00BD5131" w:rsidRPr="007579D5" w:rsidRDefault="00BD5131" w:rsidP="005726AB">
      <w:pPr>
        <w:pStyle w:val="Blokbesedila"/>
        <w:keepNext/>
        <w:keepLines/>
        <w:tabs>
          <w:tab w:val="left" w:pos="0"/>
        </w:tabs>
        <w:ind w:left="0" w:right="-2"/>
        <w:jc w:val="both"/>
        <w:rPr>
          <w:rFonts w:ascii="Tahoma" w:hAnsi="Tahoma" w:cs="Tahoma"/>
          <w:sz w:val="20"/>
        </w:rPr>
      </w:pPr>
      <w:r w:rsidRPr="007579D5">
        <w:rPr>
          <w:rFonts w:ascii="Tahoma" w:hAnsi="Tahoma" w:cs="Tahoma"/>
          <w:b/>
          <w:sz w:val="20"/>
        </w:rPr>
        <w:t>S podpisom te izjave izjavljamo tudi, 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 brez ugovorov.</w:t>
      </w:r>
    </w:p>
    <w:p w14:paraId="7C33680D" w14:textId="77777777" w:rsidR="00BD5131" w:rsidRPr="000326E2" w:rsidRDefault="00BD5131" w:rsidP="005726AB">
      <w:pPr>
        <w:pStyle w:val="Blokbesedila"/>
        <w:keepNext/>
        <w:keepLines/>
        <w:tabs>
          <w:tab w:val="left" w:pos="0"/>
        </w:tabs>
        <w:ind w:left="720" w:right="-2"/>
        <w:jc w:val="both"/>
        <w:rPr>
          <w:rFonts w:ascii="Tahoma" w:hAnsi="Tahoma" w:cs="Tahoma"/>
          <w:b/>
          <w:sz w:val="20"/>
        </w:rPr>
      </w:pPr>
    </w:p>
    <w:p w14:paraId="5B2BB2D5" w14:textId="77777777" w:rsidR="00BD5131" w:rsidRDefault="00BD5131" w:rsidP="005726AB">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BD5131" w:rsidRPr="005D5727" w14:paraId="6ACEB989" w14:textId="77777777" w:rsidTr="002D7E0C">
        <w:trPr>
          <w:trHeight w:val="235"/>
        </w:trPr>
        <w:tc>
          <w:tcPr>
            <w:tcW w:w="3430" w:type="dxa"/>
            <w:tcBorders>
              <w:bottom w:val="single" w:sz="4" w:space="0" w:color="auto"/>
            </w:tcBorders>
          </w:tcPr>
          <w:p w14:paraId="367875D0" w14:textId="77777777" w:rsidR="00BD5131" w:rsidRPr="00CE1BAD" w:rsidRDefault="00BD5131" w:rsidP="005726AB">
            <w:pPr>
              <w:keepNext/>
              <w:keepLines/>
              <w:jc w:val="both"/>
              <w:rPr>
                <w:rFonts w:ascii="Tahoma" w:hAnsi="Tahoma" w:cs="Tahoma"/>
                <w:snapToGrid w:val="0"/>
                <w:color w:val="000000"/>
              </w:rPr>
            </w:pPr>
          </w:p>
        </w:tc>
        <w:tc>
          <w:tcPr>
            <w:tcW w:w="2574" w:type="dxa"/>
          </w:tcPr>
          <w:p w14:paraId="464C7DA3" w14:textId="77777777" w:rsidR="00BD5131" w:rsidRPr="00CE1BAD" w:rsidRDefault="00BD5131" w:rsidP="005726AB">
            <w:pPr>
              <w:keepNext/>
              <w:keepLines/>
              <w:jc w:val="center"/>
              <w:rPr>
                <w:rFonts w:ascii="Tahoma" w:hAnsi="Tahoma" w:cs="Tahoma"/>
                <w:snapToGrid w:val="0"/>
                <w:color w:val="000000"/>
              </w:rPr>
            </w:pPr>
          </w:p>
        </w:tc>
        <w:tc>
          <w:tcPr>
            <w:tcW w:w="3148" w:type="dxa"/>
            <w:tcBorders>
              <w:bottom w:val="single" w:sz="4" w:space="0" w:color="auto"/>
            </w:tcBorders>
          </w:tcPr>
          <w:p w14:paraId="7F7C9E38" w14:textId="77777777" w:rsidR="00BD5131" w:rsidRPr="005D5727" w:rsidRDefault="00BD5131" w:rsidP="005726AB">
            <w:pPr>
              <w:keepNext/>
              <w:keepLines/>
              <w:tabs>
                <w:tab w:val="left" w:pos="567"/>
                <w:tab w:val="num" w:pos="851"/>
                <w:tab w:val="left" w:pos="993"/>
              </w:tabs>
              <w:jc w:val="both"/>
              <w:rPr>
                <w:rFonts w:ascii="Tahoma" w:hAnsi="Tahoma" w:cs="Tahoma"/>
                <w:snapToGrid w:val="0"/>
                <w:color w:val="000000"/>
              </w:rPr>
            </w:pPr>
          </w:p>
        </w:tc>
      </w:tr>
      <w:tr w:rsidR="00BD5131" w:rsidRPr="00CE1BAD" w14:paraId="4BCD7046" w14:textId="77777777" w:rsidTr="002D7E0C">
        <w:trPr>
          <w:trHeight w:val="235"/>
        </w:trPr>
        <w:tc>
          <w:tcPr>
            <w:tcW w:w="3430" w:type="dxa"/>
            <w:tcBorders>
              <w:top w:val="single" w:sz="4" w:space="0" w:color="auto"/>
            </w:tcBorders>
          </w:tcPr>
          <w:p w14:paraId="17B0ABE4" w14:textId="77777777" w:rsidR="00BD5131" w:rsidRPr="00CE1BAD" w:rsidRDefault="00BD5131" w:rsidP="005726AB">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6FBF0BB0" w14:textId="77777777" w:rsidR="00BD5131" w:rsidRPr="00CE1BAD" w:rsidRDefault="00BD5131" w:rsidP="005726AB">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0F30522E" w14:textId="77777777" w:rsidR="00BD5131" w:rsidRPr="00CE1BAD" w:rsidRDefault="00BD5131" w:rsidP="005726AB">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235904CC" w14:textId="77777777" w:rsidR="00BD5131" w:rsidRPr="00112425" w:rsidRDefault="00BD5131" w:rsidP="005726AB">
      <w:pPr>
        <w:pStyle w:val="Blokbesedila"/>
        <w:keepNext/>
        <w:keepLines/>
        <w:tabs>
          <w:tab w:val="clear" w:pos="8647"/>
          <w:tab w:val="left" w:pos="426"/>
        </w:tabs>
        <w:ind w:left="0" w:right="-2"/>
        <w:jc w:val="both"/>
        <w:rPr>
          <w:rFonts w:ascii="Tahoma" w:hAnsi="Tahoma" w:cs="Tahoma"/>
          <w:sz w:val="20"/>
        </w:rPr>
      </w:pPr>
    </w:p>
    <w:p w14:paraId="2919D802" w14:textId="77777777" w:rsidR="00BD5131" w:rsidRDefault="00BD5131" w:rsidP="005726AB">
      <w:pPr>
        <w:keepNext/>
        <w:keepLines/>
        <w:jc w:val="both"/>
        <w:rPr>
          <w:rFonts w:ascii="Tahoma" w:hAnsi="Tahoma" w:cs="Tahoma"/>
          <w:b/>
          <w:bCs/>
          <w:i/>
          <w:noProof/>
          <w:sz w:val="18"/>
          <w:szCs w:val="18"/>
        </w:rPr>
      </w:pPr>
      <w:r w:rsidRPr="00112425">
        <w:rPr>
          <w:rFonts w:ascii="Tahoma" w:hAnsi="Tahoma" w:cs="Tahoma"/>
          <w:b/>
          <w:bCs/>
          <w:i/>
          <w:noProof/>
          <w:sz w:val="18"/>
          <w:szCs w:val="18"/>
        </w:rPr>
        <w:t xml:space="preserve">Navodilo: </w:t>
      </w:r>
    </w:p>
    <w:p w14:paraId="5F808CA8" w14:textId="77777777" w:rsidR="00BD5131" w:rsidRDefault="00BD5131" w:rsidP="005726AB">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Izjavo izpolni in podpiše </w:t>
      </w:r>
      <w:r w:rsidRPr="00984E5C">
        <w:rPr>
          <w:rFonts w:ascii="Tahoma" w:hAnsi="Tahoma" w:cs="Tahoma"/>
          <w:bCs/>
          <w:i/>
          <w:iCs/>
          <w:noProof/>
          <w:sz w:val="18"/>
          <w:szCs w:val="18"/>
          <w:u w:val="single"/>
        </w:rPr>
        <w:t>ponudnik</w:t>
      </w:r>
      <w:r w:rsidRPr="00984E5C">
        <w:rPr>
          <w:rFonts w:ascii="Tahoma" w:hAnsi="Tahoma" w:cs="Tahoma"/>
          <w:bCs/>
          <w:i/>
          <w:iCs/>
          <w:noProof/>
          <w:sz w:val="18"/>
          <w:szCs w:val="18"/>
        </w:rPr>
        <w:t xml:space="preserve"> kot tudi vsi </w:t>
      </w:r>
      <w:r w:rsidRPr="00984E5C">
        <w:rPr>
          <w:rFonts w:ascii="Tahoma" w:hAnsi="Tahoma" w:cs="Tahoma"/>
          <w:bCs/>
          <w:i/>
          <w:iCs/>
          <w:noProof/>
          <w:sz w:val="18"/>
          <w:szCs w:val="18"/>
          <w:u w:val="single"/>
        </w:rPr>
        <w:t>posamezni člani skupine ponudnikov</w:t>
      </w:r>
      <w:r w:rsidRPr="00984E5C">
        <w:rPr>
          <w:rFonts w:ascii="Tahoma" w:hAnsi="Tahoma" w:cs="Tahoma"/>
          <w:bCs/>
          <w:i/>
          <w:iCs/>
          <w:noProof/>
          <w:sz w:val="18"/>
          <w:szCs w:val="18"/>
        </w:rPr>
        <w:t xml:space="preserve"> (partnerji) v primeru skupne ponudbe. </w:t>
      </w:r>
    </w:p>
    <w:p w14:paraId="61A0F141" w14:textId="77777777" w:rsidR="00BD5131" w:rsidRDefault="00BD5131" w:rsidP="005726AB">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06D3F6D8" w14:textId="77777777" w:rsidR="00457525" w:rsidRDefault="00457525">
      <w: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559"/>
      </w:tblGrid>
      <w:tr w:rsidR="00BD5131" w:rsidRPr="00112425" w14:paraId="093DCF1D" w14:textId="77777777" w:rsidTr="002D7E0C">
        <w:tc>
          <w:tcPr>
            <w:tcW w:w="8075" w:type="dxa"/>
          </w:tcPr>
          <w:p w14:paraId="48E69A51" w14:textId="746CA3C7" w:rsidR="00BD5131" w:rsidRPr="00112425" w:rsidRDefault="00BD5131" w:rsidP="005726AB">
            <w:pPr>
              <w:keepNext/>
              <w:keepLines/>
              <w:jc w:val="both"/>
              <w:rPr>
                <w:rFonts w:ascii="Tahoma" w:hAnsi="Tahoma" w:cs="Tahoma"/>
              </w:rPr>
            </w:pPr>
            <w:r w:rsidRPr="00112425">
              <w:rPr>
                <w:rFonts w:ascii="Tahoma" w:hAnsi="Tahoma" w:cs="Tahoma"/>
              </w:rPr>
              <w:t>IZJAVA O IZPOLNJEVANJU SPOSOBNOSTI PODIZVAJALCA/DRUGEGA SUBJEKTA</w:t>
            </w:r>
          </w:p>
        </w:tc>
        <w:tc>
          <w:tcPr>
            <w:tcW w:w="1559" w:type="dxa"/>
          </w:tcPr>
          <w:p w14:paraId="51BAE05A" w14:textId="77777777" w:rsidR="00BD5131" w:rsidRPr="00112425" w:rsidRDefault="00BD5131" w:rsidP="005726AB">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233F4D06" w14:textId="77777777" w:rsidR="00BD5131" w:rsidRPr="00112425" w:rsidRDefault="00BD5131" w:rsidP="005726AB">
      <w:pPr>
        <w:keepNext/>
        <w:keepLines/>
        <w:jc w:val="both"/>
        <w:rPr>
          <w:rFonts w:ascii="Tahoma" w:hAnsi="Tahoma" w:cs="Tahoma"/>
        </w:rPr>
      </w:pPr>
    </w:p>
    <w:p w14:paraId="4E7AAF94" w14:textId="7D6E11E0" w:rsidR="00BD5131" w:rsidRPr="00BE7D86" w:rsidRDefault="00BD5131" w:rsidP="005726AB">
      <w:pPr>
        <w:keepNext/>
        <w:keepLines/>
        <w:jc w:val="both"/>
        <w:rPr>
          <w:rFonts w:ascii="Tahoma" w:hAnsi="Tahoma" w:cs="Tahoma"/>
          <w:i/>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Pr>
          <w:rFonts w:ascii="Tahoma" w:hAnsi="Tahoma" w:cs="Tahoma"/>
          <w:b/>
        </w:rPr>
        <w:t>LPP-107/24</w:t>
      </w:r>
      <w:r w:rsidRPr="001421B3">
        <w:rPr>
          <w:rFonts w:ascii="Tahoma" w:hAnsi="Tahoma" w:cs="Tahoma"/>
          <w:b/>
        </w:rPr>
        <w:t xml:space="preserve"> Nakup nadomestnih delov</w:t>
      </w:r>
      <w:r w:rsidRPr="00112425">
        <w:rPr>
          <w:rFonts w:ascii="Tahoma" w:hAnsi="Tahoma" w:cs="Tahoma"/>
        </w:rPr>
        <w:t xml:space="preserve">, kot </w:t>
      </w:r>
      <w:r w:rsidRPr="00BE7D86">
        <w:rPr>
          <w:rFonts w:ascii="Tahoma" w:hAnsi="Tahoma" w:cs="Tahoma"/>
          <w:i/>
        </w:rPr>
        <w:t>(označi in izpolni)</w:t>
      </w:r>
    </w:p>
    <w:p w14:paraId="53AE96C8" w14:textId="77777777" w:rsidR="00BD5131" w:rsidRPr="00F93884" w:rsidRDefault="00BD5131" w:rsidP="005726AB">
      <w:pPr>
        <w:pStyle w:val="Odstavekseznama"/>
        <w:keepNext/>
        <w:keepLines/>
        <w:numPr>
          <w:ilvl w:val="0"/>
          <w:numId w:val="28"/>
        </w:numPr>
        <w:jc w:val="both"/>
        <w:rPr>
          <w:rFonts w:ascii="Tahoma" w:hAnsi="Tahoma" w:cs="Tahoma"/>
        </w:rPr>
      </w:pPr>
      <w:r w:rsidRPr="00F93884">
        <w:rPr>
          <w:rFonts w:ascii="Tahoma" w:hAnsi="Tahoma" w:cs="Tahoma"/>
          <w:b/>
        </w:rPr>
        <w:t xml:space="preserve">podizvajalec ____________________ </w:t>
      </w:r>
      <w:r w:rsidRPr="00F93884">
        <w:rPr>
          <w:rFonts w:ascii="Tahoma" w:hAnsi="Tahoma" w:cs="Tahoma"/>
          <w:i/>
        </w:rPr>
        <w:t>(navedba podizvajalca</w:t>
      </w:r>
      <w:r>
        <w:rPr>
          <w:rFonts w:ascii="Tahoma" w:hAnsi="Tahoma" w:cs="Tahoma"/>
          <w:i/>
        </w:rPr>
        <w:t>)</w:t>
      </w:r>
      <w:r w:rsidRPr="00F93884">
        <w:rPr>
          <w:rFonts w:ascii="Tahoma" w:hAnsi="Tahoma" w:cs="Tahoma"/>
        </w:rPr>
        <w:t>, matična št. _______________</w:t>
      </w:r>
    </w:p>
    <w:p w14:paraId="6BDB6493" w14:textId="77777777" w:rsidR="00BD5131" w:rsidRPr="00F93884" w:rsidRDefault="00BD5131" w:rsidP="005726AB">
      <w:pPr>
        <w:pStyle w:val="Odstavekseznama"/>
        <w:keepNext/>
        <w:keepLines/>
        <w:numPr>
          <w:ilvl w:val="0"/>
          <w:numId w:val="28"/>
        </w:numPr>
        <w:jc w:val="both"/>
        <w:rPr>
          <w:rFonts w:ascii="Tahoma" w:hAnsi="Tahoma" w:cs="Tahoma"/>
        </w:rPr>
      </w:pPr>
      <w:r w:rsidRPr="00F93884">
        <w:rPr>
          <w:rFonts w:ascii="Tahoma" w:hAnsi="Tahoma" w:cs="Tahoma"/>
          <w:b/>
        </w:rPr>
        <w:t xml:space="preserve">subjekt, katerega zmogljivost uporablja ponudnik ____________________ </w:t>
      </w:r>
      <w:r w:rsidRPr="00F93884">
        <w:rPr>
          <w:rFonts w:ascii="Tahoma" w:hAnsi="Tahoma" w:cs="Tahoma"/>
          <w:i/>
        </w:rPr>
        <w:t>(navedba subjekta, katerega zmogljivost uporablja ponudnik)</w:t>
      </w:r>
      <w:r>
        <w:rPr>
          <w:rFonts w:ascii="Tahoma" w:hAnsi="Tahoma" w:cs="Tahoma"/>
          <w:i/>
        </w:rPr>
        <w:t xml:space="preserve">, </w:t>
      </w:r>
      <w:r w:rsidRPr="00F93884">
        <w:rPr>
          <w:rFonts w:ascii="Tahoma" w:hAnsi="Tahoma" w:cs="Tahoma"/>
        </w:rPr>
        <w:t>matična št. _______________</w:t>
      </w:r>
    </w:p>
    <w:p w14:paraId="5AAE4726" w14:textId="77777777" w:rsidR="00BD5131" w:rsidRPr="00F93884" w:rsidRDefault="00BD5131" w:rsidP="005726AB">
      <w:pPr>
        <w:pStyle w:val="Odstavekseznama"/>
        <w:keepNext/>
        <w:keepLines/>
        <w:ind w:left="720"/>
        <w:jc w:val="both"/>
        <w:rPr>
          <w:rFonts w:ascii="Tahoma" w:hAnsi="Tahoma" w:cs="Tahoma"/>
        </w:rPr>
      </w:pPr>
    </w:p>
    <w:p w14:paraId="6AEC5E6F" w14:textId="77777777" w:rsidR="00BD5131" w:rsidRPr="00112425" w:rsidRDefault="00BD5131" w:rsidP="005726AB">
      <w:pPr>
        <w:pStyle w:val="Naslov"/>
        <w:keepNext/>
        <w:keepLines/>
        <w:jc w:val="both"/>
        <w:rPr>
          <w:rFonts w:ascii="Tahoma" w:hAnsi="Tahoma" w:cs="Tahoma"/>
          <w:b w:val="0"/>
          <w:sz w:val="20"/>
        </w:rPr>
      </w:pPr>
    </w:p>
    <w:p w14:paraId="08EFBC2B" w14:textId="77777777" w:rsidR="00BD5131" w:rsidRPr="00112425" w:rsidRDefault="00BD5131" w:rsidP="005726AB">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70126A33" w14:textId="77777777" w:rsidR="00BD5131" w:rsidRPr="00112425" w:rsidRDefault="00BD5131" w:rsidP="005726AB">
      <w:pPr>
        <w:pStyle w:val="Blokbesedila"/>
        <w:keepNext/>
        <w:keepLines/>
        <w:numPr>
          <w:ilvl w:val="0"/>
          <w:numId w:val="27"/>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0D8129A8" w14:textId="77777777" w:rsidR="00BD5131" w:rsidRPr="00112425" w:rsidRDefault="00BD5131" w:rsidP="005726AB">
      <w:pPr>
        <w:pStyle w:val="Blokbesedila"/>
        <w:keepNext/>
        <w:keepLines/>
        <w:tabs>
          <w:tab w:val="left" w:pos="9354"/>
        </w:tabs>
        <w:ind w:left="0" w:right="-2"/>
        <w:jc w:val="both"/>
        <w:rPr>
          <w:rFonts w:ascii="Tahoma" w:hAnsi="Tahoma" w:cs="Tahoma"/>
          <w:b/>
          <w:sz w:val="20"/>
        </w:rPr>
      </w:pPr>
    </w:p>
    <w:p w14:paraId="2F27C0B7" w14:textId="77777777" w:rsidR="00BD5131" w:rsidRDefault="00BD5131" w:rsidP="005726AB">
      <w:pPr>
        <w:pStyle w:val="Blokbesedila"/>
        <w:keepNext/>
        <w:keepLines/>
        <w:numPr>
          <w:ilvl w:val="1"/>
          <w:numId w:val="2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w:t>
      </w:r>
      <w:r>
        <w:rPr>
          <w:rFonts w:ascii="Tahoma" w:hAnsi="Tahoma" w:cs="Tahoma"/>
          <w:sz w:val="20"/>
        </w:rPr>
        <w:t xml:space="preserve"> </w:t>
      </w:r>
      <w:r w:rsidRPr="00C111EF">
        <w:rPr>
          <w:rFonts w:ascii="Tahoma" w:hAnsi="Tahoma" w:cs="Tahoma"/>
          <w:sz w:val="20"/>
        </w:rPr>
        <w:t>za kazniva dejanja iz Kazenskega zakonika (Ur</w:t>
      </w:r>
      <w:r>
        <w:rPr>
          <w:rFonts w:ascii="Tahoma" w:hAnsi="Tahoma" w:cs="Tahoma"/>
          <w:sz w:val="20"/>
        </w:rPr>
        <w:t xml:space="preserve">. </w:t>
      </w:r>
      <w:r w:rsidRPr="00C111EF">
        <w:rPr>
          <w:rFonts w:ascii="Tahoma" w:hAnsi="Tahoma" w:cs="Tahoma"/>
          <w:sz w:val="20"/>
        </w:rPr>
        <w:t>l</w:t>
      </w:r>
      <w:r>
        <w:rPr>
          <w:rFonts w:ascii="Tahoma" w:hAnsi="Tahoma" w:cs="Tahoma"/>
          <w:sz w:val="20"/>
        </w:rPr>
        <w:t xml:space="preserve">. </w:t>
      </w:r>
      <w:r w:rsidRPr="00C111EF">
        <w:rPr>
          <w:rFonts w:ascii="Tahoma" w:hAnsi="Tahoma" w:cs="Tahoma"/>
          <w:sz w:val="20"/>
        </w:rPr>
        <w:t xml:space="preserve">RS, št. 50/12 – uradno prečiščeno besedilo, 6/16 – </w:t>
      </w:r>
      <w:proofErr w:type="spellStart"/>
      <w:r w:rsidRPr="00C111EF">
        <w:rPr>
          <w:rFonts w:ascii="Tahoma" w:hAnsi="Tahoma" w:cs="Tahoma"/>
          <w:sz w:val="20"/>
        </w:rPr>
        <w:t>popr</w:t>
      </w:r>
      <w:proofErr w:type="spellEnd"/>
      <w:r w:rsidRPr="00C111EF">
        <w:rPr>
          <w:rFonts w:ascii="Tahoma" w:hAnsi="Tahoma" w:cs="Tahoma"/>
          <w:sz w:val="20"/>
        </w:rPr>
        <w:t xml:space="preserve">., 54/15, 38/16, 27/17, 23/20, 91/20, 95/21, 186/21 in 105/22 – ZZNŠPP; v nadaljnjem besedilu: KZ-1) ali za primerljiva kazniva dejanja, </w:t>
      </w:r>
      <w:r>
        <w:rPr>
          <w:rFonts w:ascii="Tahoma" w:hAnsi="Tahoma" w:cs="Tahoma"/>
          <w:sz w:val="20"/>
        </w:rPr>
        <w:t xml:space="preserve">kot </w:t>
      </w:r>
      <w:r w:rsidRPr="00112425">
        <w:rPr>
          <w:rFonts w:ascii="Tahoma" w:hAnsi="Tahoma" w:cs="Tahoma"/>
          <w:sz w:val="20"/>
        </w:rPr>
        <w:t>so opredeljena v prvem odstavku 75. člena ZJN-3;</w:t>
      </w:r>
    </w:p>
    <w:p w14:paraId="2318E62D" w14:textId="77777777" w:rsidR="00BD5131" w:rsidRPr="00112425" w:rsidRDefault="00BD5131" w:rsidP="005726AB">
      <w:pPr>
        <w:pStyle w:val="Blokbesedila"/>
        <w:keepNext/>
        <w:keepLines/>
        <w:numPr>
          <w:ilvl w:val="1"/>
          <w:numId w:val="2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w:t>
      </w:r>
      <w:r w:rsidRPr="00D76353">
        <w:rPr>
          <w:rFonts w:ascii="Tahoma" w:hAnsi="Tahoma" w:cs="Tahoma"/>
          <w:sz w:val="20"/>
        </w:rPr>
        <w:t>do roka za oddajo ponudbe</w:t>
      </w:r>
      <w:r w:rsidRPr="00112425">
        <w:rPr>
          <w:rFonts w:ascii="Tahoma" w:hAnsi="Tahoma" w:cs="Tahoma"/>
          <w:sz w:val="20"/>
        </w:rPr>
        <w:t>;</w:t>
      </w:r>
    </w:p>
    <w:p w14:paraId="0D4320F2" w14:textId="77777777" w:rsidR="00BD5131" w:rsidRDefault="00BD5131" w:rsidP="005726AB">
      <w:pPr>
        <w:pStyle w:val="Blokbesedila"/>
        <w:keepNext/>
        <w:keepLines/>
        <w:numPr>
          <w:ilvl w:val="1"/>
          <w:numId w:val="2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63539A29" w14:textId="77777777" w:rsidR="00BD5131" w:rsidRPr="00112425" w:rsidRDefault="00BD5131" w:rsidP="005726AB">
      <w:pPr>
        <w:pStyle w:val="Blokbesedila"/>
        <w:keepNext/>
        <w:keepLines/>
        <w:numPr>
          <w:ilvl w:val="1"/>
          <w:numId w:val="2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Pr="002C0B2F">
        <w:rPr>
          <w:rFonts w:ascii="Tahoma" w:hAnsi="Tahoma" w:cs="Tahoma"/>
          <w:sz w:val="20"/>
        </w:rPr>
        <w:t xml:space="preserve">pristojni organ Republike Slovenije ali druge države članice ali tretje države </w:t>
      </w:r>
      <w:r>
        <w:rPr>
          <w:rFonts w:ascii="Tahoma" w:hAnsi="Tahoma" w:cs="Tahoma"/>
          <w:sz w:val="20"/>
        </w:rPr>
        <w:t>ni</w:t>
      </w:r>
      <w:r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Pr>
          <w:rFonts w:ascii="Tahoma" w:hAnsi="Tahoma" w:cs="Tahoma"/>
          <w:sz w:val="20"/>
        </w:rPr>
        <w:t xml:space="preserve"> </w:t>
      </w:r>
      <w:r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194E0438" w14:textId="77777777" w:rsidR="00BD5131" w:rsidRPr="00E1016A" w:rsidRDefault="00BD5131" w:rsidP="005726AB">
      <w:pPr>
        <w:pStyle w:val="Blokbesedila"/>
        <w:keepNext/>
        <w:keepLines/>
        <w:numPr>
          <w:ilvl w:val="1"/>
          <w:numId w:val="29"/>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61048C58" w14:textId="77777777" w:rsidR="00BD5131" w:rsidRDefault="00BD5131" w:rsidP="005726AB">
      <w:pPr>
        <w:pStyle w:val="Odstavekseznama"/>
        <w:keepNext/>
        <w:keepLines/>
        <w:numPr>
          <w:ilvl w:val="0"/>
          <w:numId w:val="30"/>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0688E80F" w14:textId="77777777" w:rsidR="00BD5131" w:rsidRDefault="00BD5131" w:rsidP="005726AB">
      <w:pPr>
        <w:pStyle w:val="Odstavekseznama"/>
        <w:keepNext/>
        <w:keepLines/>
        <w:numPr>
          <w:ilvl w:val="0"/>
          <w:numId w:val="30"/>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4D3B43FE" w14:textId="77777777" w:rsidR="00BD5131" w:rsidRDefault="00BD5131" w:rsidP="005726AB">
      <w:pPr>
        <w:pStyle w:val="Odstavekseznama"/>
        <w:keepNext/>
        <w:keepLines/>
        <w:numPr>
          <w:ilvl w:val="0"/>
          <w:numId w:val="30"/>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75AC381E" w14:textId="77777777" w:rsidR="00BD5131" w:rsidRPr="00642459" w:rsidRDefault="00BD5131" w:rsidP="005726AB">
      <w:pPr>
        <w:pStyle w:val="Odstavekseznama"/>
        <w:keepNext/>
        <w:keepLines/>
        <w:numPr>
          <w:ilvl w:val="0"/>
          <w:numId w:val="30"/>
        </w:numPr>
        <w:tabs>
          <w:tab w:val="left" w:pos="284"/>
        </w:tabs>
        <w:jc w:val="both"/>
        <w:rPr>
          <w:rFonts w:ascii="Tahoma" w:hAnsi="Tahoma" w:cs="Tahoma"/>
        </w:rPr>
      </w:pPr>
      <w:r w:rsidRPr="00642459">
        <w:rPr>
          <w:rFonts w:ascii="Tahoma" w:hAnsi="Tahoma" w:cs="Tahoma"/>
        </w:rPr>
        <w:t>ni udeležbe več kot 10 % ponudbene vrednosti podizvajalcev, dobaviteljev ali subjektov, katerih zmogljivosti subjekt, ki ga zastopam, uporablja, ki so subjekti, navedeni v točkah (a) do (c) zgoraj;</w:t>
      </w:r>
    </w:p>
    <w:p w14:paraId="6AF1D6B9" w14:textId="77777777" w:rsidR="00BD5131" w:rsidRPr="00112425" w:rsidRDefault="00BD5131" w:rsidP="005726AB">
      <w:pPr>
        <w:keepNext/>
        <w:keepLines/>
        <w:jc w:val="both"/>
        <w:rPr>
          <w:rFonts w:ascii="Tahoma" w:hAnsi="Tahoma" w:cs="Tahoma"/>
          <w:bCs/>
          <w:i/>
          <w:noProof/>
          <w:sz w:val="18"/>
          <w:szCs w:val="18"/>
        </w:rPr>
      </w:pPr>
    </w:p>
    <w:p w14:paraId="5AC772EA" w14:textId="77777777" w:rsidR="00BD5131" w:rsidRPr="00112425" w:rsidRDefault="00BD5131" w:rsidP="005726AB">
      <w:pPr>
        <w:pStyle w:val="Blokbesedila"/>
        <w:keepNext/>
        <w:keepLines/>
        <w:numPr>
          <w:ilvl w:val="0"/>
          <w:numId w:val="27"/>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309050A7" w14:textId="77777777" w:rsidR="00BD5131" w:rsidRPr="00112425" w:rsidRDefault="00BD5131" w:rsidP="005726AB">
      <w:pPr>
        <w:keepNext/>
        <w:keepLines/>
        <w:ind w:left="426" w:hanging="426"/>
        <w:jc w:val="both"/>
        <w:rPr>
          <w:rFonts w:ascii="Tahoma" w:hAnsi="Tahoma" w:cs="Tahoma"/>
          <w:bCs/>
          <w:noProof/>
          <w:sz w:val="18"/>
          <w:szCs w:val="18"/>
        </w:rPr>
      </w:pPr>
    </w:p>
    <w:p w14:paraId="2B72E1BF" w14:textId="77777777" w:rsidR="00BD5131" w:rsidRPr="00112425" w:rsidRDefault="00BD5131" w:rsidP="005726AB">
      <w:pPr>
        <w:keepNext/>
        <w:keepLines/>
        <w:jc w:val="both"/>
        <w:rPr>
          <w:rFonts w:ascii="Tahoma" w:hAnsi="Tahoma" w:cs="Tahoma"/>
          <w:b/>
          <w:bCs/>
          <w:noProof/>
          <w:sz w:val="18"/>
          <w:szCs w:val="18"/>
        </w:rPr>
      </w:pPr>
      <w:r w:rsidRPr="00112425">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714B365F" w14:textId="77777777" w:rsidR="00BD5131" w:rsidRPr="00112425" w:rsidRDefault="00BD5131" w:rsidP="005726AB">
      <w:pPr>
        <w:keepNext/>
        <w:keepLines/>
        <w:ind w:left="426" w:hanging="426"/>
        <w:jc w:val="both"/>
        <w:rPr>
          <w:rFonts w:ascii="Tahoma" w:hAnsi="Tahoma" w:cs="Tahoma"/>
          <w:bCs/>
          <w:noProof/>
          <w:sz w:val="18"/>
          <w:szCs w:val="18"/>
        </w:rPr>
      </w:pPr>
    </w:p>
    <w:p w14:paraId="6D71E07B" w14:textId="77777777" w:rsidR="00BD5131" w:rsidRPr="003C5E66" w:rsidRDefault="00BD5131" w:rsidP="005726AB">
      <w:pPr>
        <w:pStyle w:val="Blokbesedila"/>
        <w:keepNext/>
        <w:keepLines/>
        <w:numPr>
          <w:ilvl w:val="1"/>
          <w:numId w:val="27"/>
        </w:numPr>
        <w:tabs>
          <w:tab w:val="clear" w:pos="8647"/>
          <w:tab w:val="left" w:pos="426"/>
          <w:tab w:val="left" w:pos="9354"/>
        </w:tabs>
        <w:ind w:left="426" w:right="-2" w:hanging="426"/>
        <w:jc w:val="both"/>
        <w:rPr>
          <w:rFonts w:ascii="Tahoma" w:hAnsi="Tahoma" w:cs="Tahoma"/>
          <w:sz w:val="20"/>
        </w:rPr>
      </w:pPr>
      <w:r w:rsidRPr="003C5E66">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44BDC632" w14:textId="77777777" w:rsidR="00BD5131" w:rsidRDefault="00BD5131" w:rsidP="005726AB">
      <w:pPr>
        <w:keepNext/>
        <w:keepLines/>
        <w:ind w:left="426" w:hanging="426"/>
        <w:jc w:val="both"/>
        <w:rPr>
          <w:rFonts w:ascii="Tahoma" w:hAnsi="Tahoma" w:cs="Tahoma"/>
        </w:rPr>
      </w:pPr>
      <w:r w:rsidRPr="00977958">
        <w:rPr>
          <w:rFonts w:ascii="Tahoma" w:hAnsi="Tahoma" w:cs="Tahoma"/>
        </w:rPr>
        <w:t>2.</w:t>
      </w:r>
      <w:r>
        <w:rPr>
          <w:rFonts w:ascii="Tahoma" w:hAnsi="Tahoma" w:cs="Tahoma"/>
        </w:rPr>
        <w:t>2</w:t>
      </w:r>
      <w:r w:rsidRPr="00977958">
        <w:rPr>
          <w:rFonts w:ascii="Tahoma" w:hAnsi="Tahoma" w:cs="Tahoma"/>
        </w:rPr>
        <w:t>.</w:t>
      </w:r>
      <w:r w:rsidRPr="00977958">
        <w:rPr>
          <w:rFonts w:ascii="Tahoma" w:hAnsi="Tahoma" w:cs="Tahoma"/>
        </w:rPr>
        <w:tab/>
        <w:t>nismo uvrščeni na seznam poslovnih subjektov, s katerimi na podlagi 35. člena Zakona o integriteti in preprečevanju korupcije (Ur. l. RS, št. 69/11-UPB2, v nadaljevanju: ZIntPK)</w:t>
      </w:r>
      <w:r>
        <w:rPr>
          <w:rFonts w:ascii="Tahoma" w:hAnsi="Tahoma" w:cs="Tahoma"/>
        </w:rPr>
        <w:t>, naročniki ne smejo sodelovati,</w:t>
      </w:r>
    </w:p>
    <w:p w14:paraId="3F693B37" w14:textId="77777777" w:rsidR="00BD5131" w:rsidRDefault="00BD5131" w:rsidP="005726AB">
      <w:pPr>
        <w:keepNext/>
        <w:keepLines/>
        <w:ind w:left="426" w:hanging="426"/>
        <w:jc w:val="both"/>
        <w:rPr>
          <w:rFonts w:ascii="Tahoma" w:hAnsi="Tahoma" w:cs="Tahoma"/>
        </w:rPr>
      </w:pPr>
      <w:r>
        <w:rPr>
          <w:rFonts w:ascii="Tahoma" w:hAnsi="Tahoma" w:cs="Tahoma"/>
        </w:rPr>
        <w:lastRenderedPageBreak/>
        <w:t xml:space="preserve">2.3. </w:t>
      </w:r>
      <w:r w:rsidRPr="00386174">
        <w:rPr>
          <w:rFonts w:ascii="Tahoma" w:hAnsi="Tahoma" w:cs="Tahoma"/>
        </w:rPr>
        <w:t xml:space="preserve">da se strinjamo in v celoti izpolnjujemo vse pogoje in zahteve glede </w:t>
      </w:r>
      <w:r>
        <w:rPr>
          <w:rFonts w:ascii="Tahoma" w:hAnsi="Tahoma" w:cs="Tahoma"/>
        </w:rPr>
        <w:t>predmeta javnega naročila, za katerega sodelujemo pri oddaji ponudbe</w:t>
      </w:r>
      <w:r w:rsidRPr="00386174">
        <w:rPr>
          <w:rFonts w:ascii="Tahoma" w:hAnsi="Tahoma" w:cs="Tahoma"/>
        </w:rPr>
        <w:t xml:space="preserve"> in ostalih pogojev in zahtev, ki so navedeni v </w:t>
      </w:r>
      <w:r>
        <w:rPr>
          <w:rFonts w:ascii="Tahoma" w:hAnsi="Tahoma" w:cs="Tahoma"/>
        </w:rPr>
        <w:t xml:space="preserve">predmetni </w:t>
      </w:r>
      <w:r w:rsidRPr="00386174">
        <w:rPr>
          <w:rFonts w:ascii="Tahoma" w:hAnsi="Tahoma" w:cs="Tahoma"/>
        </w:rPr>
        <w:t>razpisn</w:t>
      </w:r>
      <w:r>
        <w:rPr>
          <w:rFonts w:ascii="Tahoma" w:hAnsi="Tahoma" w:cs="Tahoma"/>
        </w:rPr>
        <w:t>i</w:t>
      </w:r>
      <w:r w:rsidRPr="00386174">
        <w:rPr>
          <w:rFonts w:ascii="Tahoma" w:hAnsi="Tahoma" w:cs="Tahoma"/>
        </w:rPr>
        <w:t xml:space="preserve"> dokumentacij</w:t>
      </w:r>
      <w:r>
        <w:rPr>
          <w:rFonts w:ascii="Tahoma" w:hAnsi="Tahoma" w:cs="Tahoma"/>
        </w:rPr>
        <w:t>i</w:t>
      </w:r>
      <w:r w:rsidRPr="00386174">
        <w:rPr>
          <w:rFonts w:ascii="Tahoma" w:hAnsi="Tahoma" w:cs="Tahoma"/>
        </w:rPr>
        <w:t>.</w:t>
      </w:r>
    </w:p>
    <w:p w14:paraId="431178A8" w14:textId="77777777" w:rsidR="00BD5131" w:rsidRDefault="00BD5131" w:rsidP="005726AB">
      <w:pPr>
        <w:keepNext/>
        <w:keepLines/>
        <w:jc w:val="both"/>
        <w:rPr>
          <w:rFonts w:ascii="Tahoma" w:hAnsi="Tahoma" w:cs="Tahoma"/>
        </w:rPr>
      </w:pPr>
    </w:p>
    <w:p w14:paraId="104EB068" w14:textId="77777777" w:rsidR="00BD5131" w:rsidRDefault="00BD5131" w:rsidP="005726AB">
      <w:pPr>
        <w:pStyle w:val="Blokbesedila"/>
        <w:keepNext/>
        <w:keepLines/>
        <w:numPr>
          <w:ilvl w:val="0"/>
          <w:numId w:val="27"/>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35D2446C" w14:textId="77777777" w:rsidR="00BD5131" w:rsidRDefault="00BD5131" w:rsidP="005726AB">
      <w:pPr>
        <w:pStyle w:val="Blokbesedila"/>
        <w:keepNext/>
        <w:keepLines/>
        <w:numPr>
          <w:ilvl w:val="1"/>
          <w:numId w:val="27"/>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(glede na dejavnosti, ki so predmet javnega naročila in jih bo v okviru ponudbe posamezni podizvajalec/subjekt izvajal) se strinjamo in v celoti izpolnjujemo vse pogoje in zahteve glede tehnične specifikaci</w:t>
      </w:r>
      <w:r>
        <w:rPr>
          <w:rFonts w:ascii="Tahoma" w:hAnsi="Tahoma" w:cs="Tahoma"/>
          <w:sz w:val="20"/>
        </w:rPr>
        <w:t>je in ostalih pogojev in zahtev iz</w:t>
      </w:r>
      <w:r w:rsidRPr="000609B0">
        <w:rPr>
          <w:rFonts w:ascii="Tahoma" w:hAnsi="Tahoma" w:cs="Tahoma"/>
          <w:sz w:val="20"/>
        </w:rPr>
        <w:t xml:space="preserve"> razpisne dokumentacije oz. v vseh njeni podtočkah</w:t>
      </w:r>
      <w:r>
        <w:rPr>
          <w:rFonts w:ascii="Tahoma" w:hAnsi="Tahoma" w:cs="Tahoma"/>
          <w:sz w:val="20"/>
        </w:rPr>
        <w:t xml:space="preserve"> in prilogah,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14:paraId="5E97B761" w14:textId="77777777" w:rsidR="00BD5131" w:rsidRDefault="00BD5131" w:rsidP="005726AB">
      <w:pPr>
        <w:pStyle w:val="Blokbesedila"/>
        <w:keepNext/>
        <w:keepLines/>
        <w:tabs>
          <w:tab w:val="clear" w:pos="8647"/>
          <w:tab w:val="left" w:pos="426"/>
          <w:tab w:val="left" w:pos="9354"/>
        </w:tabs>
        <w:ind w:left="426" w:right="-2"/>
        <w:jc w:val="both"/>
        <w:rPr>
          <w:rFonts w:ascii="Tahoma" w:hAnsi="Tahoma" w:cs="Tahoma"/>
          <w:sz w:val="20"/>
        </w:rPr>
      </w:pPr>
    </w:p>
    <w:p w14:paraId="7D62DD66" w14:textId="77777777" w:rsidR="00BD5131" w:rsidRDefault="00BD5131" w:rsidP="005726AB">
      <w:pPr>
        <w:pStyle w:val="Blokbesedila"/>
        <w:keepNext/>
        <w:keepLines/>
        <w:numPr>
          <w:ilvl w:val="0"/>
          <w:numId w:val="27"/>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54D4981A" w14:textId="77777777" w:rsidR="00BD5131" w:rsidRDefault="00BD5131" w:rsidP="005726AB">
      <w:pPr>
        <w:pStyle w:val="Blokbesedila"/>
        <w:keepNext/>
        <w:keepLines/>
        <w:numPr>
          <w:ilvl w:val="1"/>
          <w:numId w:val="27"/>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u w:val="single"/>
        </w:rPr>
        <w:t>.</w:t>
      </w:r>
    </w:p>
    <w:p w14:paraId="7ADBF5A2" w14:textId="77777777" w:rsidR="00BD5131" w:rsidRDefault="00BD5131" w:rsidP="005726AB">
      <w:pPr>
        <w:pStyle w:val="Blokbesedila"/>
        <w:keepNext/>
        <w:keepLines/>
        <w:tabs>
          <w:tab w:val="clear" w:pos="8647"/>
          <w:tab w:val="left" w:pos="426"/>
        </w:tabs>
        <w:ind w:left="0" w:right="-2"/>
        <w:jc w:val="both"/>
        <w:rPr>
          <w:rFonts w:ascii="Tahoma" w:hAnsi="Tahoma" w:cs="Tahoma"/>
          <w:sz w:val="20"/>
        </w:rPr>
      </w:pPr>
    </w:p>
    <w:p w14:paraId="636B4009" w14:textId="77777777" w:rsidR="00BD5131" w:rsidRPr="005376D4" w:rsidRDefault="00BD5131" w:rsidP="005726AB">
      <w:pPr>
        <w:pStyle w:val="Blokbesedila"/>
        <w:keepNext/>
        <w:keepLines/>
        <w:numPr>
          <w:ilvl w:val="0"/>
          <w:numId w:val="27"/>
        </w:numPr>
        <w:tabs>
          <w:tab w:val="clear" w:pos="8647"/>
          <w:tab w:val="left" w:pos="426"/>
          <w:tab w:val="left" w:pos="9354"/>
        </w:tabs>
        <w:ind w:right="-2"/>
        <w:rPr>
          <w:rFonts w:ascii="Tahoma" w:hAnsi="Tahoma" w:cs="Tahoma"/>
          <w:b/>
          <w:smallCaps/>
          <w:sz w:val="20"/>
        </w:rPr>
      </w:pPr>
      <w:r w:rsidRPr="005376D4">
        <w:rPr>
          <w:rFonts w:ascii="Tahoma" w:hAnsi="Tahoma" w:cs="Tahoma"/>
          <w:b/>
          <w:smallCaps/>
          <w:sz w:val="20"/>
        </w:rPr>
        <w:t>IZJAVA O SPREJEMANJU OSTALIH POGOJEV/ZAHTEV RAZPISNE DOKUMENTACIJE</w:t>
      </w:r>
    </w:p>
    <w:p w14:paraId="24848099" w14:textId="77777777" w:rsidR="00BD5131" w:rsidRDefault="00BD5131" w:rsidP="005726AB">
      <w:pPr>
        <w:pStyle w:val="Blokbesedila"/>
        <w:keepNext/>
        <w:keepLines/>
        <w:numPr>
          <w:ilvl w:val="1"/>
          <w:numId w:val="27"/>
        </w:numPr>
        <w:tabs>
          <w:tab w:val="left" w:pos="0"/>
        </w:tabs>
        <w:ind w:left="426" w:right="-2" w:hanging="426"/>
        <w:jc w:val="both"/>
        <w:rPr>
          <w:rFonts w:ascii="Tahoma" w:hAnsi="Tahoma" w:cs="Tahoma"/>
          <w:sz w:val="20"/>
        </w:rPr>
      </w:pPr>
      <w:r w:rsidRPr="005376D4">
        <w:rPr>
          <w:rFonts w:ascii="Tahoma" w:hAnsi="Tahoma" w:cs="Tahoma"/>
          <w:sz w:val="20"/>
        </w:rPr>
        <w:t>da nismo uvrščeni v evidenco poslovnih subjektov katerim je prepovedano poslovanje z naročnikom na podlagi 35. člena Zakona o integriteti in preprečevanju korupcije (Ur</w:t>
      </w:r>
      <w:r>
        <w:rPr>
          <w:rFonts w:ascii="Tahoma" w:hAnsi="Tahoma" w:cs="Tahoma"/>
          <w:sz w:val="20"/>
        </w:rPr>
        <w:t>. l. RS, št. 69/11 ZIntPK-UPB2),</w:t>
      </w:r>
    </w:p>
    <w:p w14:paraId="0A463392" w14:textId="77777777" w:rsidR="00BD5131" w:rsidRDefault="00BD5131" w:rsidP="005726AB">
      <w:pPr>
        <w:pStyle w:val="Blokbesedila"/>
        <w:keepNext/>
        <w:keepLines/>
        <w:numPr>
          <w:ilvl w:val="1"/>
          <w:numId w:val="27"/>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w:t>
      </w:r>
      <w:r>
        <w:rPr>
          <w:rFonts w:ascii="Tahoma" w:hAnsi="Tahoma" w:cs="Tahoma"/>
          <w:sz w:val="20"/>
        </w:rPr>
        <w:t>tev podatkov iz uradnih evidenc,</w:t>
      </w:r>
    </w:p>
    <w:p w14:paraId="42350E2E" w14:textId="77777777" w:rsidR="00BD5131" w:rsidRPr="005376D4" w:rsidRDefault="00BD5131" w:rsidP="005726AB">
      <w:pPr>
        <w:pStyle w:val="Blokbesedila"/>
        <w:keepNext/>
        <w:keepLines/>
        <w:numPr>
          <w:ilvl w:val="1"/>
          <w:numId w:val="27"/>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086DBFA6" w14:textId="77777777" w:rsidR="00BD5131" w:rsidRPr="00B51CFB" w:rsidRDefault="00BD5131" w:rsidP="005726AB">
      <w:pPr>
        <w:pStyle w:val="Blokbesedila"/>
        <w:keepNext/>
        <w:keepLines/>
        <w:tabs>
          <w:tab w:val="clear" w:pos="8647"/>
          <w:tab w:val="left" w:pos="426"/>
        </w:tabs>
        <w:ind w:left="0" w:right="-2"/>
        <w:jc w:val="both"/>
        <w:rPr>
          <w:rFonts w:ascii="Tahoma" w:hAnsi="Tahoma" w:cs="Tahoma"/>
          <w:smallCaps/>
          <w:sz w:val="20"/>
        </w:rPr>
      </w:pPr>
    </w:p>
    <w:p w14:paraId="755DFAF9" w14:textId="77777777" w:rsidR="00BD5131" w:rsidRPr="00BC7556" w:rsidRDefault="00BD5131" w:rsidP="005726AB">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w:t>
      </w:r>
      <w:r>
        <w:rPr>
          <w:rFonts w:ascii="Tahoma" w:hAnsi="Tahoma" w:cs="Tahoma"/>
          <w:b/>
          <w:sz w:val="20"/>
        </w:rPr>
        <w:t xml:space="preserve">ino pogodbe/okvirnega sporazuma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31722116" w14:textId="77777777" w:rsidR="00BD5131" w:rsidRPr="00112425" w:rsidRDefault="00BD5131" w:rsidP="005726AB">
      <w:pPr>
        <w:pStyle w:val="Blokbesedila"/>
        <w:keepNext/>
        <w:keepLines/>
        <w:tabs>
          <w:tab w:val="left" w:pos="0"/>
        </w:tabs>
        <w:ind w:left="0" w:right="-2"/>
        <w:jc w:val="both"/>
        <w:rPr>
          <w:rFonts w:ascii="Tahoma" w:hAnsi="Tahoma" w:cs="Tahoma"/>
          <w:b/>
          <w:sz w:val="20"/>
        </w:rPr>
      </w:pPr>
    </w:p>
    <w:p w14:paraId="026C21F0" w14:textId="77777777" w:rsidR="00BD5131" w:rsidRPr="00112425" w:rsidRDefault="00BD5131" w:rsidP="005726AB">
      <w:pPr>
        <w:keepNext/>
        <w:keepLines/>
        <w:jc w:val="both"/>
        <w:rPr>
          <w:rFonts w:ascii="Tahoma" w:hAnsi="Tahoma" w:cs="Tahoma"/>
          <w:bCs/>
          <w:i/>
          <w:noProof/>
          <w:sz w:val="18"/>
          <w:szCs w:val="18"/>
        </w:rPr>
      </w:pPr>
    </w:p>
    <w:p w14:paraId="095E989B" w14:textId="77777777" w:rsidR="00BD5131" w:rsidRPr="00112425" w:rsidRDefault="00BD5131" w:rsidP="005726AB">
      <w:pPr>
        <w:keepNext/>
        <w:keepLines/>
        <w:jc w:val="both"/>
        <w:rPr>
          <w:rFonts w:ascii="Tahoma" w:hAnsi="Tahoma" w:cs="Tahoma"/>
          <w:bCs/>
          <w:i/>
          <w:noProof/>
          <w:sz w:val="18"/>
          <w:szCs w:val="18"/>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BD5131" w:rsidRPr="00112425" w14:paraId="12AFAC87" w14:textId="77777777" w:rsidTr="002D7E0C">
        <w:trPr>
          <w:trHeight w:val="235"/>
        </w:trPr>
        <w:tc>
          <w:tcPr>
            <w:tcW w:w="3430" w:type="dxa"/>
            <w:tcBorders>
              <w:bottom w:val="single" w:sz="4" w:space="0" w:color="auto"/>
            </w:tcBorders>
          </w:tcPr>
          <w:p w14:paraId="0D11306E" w14:textId="77777777" w:rsidR="00BD5131" w:rsidRPr="00112425" w:rsidRDefault="00BD5131" w:rsidP="005726AB">
            <w:pPr>
              <w:keepNext/>
              <w:keepLines/>
              <w:jc w:val="both"/>
              <w:rPr>
                <w:rFonts w:ascii="Tahoma" w:hAnsi="Tahoma" w:cs="Tahoma"/>
                <w:snapToGrid w:val="0"/>
                <w:color w:val="000000"/>
              </w:rPr>
            </w:pPr>
          </w:p>
        </w:tc>
        <w:tc>
          <w:tcPr>
            <w:tcW w:w="2574" w:type="dxa"/>
          </w:tcPr>
          <w:p w14:paraId="677BA652" w14:textId="77777777" w:rsidR="00BD5131" w:rsidRPr="00112425" w:rsidRDefault="00BD5131" w:rsidP="005726AB">
            <w:pPr>
              <w:keepNext/>
              <w:keepLines/>
              <w:jc w:val="center"/>
              <w:rPr>
                <w:rFonts w:ascii="Tahoma" w:hAnsi="Tahoma" w:cs="Tahoma"/>
                <w:snapToGrid w:val="0"/>
                <w:color w:val="000000"/>
              </w:rPr>
            </w:pPr>
          </w:p>
        </w:tc>
        <w:tc>
          <w:tcPr>
            <w:tcW w:w="3715" w:type="dxa"/>
            <w:tcBorders>
              <w:bottom w:val="single" w:sz="4" w:space="0" w:color="auto"/>
            </w:tcBorders>
          </w:tcPr>
          <w:p w14:paraId="0DA8757B" w14:textId="77777777" w:rsidR="00BD5131" w:rsidRPr="00112425" w:rsidRDefault="00BD5131" w:rsidP="005726AB">
            <w:pPr>
              <w:keepNext/>
              <w:keepLines/>
              <w:tabs>
                <w:tab w:val="left" w:pos="567"/>
                <w:tab w:val="num" w:pos="851"/>
                <w:tab w:val="left" w:pos="993"/>
              </w:tabs>
              <w:jc w:val="both"/>
              <w:rPr>
                <w:rFonts w:ascii="Tahoma" w:hAnsi="Tahoma" w:cs="Tahoma"/>
                <w:snapToGrid w:val="0"/>
                <w:color w:val="000000"/>
              </w:rPr>
            </w:pPr>
          </w:p>
        </w:tc>
      </w:tr>
      <w:tr w:rsidR="00BD5131" w:rsidRPr="00112425" w14:paraId="1A8CEB0A" w14:textId="77777777" w:rsidTr="002D7E0C">
        <w:trPr>
          <w:trHeight w:val="235"/>
        </w:trPr>
        <w:tc>
          <w:tcPr>
            <w:tcW w:w="3430" w:type="dxa"/>
            <w:tcBorders>
              <w:top w:val="single" w:sz="4" w:space="0" w:color="auto"/>
            </w:tcBorders>
          </w:tcPr>
          <w:p w14:paraId="787A7D66" w14:textId="77777777" w:rsidR="00BD5131" w:rsidRPr="00112425" w:rsidRDefault="00BD5131" w:rsidP="005726AB">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574" w:type="dxa"/>
          </w:tcPr>
          <w:p w14:paraId="0E29A167" w14:textId="77777777" w:rsidR="00BD5131" w:rsidRPr="00112425" w:rsidRDefault="00BD5131" w:rsidP="005726AB">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715" w:type="dxa"/>
            <w:tcBorders>
              <w:top w:val="single" w:sz="4" w:space="0" w:color="auto"/>
            </w:tcBorders>
          </w:tcPr>
          <w:p w14:paraId="6E219CE5" w14:textId="3C6439E3" w:rsidR="00BD5131" w:rsidRPr="00112425" w:rsidRDefault="00BD5131" w:rsidP="006D7025">
            <w:pPr>
              <w:keepNext/>
              <w:keepLines/>
              <w:jc w:val="both"/>
              <w:rPr>
                <w:rFonts w:ascii="Tahoma" w:hAnsi="Tahoma" w:cs="Tahoma"/>
                <w:snapToGrid w:val="0"/>
                <w:color w:val="000000"/>
              </w:rPr>
            </w:pPr>
            <w:r w:rsidRPr="00112425">
              <w:rPr>
                <w:rFonts w:ascii="Tahoma" w:hAnsi="Tahoma" w:cs="Tahoma"/>
                <w:snapToGrid w:val="0"/>
                <w:color w:val="000000"/>
              </w:rPr>
              <w:t>(</w:t>
            </w:r>
            <w:r w:rsidR="006D7025">
              <w:rPr>
                <w:rFonts w:ascii="Tahoma" w:hAnsi="Tahoma" w:cs="Tahoma"/>
                <w:snapToGrid w:val="0"/>
                <w:color w:val="000000"/>
              </w:rPr>
              <w:t>Ime in priimek ter</w:t>
            </w:r>
            <w:r w:rsidRPr="00112425">
              <w:rPr>
                <w:rFonts w:ascii="Tahoma" w:hAnsi="Tahoma" w:cs="Tahoma"/>
                <w:snapToGrid w:val="0"/>
                <w:color w:val="000000"/>
              </w:rPr>
              <w:t xml:space="preserve"> podpis podizvajalca/subjekta)</w:t>
            </w:r>
          </w:p>
        </w:tc>
      </w:tr>
    </w:tbl>
    <w:p w14:paraId="2B219D33" w14:textId="77777777" w:rsidR="00BD5131" w:rsidRPr="00112425" w:rsidRDefault="00BD5131" w:rsidP="005726AB">
      <w:pPr>
        <w:keepNext/>
        <w:keepLines/>
        <w:jc w:val="both"/>
        <w:rPr>
          <w:rFonts w:ascii="Tahoma" w:hAnsi="Tahoma" w:cs="Tahoma"/>
          <w:bCs/>
          <w:i/>
          <w:noProof/>
          <w:sz w:val="18"/>
          <w:szCs w:val="18"/>
        </w:rPr>
      </w:pPr>
    </w:p>
    <w:p w14:paraId="43987AB4" w14:textId="77777777" w:rsidR="00BD5131" w:rsidRPr="00112425" w:rsidRDefault="00BD5131" w:rsidP="005726AB">
      <w:pPr>
        <w:keepNext/>
        <w:keepLines/>
        <w:jc w:val="both"/>
        <w:rPr>
          <w:rFonts w:ascii="Tahoma" w:hAnsi="Tahoma" w:cs="Tahoma"/>
          <w:bCs/>
          <w:i/>
          <w:noProof/>
          <w:sz w:val="18"/>
          <w:szCs w:val="18"/>
        </w:rPr>
      </w:pPr>
    </w:p>
    <w:p w14:paraId="4BA828AD" w14:textId="77777777" w:rsidR="00BD5131" w:rsidRDefault="00BD5131" w:rsidP="005726AB">
      <w:pPr>
        <w:keepNext/>
        <w:keepLines/>
        <w:jc w:val="both"/>
        <w:rPr>
          <w:rFonts w:ascii="Tahoma" w:hAnsi="Tahoma" w:cs="Tahoma"/>
          <w:bCs/>
          <w:i/>
          <w:noProof/>
          <w:sz w:val="18"/>
          <w:szCs w:val="18"/>
        </w:rPr>
      </w:pPr>
      <w:r w:rsidRPr="00112425">
        <w:rPr>
          <w:rFonts w:ascii="Tahoma" w:hAnsi="Tahoma" w:cs="Tahoma"/>
          <w:b/>
          <w:bCs/>
          <w:i/>
          <w:noProof/>
          <w:sz w:val="18"/>
          <w:szCs w:val="18"/>
        </w:rPr>
        <w:t>Navodilo:</w:t>
      </w:r>
      <w:r w:rsidRPr="00112425">
        <w:rPr>
          <w:rFonts w:ascii="Tahoma" w:hAnsi="Tahoma" w:cs="Tahoma"/>
          <w:bCs/>
          <w:i/>
          <w:noProof/>
          <w:sz w:val="18"/>
          <w:szCs w:val="18"/>
        </w:rPr>
        <w:t xml:space="preserve"> </w:t>
      </w:r>
    </w:p>
    <w:p w14:paraId="0D2D5429" w14:textId="77777777" w:rsidR="00BD5131" w:rsidRPr="00984E5C" w:rsidRDefault="00BD5131" w:rsidP="005726AB">
      <w:pPr>
        <w:pStyle w:val="Odstavekseznama"/>
        <w:keepNext/>
        <w:keepLines/>
        <w:numPr>
          <w:ilvl w:val="0"/>
          <w:numId w:val="3"/>
        </w:numPr>
        <w:jc w:val="both"/>
        <w:rPr>
          <w:rFonts w:ascii="Tahoma" w:hAnsi="Tahoma" w:cs="Tahoma"/>
          <w:i/>
          <w:iCs/>
          <w:sz w:val="18"/>
        </w:rPr>
      </w:pPr>
      <w:r w:rsidRPr="00984E5C">
        <w:rPr>
          <w:rFonts w:ascii="Tahoma" w:hAnsi="Tahoma" w:cs="Tahoma"/>
          <w:i/>
          <w:iCs/>
          <w:sz w:val="18"/>
        </w:rPr>
        <w:t xml:space="preserve">Izjavo izpolni in podpiše </w:t>
      </w:r>
      <w:r w:rsidRPr="00984E5C">
        <w:rPr>
          <w:rFonts w:ascii="Tahoma" w:hAnsi="Tahoma" w:cs="Tahoma"/>
          <w:i/>
          <w:iCs/>
          <w:sz w:val="18"/>
          <w:u w:val="single"/>
        </w:rPr>
        <w:t>nominiran podizvajalec</w:t>
      </w:r>
      <w:r w:rsidRPr="00984E5C">
        <w:rPr>
          <w:rFonts w:ascii="Tahoma" w:hAnsi="Tahoma" w:cs="Tahoma"/>
          <w:i/>
          <w:iCs/>
          <w:sz w:val="18"/>
        </w:rPr>
        <w:t xml:space="preserve">, če ponudnik izvaja javno naročilo s podizvajalci, </w:t>
      </w:r>
      <w:r w:rsidRPr="00984E5C">
        <w:rPr>
          <w:rFonts w:ascii="Tahoma" w:hAnsi="Tahoma" w:cs="Tahoma"/>
          <w:i/>
          <w:iCs/>
          <w:sz w:val="18"/>
          <w:u w:val="single"/>
        </w:rPr>
        <w:t>oz. subjekt, katerega zmogljivost uporablja ponudnik</w:t>
      </w:r>
      <w:r w:rsidRPr="00984E5C">
        <w:rPr>
          <w:rFonts w:ascii="Tahoma" w:hAnsi="Tahoma" w:cs="Tahoma"/>
          <w:i/>
          <w:iCs/>
          <w:sz w:val="18"/>
        </w:rPr>
        <w:t xml:space="preserve">. </w:t>
      </w:r>
    </w:p>
    <w:p w14:paraId="1F025E2C" w14:textId="77777777" w:rsidR="00BD5131" w:rsidRPr="00984E5C" w:rsidRDefault="00BD5131" w:rsidP="005726AB">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5C3A3FED" w14:textId="7C6FEEF8" w:rsidR="00457525" w:rsidRDefault="00457525">
      <w:pPr>
        <w:rPr>
          <w:rFonts w:ascii="Tahoma" w:hAnsi="Tahoma" w:cs="Tahoma"/>
          <w:b/>
        </w:rPr>
      </w:pPr>
      <w:r>
        <w:rPr>
          <w:rFonts w:ascii="Tahoma" w:hAnsi="Tahoma" w:cs="Tahoma"/>
          <w:b/>
        </w:rPr>
        <w:br w:type="page"/>
      </w:r>
    </w:p>
    <w:p w14:paraId="6D2FAD55" w14:textId="77777777" w:rsidR="00F05E6C" w:rsidRPr="001421B3" w:rsidRDefault="00F05E6C" w:rsidP="005726AB">
      <w:pPr>
        <w:keepNext/>
        <w:keepLines/>
        <w:tabs>
          <w:tab w:val="left" w:pos="284"/>
        </w:tabs>
        <w:jc w:val="center"/>
        <w:rPr>
          <w:rFonts w:ascii="Tahoma" w:hAnsi="Tahoma" w:cs="Tahoma"/>
          <w:b/>
        </w:rPr>
      </w:pPr>
    </w:p>
    <w:tbl>
      <w:tblPr>
        <w:tblW w:w="9604"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559"/>
      </w:tblGrid>
      <w:tr w:rsidR="00BD5131" w:rsidRPr="00112425" w14:paraId="1FB29DF1" w14:textId="77777777" w:rsidTr="002D7E0C">
        <w:tc>
          <w:tcPr>
            <w:tcW w:w="8045" w:type="dxa"/>
          </w:tcPr>
          <w:p w14:paraId="6EC17B4C" w14:textId="77777777" w:rsidR="00BD5131" w:rsidRPr="00112425" w:rsidRDefault="00BD5131" w:rsidP="005726AB">
            <w:pPr>
              <w:keepNext/>
              <w:keepLines/>
              <w:jc w:val="both"/>
              <w:rPr>
                <w:rFonts w:ascii="Tahoma" w:hAnsi="Tahoma" w:cs="Tahoma"/>
              </w:rPr>
            </w:pPr>
            <w:r w:rsidRPr="00112425">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559" w:type="dxa"/>
          </w:tcPr>
          <w:p w14:paraId="0FA3F31F" w14:textId="77777777" w:rsidR="00BD5131" w:rsidRPr="00112425" w:rsidRDefault="00BD5131" w:rsidP="005726AB">
            <w:pPr>
              <w:keepNext/>
              <w:keepLines/>
              <w:jc w:val="both"/>
              <w:rPr>
                <w:rFonts w:ascii="Tahoma" w:hAnsi="Tahoma" w:cs="Tahoma"/>
                <w:b/>
                <w:i/>
              </w:rPr>
            </w:pPr>
            <w:r w:rsidRPr="00112425">
              <w:rPr>
                <w:rFonts w:ascii="Tahoma" w:hAnsi="Tahoma" w:cs="Tahoma"/>
                <w:b/>
                <w:i/>
              </w:rPr>
              <w:t>Priloga 3/3</w:t>
            </w:r>
          </w:p>
        </w:tc>
      </w:tr>
    </w:tbl>
    <w:p w14:paraId="2261EA70" w14:textId="77777777" w:rsidR="00BD5131" w:rsidRPr="00112425" w:rsidRDefault="00BD5131" w:rsidP="005726AB">
      <w:pPr>
        <w:keepNext/>
        <w:keepLines/>
        <w:rPr>
          <w:rFonts w:ascii="Tahoma" w:hAnsi="Tahoma" w:cs="Tahoma"/>
          <w:b/>
        </w:rPr>
      </w:pPr>
    </w:p>
    <w:p w14:paraId="216B93E5" w14:textId="65F4E14F" w:rsidR="00BD5131" w:rsidRPr="00112425" w:rsidRDefault="00BD5131" w:rsidP="005726AB">
      <w:pPr>
        <w:keepNext/>
        <w:keepLines/>
        <w:jc w:val="both"/>
        <w:rPr>
          <w:rFonts w:ascii="Tahoma" w:hAnsi="Tahoma" w:cs="Tahoma"/>
          <w:b/>
        </w:rPr>
      </w:pPr>
      <w:r w:rsidRPr="00112425">
        <w:rPr>
          <w:rFonts w:ascii="Tahoma" w:hAnsi="Tahoma" w:cs="Tahoma"/>
          <w:b/>
        </w:rPr>
        <w:t xml:space="preserve">Javno naročilo št. </w:t>
      </w:r>
      <w:r>
        <w:rPr>
          <w:rFonts w:ascii="Tahoma" w:hAnsi="Tahoma" w:cs="Tahoma"/>
          <w:b/>
        </w:rPr>
        <w:t>LPP-107/24</w:t>
      </w:r>
      <w:r w:rsidRPr="001421B3">
        <w:rPr>
          <w:rFonts w:ascii="Tahoma" w:hAnsi="Tahoma" w:cs="Tahoma"/>
          <w:b/>
        </w:rPr>
        <w:t xml:space="preserve"> Nakup nadomestnih delov</w:t>
      </w:r>
    </w:p>
    <w:p w14:paraId="37157D6D" w14:textId="77777777" w:rsidR="00BD5131" w:rsidRPr="00112425" w:rsidRDefault="00BD5131" w:rsidP="005726AB">
      <w:pPr>
        <w:keepNext/>
        <w:keepLines/>
        <w:tabs>
          <w:tab w:val="left" w:pos="567"/>
          <w:tab w:val="num" w:pos="851"/>
          <w:tab w:val="left" w:pos="993"/>
        </w:tabs>
        <w:jc w:val="both"/>
        <w:rPr>
          <w:rFonts w:ascii="Tahoma" w:hAnsi="Tahoma" w:cs="Tahoma"/>
        </w:rPr>
      </w:pPr>
    </w:p>
    <w:p w14:paraId="4E799224" w14:textId="77777777" w:rsidR="00BD5131" w:rsidRPr="00112425" w:rsidRDefault="00BD5131" w:rsidP="005726AB">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28E85D39" w14:textId="77777777" w:rsidR="00BD5131" w:rsidRPr="00112425" w:rsidRDefault="00BD5131" w:rsidP="005726AB">
      <w:pPr>
        <w:keepNext/>
        <w:keepLines/>
        <w:tabs>
          <w:tab w:val="left" w:pos="567"/>
          <w:tab w:val="num" w:pos="851"/>
          <w:tab w:val="left" w:pos="993"/>
        </w:tabs>
        <w:jc w:val="both"/>
        <w:rPr>
          <w:rFonts w:ascii="Tahoma" w:hAnsi="Tahoma" w:cs="Tahoma"/>
        </w:rPr>
      </w:pPr>
    </w:p>
    <w:p w14:paraId="754D2DFE" w14:textId="77777777" w:rsidR="00BD5131" w:rsidRPr="00112425" w:rsidRDefault="00BD5131" w:rsidP="005726AB">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2CEA64C2" w14:textId="77777777" w:rsidR="00BD5131" w:rsidRPr="00112425" w:rsidRDefault="00BD5131" w:rsidP="005726AB">
      <w:pPr>
        <w:keepNext/>
        <w:keepLines/>
        <w:tabs>
          <w:tab w:val="left" w:pos="567"/>
          <w:tab w:val="num" w:pos="851"/>
          <w:tab w:val="left" w:pos="993"/>
        </w:tabs>
        <w:jc w:val="both"/>
        <w:rPr>
          <w:rFonts w:ascii="Tahoma" w:hAnsi="Tahoma" w:cs="Tahoma"/>
        </w:rPr>
      </w:pPr>
    </w:p>
    <w:p w14:paraId="37282724" w14:textId="77777777" w:rsidR="00BD5131" w:rsidRPr="00112425" w:rsidRDefault="00BD5131" w:rsidP="005726AB">
      <w:pPr>
        <w:keepNext/>
        <w:keepLines/>
        <w:tabs>
          <w:tab w:val="left" w:pos="567"/>
          <w:tab w:val="num" w:pos="851"/>
          <w:tab w:val="left" w:pos="993"/>
        </w:tabs>
        <w:jc w:val="both"/>
        <w:rPr>
          <w:rFonts w:ascii="Tahoma" w:hAnsi="Tahoma" w:cs="Tahoma"/>
        </w:rPr>
      </w:pPr>
    </w:p>
    <w:p w14:paraId="1A72608E" w14:textId="77777777" w:rsidR="00BD5131" w:rsidRPr="00112425" w:rsidRDefault="00BD5131" w:rsidP="005726AB">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 ________________________________________</w:t>
      </w:r>
    </w:p>
    <w:p w14:paraId="30EEDE36" w14:textId="77777777" w:rsidR="00BD5131" w:rsidRPr="00112425" w:rsidRDefault="00BD5131" w:rsidP="005726AB">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56CF810D" w14:textId="77777777" w:rsidR="00BD5131" w:rsidRPr="00112425" w:rsidRDefault="00BD5131" w:rsidP="005726AB">
      <w:pPr>
        <w:keepNext/>
        <w:keepLines/>
        <w:numPr>
          <w:ilvl w:val="0"/>
          <w:numId w:val="6"/>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7196BBD7" w14:textId="77777777" w:rsidR="00BD5131" w:rsidRPr="00112425" w:rsidRDefault="00BD5131" w:rsidP="005726AB">
      <w:pPr>
        <w:keepNext/>
        <w:keepLines/>
        <w:numPr>
          <w:ilvl w:val="0"/>
          <w:numId w:val="6"/>
        </w:numPr>
        <w:tabs>
          <w:tab w:val="left" w:pos="567"/>
          <w:tab w:val="num" w:pos="851"/>
          <w:tab w:val="left" w:pos="993"/>
        </w:tabs>
        <w:jc w:val="both"/>
        <w:rPr>
          <w:rFonts w:ascii="Tahoma" w:hAnsi="Tahoma" w:cs="Tahoma"/>
        </w:rPr>
      </w:pPr>
      <w:r w:rsidRPr="00112425">
        <w:rPr>
          <w:rFonts w:ascii="Tahoma" w:hAnsi="Tahoma" w:cs="Tahoma"/>
        </w:rPr>
        <w:t>vodstvenega organa ali</w:t>
      </w:r>
    </w:p>
    <w:p w14:paraId="3EB12B6E" w14:textId="77777777" w:rsidR="00BD5131" w:rsidRPr="00112425" w:rsidRDefault="00BD5131" w:rsidP="005726AB">
      <w:pPr>
        <w:keepNext/>
        <w:keepLines/>
        <w:numPr>
          <w:ilvl w:val="0"/>
          <w:numId w:val="6"/>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2DDBEC69" w14:textId="77777777" w:rsidR="00BD5131" w:rsidRPr="00112425" w:rsidRDefault="00BD5131" w:rsidP="005726AB">
      <w:pPr>
        <w:keepNext/>
        <w:keepLines/>
        <w:tabs>
          <w:tab w:val="left" w:pos="567"/>
          <w:tab w:val="num" w:pos="851"/>
          <w:tab w:val="left" w:pos="993"/>
        </w:tabs>
        <w:jc w:val="both"/>
        <w:rPr>
          <w:rFonts w:ascii="Tahoma" w:hAnsi="Tahoma" w:cs="Tahoma"/>
        </w:rPr>
      </w:pPr>
    </w:p>
    <w:p w14:paraId="69093CA0" w14:textId="77777777" w:rsidR="00BD5131" w:rsidRPr="00112425" w:rsidRDefault="00BD5131" w:rsidP="005726AB">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2267C714" w14:textId="77777777" w:rsidR="00BD5131" w:rsidRPr="00112425" w:rsidRDefault="00BD5131" w:rsidP="005726AB">
      <w:pPr>
        <w:keepNext/>
        <w:keepLines/>
        <w:numPr>
          <w:ilvl w:val="0"/>
          <w:numId w:val="6"/>
        </w:numPr>
        <w:tabs>
          <w:tab w:val="left" w:pos="567"/>
          <w:tab w:val="num" w:pos="851"/>
          <w:tab w:val="left" w:pos="993"/>
        </w:tabs>
        <w:jc w:val="both"/>
        <w:rPr>
          <w:rFonts w:ascii="Tahoma" w:hAnsi="Tahoma" w:cs="Tahoma"/>
        </w:rPr>
      </w:pPr>
      <w:r w:rsidRPr="00112425">
        <w:rPr>
          <w:rFonts w:ascii="Tahoma" w:hAnsi="Tahoma" w:cs="Tahoma"/>
        </w:rPr>
        <w:t>zastopanje ali</w:t>
      </w:r>
    </w:p>
    <w:p w14:paraId="024D14E6" w14:textId="77777777" w:rsidR="00BD5131" w:rsidRPr="00112425" w:rsidRDefault="00BD5131" w:rsidP="005726AB">
      <w:pPr>
        <w:keepNext/>
        <w:keepLines/>
        <w:numPr>
          <w:ilvl w:val="0"/>
          <w:numId w:val="6"/>
        </w:numPr>
        <w:tabs>
          <w:tab w:val="left" w:pos="567"/>
          <w:tab w:val="num" w:pos="851"/>
          <w:tab w:val="left" w:pos="993"/>
        </w:tabs>
        <w:jc w:val="both"/>
        <w:rPr>
          <w:rFonts w:ascii="Tahoma" w:hAnsi="Tahoma" w:cs="Tahoma"/>
        </w:rPr>
      </w:pPr>
      <w:r w:rsidRPr="00112425">
        <w:rPr>
          <w:rFonts w:ascii="Tahoma" w:hAnsi="Tahoma" w:cs="Tahoma"/>
        </w:rPr>
        <w:t>odločanje ali</w:t>
      </w:r>
    </w:p>
    <w:p w14:paraId="62276BBB" w14:textId="77777777" w:rsidR="00BD5131" w:rsidRPr="00112425" w:rsidRDefault="00BD5131" w:rsidP="005726AB">
      <w:pPr>
        <w:keepNext/>
        <w:keepLines/>
        <w:numPr>
          <w:ilvl w:val="0"/>
          <w:numId w:val="6"/>
        </w:numPr>
        <w:tabs>
          <w:tab w:val="left" w:pos="567"/>
          <w:tab w:val="num" w:pos="851"/>
          <w:tab w:val="left" w:pos="993"/>
        </w:tabs>
        <w:jc w:val="both"/>
        <w:rPr>
          <w:rFonts w:ascii="Tahoma" w:hAnsi="Tahoma" w:cs="Tahoma"/>
        </w:rPr>
      </w:pPr>
      <w:r w:rsidRPr="00112425">
        <w:rPr>
          <w:rFonts w:ascii="Tahoma" w:hAnsi="Tahoma" w:cs="Tahoma"/>
        </w:rPr>
        <w:t>nadzor v njem,</w:t>
      </w:r>
    </w:p>
    <w:p w14:paraId="1D5CDD46" w14:textId="77777777" w:rsidR="00BD5131" w:rsidRPr="00112425" w:rsidRDefault="00BD5131" w:rsidP="005726AB">
      <w:pPr>
        <w:keepNext/>
        <w:keepLines/>
        <w:tabs>
          <w:tab w:val="left" w:pos="567"/>
          <w:tab w:val="num" w:pos="851"/>
          <w:tab w:val="left" w:pos="993"/>
        </w:tabs>
        <w:jc w:val="both"/>
        <w:rPr>
          <w:rFonts w:ascii="Tahoma" w:hAnsi="Tahoma" w:cs="Tahoma"/>
        </w:rPr>
      </w:pPr>
    </w:p>
    <w:p w14:paraId="0EA185F9" w14:textId="77777777" w:rsidR="00BD5131" w:rsidRPr="00112425" w:rsidRDefault="00BD5131" w:rsidP="005726AB">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659D5621" w14:textId="77777777" w:rsidR="00BD5131" w:rsidRPr="00112425" w:rsidRDefault="00BD5131" w:rsidP="005726AB">
      <w:pPr>
        <w:keepNext/>
        <w:keepLines/>
        <w:tabs>
          <w:tab w:val="left" w:pos="567"/>
          <w:tab w:val="num" w:pos="851"/>
          <w:tab w:val="left" w:pos="993"/>
        </w:tabs>
        <w:rPr>
          <w:rFonts w:ascii="Tahoma" w:hAnsi="Tahoma" w:cs="Tahoma"/>
          <w:b/>
        </w:rPr>
      </w:pPr>
    </w:p>
    <w:p w14:paraId="5FFE246D" w14:textId="77777777" w:rsidR="00BD5131" w:rsidRPr="00531A66" w:rsidRDefault="00BD5131" w:rsidP="005726AB">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33C84DC7" w14:textId="77777777" w:rsidR="00BD5131" w:rsidRPr="00112425" w:rsidRDefault="00BD5131" w:rsidP="005726AB">
      <w:pPr>
        <w:keepNext/>
        <w:keepLines/>
        <w:tabs>
          <w:tab w:val="left" w:pos="567"/>
          <w:tab w:val="num" w:pos="851"/>
          <w:tab w:val="left" w:pos="993"/>
        </w:tabs>
        <w:jc w:val="both"/>
        <w:rPr>
          <w:rFonts w:ascii="Tahoma" w:hAnsi="Tahoma" w:cs="Tahoma"/>
        </w:rPr>
      </w:pPr>
    </w:p>
    <w:p w14:paraId="265C9F84" w14:textId="77777777" w:rsidR="00BD5131" w:rsidRPr="00112425" w:rsidRDefault="00BD5131" w:rsidP="005726AB">
      <w:pPr>
        <w:keepNext/>
        <w:keepLines/>
        <w:tabs>
          <w:tab w:val="left" w:pos="567"/>
          <w:tab w:val="num" w:pos="851"/>
          <w:tab w:val="left" w:pos="993"/>
        </w:tabs>
        <w:jc w:val="both"/>
        <w:rPr>
          <w:rFonts w:ascii="Tahoma" w:hAnsi="Tahoma" w:cs="Tahoma"/>
        </w:rPr>
      </w:pPr>
      <w:r w:rsidRPr="00112425">
        <w:rPr>
          <w:rFonts w:ascii="Tahoma" w:hAnsi="Tahoma" w:cs="Tahoma"/>
        </w:rPr>
        <w:t>da mi ni b</w:t>
      </w:r>
      <w:r>
        <w:rPr>
          <w:rFonts w:ascii="Tahoma" w:hAnsi="Tahoma" w:cs="Tahoma"/>
        </w:rPr>
        <w:t xml:space="preserve">ila izrečena pravnomočna sodba </w:t>
      </w:r>
      <w:r w:rsidRPr="00D51F1D">
        <w:rPr>
          <w:rFonts w:ascii="Tahoma" w:hAnsi="Tahoma" w:cs="Tahoma"/>
        </w:rPr>
        <w:t xml:space="preserve">za kazniva dejanja iz Kazenskega zakonika (Uradni list RS, št. 50/12 – uradno prečiščeno besedilo, 6/16 – </w:t>
      </w:r>
      <w:proofErr w:type="spellStart"/>
      <w:r w:rsidRPr="00D51F1D">
        <w:rPr>
          <w:rFonts w:ascii="Tahoma" w:hAnsi="Tahoma" w:cs="Tahoma"/>
        </w:rPr>
        <w:t>popr</w:t>
      </w:r>
      <w:proofErr w:type="spellEnd"/>
      <w:r w:rsidRPr="00D51F1D">
        <w:rPr>
          <w:rFonts w:ascii="Tahoma" w:hAnsi="Tahoma" w:cs="Tahoma"/>
        </w:rPr>
        <w:t>., 54/15, 38/16, 27/17, 23/20, 91/20, 95/21, 186/21 in 105/22 – ZZNŠPP; v nadaljnjem besedilu: KZ-1) ali za primerljiva kazniva dejanja, ki so jih izrekla tuja sodišča</w:t>
      </w:r>
      <w:r w:rsidRPr="00112425">
        <w:rPr>
          <w:rFonts w:ascii="Tahoma" w:hAnsi="Tahoma" w:cs="Tahoma"/>
        </w:rPr>
        <w:t xml:space="preserve">, ki so </w:t>
      </w:r>
      <w:r>
        <w:rPr>
          <w:rFonts w:ascii="Tahoma" w:hAnsi="Tahoma" w:cs="Tahoma"/>
        </w:rPr>
        <w:t>našteta</w:t>
      </w:r>
      <w:r w:rsidRPr="00112425">
        <w:rPr>
          <w:rFonts w:ascii="Tahoma" w:hAnsi="Tahoma" w:cs="Tahoma"/>
        </w:rPr>
        <w:t xml:space="preserve"> v prvem odstavku 75. člena ZJN-3</w:t>
      </w:r>
      <w:r>
        <w:rPr>
          <w:rFonts w:ascii="Tahoma" w:hAnsi="Tahoma" w:cs="Tahoma"/>
        </w:rPr>
        <w:t xml:space="preserve"> </w:t>
      </w:r>
      <w:r w:rsidRPr="00112425">
        <w:rPr>
          <w:rFonts w:ascii="Tahoma" w:hAnsi="Tahoma" w:cs="Tahoma"/>
        </w:rPr>
        <w:t xml:space="preserve">in </w:t>
      </w:r>
    </w:p>
    <w:p w14:paraId="4A6044B9" w14:textId="77777777" w:rsidR="00BD5131" w:rsidRDefault="00BD5131" w:rsidP="005726AB">
      <w:pPr>
        <w:keepNext/>
        <w:keepLines/>
        <w:tabs>
          <w:tab w:val="left" w:pos="567"/>
          <w:tab w:val="num" w:pos="851"/>
          <w:tab w:val="left" w:pos="993"/>
        </w:tabs>
        <w:jc w:val="both"/>
        <w:rPr>
          <w:rFonts w:ascii="Arial" w:hAnsi="Arial" w:cs="Arial"/>
          <w:sz w:val="18"/>
          <w:szCs w:val="18"/>
        </w:rPr>
      </w:pPr>
    </w:p>
    <w:p w14:paraId="6A3948C4" w14:textId="77777777" w:rsidR="00BD5131" w:rsidRPr="00112425" w:rsidRDefault="00BD5131" w:rsidP="005726AB">
      <w:pPr>
        <w:keepNext/>
        <w:keepLines/>
        <w:tabs>
          <w:tab w:val="left" w:pos="567"/>
          <w:tab w:val="num" w:pos="851"/>
          <w:tab w:val="left" w:pos="993"/>
        </w:tabs>
        <w:jc w:val="both"/>
        <w:rPr>
          <w:rFonts w:ascii="Arial" w:hAnsi="Arial" w:cs="Arial"/>
          <w:sz w:val="18"/>
          <w:szCs w:val="18"/>
        </w:rPr>
      </w:pPr>
    </w:p>
    <w:p w14:paraId="32A9860F" w14:textId="77777777" w:rsidR="00BD5131" w:rsidRPr="00112425" w:rsidRDefault="00BD5131" w:rsidP="005726AB">
      <w:pPr>
        <w:keepNext/>
        <w:keepLines/>
        <w:tabs>
          <w:tab w:val="left" w:pos="567"/>
          <w:tab w:val="num" w:pos="851"/>
          <w:tab w:val="left" w:pos="993"/>
        </w:tabs>
        <w:jc w:val="both"/>
        <w:rPr>
          <w:rFonts w:ascii="Tahoma" w:hAnsi="Tahoma" w:cs="Tahoma"/>
        </w:rPr>
      </w:pPr>
      <w:r>
        <w:rPr>
          <w:rFonts w:ascii="Tahoma" w:hAnsi="Tahoma" w:cs="Tahoma"/>
        </w:rPr>
        <w:t>s</w:t>
      </w:r>
      <w:r w:rsidRPr="005376D4">
        <w:rPr>
          <w:rFonts w:ascii="Tahoma" w:hAnsi="Tahoma" w:cs="Tahoma"/>
        </w:rPr>
        <w:t xml:space="preserve"> podpisom te izjave dajemo soglasje, da </w:t>
      </w:r>
      <w:r w:rsidRPr="005D4E4E">
        <w:rPr>
          <w:rFonts w:ascii="Tahoma" w:hAnsi="Tahoma" w:cs="Tahoma"/>
        </w:rPr>
        <w:t>pooblaščeni predstavnik naročnika</w:t>
      </w:r>
      <w:r w:rsidRPr="005D4E4E">
        <w:rPr>
          <w:rFonts w:ascii="Tahoma" w:hAnsi="Tahoma" w:cs="Tahoma"/>
          <w:b/>
        </w:rPr>
        <w:t xml:space="preserve"> </w:t>
      </w:r>
      <w:r w:rsidRPr="005376D4">
        <w:rPr>
          <w:rFonts w:ascii="Tahoma" w:hAnsi="Tahoma" w:cs="Tahoma"/>
        </w:rPr>
        <w:t xml:space="preserve">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w:t>
      </w:r>
      <w:r w:rsidRPr="005D4E4E">
        <w:rPr>
          <w:rFonts w:ascii="Tahoma" w:hAnsi="Tahoma" w:cs="Tahoma"/>
        </w:rPr>
        <w:t>pooblaščenega predstavnika naročnika</w:t>
      </w:r>
      <w:r w:rsidRPr="005D4E4E">
        <w:rPr>
          <w:rFonts w:ascii="Tahoma" w:hAnsi="Tahoma" w:cs="Tahoma"/>
          <w:b/>
        </w:rPr>
        <w:t xml:space="preserve"> </w:t>
      </w:r>
      <w:r w:rsidRPr="005376D4">
        <w:rPr>
          <w:rFonts w:ascii="Tahoma" w:hAnsi="Tahoma" w:cs="Tahoma"/>
        </w:rPr>
        <w:t>predloži</w:t>
      </w:r>
      <w:r>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2C88B4C8" w14:textId="77777777" w:rsidR="00BD5131" w:rsidRPr="00112425" w:rsidRDefault="00BD5131" w:rsidP="005726AB">
      <w:pPr>
        <w:keepNext/>
        <w:keepLines/>
        <w:tabs>
          <w:tab w:val="left" w:pos="567"/>
          <w:tab w:val="num" w:pos="851"/>
          <w:tab w:val="left" w:pos="993"/>
        </w:tabs>
        <w:jc w:val="both"/>
        <w:rPr>
          <w:rFonts w:ascii="Arial" w:hAnsi="Arial" w:cs="Arial"/>
          <w:sz w:val="18"/>
          <w:szCs w:val="18"/>
        </w:rPr>
      </w:pPr>
    </w:p>
    <w:p w14:paraId="138C3380" w14:textId="77777777" w:rsidR="00BD5131" w:rsidRPr="00112425" w:rsidRDefault="00BD5131" w:rsidP="005726AB">
      <w:pPr>
        <w:keepNext/>
        <w:keepLines/>
        <w:tabs>
          <w:tab w:val="left" w:pos="567"/>
          <w:tab w:val="num" w:pos="851"/>
          <w:tab w:val="left" w:pos="993"/>
        </w:tabs>
        <w:jc w:val="both"/>
        <w:rPr>
          <w:rFonts w:ascii="Arial" w:hAnsi="Arial" w:cs="Arial"/>
          <w:sz w:val="18"/>
          <w:szCs w:val="18"/>
        </w:rPr>
      </w:pPr>
    </w:p>
    <w:p w14:paraId="04A07CFC" w14:textId="77777777" w:rsidR="00BD5131" w:rsidRPr="00112425" w:rsidRDefault="00BD5131" w:rsidP="005726AB">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BD5131" w:rsidRPr="00112425" w14:paraId="67873852" w14:textId="77777777" w:rsidTr="002D7E0C">
        <w:trPr>
          <w:trHeight w:val="235"/>
        </w:trPr>
        <w:tc>
          <w:tcPr>
            <w:tcW w:w="3402" w:type="dxa"/>
            <w:tcBorders>
              <w:top w:val="single" w:sz="4" w:space="0" w:color="auto"/>
            </w:tcBorders>
          </w:tcPr>
          <w:p w14:paraId="1BE78DF7" w14:textId="77777777" w:rsidR="00BD5131" w:rsidRPr="00112425" w:rsidRDefault="00BD5131" w:rsidP="005726AB">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1D3DFBF9" w14:textId="77777777" w:rsidR="00BD5131" w:rsidRPr="00112425" w:rsidRDefault="00BD5131" w:rsidP="005726AB">
            <w:pPr>
              <w:keepNext/>
              <w:keepLines/>
              <w:jc w:val="center"/>
              <w:rPr>
                <w:rFonts w:ascii="Tahoma" w:hAnsi="Tahoma" w:cs="Tahoma"/>
                <w:snapToGrid w:val="0"/>
                <w:color w:val="000000"/>
              </w:rPr>
            </w:pPr>
          </w:p>
        </w:tc>
        <w:tc>
          <w:tcPr>
            <w:tcW w:w="3686" w:type="dxa"/>
            <w:tcBorders>
              <w:top w:val="single" w:sz="4" w:space="0" w:color="auto"/>
            </w:tcBorders>
          </w:tcPr>
          <w:p w14:paraId="6DF83E9E" w14:textId="77777777" w:rsidR="00BD5131" w:rsidRPr="00112425" w:rsidRDefault="00BD5131" w:rsidP="005726AB">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4988849F" w14:textId="77777777" w:rsidR="00BD5131" w:rsidRPr="00112425" w:rsidRDefault="00BD5131" w:rsidP="005726AB">
      <w:pPr>
        <w:keepNext/>
        <w:keepLines/>
        <w:tabs>
          <w:tab w:val="left" w:pos="284"/>
        </w:tabs>
        <w:jc w:val="both"/>
        <w:rPr>
          <w:rFonts w:ascii="Tahoma" w:hAnsi="Tahoma" w:cs="Tahoma"/>
        </w:rPr>
      </w:pPr>
    </w:p>
    <w:p w14:paraId="155491A5" w14:textId="77777777" w:rsidR="00BD5131" w:rsidRPr="00112425" w:rsidRDefault="00BD5131" w:rsidP="005726AB">
      <w:pPr>
        <w:keepNext/>
        <w:keepLines/>
        <w:tabs>
          <w:tab w:val="left" w:pos="284"/>
        </w:tabs>
        <w:jc w:val="both"/>
        <w:rPr>
          <w:rFonts w:ascii="Tahoma" w:hAnsi="Tahoma" w:cs="Tahoma"/>
        </w:rPr>
      </w:pPr>
    </w:p>
    <w:p w14:paraId="68641E29" w14:textId="77777777" w:rsidR="00BD5131" w:rsidRPr="00112425" w:rsidRDefault="00BD5131" w:rsidP="005726AB">
      <w:pPr>
        <w:keepNext/>
        <w:keepLines/>
        <w:tabs>
          <w:tab w:val="left" w:pos="284"/>
        </w:tabs>
        <w:jc w:val="both"/>
        <w:rPr>
          <w:rFonts w:ascii="Tahoma" w:hAnsi="Tahoma" w:cs="Tahoma"/>
        </w:rPr>
      </w:pPr>
    </w:p>
    <w:p w14:paraId="63E60613" w14:textId="77777777" w:rsidR="00BD5131" w:rsidRPr="00112425" w:rsidRDefault="00BD5131" w:rsidP="005726AB">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0A83F86C" w14:textId="77777777" w:rsidR="00BD5131" w:rsidRPr="00112425" w:rsidRDefault="00BD5131" w:rsidP="005726AB">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03DE01D5" w14:textId="77777777" w:rsidR="00BD5131" w:rsidRPr="00112425" w:rsidRDefault="00BD5131" w:rsidP="005726AB">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76F8FD80" w14:textId="77777777" w:rsidR="00BD5131" w:rsidRPr="00112425" w:rsidRDefault="00BD5131" w:rsidP="005726AB">
      <w:pPr>
        <w:keepNext/>
        <w:keepLines/>
        <w:tabs>
          <w:tab w:val="left" w:pos="426"/>
        </w:tabs>
        <w:jc w:val="both"/>
        <w:rPr>
          <w:rFonts w:ascii="Tahoma" w:hAnsi="Tahoma" w:cs="Tahoma"/>
          <w:i/>
          <w:sz w:val="18"/>
          <w:szCs w:val="18"/>
        </w:rPr>
      </w:pPr>
    </w:p>
    <w:p w14:paraId="49220F63" w14:textId="77777777" w:rsidR="00BD5131" w:rsidRPr="00112425" w:rsidRDefault="00BD5131" w:rsidP="005726AB">
      <w:pPr>
        <w:keepNext/>
        <w:keepLines/>
        <w:tabs>
          <w:tab w:val="left" w:pos="426"/>
        </w:tabs>
        <w:jc w:val="both"/>
        <w:rPr>
          <w:rFonts w:ascii="Tahoma" w:hAnsi="Tahoma" w:cs="Tahoma"/>
          <w:i/>
          <w:sz w:val="18"/>
          <w:szCs w:val="18"/>
        </w:rPr>
      </w:pPr>
    </w:p>
    <w:p w14:paraId="3AB5146B" w14:textId="77777777" w:rsidR="00BD5131" w:rsidRPr="00112425" w:rsidRDefault="00BD5131" w:rsidP="005726AB">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41B35D7C" w14:textId="615383DA" w:rsidR="00457525" w:rsidRDefault="00457525">
      <w:pPr>
        <w:rPr>
          <w:rFonts w:ascii="Tahoma" w:hAnsi="Tahoma" w:cs="Tahoma"/>
          <w:b/>
        </w:rPr>
      </w:pPr>
      <w:r>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BD5131" w:rsidRPr="00112425" w14:paraId="36D99F40" w14:textId="77777777" w:rsidTr="002D7E0C">
        <w:tc>
          <w:tcPr>
            <w:tcW w:w="8045" w:type="dxa"/>
          </w:tcPr>
          <w:p w14:paraId="50C0480D" w14:textId="77777777" w:rsidR="00BD5131" w:rsidRPr="00112425" w:rsidRDefault="00BD5131" w:rsidP="005726AB">
            <w:pPr>
              <w:keepNext/>
              <w:keepLines/>
              <w:jc w:val="both"/>
              <w:rPr>
                <w:rFonts w:ascii="Tahoma" w:hAnsi="Tahoma" w:cs="Tahoma"/>
              </w:rPr>
            </w:pPr>
            <w:r>
              <w:rPr>
                <w:rFonts w:ascii="Tahoma" w:hAnsi="Tahoma" w:cs="Tahoma"/>
                <w:b/>
              </w:rPr>
              <w:br w:type="page"/>
            </w:r>
            <w:r w:rsidRPr="00112425">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B4647">
              <w:rPr>
                <w:rFonts w:ascii="Tahoma" w:hAnsi="Tahoma" w:cs="Tahoma"/>
              </w:rPr>
              <w:t>IZJAVA O UDELEŽBI FIZIČNIH IN PRAVNIH OSEB V LASTNIŠTVU GOSPODARSKEGA SUBJEKTA</w:t>
            </w:r>
          </w:p>
        </w:tc>
        <w:tc>
          <w:tcPr>
            <w:tcW w:w="1418" w:type="dxa"/>
          </w:tcPr>
          <w:p w14:paraId="7B98FAC7" w14:textId="77777777" w:rsidR="00BD5131" w:rsidRPr="00112425" w:rsidRDefault="00BD5131" w:rsidP="005726AB">
            <w:pPr>
              <w:keepNext/>
              <w:keepLines/>
              <w:jc w:val="both"/>
              <w:rPr>
                <w:rFonts w:ascii="Tahoma" w:hAnsi="Tahoma" w:cs="Tahoma"/>
                <w:b/>
                <w:i/>
              </w:rPr>
            </w:pPr>
            <w:r>
              <w:rPr>
                <w:rFonts w:ascii="Tahoma" w:hAnsi="Tahoma" w:cs="Tahoma"/>
                <w:b/>
                <w:i/>
              </w:rPr>
              <w:t>Priloga 3/4</w:t>
            </w:r>
          </w:p>
        </w:tc>
      </w:tr>
    </w:tbl>
    <w:p w14:paraId="72BC4EF8" w14:textId="77777777" w:rsidR="00F05E6C" w:rsidRPr="001421B3" w:rsidRDefault="00F05E6C" w:rsidP="005726AB">
      <w:pPr>
        <w:keepNext/>
        <w:keepLines/>
        <w:jc w:val="both"/>
        <w:rPr>
          <w:rFonts w:ascii="Tahoma" w:hAnsi="Tahoma" w:cs="Tahoma"/>
          <w:bCs/>
          <w:i/>
          <w:noProof/>
          <w:sz w:val="18"/>
          <w:szCs w:val="18"/>
        </w:rPr>
      </w:pPr>
    </w:p>
    <w:p w14:paraId="3D2E78CE" w14:textId="77777777" w:rsidR="00F05E6C" w:rsidRPr="001421B3" w:rsidRDefault="00F05E6C" w:rsidP="005726AB">
      <w:pPr>
        <w:keepNext/>
        <w:keepLines/>
        <w:tabs>
          <w:tab w:val="left" w:pos="2694"/>
          <w:tab w:val="left" w:pos="2977"/>
        </w:tabs>
        <w:spacing w:line="276" w:lineRule="auto"/>
        <w:ind w:right="1"/>
        <w:jc w:val="center"/>
        <w:rPr>
          <w:rFonts w:ascii="Tahoma" w:hAnsi="Tahoma" w:cs="Tahoma"/>
          <w:b/>
        </w:rPr>
      </w:pPr>
      <w:r w:rsidRPr="001421B3">
        <w:rPr>
          <w:rFonts w:ascii="Tahoma" w:hAnsi="Tahoma" w:cs="Tahoma"/>
          <w:b/>
        </w:rPr>
        <w:t>I Z J A V A</w:t>
      </w:r>
    </w:p>
    <w:p w14:paraId="3ADD424A" w14:textId="77777777" w:rsidR="00F05E6C" w:rsidRPr="001421B3" w:rsidRDefault="00F05E6C" w:rsidP="005726AB">
      <w:pPr>
        <w:keepNext/>
        <w:keepLines/>
        <w:spacing w:line="276" w:lineRule="auto"/>
        <w:ind w:right="1"/>
        <w:jc w:val="center"/>
        <w:rPr>
          <w:rFonts w:ascii="Tahoma" w:hAnsi="Tahoma" w:cs="Tahoma"/>
          <w:b/>
        </w:rPr>
      </w:pPr>
      <w:r w:rsidRPr="001421B3">
        <w:rPr>
          <w:rFonts w:ascii="Tahoma" w:hAnsi="Tahoma" w:cs="Tahoma"/>
          <w:b/>
        </w:rPr>
        <w:t>O UDELEŽBI FIZIČNIH IN PRAVNIH OSEB V LASTNIŠTVU GOSPODARSKEGA SUBJEKTA</w:t>
      </w:r>
    </w:p>
    <w:p w14:paraId="5544E759" w14:textId="77777777" w:rsidR="00F05E6C" w:rsidRPr="001421B3" w:rsidRDefault="00F05E6C" w:rsidP="005726AB">
      <w:pPr>
        <w:keepNext/>
        <w:keepLines/>
        <w:tabs>
          <w:tab w:val="left" w:pos="284"/>
        </w:tabs>
        <w:rPr>
          <w:rFonts w:ascii="Tahoma" w:hAnsi="Tahoma" w:cs="Tahoma"/>
          <w:b/>
        </w:rPr>
      </w:pPr>
    </w:p>
    <w:p w14:paraId="4F6C32B3" w14:textId="77777777" w:rsidR="00F05E6C" w:rsidRPr="001421B3" w:rsidRDefault="00F05E6C" w:rsidP="005726AB">
      <w:pPr>
        <w:keepNext/>
        <w:keepLines/>
        <w:tabs>
          <w:tab w:val="left" w:pos="284"/>
        </w:tabs>
        <w:jc w:val="both"/>
        <w:rPr>
          <w:rFonts w:ascii="Tahoma" w:hAnsi="Tahoma" w:cs="Tahoma"/>
        </w:rPr>
      </w:pPr>
    </w:p>
    <w:p w14:paraId="04E1D00D" w14:textId="77777777" w:rsidR="00F05E6C" w:rsidRPr="001421B3" w:rsidRDefault="00F05E6C" w:rsidP="005726AB">
      <w:pPr>
        <w:keepNext/>
        <w:keepLines/>
        <w:ind w:right="1"/>
        <w:jc w:val="both"/>
        <w:rPr>
          <w:rFonts w:ascii="Tahoma" w:hAnsi="Tahoma" w:cs="Tahoma"/>
          <w:i/>
        </w:rPr>
      </w:pPr>
      <w:r w:rsidRPr="001421B3">
        <w:rPr>
          <w:rFonts w:ascii="Tahoma" w:hAnsi="Tahoma" w:cs="Tahoma"/>
          <w:i/>
        </w:rPr>
        <w:t>Podatki o pravni osebi (gospodarskem subjektu):</w:t>
      </w:r>
    </w:p>
    <w:p w14:paraId="65F74016" w14:textId="77777777" w:rsidR="00F05E6C" w:rsidRPr="001421B3" w:rsidRDefault="00F05E6C" w:rsidP="005726AB">
      <w:pPr>
        <w:keepNext/>
        <w:keepLines/>
        <w:spacing w:before="240" w:after="240"/>
        <w:ind w:right="1"/>
        <w:jc w:val="both"/>
        <w:rPr>
          <w:rFonts w:ascii="Tahoma" w:hAnsi="Tahoma" w:cs="Tahoma"/>
        </w:rPr>
      </w:pPr>
      <w:r w:rsidRPr="001421B3">
        <w:rPr>
          <w:rFonts w:ascii="Tahoma" w:hAnsi="Tahoma" w:cs="Tahoma"/>
          <w:bCs/>
        </w:rPr>
        <w:t>Polno ime podjetja</w:t>
      </w:r>
      <w:r w:rsidRPr="001421B3">
        <w:rPr>
          <w:rFonts w:ascii="Tahoma" w:hAnsi="Tahoma" w:cs="Tahoma"/>
        </w:rPr>
        <w:t>: ________________________________________________________________</w:t>
      </w:r>
    </w:p>
    <w:p w14:paraId="59628320" w14:textId="77777777" w:rsidR="00F05E6C" w:rsidRPr="001421B3" w:rsidRDefault="00F05E6C" w:rsidP="005726AB">
      <w:pPr>
        <w:keepNext/>
        <w:keepLines/>
        <w:spacing w:before="240" w:after="240"/>
        <w:ind w:right="1"/>
        <w:jc w:val="both"/>
        <w:rPr>
          <w:rFonts w:ascii="Tahoma" w:hAnsi="Tahoma" w:cs="Tahoma"/>
        </w:rPr>
      </w:pPr>
      <w:r w:rsidRPr="001421B3">
        <w:rPr>
          <w:rFonts w:ascii="Tahoma" w:hAnsi="Tahoma" w:cs="Tahoma"/>
          <w:bCs/>
        </w:rPr>
        <w:t>Sedež podjetja</w:t>
      </w:r>
      <w:r w:rsidRPr="001421B3">
        <w:rPr>
          <w:rFonts w:ascii="Tahoma" w:hAnsi="Tahoma" w:cs="Tahoma"/>
        </w:rPr>
        <w:t>: ___________________________________________________________________</w:t>
      </w:r>
    </w:p>
    <w:p w14:paraId="334D5B7C" w14:textId="77777777" w:rsidR="00F05E6C" w:rsidRPr="001421B3" w:rsidRDefault="00F05E6C" w:rsidP="005726AB">
      <w:pPr>
        <w:keepNext/>
        <w:keepLines/>
        <w:spacing w:before="240" w:after="240"/>
        <w:ind w:right="1"/>
        <w:jc w:val="both"/>
        <w:rPr>
          <w:rFonts w:ascii="Tahoma" w:hAnsi="Tahoma" w:cs="Tahoma"/>
        </w:rPr>
      </w:pPr>
      <w:r w:rsidRPr="001421B3">
        <w:rPr>
          <w:rFonts w:ascii="Tahoma" w:hAnsi="Tahoma" w:cs="Tahoma"/>
          <w:bCs/>
        </w:rPr>
        <w:t>Občina sedeža podjetja</w:t>
      </w:r>
      <w:r w:rsidRPr="001421B3">
        <w:rPr>
          <w:rFonts w:ascii="Tahoma" w:hAnsi="Tahoma" w:cs="Tahoma"/>
        </w:rPr>
        <w:t>:_____________________________________________________________</w:t>
      </w:r>
    </w:p>
    <w:p w14:paraId="39BB7D5D" w14:textId="77777777" w:rsidR="00F05E6C" w:rsidRPr="001421B3" w:rsidRDefault="00F05E6C" w:rsidP="005726AB">
      <w:pPr>
        <w:keepNext/>
        <w:keepLines/>
        <w:spacing w:before="240" w:after="240"/>
        <w:ind w:right="1"/>
        <w:jc w:val="both"/>
        <w:rPr>
          <w:rFonts w:ascii="Tahoma" w:hAnsi="Tahoma" w:cs="Tahoma"/>
        </w:rPr>
      </w:pPr>
      <w:r w:rsidRPr="001421B3">
        <w:rPr>
          <w:rFonts w:ascii="Tahoma" w:hAnsi="Tahoma" w:cs="Tahoma"/>
          <w:bCs/>
        </w:rPr>
        <w:t>Številka vpisa v sodni register (št. vložka)</w:t>
      </w:r>
      <w:r w:rsidRPr="001421B3">
        <w:rPr>
          <w:rFonts w:ascii="Tahoma" w:hAnsi="Tahoma" w:cs="Tahoma"/>
        </w:rPr>
        <w:t>: _____________________________________________</w:t>
      </w:r>
    </w:p>
    <w:p w14:paraId="68C5200A" w14:textId="77777777" w:rsidR="00F05E6C" w:rsidRPr="001421B3" w:rsidRDefault="00F05E6C" w:rsidP="005726AB">
      <w:pPr>
        <w:keepNext/>
        <w:keepLines/>
        <w:spacing w:before="240" w:after="240"/>
        <w:ind w:right="1"/>
        <w:jc w:val="both"/>
        <w:rPr>
          <w:rFonts w:ascii="Tahoma" w:hAnsi="Tahoma" w:cs="Tahoma"/>
        </w:rPr>
      </w:pPr>
      <w:r w:rsidRPr="001421B3">
        <w:rPr>
          <w:rFonts w:ascii="Tahoma" w:hAnsi="Tahoma" w:cs="Tahoma"/>
          <w:bCs/>
        </w:rPr>
        <w:t>Matična številka podjetja</w:t>
      </w:r>
      <w:r w:rsidRPr="001421B3">
        <w:rPr>
          <w:rFonts w:ascii="Tahoma" w:hAnsi="Tahoma" w:cs="Tahoma"/>
        </w:rPr>
        <w:t>: ___________________________________________________________</w:t>
      </w:r>
    </w:p>
    <w:p w14:paraId="6D6B15DE" w14:textId="4A77D9BA" w:rsidR="00F05E6C" w:rsidRPr="001421B3" w:rsidRDefault="00F05E6C" w:rsidP="005726AB">
      <w:pPr>
        <w:keepNext/>
        <w:keepLines/>
        <w:spacing w:before="240" w:after="240"/>
        <w:ind w:right="1"/>
        <w:jc w:val="both"/>
        <w:rPr>
          <w:rFonts w:ascii="Tahoma" w:hAnsi="Tahoma" w:cs="Tahoma"/>
        </w:rPr>
      </w:pPr>
      <w:r w:rsidRPr="001421B3">
        <w:rPr>
          <w:rFonts w:ascii="Tahoma" w:hAnsi="Tahoma" w:cs="Tahoma"/>
          <w:bCs/>
        </w:rPr>
        <w:t>ID ZA DDV:</w:t>
      </w:r>
      <w:r w:rsidRPr="001421B3">
        <w:rPr>
          <w:rFonts w:ascii="Tahoma" w:hAnsi="Tahoma" w:cs="Tahoma"/>
        </w:rPr>
        <w:t xml:space="preserve"> _____________________________________________________________________</w:t>
      </w:r>
    </w:p>
    <w:p w14:paraId="4032D79D" w14:textId="77777777" w:rsidR="00F05E6C" w:rsidRPr="001421B3" w:rsidRDefault="00F05E6C" w:rsidP="005726AB">
      <w:pPr>
        <w:keepNext/>
        <w:keepLines/>
        <w:ind w:right="1"/>
        <w:jc w:val="both"/>
        <w:rPr>
          <w:rFonts w:ascii="Tahoma" w:hAnsi="Tahoma" w:cs="Tahoma"/>
        </w:rPr>
      </w:pPr>
    </w:p>
    <w:p w14:paraId="79868683" w14:textId="60EE81E6" w:rsidR="00F05E6C" w:rsidRPr="001421B3" w:rsidRDefault="00F05E6C" w:rsidP="005726AB">
      <w:pPr>
        <w:keepNext/>
        <w:keepLines/>
        <w:jc w:val="both"/>
        <w:rPr>
          <w:rFonts w:ascii="Tahoma" w:hAnsi="Tahoma" w:cs="Tahoma"/>
          <w:b/>
        </w:rPr>
      </w:pPr>
      <w:r w:rsidRPr="001421B3">
        <w:rPr>
          <w:rFonts w:ascii="Tahoma" w:hAnsi="Tahoma" w:cs="Tahoma"/>
        </w:rPr>
        <w:t xml:space="preserve">V zvezi z javnim naročilom </w:t>
      </w:r>
      <w:r w:rsidR="00616B47">
        <w:rPr>
          <w:rFonts w:ascii="Tahoma" w:hAnsi="Tahoma" w:cs="Tahoma"/>
          <w:b/>
        </w:rPr>
        <w:t>LPP-107/24</w:t>
      </w:r>
      <w:r w:rsidRPr="001421B3">
        <w:rPr>
          <w:rFonts w:ascii="Tahoma" w:hAnsi="Tahoma" w:cs="Tahoma"/>
          <w:b/>
        </w:rPr>
        <w:t xml:space="preserve"> </w:t>
      </w:r>
      <w:r w:rsidR="00321343" w:rsidRPr="001421B3">
        <w:rPr>
          <w:rFonts w:ascii="Tahoma" w:hAnsi="Tahoma" w:cs="Tahoma"/>
          <w:b/>
        </w:rPr>
        <w:t>Nakup nadomestnih delov</w:t>
      </w:r>
      <w:r w:rsidRPr="001421B3">
        <w:rPr>
          <w:rFonts w:ascii="Tahoma" w:hAnsi="Tahoma" w:cs="Tahoma"/>
          <w:b/>
        </w:rPr>
        <w:t xml:space="preserve"> </w:t>
      </w:r>
      <w:r w:rsidRPr="001421B3">
        <w:rPr>
          <w:rFonts w:ascii="Tahoma" w:hAnsi="Tahoma" w:cs="Tahoma"/>
        </w:rPr>
        <w:t>in</w:t>
      </w:r>
      <w:r w:rsidRPr="001421B3">
        <w:rPr>
          <w:rFonts w:ascii="Tahoma" w:hAnsi="Tahoma" w:cs="Tahoma"/>
          <w:b/>
        </w:rPr>
        <w:t xml:space="preserve"> </w:t>
      </w:r>
      <w:r w:rsidRPr="001421B3">
        <w:rPr>
          <w:rFonts w:ascii="Tahoma" w:hAnsi="Tahoma" w:cs="Tahoma"/>
        </w:rPr>
        <w:t>na osnovi šestega odstavka 14. člena ZIntPK,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38E33FAF" w14:textId="77777777" w:rsidR="00F05E6C" w:rsidRPr="001421B3" w:rsidRDefault="00F05E6C" w:rsidP="005726AB">
      <w:pPr>
        <w:keepNext/>
        <w:keepLines/>
        <w:jc w:val="both"/>
      </w:pPr>
    </w:p>
    <w:p w14:paraId="010EEC3A" w14:textId="77777777" w:rsidR="00F05E6C" w:rsidRPr="001421B3" w:rsidRDefault="00F05E6C" w:rsidP="005726AB">
      <w:pPr>
        <w:keepNext/>
        <w:keepLines/>
        <w:jc w:val="both"/>
        <w:rPr>
          <w:rFonts w:ascii="Tahoma" w:hAnsi="Tahoma" w:cs="Tahoma"/>
        </w:rPr>
      </w:pPr>
      <w:r w:rsidRPr="001421B3">
        <w:rPr>
          <w:rFonts w:ascii="Tahoma" w:hAnsi="Tahoma" w:cs="Tahoma"/>
          <w:b/>
        </w:rPr>
        <w:t>IZJAVLJAMO</w:t>
      </w:r>
      <w:r w:rsidRPr="001421B3">
        <w:rPr>
          <w:rFonts w:ascii="Tahoma" w:hAnsi="Tahoma" w:cs="Tahoma"/>
        </w:rPr>
        <w:t xml:space="preserve">, da so pri lastništvu zgoraj navedenega gospodarskega subjekta udeležene naslednje </w:t>
      </w:r>
      <w:r w:rsidRPr="001421B3">
        <w:rPr>
          <w:rFonts w:ascii="Tahoma" w:hAnsi="Tahoma" w:cs="Tahoma"/>
          <w:u w:val="single"/>
        </w:rPr>
        <w:t>pravne osebe</w:t>
      </w:r>
      <w:r w:rsidRPr="001421B3">
        <w:rPr>
          <w:rFonts w:ascii="Tahoma" w:hAnsi="Tahoma" w:cs="Tahoma"/>
        </w:rPr>
        <w:t>, vključno z udeležbo tihih družbenikov:</w:t>
      </w:r>
    </w:p>
    <w:p w14:paraId="348923C5" w14:textId="77777777" w:rsidR="00F05E6C" w:rsidRPr="001421B3" w:rsidRDefault="00F05E6C" w:rsidP="005726AB">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F05E6C" w:rsidRPr="001421B3" w14:paraId="42CEAAA7" w14:textId="77777777" w:rsidTr="008B2383">
        <w:tc>
          <w:tcPr>
            <w:tcW w:w="533" w:type="dxa"/>
            <w:shd w:val="clear" w:color="auto" w:fill="auto"/>
          </w:tcPr>
          <w:p w14:paraId="0C2E06FA" w14:textId="77777777" w:rsidR="00F05E6C" w:rsidRPr="001421B3" w:rsidRDefault="00F05E6C" w:rsidP="005726AB">
            <w:pPr>
              <w:keepNext/>
              <w:keepLines/>
              <w:jc w:val="both"/>
              <w:rPr>
                <w:rFonts w:ascii="Tahoma" w:hAnsi="Tahoma" w:cs="Tahoma"/>
                <w:b/>
              </w:rPr>
            </w:pPr>
            <w:r w:rsidRPr="001421B3">
              <w:rPr>
                <w:rFonts w:ascii="Tahoma" w:hAnsi="Tahoma" w:cs="Tahoma"/>
                <w:b/>
              </w:rPr>
              <w:t>Št.</w:t>
            </w:r>
          </w:p>
        </w:tc>
        <w:tc>
          <w:tcPr>
            <w:tcW w:w="3403" w:type="dxa"/>
            <w:shd w:val="clear" w:color="auto" w:fill="auto"/>
          </w:tcPr>
          <w:p w14:paraId="5CCE4B98" w14:textId="77777777" w:rsidR="00F05E6C" w:rsidRPr="001421B3" w:rsidRDefault="00F05E6C" w:rsidP="005726AB">
            <w:pPr>
              <w:keepNext/>
              <w:keepLines/>
              <w:jc w:val="both"/>
              <w:rPr>
                <w:rFonts w:ascii="Tahoma" w:hAnsi="Tahoma" w:cs="Tahoma"/>
                <w:b/>
              </w:rPr>
            </w:pPr>
            <w:r w:rsidRPr="001421B3">
              <w:rPr>
                <w:rFonts w:ascii="Tahoma" w:hAnsi="Tahoma" w:cs="Tahoma"/>
                <w:b/>
              </w:rPr>
              <w:t>Naziv</w:t>
            </w:r>
          </w:p>
        </w:tc>
        <w:tc>
          <w:tcPr>
            <w:tcW w:w="3402" w:type="dxa"/>
          </w:tcPr>
          <w:p w14:paraId="7136F333" w14:textId="77777777" w:rsidR="00F05E6C" w:rsidRPr="001421B3" w:rsidRDefault="00F05E6C" w:rsidP="005726AB">
            <w:pPr>
              <w:keepNext/>
              <w:keepLines/>
              <w:jc w:val="both"/>
              <w:rPr>
                <w:rFonts w:ascii="Tahoma" w:hAnsi="Tahoma" w:cs="Tahoma"/>
                <w:b/>
              </w:rPr>
            </w:pPr>
            <w:r w:rsidRPr="001421B3">
              <w:rPr>
                <w:rFonts w:ascii="Tahoma" w:hAnsi="Tahoma" w:cs="Tahoma"/>
                <w:b/>
              </w:rPr>
              <w:t>Sedež</w:t>
            </w:r>
          </w:p>
        </w:tc>
        <w:tc>
          <w:tcPr>
            <w:tcW w:w="1843" w:type="dxa"/>
            <w:shd w:val="clear" w:color="auto" w:fill="auto"/>
          </w:tcPr>
          <w:p w14:paraId="641CE01D" w14:textId="77777777" w:rsidR="00F05E6C" w:rsidRPr="001421B3" w:rsidRDefault="00F05E6C" w:rsidP="005726AB">
            <w:pPr>
              <w:keepNext/>
              <w:keepLines/>
              <w:jc w:val="both"/>
              <w:rPr>
                <w:rFonts w:ascii="Tahoma" w:hAnsi="Tahoma" w:cs="Tahoma"/>
                <w:b/>
              </w:rPr>
            </w:pPr>
            <w:r w:rsidRPr="001421B3">
              <w:rPr>
                <w:rFonts w:ascii="Tahoma" w:hAnsi="Tahoma" w:cs="Tahoma"/>
                <w:b/>
              </w:rPr>
              <w:t>Delež lastništva v %</w:t>
            </w:r>
          </w:p>
        </w:tc>
      </w:tr>
      <w:tr w:rsidR="00F05E6C" w:rsidRPr="001421B3" w14:paraId="68C4A590" w14:textId="77777777" w:rsidTr="008B2383">
        <w:tc>
          <w:tcPr>
            <w:tcW w:w="533" w:type="dxa"/>
            <w:shd w:val="clear" w:color="auto" w:fill="auto"/>
          </w:tcPr>
          <w:p w14:paraId="0D7594A6" w14:textId="77777777" w:rsidR="00F05E6C" w:rsidRPr="001421B3" w:rsidRDefault="00F05E6C" w:rsidP="005726AB">
            <w:pPr>
              <w:keepNext/>
              <w:keepLines/>
              <w:jc w:val="both"/>
              <w:rPr>
                <w:rFonts w:ascii="Tahoma" w:hAnsi="Tahoma" w:cs="Tahoma"/>
                <w:b/>
              </w:rPr>
            </w:pPr>
            <w:r w:rsidRPr="001421B3">
              <w:rPr>
                <w:rFonts w:ascii="Tahoma" w:hAnsi="Tahoma" w:cs="Tahoma"/>
                <w:b/>
              </w:rPr>
              <w:t>1.</w:t>
            </w:r>
          </w:p>
        </w:tc>
        <w:tc>
          <w:tcPr>
            <w:tcW w:w="3403" w:type="dxa"/>
            <w:shd w:val="clear" w:color="auto" w:fill="auto"/>
          </w:tcPr>
          <w:p w14:paraId="72D45ED2" w14:textId="77777777" w:rsidR="00F05E6C" w:rsidRPr="001421B3" w:rsidRDefault="00F05E6C" w:rsidP="005726AB">
            <w:pPr>
              <w:keepNext/>
              <w:keepLines/>
              <w:jc w:val="both"/>
              <w:rPr>
                <w:rFonts w:ascii="Tahoma" w:hAnsi="Tahoma" w:cs="Tahoma"/>
                <w:b/>
              </w:rPr>
            </w:pPr>
          </w:p>
        </w:tc>
        <w:tc>
          <w:tcPr>
            <w:tcW w:w="3402" w:type="dxa"/>
          </w:tcPr>
          <w:p w14:paraId="5846992C" w14:textId="77777777" w:rsidR="00F05E6C" w:rsidRPr="001421B3" w:rsidRDefault="00F05E6C" w:rsidP="005726AB">
            <w:pPr>
              <w:keepNext/>
              <w:keepLines/>
              <w:jc w:val="both"/>
              <w:rPr>
                <w:rFonts w:ascii="Tahoma" w:hAnsi="Tahoma" w:cs="Tahoma"/>
                <w:b/>
              </w:rPr>
            </w:pPr>
          </w:p>
        </w:tc>
        <w:tc>
          <w:tcPr>
            <w:tcW w:w="1843" w:type="dxa"/>
            <w:shd w:val="clear" w:color="auto" w:fill="auto"/>
          </w:tcPr>
          <w:p w14:paraId="276F02A1" w14:textId="77777777" w:rsidR="00F05E6C" w:rsidRPr="001421B3" w:rsidRDefault="00F05E6C" w:rsidP="005726AB">
            <w:pPr>
              <w:keepNext/>
              <w:keepLines/>
              <w:jc w:val="both"/>
              <w:rPr>
                <w:rFonts w:ascii="Tahoma" w:hAnsi="Tahoma" w:cs="Tahoma"/>
                <w:b/>
              </w:rPr>
            </w:pPr>
          </w:p>
        </w:tc>
      </w:tr>
      <w:tr w:rsidR="00F05E6C" w:rsidRPr="001421B3" w14:paraId="7E4B1A33" w14:textId="77777777" w:rsidTr="008B2383">
        <w:tc>
          <w:tcPr>
            <w:tcW w:w="533" w:type="dxa"/>
            <w:shd w:val="clear" w:color="auto" w:fill="auto"/>
          </w:tcPr>
          <w:p w14:paraId="5B1085AA" w14:textId="77777777" w:rsidR="00F05E6C" w:rsidRPr="001421B3" w:rsidRDefault="00F05E6C" w:rsidP="005726AB">
            <w:pPr>
              <w:keepNext/>
              <w:keepLines/>
              <w:jc w:val="both"/>
              <w:rPr>
                <w:rFonts w:ascii="Tahoma" w:hAnsi="Tahoma" w:cs="Tahoma"/>
                <w:b/>
              </w:rPr>
            </w:pPr>
            <w:r w:rsidRPr="001421B3">
              <w:rPr>
                <w:rFonts w:ascii="Tahoma" w:hAnsi="Tahoma" w:cs="Tahoma"/>
                <w:b/>
              </w:rPr>
              <w:t>2.</w:t>
            </w:r>
          </w:p>
        </w:tc>
        <w:tc>
          <w:tcPr>
            <w:tcW w:w="3403" w:type="dxa"/>
            <w:shd w:val="clear" w:color="auto" w:fill="auto"/>
          </w:tcPr>
          <w:p w14:paraId="23E4AA5E" w14:textId="77777777" w:rsidR="00F05E6C" w:rsidRPr="001421B3" w:rsidRDefault="00F05E6C" w:rsidP="005726AB">
            <w:pPr>
              <w:keepNext/>
              <w:keepLines/>
              <w:jc w:val="both"/>
              <w:rPr>
                <w:rFonts w:ascii="Tahoma" w:hAnsi="Tahoma" w:cs="Tahoma"/>
                <w:b/>
              </w:rPr>
            </w:pPr>
          </w:p>
        </w:tc>
        <w:tc>
          <w:tcPr>
            <w:tcW w:w="3402" w:type="dxa"/>
          </w:tcPr>
          <w:p w14:paraId="1668A94C" w14:textId="77777777" w:rsidR="00F05E6C" w:rsidRPr="001421B3" w:rsidRDefault="00F05E6C" w:rsidP="005726AB">
            <w:pPr>
              <w:keepNext/>
              <w:keepLines/>
              <w:jc w:val="both"/>
              <w:rPr>
                <w:rFonts w:ascii="Tahoma" w:hAnsi="Tahoma" w:cs="Tahoma"/>
                <w:b/>
              </w:rPr>
            </w:pPr>
          </w:p>
        </w:tc>
        <w:tc>
          <w:tcPr>
            <w:tcW w:w="1843" w:type="dxa"/>
            <w:shd w:val="clear" w:color="auto" w:fill="auto"/>
          </w:tcPr>
          <w:p w14:paraId="48339795" w14:textId="77777777" w:rsidR="00F05E6C" w:rsidRPr="001421B3" w:rsidRDefault="00F05E6C" w:rsidP="005726AB">
            <w:pPr>
              <w:keepNext/>
              <w:keepLines/>
              <w:jc w:val="both"/>
              <w:rPr>
                <w:rFonts w:ascii="Tahoma" w:hAnsi="Tahoma" w:cs="Tahoma"/>
                <w:b/>
              </w:rPr>
            </w:pPr>
          </w:p>
        </w:tc>
      </w:tr>
      <w:tr w:rsidR="00F05E6C" w:rsidRPr="001421B3" w14:paraId="7FD98A8A" w14:textId="77777777" w:rsidTr="008B2383">
        <w:tc>
          <w:tcPr>
            <w:tcW w:w="533" w:type="dxa"/>
            <w:shd w:val="clear" w:color="auto" w:fill="auto"/>
          </w:tcPr>
          <w:p w14:paraId="22390606" w14:textId="77777777" w:rsidR="00F05E6C" w:rsidRPr="001421B3" w:rsidRDefault="00F05E6C" w:rsidP="005726AB">
            <w:pPr>
              <w:keepNext/>
              <w:keepLines/>
              <w:jc w:val="both"/>
              <w:rPr>
                <w:rFonts w:ascii="Tahoma" w:hAnsi="Tahoma" w:cs="Tahoma"/>
                <w:b/>
              </w:rPr>
            </w:pPr>
            <w:r w:rsidRPr="001421B3">
              <w:rPr>
                <w:rFonts w:ascii="Tahoma" w:hAnsi="Tahoma" w:cs="Tahoma"/>
                <w:b/>
              </w:rPr>
              <w:t>3.</w:t>
            </w:r>
          </w:p>
        </w:tc>
        <w:tc>
          <w:tcPr>
            <w:tcW w:w="3403" w:type="dxa"/>
            <w:shd w:val="clear" w:color="auto" w:fill="auto"/>
          </w:tcPr>
          <w:p w14:paraId="00A8D273" w14:textId="77777777" w:rsidR="00F05E6C" w:rsidRPr="001421B3" w:rsidRDefault="00F05E6C" w:rsidP="005726AB">
            <w:pPr>
              <w:keepNext/>
              <w:keepLines/>
              <w:jc w:val="both"/>
              <w:rPr>
                <w:rFonts w:ascii="Tahoma" w:hAnsi="Tahoma" w:cs="Tahoma"/>
                <w:b/>
              </w:rPr>
            </w:pPr>
          </w:p>
        </w:tc>
        <w:tc>
          <w:tcPr>
            <w:tcW w:w="3402" w:type="dxa"/>
          </w:tcPr>
          <w:p w14:paraId="679E3714" w14:textId="77777777" w:rsidR="00F05E6C" w:rsidRPr="001421B3" w:rsidRDefault="00F05E6C" w:rsidP="005726AB">
            <w:pPr>
              <w:keepNext/>
              <w:keepLines/>
              <w:jc w:val="both"/>
              <w:rPr>
                <w:rFonts w:ascii="Tahoma" w:hAnsi="Tahoma" w:cs="Tahoma"/>
                <w:b/>
              </w:rPr>
            </w:pPr>
          </w:p>
        </w:tc>
        <w:tc>
          <w:tcPr>
            <w:tcW w:w="1843" w:type="dxa"/>
            <w:shd w:val="clear" w:color="auto" w:fill="auto"/>
          </w:tcPr>
          <w:p w14:paraId="3BB3E80A" w14:textId="77777777" w:rsidR="00F05E6C" w:rsidRPr="001421B3" w:rsidRDefault="00F05E6C" w:rsidP="005726AB">
            <w:pPr>
              <w:keepNext/>
              <w:keepLines/>
              <w:jc w:val="both"/>
              <w:rPr>
                <w:rFonts w:ascii="Tahoma" w:hAnsi="Tahoma" w:cs="Tahoma"/>
                <w:b/>
              </w:rPr>
            </w:pPr>
          </w:p>
        </w:tc>
      </w:tr>
      <w:tr w:rsidR="00F05E6C" w:rsidRPr="001421B3" w14:paraId="7B6D54A6" w14:textId="77777777" w:rsidTr="008B2383">
        <w:tc>
          <w:tcPr>
            <w:tcW w:w="533" w:type="dxa"/>
            <w:shd w:val="clear" w:color="auto" w:fill="auto"/>
          </w:tcPr>
          <w:p w14:paraId="57A4D834" w14:textId="77777777" w:rsidR="00F05E6C" w:rsidRPr="001421B3" w:rsidRDefault="00F05E6C" w:rsidP="005726AB">
            <w:pPr>
              <w:keepNext/>
              <w:keepLines/>
              <w:jc w:val="both"/>
              <w:rPr>
                <w:rFonts w:ascii="Tahoma" w:hAnsi="Tahoma" w:cs="Tahoma"/>
                <w:b/>
              </w:rPr>
            </w:pPr>
            <w:r w:rsidRPr="001421B3">
              <w:rPr>
                <w:rFonts w:ascii="Tahoma" w:hAnsi="Tahoma" w:cs="Tahoma"/>
                <w:b/>
              </w:rPr>
              <w:t>….</w:t>
            </w:r>
          </w:p>
        </w:tc>
        <w:tc>
          <w:tcPr>
            <w:tcW w:w="3403" w:type="dxa"/>
            <w:shd w:val="clear" w:color="auto" w:fill="auto"/>
          </w:tcPr>
          <w:p w14:paraId="6A071755" w14:textId="77777777" w:rsidR="00F05E6C" w:rsidRPr="001421B3" w:rsidRDefault="00F05E6C" w:rsidP="005726AB">
            <w:pPr>
              <w:keepNext/>
              <w:keepLines/>
              <w:jc w:val="both"/>
              <w:rPr>
                <w:rFonts w:ascii="Tahoma" w:hAnsi="Tahoma" w:cs="Tahoma"/>
                <w:b/>
              </w:rPr>
            </w:pPr>
          </w:p>
        </w:tc>
        <w:tc>
          <w:tcPr>
            <w:tcW w:w="3402" w:type="dxa"/>
          </w:tcPr>
          <w:p w14:paraId="2D170CEB" w14:textId="77777777" w:rsidR="00F05E6C" w:rsidRPr="001421B3" w:rsidRDefault="00F05E6C" w:rsidP="005726AB">
            <w:pPr>
              <w:keepNext/>
              <w:keepLines/>
              <w:jc w:val="both"/>
              <w:rPr>
                <w:rFonts w:ascii="Tahoma" w:hAnsi="Tahoma" w:cs="Tahoma"/>
                <w:b/>
              </w:rPr>
            </w:pPr>
          </w:p>
        </w:tc>
        <w:tc>
          <w:tcPr>
            <w:tcW w:w="1843" w:type="dxa"/>
            <w:shd w:val="clear" w:color="auto" w:fill="auto"/>
          </w:tcPr>
          <w:p w14:paraId="68576291" w14:textId="77777777" w:rsidR="00F05E6C" w:rsidRPr="001421B3" w:rsidRDefault="00F05E6C" w:rsidP="005726AB">
            <w:pPr>
              <w:keepNext/>
              <w:keepLines/>
              <w:jc w:val="both"/>
              <w:rPr>
                <w:rFonts w:ascii="Tahoma" w:hAnsi="Tahoma" w:cs="Tahoma"/>
                <w:b/>
              </w:rPr>
            </w:pPr>
          </w:p>
        </w:tc>
      </w:tr>
    </w:tbl>
    <w:p w14:paraId="2C556DCD" w14:textId="77777777" w:rsidR="00F05E6C" w:rsidRPr="001421B3" w:rsidRDefault="00F05E6C" w:rsidP="005726AB">
      <w:pPr>
        <w:keepNext/>
        <w:keepLines/>
        <w:jc w:val="both"/>
        <w:rPr>
          <w:rFonts w:ascii="Tahoma" w:hAnsi="Tahoma" w:cs="Tahoma"/>
          <w:b/>
        </w:rPr>
      </w:pPr>
    </w:p>
    <w:p w14:paraId="646210EF" w14:textId="77777777" w:rsidR="00F05E6C" w:rsidRPr="001421B3" w:rsidRDefault="00F05E6C" w:rsidP="005726AB">
      <w:pPr>
        <w:keepNext/>
        <w:keepLines/>
        <w:jc w:val="both"/>
        <w:rPr>
          <w:rFonts w:ascii="Tahoma" w:hAnsi="Tahoma" w:cs="Tahoma"/>
          <w:b/>
        </w:rPr>
      </w:pPr>
    </w:p>
    <w:p w14:paraId="21309B42" w14:textId="77777777" w:rsidR="00F05E6C" w:rsidRPr="001421B3" w:rsidRDefault="00F05E6C" w:rsidP="005726AB">
      <w:pPr>
        <w:keepNext/>
        <w:keepLines/>
        <w:jc w:val="both"/>
        <w:rPr>
          <w:rFonts w:ascii="Tahoma" w:hAnsi="Tahoma" w:cs="Tahoma"/>
        </w:rPr>
      </w:pPr>
      <w:r w:rsidRPr="001421B3">
        <w:rPr>
          <w:rFonts w:ascii="Tahoma" w:hAnsi="Tahoma" w:cs="Tahoma"/>
          <w:b/>
        </w:rPr>
        <w:t>IZJAVLJAMO</w:t>
      </w:r>
      <w:r w:rsidRPr="001421B3">
        <w:rPr>
          <w:rFonts w:ascii="Tahoma" w:hAnsi="Tahoma" w:cs="Tahoma"/>
        </w:rPr>
        <w:t xml:space="preserve">, da so pri lastništvu zgoraj navedenega gospodarskega subjekta udeležene naslednje </w:t>
      </w:r>
      <w:r w:rsidRPr="001421B3">
        <w:rPr>
          <w:rFonts w:ascii="Tahoma" w:hAnsi="Tahoma" w:cs="Tahoma"/>
          <w:u w:val="single"/>
        </w:rPr>
        <w:t>fizične osebe</w:t>
      </w:r>
      <w:r w:rsidRPr="001421B3">
        <w:rPr>
          <w:rFonts w:ascii="Tahoma" w:hAnsi="Tahoma" w:cs="Tahoma"/>
        </w:rPr>
        <w:t>, vključno z udeležbo tihih družbenikov:</w:t>
      </w:r>
    </w:p>
    <w:p w14:paraId="60C1052C" w14:textId="77777777" w:rsidR="00F05E6C" w:rsidRPr="001421B3" w:rsidRDefault="00F05E6C" w:rsidP="005726AB">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1421B3" w14:paraId="23CDA60A" w14:textId="77777777" w:rsidTr="008B2383">
        <w:tc>
          <w:tcPr>
            <w:tcW w:w="534" w:type="dxa"/>
            <w:shd w:val="clear" w:color="auto" w:fill="auto"/>
          </w:tcPr>
          <w:p w14:paraId="67F04CC9" w14:textId="77777777" w:rsidR="00F05E6C" w:rsidRPr="001421B3" w:rsidRDefault="00F05E6C" w:rsidP="005726AB">
            <w:pPr>
              <w:keepNext/>
              <w:keepLines/>
              <w:jc w:val="both"/>
              <w:rPr>
                <w:rFonts w:ascii="Tahoma" w:hAnsi="Tahoma" w:cs="Tahoma"/>
                <w:b/>
              </w:rPr>
            </w:pPr>
            <w:r w:rsidRPr="001421B3">
              <w:rPr>
                <w:rFonts w:ascii="Tahoma" w:hAnsi="Tahoma" w:cs="Tahoma"/>
                <w:b/>
              </w:rPr>
              <w:t>Št.</w:t>
            </w:r>
          </w:p>
        </w:tc>
        <w:tc>
          <w:tcPr>
            <w:tcW w:w="3402" w:type="dxa"/>
            <w:shd w:val="clear" w:color="auto" w:fill="auto"/>
          </w:tcPr>
          <w:p w14:paraId="08BEB921" w14:textId="77777777" w:rsidR="00F05E6C" w:rsidRPr="001421B3" w:rsidRDefault="00F05E6C" w:rsidP="005726AB">
            <w:pPr>
              <w:keepNext/>
              <w:keepLines/>
              <w:jc w:val="both"/>
              <w:rPr>
                <w:rFonts w:ascii="Tahoma" w:hAnsi="Tahoma" w:cs="Tahoma"/>
                <w:b/>
              </w:rPr>
            </w:pPr>
            <w:r w:rsidRPr="001421B3">
              <w:rPr>
                <w:rFonts w:ascii="Tahoma" w:hAnsi="Tahoma" w:cs="Tahoma"/>
                <w:b/>
              </w:rPr>
              <w:t>Ime in priimek</w:t>
            </w:r>
          </w:p>
        </w:tc>
        <w:tc>
          <w:tcPr>
            <w:tcW w:w="3685" w:type="dxa"/>
            <w:shd w:val="clear" w:color="auto" w:fill="auto"/>
          </w:tcPr>
          <w:p w14:paraId="17D0CF01" w14:textId="77777777" w:rsidR="00F05E6C" w:rsidRPr="001421B3" w:rsidRDefault="00F05E6C" w:rsidP="005726AB">
            <w:pPr>
              <w:keepNext/>
              <w:keepLines/>
              <w:jc w:val="both"/>
              <w:rPr>
                <w:rFonts w:ascii="Tahoma" w:hAnsi="Tahoma" w:cs="Tahoma"/>
                <w:b/>
              </w:rPr>
            </w:pPr>
            <w:r w:rsidRPr="001421B3">
              <w:rPr>
                <w:rFonts w:ascii="Tahoma" w:hAnsi="Tahoma" w:cs="Tahoma"/>
                <w:b/>
              </w:rPr>
              <w:t>Naslov stalnega bivališča</w:t>
            </w:r>
          </w:p>
        </w:tc>
        <w:tc>
          <w:tcPr>
            <w:tcW w:w="1810" w:type="dxa"/>
            <w:shd w:val="clear" w:color="auto" w:fill="auto"/>
          </w:tcPr>
          <w:p w14:paraId="40A20CB0" w14:textId="77777777" w:rsidR="00F05E6C" w:rsidRPr="001421B3" w:rsidRDefault="00F05E6C" w:rsidP="005726AB">
            <w:pPr>
              <w:keepNext/>
              <w:keepLines/>
              <w:jc w:val="both"/>
              <w:rPr>
                <w:rFonts w:ascii="Tahoma" w:hAnsi="Tahoma" w:cs="Tahoma"/>
                <w:b/>
              </w:rPr>
            </w:pPr>
            <w:r w:rsidRPr="001421B3">
              <w:rPr>
                <w:rFonts w:ascii="Tahoma" w:hAnsi="Tahoma" w:cs="Tahoma"/>
                <w:b/>
              </w:rPr>
              <w:t>Delež lastništva v %</w:t>
            </w:r>
          </w:p>
        </w:tc>
      </w:tr>
      <w:tr w:rsidR="00F05E6C" w:rsidRPr="001421B3" w14:paraId="2F9E78EF" w14:textId="77777777" w:rsidTr="008B2383">
        <w:tc>
          <w:tcPr>
            <w:tcW w:w="534" w:type="dxa"/>
            <w:shd w:val="clear" w:color="auto" w:fill="auto"/>
          </w:tcPr>
          <w:p w14:paraId="236788E7" w14:textId="77777777" w:rsidR="00F05E6C" w:rsidRPr="001421B3" w:rsidRDefault="00F05E6C" w:rsidP="005726AB">
            <w:pPr>
              <w:keepNext/>
              <w:keepLines/>
              <w:jc w:val="both"/>
              <w:rPr>
                <w:rFonts w:ascii="Tahoma" w:hAnsi="Tahoma" w:cs="Tahoma"/>
                <w:b/>
              </w:rPr>
            </w:pPr>
            <w:r w:rsidRPr="001421B3">
              <w:rPr>
                <w:rFonts w:ascii="Tahoma" w:hAnsi="Tahoma" w:cs="Tahoma"/>
                <w:b/>
              </w:rPr>
              <w:t>1.</w:t>
            </w:r>
          </w:p>
        </w:tc>
        <w:tc>
          <w:tcPr>
            <w:tcW w:w="3402" w:type="dxa"/>
            <w:shd w:val="clear" w:color="auto" w:fill="auto"/>
          </w:tcPr>
          <w:p w14:paraId="55FBD365" w14:textId="77777777" w:rsidR="00F05E6C" w:rsidRPr="001421B3" w:rsidRDefault="00F05E6C" w:rsidP="005726AB">
            <w:pPr>
              <w:keepNext/>
              <w:keepLines/>
              <w:jc w:val="both"/>
              <w:rPr>
                <w:rFonts w:ascii="Tahoma" w:hAnsi="Tahoma" w:cs="Tahoma"/>
                <w:b/>
              </w:rPr>
            </w:pPr>
          </w:p>
        </w:tc>
        <w:tc>
          <w:tcPr>
            <w:tcW w:w="3685" w:type="dxa"/>
            <w:shd w:val="clear" w:color="auto" w:fill="auto"/>
          </w:tcPr>
          <w:p w14:paraId="38E99C7D" w14:textId="77777777" w:rsidR="00F05E6C" w:rsidRPr="001421B3" w:rsidRDefault="00F05E6C" w:rsidP="005726AB">
            <w:pPr>
              <w:keepNext/>
              <w:keepLines/>
              <w:jc w:val="both"/>
              <w:rPr>
                <w:rFonts w:ascii="Tahoma" w:hAnsi="Tahoma" w:cs="Tahoma"/>
                <w:b/>
              </w:rPr>
            </w:pPr>
          </w:p>
        </w:tc>
        <w:tc>
          <w:tcPr>
            <w:tcW w:w="1810" w:type="dxa"/>
            <w:shd w:val="clear" w:color="auto" w:fill="auto"/>
          </w:tcPr>
          <w:p w14:paraId="7525363B" w14:textId="77777777" w:rsidR="00F05E6C" w:rsidRPr="001421B3" w:rsidRDefault="00F05E6C" w:rsidP="005726AB">
            <w:pPr>
              <w:keepNext/>
              <w:keepLines/>
              <w:jc w:val="both"/>
              <w:rPr>
                <w:rFonts w:ascii="Tahoma" w:hAnsi="Tahoma" w:cs="Tahoma"/>
                <w:b/>
              </w:rPr>
            </w:pPr>
          </w:p>
        </w:tc>
      </w:tr>
      <w:tr w:rsidR="00F05E6C" w:rsidRPr="001421B3" w14:paraId="7DFDBBF0" w14:textId="77777777" w:rsidTr="008B2383">
        <w:tc>
          <w:tcPr>
            <w:tcW w:w="534" w:type="dxa"/>
            <w:shd w:val="clear" w:color="auto" w:fill="auto"/>
          </w:tcPr>
          <w:p w14:paraId="6D923A45" w14:textId="77777777" w:rsidR="00F05E6C" w:rsidRPr="001421B3" w:rsidRDefault="00F05E6C" w:rsidP="005726AB">
            <w:pPr>
              <w:keepNext/>
              <w:keepLines/>
              <w:jc w:val="both"/>
              <w:rPr>
                <w:rFonts w:ascii="Tahoma" w:hAnsi="Tahoma" w:cs="Tahoma"/>
                <w:b/>
              </w:rPr>
            </w:pPr>
            <w:r w:rsidRPr="001421B3">
              <w:rPr>
                <w:rFonts w:ascii="Tahoma" w:hAnsi="Tahoma" w:cs="Tahoma"/>
                <w:b/>
              </w:rPr>
              <w:t>2.</w:t>
            </w:r>
          </w:p>
        </w:tc>
        <w:tc>
          <w:tcPr>
            <w:tcW w:w="3402" w:type="dxa"/>
            <w:shd w:val="clear" w:color="auto" w:fill="auto"/>
          </w:tcPr>
          <w:p w14:paraId="1DD253EB" w14:textId="77777777" w:rsidR="00F05E6C" w:rsidRPr="001421B3" w:rsidRDefault="00F05E6C" w:rsidP="005726AB">
            <w:pPr>
              <w:keepNext/>
              <w:keepLines/>
              <w:jc w:val="both"/>
              <w:rPr>
                <w:rFonts w:ascii="Tahoma" w:hAnsi="Tahoma" w:cs="Tahoma"/>
                <w:b/>
              </w:rPr>
            </w:pPr>
          </w:p>
        </w:tc>
        <w:tc>
          <w:tcPr>
            <w:tcW w:w="3685" w:type="dxa"/>
            <w:shd w:val="clear" w:color="auto" w:fill="auto"/>
          </w:tcPr>
          <w:p w14:paraId="28EA12BF" w14:textId="77777777" w:rsidR="00F05E6C" w:rsidRPr="001421B3" w:rsidRDefault="00F05E6C" w:rsidP="005726AB">
            <w:pPr>
              <w:keepNext/>
              <w:keepLines/>
              <w:jc w:val="both"/>
              <w:rPr>
                <w:rFonts w:ascii="Tahoma" w:hAnsi="Tahoma" w:cs="Tahoma"/>
                <w:b/>
              </w:rPr>
            </w:pPr>
          </w:p>
        </w:tc>
        <w:tc>
          <w:tcPr>
            <w:tcW w:w="1810" w:type="dxa"/>
            <w:shd w:val="clear" w:color="auto" w:fill="auto"/>
          </w:tcPr>
          <w:p w14:paraId="36DE01F4" w14:textId="77777777" w:rsidR="00F05E6C" w:rsidRPr="001421B3" w:rsidRDefault="00F05E6C" w:rsidP="005726AB">
            <w:pPr>
              <w:keepNext/>
              <w:keepLines/>
              <w:jc w:val="both"/>
              <w:rPr>
                <w:rFonts w:ascii="Tahoma" w:hAnsi="Tahoma" w:cs="Tahoma"/>
                <w:b/>
              </w:rPr>
            </w:pPr>
          </w:p>
        </w:tc>
      </w:tr>
      <w:tr w:rsidR="00F05E6C" w:rsidRPr="001421B3" w14:paraId="22E1B649" w14:textId="77777777" w:rsidTr="008B2383">
        <w:tc>
          <w:tcPr>
            <w:tcW w:w="534" w:type="dxa"/>
            <w:shd w:val="clear" w:color="auto" w:fill="auto"/>
          </w:tcPr>
          <w:p w14:paraId="0A1FDF46" w14:textId="77777777" w:rsidR="00F05E6C" w:rsidRPr="001421B3" w:rsidRDefault="00F05E6C" w:rsidP="005726AB">
            <w:pPr>
              <w:keepNext/>
              <w:keepLines/>
              <w:jc w:val="both"/>
              <w:rPr>
                <w:rFonts w:ascii="Tahoma" w:hAnsi="Tahoma" w:cs="Tahoma"/>
                <w:b/>
              </w:rPr>
            </w:pPr>
            <w:r w:rsidRPr="001421B3">
              <w:rPr>
                <w:rFonts w:ascii="Tahoma" w:hAnsi="Tahoma" w:cs="Tahoma"/>
                <w:b/>
              </w:rPr>
              <w:t>3.</w:t>
            </w:r>
          </w:p>
        </w:tc>
        <w:tc>
          <w:tcPr>
            <w:tcW w:w="3402" w:type="dxa"/>
            <w:shd w:val="clear" w:color="auto" w:fill="auto"/>
          </w:tcPr>
          <w:p w14:paraId="03C5484A" w14:textId="77777777" w:rsidR="00F05E6C" w:rsidRPr="001421B3" w:rsidRDefault="00F05E6C" w:rsidP="005726AB">
            <w:pPr>
              <w:keepNext/>
              <w:keepLines/>
              <w:jc w:val="both"/>
              <w:rPr>
                <w:rFonts w:ascii="Tahoma" w:hAnsi="Tahoma" w:cs="Tahoma"/>
                <w:b/>
              </w:rPr>
            </w:pPr>
          </w:p>
        </w:tc>
        <w:tc>
          <w:tcPr>
            <w:tcW w:w="3685" w:type="dxa"/>
            <w:shd w:val="clear" w:color="auto" w:fill="auto"/>
          </w:tcPr>
          <w:p w14:paraId="4272F9C7" w14:textId="77777777" w:rsidR="00F05E6C" w:rsidRPr="001421B3" w:rsidRDefault="00F05E6C" w:rsidP="005726AB">
            <w:pPr>
              <w:keepNext/>
              <w:keepLines/>
              <w:jc w:val="both"/>
              <w:rPr>
                <w:rFonts w:ascii="Tahoma" w:hAnsi="Tahoma" w:cs="Tahoma"/>
                <w:b/>
              </w:rPr>
            </w:pPr>
          </w:p>
        </w:tc>
        <w:tc>
          <w:tcPr>
            <w:tcW w:w="1810" w:type="dxa"/>
            <w:shd w:val="clear" w:color="auto" w:fill="auto"/>
          </w:tcPr>
          <w:p w14:paraId="4FE5184A" w14:textId="77777777" w:rsidR="00F05E6C" w:rsidRPr="001421B3" w:rsidRDefault="00F05E6C" w:rsidP="005726AB">
            <w:pPr>
              <w:keepNext/>
              <w:keepLines/>
              <w:jc w:val="both"/>
              <w:rPr>
                <w:rFonts w:ascii="Tahoma" w:hAnsi="Tahoma" w:cs="Tahoma"/>
                <w:b/>
              </w:rPr>
            </w:pPr>
          </w:p>
        </w:tc>
      </w:tr>
      <w:tr w:rsidR="00F05E6C" w:rsidRPr="001421B3" w14:paraId="37385257" w14:textId="77777777" w:rsidTr="008B2383">
        <w:tc>
          <w:tcPr>
            <w:tcW w:w="534" w:type="dxa"/>
            <w:shd w:val="clear" w:color="auto" w:fill="auto"/>
          </w:tcPr>
          <w:p w14:paraId="481ADB79" w14:textId="77777777" w:rsidR="00F05E6C" w:rsidRPr="001421B3" w:rsidRDefault="00F05E6C" w:rsidP="005726AB">
            <w:pPr>
              <w:keepNext/>
              <w:keepLines/>
              <w:jc w:val="both"/>
              <w:rPr>
                <w:rFonts w:ascii="Tahoma" w:hAnsi="Tahoma" w:cs="Tahoma"/>
                <w:b/>
              </w:rPr>
            </w:pPr>
            <w:r w:rsidRPr="001421B3">
              <w:rPr>
                <w:rFonts w:ascii="Tahoma" w:hAnsi="Tahoma" w:cs="Tahoma"/>
                <w:b/>
              </w:rPr>
              <w:t>…</w:t>
            </w:r>
          </w:p>
        </w:tc>
        <w:tc>
          <w:tcPr>
            <w:tcW w:w="3402" w:type="dxa"/>
            <w:shd w:val="clear" w:color="auto" w:fill="auto"/>
          </w:tcPr>
          <w:p w14:paraId="49627956" w14:textId="77777777" w:rsidR="00F05E6C" w:rsidRPr="001421B3" w:rsidRDefault="00F05E6C" w:rsidP="005726AB">
            <w:pPr>
              <w:keepNext/>
              <w:keepLines/>
              <w:jc w:val="both"/>
              <w:rPr>
                <w:rFonts w:ascii="Tahoma" w:hAnsi="Tahoma" w:cs="Tahoma"/>
                <w:b/>
              </w:rPr>
            </w:pPr>
          </w:p>
        </w:tc>
        <w:tc>
          <w:tcPr>
            <w:tcW w:w="3685" w:type="dxa"/>
            <w:shd w:val="clear" w:color="auto" w:fill="auto"/>
          </w:tcPr>
          <w:p w14:paraId="61D5C3EA" w14:textId="77777777" w:rsidR="00F05E6C" w:rsidRPr="001421B3" w:rsidRDefault="00F05E6C" w:rsidP="005726AB">
            <w:pPr>
              <w:keepNext/>
              <w:keepLines/>
              <w:jc w:val="both"/>
              <w:rPr>
                <w:rFonts w:ascii="Tahoma" w:hAnsi="Tahoma" w:cs="Tahoma"/>
                <w:b/>
              </w:rPr>
            </w:pPr>
          </w:p>
        </w:tc>
        <w:tc>
          <w:tcPr>
            <w:tcW w:w="1810" w:type="dxa"/>
            <w:shd w:val="clear" w:color="auto" w:fill="auto"/>
          </w:tcPr>
          <w:p w14:paraId="60C9C285" w14:textId="77777777" w:rsidR="00F05E6C" w:rsidRPr="001421B3" w:rsidRDefault="00F05E6C" w:rsidP="005726AB">
            <w:pPr>
              <w:keepNext/>
              <w:keepLines/>
              <w:jc w:val="both"/>
              <w:rPr>
                <w:rFonts w:ascii="Tahoma" w:hAnsi="Tahoma" w:cs="Tahoma"/>
                <w:b/>
              </w:rPr>
            </w:pPr>
          </w:p>
        </w:tc>
      </w:tr>
    </w:tbl>
    <w:p w14:paraId="06BBAE46" w14:textId="77777777" w:rsidR="00F05E6C" w:rsidRPr="001421B3" w:rsidRDefault="00F05E6C" w:rsidP="005726AB">
      <w:pPr>
        <w:keepNext/>
        <w:keepLines/>
        <w:jc w:val="both"/>
        <w:rPr>
          <w:rFonts w:ascii="Tahoma" w:hAnsi="Tahoma" w:cs="Tahoma"/>
          <w:b/>
        </w:rPr>
      </w:pPr>
    </w:p>
    <w:p w14:paraId="69195EA9" w14:textId="77777777" w:rsidR="00F05E6C" w:rsidRPr="001421B3" w:rsidRDefault="00F05E6C" w:rsidP="005726AB">
      <w:pPr>
        <w:keepNext/>
        <w:keepLines/>
        <w:jc w:val="both"/>
        <w:rPr>
          <w:rFonts w:ascii="Tahoma" w:hAnsi="Tahoma" w:cs="Tahoma"/>
          <w:b/>
        </w:rPr>
      </w:pPr>
    </w:p>
    <w:p w14:paraId="0D51722F" w14:textId="77777777" w:rsidR="00F05E6C" w:rsidRPr="001421B3" w:rsidRDefault="00F05E6C" w:rsidP="005726AB">
      <w:pPr>
        <w:keepNext/>
        <w:keepLines/>
        <w:jc w:val="both"/>
        <w:rPr>
          <w:rFonts w:ascii="Tahoma" w:hAnsi="Tahoma" w:cs="Tahoma"/>
          <w:b/>
        </w:rPr>
      </w:pPr>
    </w:p>
    <w:p w14:paraId="08962110" w14:textId="77777777" w:rsidR="00F05E6C" w:rsidRPr="001421B3" w:rsidRDefault="00F05E6C" w:rsidP="005726AB">
      <w:pPr>
        <w:keepNext/>
        <w:keepLines/>
        <w:jc w:val="both"/>
        <w:rPr>
          <w:rFonts w:ascii="Tahoma" w:hAnsi="Tahoma" w:cs="Tahoma"/>
          <w:b/>
        </w:rPr>
      </w:pPr>
    </w:p>
    <w:p w14:paraId="027F07D5" w14:textId="77777777" w:rsidR="00F05E6C" w:rsidRPr="001421B3" w:rsidRDefault="00F05E6C" w:rsidP="005726AB">
      <w:pPr>
        <w:keepNext/>
        <w:keepLines/>
        <w:jc w:val="both"/>
        <w:rPr>
          <w:rFonts w:ascii="Tahoma" w:hAnsi="Tahoma" w:cs="Tahoma"/>
          <w:b/>
        </w:rPr>
      </w:pPr>
    </w:p>
    <w:p w14:paraId="5E5C1F83" w14:textId="77777777" w:rsidR="008B2383" w:rsidRPr="001421B3" w:rsidRDefault="008B2383" w:rsidP="005726AB">
      <w:pPr>
        <w:keepNext/>
        <w:keepLines/>
        <w:jc w:val="both"/>
        <w:rPr>
          <w:rFonts w:ascii="Tahoma" w:hAnsi="Tahoma" w:cs="Tahoma"/>
          <w:b/>
        </w:rPr>
      </w:pPr>
    </w:p>
    <w:p w14:paraId="0F31DA15" w14:textId="77777777" w:rsidR="00F05E6C" w:rsidRPr="001421B3" w:rsidRDefault="00F05E6C" w:rsidP="005726AB">
      <w:pPr>
        <w:keepNext/>
        <w:keepLines/>
        <w:jc w:val="both"/>
        <w:rPr>
          <w:rFonts w:ascii="Tahoma" w:hAnsi="Tahoma" w:cs="Tahoma"/>
          <w:b/>
        </w:rPr>
      </w:pPr>
    </w:p>
    <w:p w14:paraId="06881AEB" w14:textId="77777777" w:rsidR="00001459" w:rsidRPr="001421B3" w:rsidRDefault="00001459" w:rsidP="005726AB">
      <w:pPr>
        <w:keepNext/>
        <w:keepLines/>
        <w:jc w:val="both"/>
        <w:rPr>
          <w:rFonts w:ascii="Tahoma" w:hAnsi="Tahoma" w:cs="Tahoma"/>
          <w:b/>
        </w:rPr>
      </w:pPr>
    </w:p>
    <w:p w14:paraId="2E7D6132" w14:textId="77777777" w:rsidR="00001459" w:rsidRPr="001421B3" w:rsidRDefault="00001459" w:rsidP="005726AB">
      <w:pPr>
        <w:keepNext/>
        <w:keepLines/>
        <w:jc w:val="both"/>
        <w:rPr>
          <w:rFonts w:ascii="Tahoma" w:hAnsi="Tahoma" w:cs="Tahoma"/>
          <w:b/>
        </w:rPr>
      </w:pPr>
    </w:p>
    <w:p w14:paraId="1B067B01" w14:textId="77777777" w:rsidR="00F05E6C" w:rsidRPr="001421B3" w:rsidRDefault="00F05E6C" w:rsidP="005726AB">
      <w:pPr>
        <w:keepNext/>
        <w:keepLines/>
        <w:jc w:val="both"/>
        <w:rPr>
          <w:rFonts w:ascii="Tahoma" w:hAnsi="Tahoma" w:cs="Tahoma"/>
        </w:rPr>
      </w:pPr>
      <w:r w:rsidRPr="001421B3">
        <w:rPr>
          <w:rFonts w:ascii="Tahoma" w:hAnsi="Tahoma" w:cs="Tahoma"/>
          <w:b/>
        </w:rPr>
        <w:lastRenderedPageBreak/>
        <w:t>IZJAVLJAMO</w:t>
      </w:r>
      <w:r w:rsidRPr="001421B3">
        <w:rPr>
          <w:rFonts w:ascii="Tahoma" w:hAnsi="Tahoma" w:cs="Tahoma"/>
        </w:rPr>
        <w:t xml:space="preserve">, da so skladno z določbami zakona, ki ureja gospodarske družbe, </w:t>
      </w:r>
      <w:r w:rsidRPr="001421B3">
        <w:rPr>
          <w:rFonts w:ascii="Tahoma" w:hAnsi="Tahoma" w:cs="Tahoma"/>
          <w:u w:val="single"/>
        </w:rPr>
        <w:t>povezane družbe</w:t>
      </w:r>
      <w:r w:rsidRPr="001421B3">
        <w:rPr>
          <w:rFonts w:ascii="Tahoma" w:hAnsi="Tahoma" w:cs="Tahoma"/>
        </w:rPr>
        <w:t xml:space="preserve"> z zgoraj navedenim gospodarskim subjektom, naslednji gospodarski subjekti:</w:t>
      </w:r>
    </w:p>
    <w:p w14:paraId="62A9A5E9" w14:textId="77777777" w:rsidR="00F05E6C" w:rsidRPr="001421B3" w:rsidRDefault="00F05E6C" w:rsidP="005726AB">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1421B3" w14:paraId="08ECEFC0" w14:textId="77777777" w:rsidTr="008B2383">
        <w:tc>
          <w:tcPr>
            <w:tcW w:w="533" w:type="dxa"/>
            <w:shd w:val="clear" w:color="auto" w:fill="auto"/>
          </w:tcPr>
          <w:p w14:paraId="214EBF9A" w14:textId="77777777" w:rsidR="00F05E6C" w:rsidRPr="001421B3" w:rsidRDefault="00F05E6C" w:rsidP="005726AB">
            <w:pPr>
              <w:keepNext/>
              <w:keepLines/>
              <w:jc w:val="both"/>
              <w:rPr>
                <w:rFonts w:ascii="Tahoma" w:hAnsi="Tahoma" w:cs="Tahoma"/>
                <w:b/>
              </w:rPr>
            </w:pPr>
            <w:r w:rsidRPr="001421B3">
              <w:rPr>
                <w:rFonts w:ascii="Tahoma" w:hAnsi="Tahoma" w:cs="Tahoma"/>
                <w:b/>
              </w:rPr>
              <w:t>Št.</w:t>
            </w:r>
          </w:p>
        </w:tc>
        <w:tc>
          <w:tcPr>
            <w:tcW w:w="3376" w:type="dxa"/>
            <w:shd w:val="clear" w:color="auto" w:fill="auto"/>
          </w:tcPr>
          <w:p w14:paraId="65193642" w14:textId="77777777" w:rsidR="00F05E6C" w:rsidRPr="001421B3" w:rsidRDefault="00F05E6C" w:rsidP="005726AB">
            <w:pPr>
              <w:keepNext/>
              <w:keepLines/>
              <w:jc w:val="both"/>
              <w:rPr>
                <w:rFonts w:ascii="Tahoma" w:hAnsi="Tahoma" w:cs="Tahoma"/>
                <w:b/>
              </w:rPr>
            </w:pPr>
            <w:r w:rsidRPr="001421B3">
              <w:rPr>
                <w:rFonts w:ascii="Tahoma" w:hAnsi="Tahoma" w:cs="Tahoma"/>
                <w:b/>
              </w:rPr>
              <w:t xml:space="preserve">Naziv </w:t>
            </w:r>
          </w:p>
        </w:tc>
        <w:tc>
          <w:tcPr>
            <w:tcW w:w="3657" w:type="dxa"/>
            <w:shd w:val="clear" w:color="auto" w:fill="auto"/>
          </w:tcPr>
          <w:p w14:paraId="13436E7A" w14:textId="77777777" w:rsidR="00F05E6C" w:rsidRPr="001421B3" w:rsidRDefault="00F05E6C" w:rsidP="005726AB">
            <w:pPr>
              <w:keepNext/>
              <w:keepLines/>
              <w:jc w:val="both"/>
              <w:rPr>
                <w:rFonts w:ascii="Tahoma" w:hAnsi="Tahoma" w:cs="Tahoma"/>
                <w:b/>
              </w:rPr>
            </w:pPr>
            <w:r w:rsidRPr="001421B3">
              <w:rPr>
                <w:rFonts w:ascii="Tahoma" w:hAnsi="Tahoma" w:cs="Tahoma"/>
                <w:b/>
              </w:rPr>
              <w:t xml:space="preserve">Sedež </w:t>
            </w:r>
          </w:p>
        </w:tc>
        <w:tc>
          <w:tcPr>
            <w:tcW w:w="1865" w:type="dxa"/>
            <w:shd w:val="clear" w:color="auto" w:fill="auto"/>
          </w:tcPr>
          <w:p w14:paraId="1CF1F266" w14:textId="77777777" w:rsidR="00F05E6C" w:rsidRPr="001421B3" w:rsidRDefault="00F05E6C" w:rsidP="005726AB">
            <w:pPr>
              <w:keepNext/>
              <w:keepLines/>
              <w:jc w:val="both"/>
              <w:rPr>
                <w:rFonts w:ascii="Tahoma" w:hAnsi="Tahoma" w:cs="Tahoma"/>
                <w:b/>
              </w:rPr>
            </w:pPr>
            <w:r w:rsidRPr="001421B3">
              <w:rPr>
                <w:rFonts w:ascii="Tahoma" w:hAnsi="Tahoma" w:cs="Tahoma"/>
                <w:b/>
              </w:rPr>
              <w:t>Matična številka</w:t>
            </w:r>
          </w:p>
        </w:tc>
      </w:tr>
      <w:tr w:rsidR="00F05E6C" w:rsidRPr="001421B3" w14:paraId="1B8B6668" w14:textId="77777777" w:rsidTr="008B2383">
        <w:tc>
          <w:tcPr>
            <w:tcW w:w="533" w:type="dxa"/>
            <w:shd w:val="clear" w:color="auto" w:fill="auto"/>
          </w:tcPr>
          <w:p w14:paraId="04B6512D" w14:textId="77777777" w:rsidR="00F05E6C" w:rsidRPr="001421B3" w:rsidRDefault="00F05E6C" w:rsidP="005726AB">
            <w:pPr>
              <w:keepNext/>
              <w:keepLines/>
              <w:jc w:val="both"/>
              <w:rPr>
                <w:rFonts w:ascii="Tahoma" w:hAnsi="Tahoma" w:cs="Tahoma"/>
                <w:b/>
              </w:rPr>
            </w:pPr>
            <w:r w:rsidRPr="001421B3">
              <w:rPr>
                <w:rFonts w:ascii="Tahoma" w:hAnsi="Tahoma" w:cs="Tahoma"/>
                <w:b/>
              </w:rPr>
              <w:t>1.</w:t>
            </w:r>
          </w:p>
        </w:tc>
        <w:tc>
          <w:tcPr>
            <w:tcW w:w="3376" w:type="dxa"/>
            <w:shd w:val="clear" w:color="auto" w:fill="auto"/>
          </w:tcPr>
          <w:p w14:paraId="6154D634" w14:textId="77777777" w:rsidR="00F05E6C" w:rsidRPr="001421B3" w:rsidRDefault="00F05E6C" w:rsidP="005726AB">
            <w:pPr>
              <w:keepNext/>
              <w:keepLines/>
              <w:jc w:val="both"/>
              <w:rPr>
                <w:rFonts w:ascii="Tahoma" w:hAnsi="Tahoma" w:cs="Tahoma"/>
                <w:b/>
              </w:rPr>
            </w:pPr>
          </w:p>
        </w:tc>
        <w:tc>
          <w:tcPr>
            <w:tcW w:w="3657" w:type="dxa"/>
            <w:shd w:val="clear" w:color="auto" w:fill="auto"/>
          </w:tcPr>
          <w:p w14:paraId="0EAA8533" w14:textId="77777777" w:rsidR="00F05E6C" w:rsidRPr="001421B3" w:rsidRDefault="00F05E6C" w:rsidP="005726AB">
            <w:pPr>
              <w:keepNext/>
              <w:keepLines/>
              <w:jc w:val="both"/>
              <w:rPr>
                <w:rFonts w:ascii="Tahoma" w:hAnsi="Tahoma" w:cs="Tahoma"/>
                <w:b/>
              </w:rPr>
            </w:pPr>
          </w:p>
        </w:tc>
        <w:tc>
          <w:tcPr>
            <w:tcW w:w="1865" w:type="dxa"/>
            <w:shd w:val="clear" w:color="auto" w:fill="auto"/>
          </w:tcPr>
          <w:p w14:paraId="3EC4B61E" w14:textId="77777777" w:rsidR="00F05E6C" w:rsidRPr="001421B3" w:rsidRDefault="00F05E6C" w:rsidP="005726AB">
            <w:pPr>
              <w:keepNext/>
              <w:keepLines/>
              <w:jc w:val="both"/>
              <w:rPr>
                <w:rFonts w:ascii="Tahoma" w:hAnsi="Tahoma" w:cs="Tahoma"/>
                <w:b/>
              </w:rPr>
            </w:pPr>
          </w:p>
        </w:tc>
      </w:tr>
      <w:tr w:rsidR="00F05E6C" w:rsidRPr="001421B3" w14:paraId="530CB45F" w14:textId="77777777" w:rsidTr="008B2383">
        <w:tc>
          <w:tcPr>
            <w:tcW w:w="533" w:type="dxa"/>
            <w:shd w:val="clear" w:color="auto" w:fill="auto"/>
          </w:tcPr>
          <w:p w14:paraId="4DE45E86" w14:textId="77777777" w:rsidR="00F05E6C" w:rsidRPr="001421B3" w:rsidRDefault="00F05E6C" w:rsidP="005726AB">
            <w:pPr>
              <w:keepNext/>
              <w:keepLines/>
              <w:jc w:val="both"/>
              <w:rPr>
                <w:rFonts w:ascii="Tahoma" w:hAnsi="Tahoma" w:cs="Tahoma"/>
                <w:b/>
              </w:rPr>
            </w:pPr>
            <w:r w:rsidRPr="001421B3">
              <w:rPr>
                <w:rFonts w:ascii="Tahoma" w:hAnsi="Tahoma" w:cs="Tahoma"/>
                <w:b/>
              </w:rPr>
              <w:t>2.</w:t>
            </w:r>
          </w:p>
        </w:tc>
        <w:tc>
          <w:tcPr>
            <w:tcW w:w="3376" w:type="dxa"/>
            <w:shd w:val="clear" w:color="auto" w:fill="auto"/>
          </w:tcPr>
          <w:p w14:paraId="4D0B241A" w14:textId="77777777" w:rsidR="00F05E6C" w:rsidRPr="001421B3" w:rsidRDefault="00F05E6C" w:rsidP="005726AB">
            <w:pPr>
              <w:keepNext/>
              <w:keepLines/>
              <w:jc w:val="both"/>
              <w:rPr>
                <w:rFonts w:ascii="Tahoma" w:hAnsi="Tahoma" w:cs="Tahoma"/>
                <w:b/>
              </w:rPr>
            </w:pPr>
          </w:p>
        </w:tc>
        <w:tc>
          <w:tcPr>
            <w:tcW w:w="3657" w:type="dxa"/>
            <w:shd w:val="clear" w:color="auto" w:fill="auto"/>
          </w:tcPr>
          <w:p w14:paraId="3F74E917" w14:textId="77777777" w:rsidR="00F05E6C" w:rsidRPr="001421B3" w:rsidRDefault="00F05E6C" w:rsidP="005726AB">
            <w:pPr>
              <w:keepNext/>
              <w:keepLines/>
              <w:jc w:val="both"/>
              <w:rPr>
                <w:rFonts w:ascii="Tahoma" w:hAnsi="Tahoma" w:cs="Tahoma"/>
                <w:b/>
              </w:rPr>
            </w:pPr>
          </w:p>
        </w:tc>
        <w:tc>
          <w:tcPr>
            <w:tcW w:w="1865" w:type="dxa"/>
            <w:shd w:val="clear" w:color="auto" w:fill="auto"/>
          </w:tcPr>
          <w:p w14:paraId="031EE390" w14:textId="77777777" w:rsidR="00F05E6C" w:rsidRPr="001421B3" w:rsidRDefault="00F05E6C" w:rsidP="005726AB">
            <w:pPr>
              <w:keepNext/>
              <w:keepLines/>
              <w:jc w:val="both"/>
              <w:rPr>
                <w:rFonts w:ascii="Tahoma" w:hAnsi="Tahoma" w:cs="Tahoma"/>
                <w:b/>
              </w:rPr>
            </w:pPr>
          </w:p>
        </w:tc>
      </w:tr>
      <w:tr w:rsidR="00F05E6C" w:rsidRPr="001421B3" w14:paraId="388EC844" w14:textId="77777777" w:rsidTr="008B2383">
        <w:tc>
          <w:tcPr>
            <w:tcW w:w="533" w:type="dxa"/>
            <w:shd w:val="clear" w:color="auto" w:fill="auto"/>
          </w:tcPr>
          <w:p w14:paraId="29708F09" w14:textId="77777777" w:rsidR="00F05E6C" w:rsidRPr="001421B3" w:rsidRDefault="00F05E6C" w:rsidP="005726AB">
            <w:pPr>
              <w:keepNext/>
              <w:keepLines/>
              <w:jc w:val="both"/>
              <w:rPr>
                <w:rFonts w:ascii="Tahoma" w:hAnsi="Tahoma" w:cs="Tahoma"/>
                <w:b/>
              </w:rPr>
            </w:pPr>
            <w:r w:rsidRPr="001421B3">
              <w:rPr>
                <w:rFonts w:ascii="Tahoma" w:hAnsi="Tahoma" w:cs="Tahoma"/>
                <w:b/>
              </w:rPr>
              <w:t>3.</w:t>
            </w:r>
          </w:p>
        </w:tc>
        <w:tc>
          <w:tcPr>
            <w:tcW w:w="3376" w:type="dxa"/>
            <w:shd w:val="clear" w:color="auto" w:fill="auto"/>
          </w:tcPr>
          <w:p w14:paraId="5E2C13AD" w14:textId="77777777" w:rsidR="00F05E6C" w:rsidRPr="001421B3" w:rsidRDefault="00F05E6C" w:rsidP="005726AB">
            <w:pPr>
              <w:keepNext/>
              <w:keepLines/>
              <w:jc w:val="both"/>
              <w:rPr>
                <w:rFonts w:ascii="Tahoma" w:hAnsi="Tahoma" w:cs="Tahoma"/>
                <w:b/>
              </w:rPr>
            </w:pPr>
          </w:p>
        </w:tc>
        <w:tc>
          <w:tcPr>
            <w:tcW w:w="3657" w:type="dxa"/>
            <w:shd w:val="clear" w:color="auto" w:fill="auto"/>
          </w:tcPr>
          <w:p w14:paraId="5BFBB1A8" w14:textId="77777777" w:rsidR="00F05E6C" w:rsidRPr="001421B3" w:rsidRDefault="00F05E6C" w:rsidP="005726AB">
            <w:pPr>
              <w:keepNext/>
              <w:keepLines/>
              <w:jc w:val="both"/>
              <w:rPr>
                <w:rFonts w:ascii="Tahoma" w:hAnsi="Tahoma" w:cs="Tahoma"/>
                <w:b/>
              </w:rPr>
            </w:pPr>
          </w:p>
        </w:tc>
        <w:tc>
          <w:tcPr>
            <w:tcW w:w="1865" w:type="dxa"/>
            <w:shd w:val="clear" w:color="auto" w:fill="auto"/>
          </w:tcPr>
          <w:p w14:paraId="61DB63C1" w14:textId="77777777" w:rsidR="00F05E6C" w:rsidRPr="001421B3" w:rsidRDefault="00F05E6C" w:rsidP="005726AB">
            <w:pPr>
              <w:keepNext/>
              <w:keepLines/>
              <w:jc w:val="both"/>
              <w:rPr>
                <w:rFonts w:ascii="Tahoma" w:hAnsi="Tahoma" w:cs="Tahoma"/>
                <w:b/>
              </w:rPr>
            </w:pPr>
          </w:p>
        </w:tc>
      </w:tr>
      <w:tr w:rsidR="00F05E6C" w:rsidRPr="001421B3" w14:paraId="226D89C5" w14:textId="77777777" w:rsidTr="008B2383">
        <w:tc>
          <w:tcPr>
            <w:tcW w:w="533" w:type="dxa"/>
            <w:shd w:val="clear" w:color="auto" w:fill="auto"/>
          </w:tcPr>
          <w:p w14:paraId="58A5BAC8" w14:textId="77777777" w:rsidR="00F05E6C" w:rsidRPr="001421B3" w:rsidRDefault="00F05E6C" w:rsidP="005726AB">
            <w:pPr>
              <w:keepNext/>
              <w:keepLines/>
              <w:jc w:val="both"/>
              <w:rPr>
                <w:rFonts w:ascii="Tahoma" w:hAnsi="Tahoma" w:cs="Tahoma"/>
                <w:b/>
              </w:rPr>
            </w:pPr>
            <w:r w:rsidRPr="001421B3">
              <w:rPr>
                <w:rFonts w:ascii="Tahoma" w:hAnsi="Tahoma" w:cs="Tahoma"/>
                <w:b/>
              </w:rPr>
              <w:t>….</w:t>
            </w:r>
          </w:p>
        </w:tc>
        <w:tc>
          <w:tcPr>
            <w:tcW w:w="3376" w:type="dxa"/>
            <w:shd w:val="clear" w:color="auto" w:fill="auto"/>
          </w:tcPr>
          <w:p w14:paraId="68FB81F1" w14:textId="77777777" w:rsidR="00F05E6C" w:rsidRPr="001421B3" w:rsidRDefault="00F05E6C" w:rsidP="005726AB">
            <w:pPr>
              <w:keepNext/>
              <w:keepLines/>
              <w:jc w:val="both"/>
              <w:rPr>
                <w:rFonts w:ascii="Tahoma" w:hAnsi="Tahoma" w:cs="Tahoma"/>
                <w:b/>
              </w:rPr>
            </w:pPr>
          </w:p>
        </w:tc>
        <w:tc>
          <w:tcPr>
            <w:tcW w:w="3657" w:type="dxa"/>
            <w:shd w:val="clear" w:color="auto" w:fill="auto"/>
          </w:tcPr>
          <w:p w14:paraId="13B4DAFD" w14:textId="77777777" w:rsidR="00F05E6C" w:rsidRPr="001421B3" w:rsidRDefault="00F05E6C" w:rsidP="005726AB">
            <w:pPr>
              <w:keepNext/>
              <w:keepLines/>
              <w:jc w:val="both"/>
              <w:rPr>
                <w:rFonts w:ascii="Tahoma" w:hAnsi="Tahoma" w:cs="Tahoma"/>
                <w:b/>
              </w:rPr>
            </w:pPr>
          </w:p>
        </w:tc>
        <w:tc>
          <w:tcPr>
            <w:tcW w:w="1865" w:type="dxa"/>
            <w:shd w:val="clear" w:color="auto" w:fill="auto"/>
          </w:tcPr>
          <w:p w14:paraId="1C41C69F" w14:textId="77777777" w:rsidR="00F05E6C" w:rsidRPr="001421B3" w:rsidRDefault="00F05E6C" w:rsidP="005726AB">
            <w:pPr>
              <w:keepNext/>
              <w:keepLines/>
              <w:jc w:val="both"/>
              <w:rPr>
                <w:rFonts w:ascii="Tahoma" w:hAnsi="Tahoma" w:cs="Tahoma"/>
                <w:b/>
              </w:rPr>
            </w:pPr>
          </w:p>
        </w:tc>
      </w:tr>
    </w:tbl>
    <w:p w14:paraId="5F4B1365" w14:textId="77777777" w:rsidR="00F05E6C" w:rsidRPr="001421B3" w:rsidRDefault="00F05E6C" w:rsidP="005726AB">
      <w:pPr>
        <w:keepNext/>
        <w:keepLines/>
        <w:jc w:val="both"/>
        <w:rPr>
          <w:rFonts w:ascii="Tahoma" w:hAnsi="Tahoma" w:cs="Tahoma"/>
        </w:rPr>
      </w:pPr>
    </w:p>
    <w:p w14:paraId="5E33F8CF" w14:textId="77777777" w:rsidR="00F05E6C" w:rsidRPr="001421B3" w:rsidRDefault="00F05E6C" w:rsidP="005726AB">
      <w:pPr>
        <w:keepNext/>
        <w:keepLines/>
        <w:jc w:val="both"/>
        <w:rPr>
          <w:rFonts w:ascii="Tahoma" w:hAnsi="Tahoma" w:cs="Tahoma"/>
        </w:rPr>
      </w:pPr>
      <w:r w:rsidRPr="001421B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ADD055A" w14:textId="77777777" w:rsidR="00F05E6C" w:rsidRPr="001421B3" w:rsidRDefault="00F05E6C" w:rsidP="005726AB">
      <w:pPr>
        <w:keepNext/>
        <w:keepLines/>
        <w:jc w:val="both"/>
        <w:rPr>
          <w:rFonts w:ascii="Tahoma" w:hAnsi="Tahoma" w:cs="Tahoma"/>
        </w:rPr>
      </w:pPr>
    </w:p>
    <w:p w14:paraId="5C23139A" w14:textId="77777777" w:rsidR="00F05E6C" w:rsidRPr="001421B3" w:rsidRDefault="00F05E6C" w:rsidP="005726AB">
      <w:pPr>
        <w:keepNext/>
        <w:keepLines/>
        <w:jc w:val="both"/>
        <w:rPr>
          <w:rFonts w:ascii="Tahoma" w:hAnsi="Tahoma" w:cs="Tahoma"/>
        </w:rPr>
      </w:pPr>
      <w:r w:rsidRPr="001421B3">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48B3E6D8" w14:textId="77777777" w:rsidR="00F05E6C" w:rsidRPr="001421B3" w:rsidRDefault="00F05E6C" w:rsidP="005726AB">
      <w:pPr>
        <w:keepNext/>
        <w:keepLines/>
        <w:jc w:val="both"/>
        <w:rPr>
          <w:rFonts w:ascii="Tahoma" w:hAnsi="Tahoma" w:cs="Tahoma"/>
          <w:b/>
        </w:rPr>
      </w:pPr>
    </w:p>
    <w:p w14:paraId="38ABB586" w14:textId="77777777" w:rsidR="00F05E6C" w:rsidRPr="001421B3" w:rsidRDefault="00F05E6C" w:rsidP="005726AB">
      <w:pPr>
        <w:keepNext/>
        <w:keepLines/>
        <w:jc w:val="both"/>
        <w:rPr>
          <w:rFonts w:ascii="Tahoma" w:hAnsi="Tahoma" w:cs="Tahoma"/>
          <w:i/>
          <w:u w:val="single"/>
        </w:rPr>
      </w:pPr>
    </w:p>
    <w:p w14:paraId="2E5FB357" w14:textId="77777777" w:rsidR="00F05E6C" w:rsidRPr="001421B3" w:rsidRDefault="00F05E6C" w:rsidP="005726AB">
      <w:pPr>
        <w:keepNext/>
        <w:keepLines/>
        <w:jc w:val="both"/>
        <w:rPr>
          <w:rFonts w:ascii="Tahoma" w:hAnsi="Tahoma" w:cs="Tahoma"/>
          <w:i/>
          <w:u w:val="single"/>
        </w:rPr>
      </w:pPr>
      <w:r w:rsidRPr="001421B3">
        <w:rPr>
          <w:rFonts w:ascii="Tahoma" w:hAnsi="Tahoma" w:cs="Tahoma"/>
          <w:i/>
          <w:u w:val="single"/>
        </w:rPr>
        <w:t>Vse izjave podajamo pod kazensko in materialno odgovornostjo.</w:t>
      </w:r>
    </w:p>
    <w:p w14:paraId="286FEC65" w14:textId="77777777" w:rsidR="00F05E6C" w:rsidRPr="001421B3" w:rsidRDefault="00F05E6C" w:rsidP="005726AB">
      <w:pPr>
        <w:keepNext/>
        <w:keepLines/>
        <w:jc w:val="both"/>
        <w:rPr>
          <w:rFonts w:ascii="Tahoma" w:hAnsi="Tahoma" w:cs="Tahoma"/>
          <w:b/>
        </w:rPr>
      </w:pPr>
    </w:p>
    <w:p w14:paraId="68CCA5B9" w14:textId="77777777" w:rsidR="00F05E6C" w:rsidRPr="001421B3" w:rsidRDefault="00F05E6C" w:rsidP="005726AB">
      <w:pPr>
        <w:keepNext/>
        <w:keepLines/>
        <w:jc w:val="both"/>
        <w:rPr>
          <w:rFonts w:ascii="Tahoma" w:hAnsi="Tahoma" w:cs="Tahoma"/>
          <w:b/>
        </w:rPr>
      </w:pPr>
    </w:p>
    <w:p w14:paraId="0DFE8B8B" w14:textId="77777777" w:rsidR="00F05E6C" w:rsidRPr="001421B3" w:rsidRDefault="00F05E6C" w:rsidP="005726AB">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1421B3" w14:paraId="3295F144" w14:textId="77777777" w:rsidTr="008B2383">
        <w:trPr>
          <w:trHeight w:val="235"/>
        </w:trPr>
        <w:tc>
          <w:tcPr>
            <w:tcW w:w="3402" w:type="dxa"/>
            <w:tcBorders>
              <w:bottom w:val="single" w:sz="4" w:space="0" w:color="auto"/>
            </w:tcBorders>
          </w:tcPr>
          <w:p w14:paraId="793C0518" w14:textId="77777777" w:rsidR="00F05E6C" w:rsidRPr="001421B3" w:rsidRDefault="00F05E6C" w:rsidP="005726AB">
            <w:pPr>
              <w:keepNext/>
              <w:keepLines/>
              <w:jc w:val="both"/>
              <w:rPr>
                <w:rFonts w:ascii="Tahoma" w:hAnsi="Tahoma" w:cs="Tahoma"/>
                <w:snapToGrid w:val="0"/>
                <w:color w:val="000000"/>
              </w:rPr>
            </w:pPr>
          </w:p>
        </w:tc>
        <w:tc>
          <w:tcPr>
            <w:tcW w:w="2552" w:type="dxa"/>
          </w:tcPr>
          <w:p w14:paraId="0E9C735E" w14:textId="77777777" w:rsidR="00F05E6C" w:rsidRPr="001421B3" w:rsidRDefault="00F05E6C" w:rsidP="005726AB">
            <w:pPr>
              <w:keepNext/>
              <w:keepLines/>
              <w:jc w:val="center"/>
              <w:rPr>
                <w:rFonts w:ascii="Tahoma" w:hAnsi="Tahoma" w:cs="Tahoma"/>
                <w:snapToGrid w:val="0"/>
                <w:color w:val="000000"/>
              </w:rPr>
            </w:pPr>
          </w:p>
        </w:tc>
        <w:tc>
          <w:tcPr>
            <w:tcW w:w="3119" w:type="dxa"/>
            <w:tcBorders>
              <w:bottom w:val="single" w:sz="4" w:space="0" w:color="auto"/>
            </w:tcBorders>
          </w:tcPr>
          <w:p w14:paraId="23028430" w14:textId="77777777" w:rsidR="00F05E6C" w:rsidRPr="001421B3" w:rsidRDefault="00F05E6C" w:rsidP="005726AB">
            <w:pPr>
              <w:keepNext/>
              <w:keepLines/>
              <w:tabs>
                <w:tab w:val="left" w:pos="567"/>
                <w:tab w:val="num" w:pos="851"/>
                <w:tab w:val="left" w:pos="993"/>
              </w:tabs>
              <w:ind w:left="-30"/>
              <w:jc w:val="both"/>
              <w:rPr>
                <w:rFonts w:ascii="Tahoma" w:hAnsi="Tahoma" w:cs="Tahoma"/>
                <w:snapToGrid w:val="0"/>
                <w:color w:val="000000"/>
                <w:sz w:val="28"/>
              </w:rPr>
            </w:pPr>
          </w:p>
        </w:tc>
      </w:tr>
      <w:tr w:rsidR="00F05E6C" w:rsidRPr="001421B3" w14:paraId="2361F6AA" w14:textId="77777777" w:rsidTr="008B2383">
        <w:trPr>
          <w:trHeight w:val="235"/>
        </w:trPr>
        <w:tc>
          <w:tcPr>
            <w:tcW w:w="3402" w:type="dxa"/>
            <w:tcBorders>
              <w:top w:val="single" w:sz="4" w:space="0" w:color="auto"/>
            </w:tcBorders>
          </w:tcPr>
          <w:p w14:paraId="3D5590A6" w14:textId="77777777" w:rsidR="00F05E6C" w:rsidRPr="001421B3" w:rsidRDefault="00F05E6C" w:rsidP="005726AB">
            <w:pPr>
              <w:keepNext/>
              <w:keepLines/>
              <w:jc w:val="center"/>
              <w:rPr>
                <w:rFonts w:ascii="Tahoma" w:hAnsi="Tahoma" w:cs="Tahoma"/>
                <w:snapToGrid w:val="0"/>
                <w:color w:val="000000"/>
              </w:rPr>
            </w:pPr>
            <w:r w:rsidRPr="001421B3">
              <w:rPr>
                <w:rFonts w:ascii="Tahoma" w:hAnsi="Tahoma" w:cs="Tahoma"/>
                <w:snapToGrid w:val="0"/>
                <w:color w:val="000000"/>
              </w:rPr>
              <w:t>(kraj, datum)</w:t>
            </w:r>
          </w:p>
        </w:tc>
        <w:tc>
          <w:tcPr>
            <w:tcW w:w="2552" w:type="dxa"/>
          </w:tcPr>
          <w:p w14:paraId="169B0D12" w14:textId="77777777" w:rsidR="00F05E6C" w:rsidRPr="001421B3" w:rsidRDefault="00F05E6C" w:rsidP="005726AB">
            <w:pPr>
              <w:keepNext/>
              <w:keepLines/>
              <w:jc w:val="center"/>
              <w:rPr>
                <w:rFonts w:ascii="Tahoma" w:hAnsi="Tahoma" w:cs="Tahoma"/>
                <w:snapToGrid w:val="0"/>
                <w:color w:val="000000"/>
              </w:rPr>
            </w:pPr>
            <w:r w:rsidRPr="001421B3">
              <w:rPr>
                <w:rFonts w:ascii="Tahoma" w:hAnsi="Tahoma" w:cs="Tahoma"/>
                <w:snapToGrid w:val="0"/>
                <w:color w:val="000000"/>
              </w:rPr>
              <w:t>žig</w:t>
            </w:r>
          </w:p>
        </w:tc>
        <w:tc>
          <w:tcPr>
            <w:tcW w:w="3119" w:type="dxa"/>
            <w:tcBorders>
              <w:top w:val="single" w:sz="4" w:space="0" w:color="auto"/>
            </w:tcBorders>
          </w:tcPr>
          <w:p w14:paraId="55511A12" w14:textId="5B79AF7B" w:rsidR="00F05E6C" w:rsidRPr="001421B3" w:rsidRDefault="00F05E6C" w:rsidP="005726AB">
            <w:pPr>
              <w:keepNext/>
              <w:keepLines/>
              <w:ind w:left="-30"/>
              <w:jc w:val="both"/>
              <w:rPr>
                <w:rFonts w:ascii="Tahoma" w:hAnsi="Tahoma" w:cs="Tahoma"/>
                <w:snapToGrid w:val="0"/>
                <w:color w:val="000000"/>
              </w:rPr>
            </w:pPr>
            <w:r w:rsidRPr="001421B3">
              <w:rPr>
                <w:rFonts w:ascii="Tahoma" w:hAnsi="Tahoma" w:cs="Tahoma"/>
                <w:snapToGrid w:val="0"/>
                <w:color w:val="000000"/>
              </w:rPr>
              <w:t>(</w:t>
            </w:r>
            <w:r w:rsidR="00C57DAB">
              <w:rPr>
                <w:rFonts w:ascii="Tahoma" w:hAnsi="Tahoma" w:cs="Tahoma"/>
                <w:snapToGrid w:val="0"/>
                <w:color w:val="000000"/>
              </w:rPr>
              <w:t>Ime in priimek ter</w:t>
            </w:r>
            <w:r w:rsidRPr="001421B3">
              <w:rPr>
                <w:rFonts w:ascii="Tahoma" w:hAnsi="Tahoma" w:cs="Tahoma"/>
                <w:snapToGrid w:val="0"/>
                <w:color w:val="000000"/>
              </w:rPr>
              <w:t xml:space="preserve"> podpis gospodarskega subjekta)</w:t>
            </w:r>
          </w:p>
        </w:tc>
      </w:tr>
    </w:tbl>
    <w:p w14:paraId="00408E3C" w14:textId="77777777" w:rsidR="00F05E6C" w:rsidRPr="001421B3" w:rsidRDefault="00F05E6C" w:rsidP="005726AB">
      <w:pPr>
        <w:keepNext/>
        <w:keepLines/>
        <w:tabs>
          <w:tab w:val="left" w:pos="284"/>
        </w:tabs>
        <w:jc w:val="both"/>
        <w:rPr>
          <w:rFonts w:ascii="Tahoma" w:hAnsi="Tahoma" w:cs="Tahoma"/>
        </w:rPr>
      </w:pPr>
    </w:p>
    <w:p w14:paraId="479D494C" w14:textId="77777777" w:rsidR="00F05E6C" w:rsidRPr="001421B3" w:rsidRDefault="00F05E6C" w:rsidP="005726AB">
      <w:pPr>
        <w:keepNext/>
        <w:keepLines/>
        <w:tabs>
          <w:tab w:val="left" w:pos="284"/>
        </w:tabs>
        <w:jc w:val="both"/>
        <w:rPr>
          <w:rFonts w:ascii="Tahoma" w:hAnsi="Tahoma" w:cs="Tahoma"/>
        </w:rPr>
      </w:pPr>
    </w:p>
    <w:p w14:paraId="7811B69C" w14:textId="77777777" w:rsidR="00F05E6C" w:rsidRPr="001421B3" w:rsidRDefault="00F05E6C" w:rsidP="005726AB">
      <w:pPr>
        <w:keepNext/>
        <w:keepLines/>
        <w:tabs>
          <w:tab w:val="left" w:pos="284"/>
        </w:tabs>
        <w:jc w:val="both"/>
        <w:rPr>
          <w:rFonts w:ascii="Tahoma" w:hAnsi="Tahoma" w:cs="Tahoma"/>
        </w:rPr>
      </w:pPr>
    </w:p>
    <w:p w14:paraId="5A976A45" w14:textId="77777777" w:rsidR="00F05E6C" w:rsidRPr="001421B3" w:rsidRDefault="00F05E6C" w:rsidP="005726AB">
      <w:pPr>
        <w:keepNext/>
        <w:keepLines/>
        <w:tabs>
          <w:tab w:val="left" w:pos="284"/>
        </w:tabs>
        <w:jc w:val="both"/>
        <w:rPr>
          <w:rFonts w:ascii="Tahoma" w:hAnsi="Tahoma" w:cs="Tahoma"/>
        </w:rPr>
      </w:pPr>
    </w:p>
    <w:p w14:paraId="7DD4AC9C" w14:textId="77777777" w:rsidR="00F05E6C" w:rsidRPr="001421B3" w:rsidRDefault="00F05E6C" w:rsidP="005726AB">
      <w:pPr>
        <w:keepNext/>
        <w:keepLines/>
        <w:tabs>
          <w:tab w:val="left" w:pos="284"/>
        </w:tabs>
        <w:jc w:val="both"/>
        <w:rPr>
          <w:rFonts w:ascii="Tahoma" w:hAnsi="Tahoma" w:cs="Tahoma"/>
        </w:rPr>
      </w:pPr>
    </w:p>
    <w:p w14:paraId="62EECAD1" w14:textId="77777777" w:rsidR="00F05E6C" w:rsidRPr="001421B3" w:rsidRDefault="00F05E6C" w:rsidP="005726AB">
      <w:pPr>
        <w:keepNext/>
        <w:keepLines/>
        <w:tabs>
          <w:tab w:val="left" w:pos="284"/>
        </w:tabs>
        <w:jc w:val="both"/>
        <w:rPr>
          <w:rFonts w:ascii="Tahoma" w:hAnsi="Tahoma" w:cs="Tahoma"/>
        </w:rPr>
      </w:pPr>
    </w:p>
    <w:p w14:paraId="7DE78E5C" w14:textId="77777777" w:rsidR="008B2383" w:rsidRPr="001421B3" w:rsidRDefault="008B2383" w:rsidP="005726AB">
      <w:pPr>
        <w:keepNext/>
        <w:keepLines/>
        <w:tabs>
          <w:tab w:val="left" w:pos="284"/>
        </w:tabs>
        <w:rPr>
          <w:rFonts w:ascii="Tahoma" w:hAnsi="Tahoma" w:cs="Tahoma"/>
          <w:b/>
        </w:rPr>
      </w:pPr>
    </w:p>
    <w:p w14:paraId="374D68D7" w14:textId="77777777" w:rsidR="008B2383" w:rsidRPr="001421B3" w:rsidRDefault="008B2383" w:rsidP="005726AB">
      <w:pPr>
        <w:keepNext/>
        <w:keepLines/>
        <w:spacing w:after="40"/>
        <w:jc w:val="both"/>
        <w:rPr>
          <w:rFonts w:ascii="Tahoma" w:hAnsi="Tahoma" w:cs="Tahoma"/>
          <w:b/>
          <w:i/>
          <w:sz w:val="18"/>
          <w:szCs w:val="18"/>
          <w:u w:val="single"/>
        </w:rPr>
      </w:pPr>
      <w:r w:rsidRPr="001421B3">
        <w:rPr>
          <w:rFonts w:ascii="Tahoma" w:hAnsi="Tahoma" w:cs="Tahoma"/>
          <w:b/>
          <w:i/>
          <w:sz w:val="18"/>
          <w:szCs w:val="18"/>
          <w:u w:val="single"/>
        </w:rPr>
        <w:t xml:space="preserve">Navodilo:  </w:t>
      </w:r>
      <w:r w:rsidRPr="001421B3">
        <w:rPr>
          <w:rFonts w:ascii="Tahoma" w:hAnsi="Tahoma" w:cs="Tahoma"/>
          <w:i/>
          <w:iCs/>
          <w:sz w:val="18"/>
          <w:szCs w:val="22"/>
        </w:rPr>
        <w:t xml:space="preserve">Izjavo izpolni in podpiše </w:t>
      </w:r>
      <w:r w:rsidRPr="001421B3">
        <w:rPr>
          <w:rFonts w:ascii="Tahoma" w:hAnsi="Tahoma" w:cs="Tahoma"/>
          <w:i/>
          <w:iCs/>
          <w:sz w:val="18"/>
          <w:szCs w:val="22"/>
          <w:u w:val="single"/>
        </w:rPr>
        <w:t>ponudnik</w:t>
      </w:r>
      <w:r w:rsidRPr="001421B3">
        <w:rPr>
          <w:rFonts w:ascii="Tahoma" w:hAnsi="Tahoma" w:cs="Tahoma"/>
          <w:i/>
          <w:iCs/>
          <w:sz w:val="18"/>
          <w:szCs w:val="22"/>
        </w:rPr>
        <w:t xml:space="preserve">, kot tudi vsi </w:t>
      </w:r>
      <w:r w:rsidRPr="001421B3">
        <w:rPr>
          <w:rFonts w:ascii="Tahoma" w:hAnsi="Tahoma" w:cs="Tahoma"/>
          <w:i/>
          <w:iCs/>
          <w:sz w:val="18"/>
          <w:szCs w:val="22"/>
          <w:u w:val="single"/>
        </w:rPr>
        <w:t>posamezni člani skupine ponudnikov</w:t>
      </w:r>
      <w:r w:rsidRPr="001421B3">
        <w:rPr>
          <w:rFonts w:ascii="Tahoma" w:hAnsi="Tahoma" w:cs="Tahoma"/>
          <w:i/>
          <w:iCs/>
          <w:sz w:val="18"/>
          <w:szCs w:val="22"/>
        </w:rPr>
        <w:t xml:space="preserve"> (partnerji) v primeru skupne ponudbe, ter vsi morebitni </w:t>
      </w:r>
      <w:r w:rsidRPr="001421B3">
        <w:rPr>
          <w:rFonts w:ascii="Tahoma" w:hAnsi="Tahoma" w:cs="Tahoma"/>
          <w:i/>
          <w:iCs/>
          <w:sz w:val="18"/>
          <w:szCs w:val="22"/>
          <w:u w:val="single"/>
        </w:rPr>
        <w:t>podizvajalci</w:t>
      </w:r>
      <w:r w:rsidRPr="001421B3">
        <w:rPr>
          <w:rFonts w:ascii="Tahoma" w:hAnsi="Tahoma" w:cs="Tahoma"/>
          <w:i/>
          <w:iCs/>
          <w:sz w:val="18"/>
          <w:szCs w:val="22"/>
        </w:rPr>
        <w:t xml:space="preserve"> (če ponudnik izvaja javno naročilo s podizvajalci) in vsi drugi </w:t>
      </w:r>
      <w:r w:rsidRPr="001421B3">
        <w:rPr>
          <w:rFonts w:ascii="Tahoma" w:hAnsi="Tahoma" w:cs="Tahoma"/>
          <w:i/>
          <w:iCs/>
          <w:sz w:val="18"/>
          <w:szCs w:val="22"/>
          <w:u w:val="single"/>
        </w:rPr>
        <w:t>subjekti</w:t>
      </w:r>
      <w:r w:rsidRPr="001421B3">
        <w:rPr>
          <w:rFonts w:ascii="Tahoma" w:hAnsi="Tahoma" w:cs="Tahoma"/>
          <w:i/>
          <w:iCs/>
          <w:sz w:val="18"/>
          <w:szCs w:val="22"/>
        </w:rPr>
        <w:t>, katerih zmogljivost uporablja ponudnik (v kolikor bo ponudnik uporabil zmogljivosti drugih subjektov).</w:t>
      </w:r>
    </w:p>
    <w:p w14:paraId="2FBBDF0A" w14:textId="77777777" w:rsidR="008B2383" w:rsidRPr="001421B3" w:rsidRDefault="008B2383" w:rsidP="005726AB">
      <w:pPr>
        <w:keepNext/>
        <w:keepLines/>
        <w:tabs>
          <w:tab w:val="left" w:pos="284"/>
        </w:tabs>
        <w:jc w:val="both"/>
        <w:rPr>
          <w:rFonts w:ascii="Tahoma" w:hAnsi="Tahoma" w:cs="Tahoma"/>
        </w:rPr>
      </w:pPr>
    </w:p>
    <w:p w14:paraId="556861CA" w14:textId="77777777" w:rsidR="008B2383" w:rsidRPr="001421B3" w:rsidRDefault="008B2383" w:rsidP="005726AB">
      <w:pPr>
        <w:keepNext/>
        <w:keepLines/>
        <w:tabs>
          <w:tab w:val="left" w:pos="284"/>
        </w:tabs>
        <w:jc w:val="both"/>
        <w:rPr>
          <w:rFonts w:ascii="Tahoma" w:hAnsi="Tahoma" w:cs="Tahoma"/>
        </w:rPr>
      </w:pPr>
    </w:p>
    <w:p w14:paraId="207C7673" w14:textId="77777777" w:rsidR="008B2383" w:rsidRPr="001421B3" w:rsidRDefault="008B2383" w:rsidP="005726AB">
      <w:pPr>
        <w:keepNext/>
        <w:keepLines/>
        <w:spacing w:after="40"/>
        <w:jc w:val="both"/>
        <w:rPr>
          <w:rFonts w:ascii="Tahoma" w:hAnsi="Tahoma" w:cs="Tahoma"/>
          <w:b/>
          <w:i/>
          <w:sz w:val="18"/>
          <w:szCs w:val="18"/>
          <w:u w:val="single"/>
        </w:rPr>
      </w:pPr>
      <w:r w:rsidRPr="001421B3">
        <w:rPr>
          <w:rFonts w:ascii="Tahoma" w:hAnsi="Tahoma" w:cs="Tahoma"/>
          <w:b/>
          <w:i/>
          <w:sz w:val="18"/>
          <w:szCs w:val="18"/>
          <w:u w:val="single"/>
        </w:rPr>
        <w:t xml:space="preserve">Opomba:  </w:t>
      </w:r>
      <w:r w:rsidRPr="001421B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8" w:history="1">
        <w:r w:rsidRPr="001421B3">
          <w:rPr>
            <w:rFonts w:ascii="Tahoma" w:hAnsi="Tahoma" w:cs="Tahoma"/>
            <w:i/>
            <w:iCs/>
            <w:sz w:val="18"/>
            <w:szCs w:val="22"/>
          </w:rPr>
          <w:t>https://www.kpk-rs.si/sl/pogosta-vprasanja</w:t>
        </w:r>
      </w:hyperlink>
      <w:r w:rsidRPr="001421B3">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1D8DB1D" w14:textId="77777777" w:rsidR="00DF3A48" w:rsidRPr="001421B3" w:rsidRDefault="00DF3A48" w:rsidP="005726AB">
      <w:pPr>
        <w:keepNext/>
        <w:keepLines/>
        <w:spacing w:after="40"/>
        <w:jc w:val="both"/>
        <w:rPr>
          <w:rFonts w:ascii="Tahoma" w:hAnsi="Tahoma" w:cs="Tahoma"/>
          <w:b/>
          <w:i/>
          <w:sz w:val="18"/>
          <w:szCs w:val="18"/>
          <w:u w:val="single"/>
        </w:rPr>
      </w:pPr>
    </w:p>
    <w:p w14:paraId="575AD05C" w14:textId="77777777" w:rsidR="00DF3A48" w:rsidRPr="001421B3" w:rsidRDefault="00DF3A48" w:rsidP="005726AB">
      <w:pPr>
        <w:keepNext/>
        <w:keepLines/>
        <w:jc w:val="both"/>
        <w:rPr>
          <w:rFonts w:ascii="Tahoma" w:hAnsi="Tahoma" w:cs="Tahoma"/>
          <w:sz w:val="24"/>
          <w:szCs w:val="24"/>
        </w:rPr>
      </w:pPr>
      <w:r w:rsidRPr="001421B3">
        <w:rPr>
          <w:rFonts w:ascii="Tahoma" w:hAnsi="Tahoma" w:cs="Tahoma"/>
          <w:i/>
          <w:sz w:val="18"/>
          <w:szCs w:val="24"/>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1421B3">
        <w:rPr>
          <w:rFonts w:ascii="Tahoma" w:hAnsi="Tahoma" w:cs="Tahoma"/>
          <w:sz w:val="24"/>
          <w:szCs w:val="24"/>
        </w:rPr>
        <w:t xml:space="preserve"> </w:t>
      </w:r>
    </w:p>
    <w:p w14:paraId="51F837AE" w14:textId="77777777" w:rsidR="00F269F7" w:rsidRPr="001421B3" w:rsidRDefault="00F269F7" w:rsidP="005726AB">
      <w:pPr>
        <w:keepNext/>
        <w:keepLines/>
        <w:rPr>
          <w:rFonts w:ascii="Tahoma" w:hAnsi="Tahoma" w:cs="Tahoma"/>
          <w:bCs/>
          <w:noProof/>
          <w:sz w:val="18"/>
          <w:szCs w:val="18"/>
        </w:rPr>
      </w:pPr>
    </w:p>
    <w:p w14:paraId="1162510B" w14:textId="77777777" w:rsidR="00457525" w:rsidRDefault="00457525">
      <w: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912"/>
        <w:gridCol w:w="551"/>
      </w:tblGrid>
      <w:tr w:rsidR="00BD5131" w:rsidRPr="001421B3" w14:paraId="7A3B19BE" w14:textId="77777777" w:rsidTr="002D7E0C">
        <w:tc>
          <w:tcPr>
            <w:tcW w:w="8257" w:type="dxa"/>
            <w:tcBorders>
              <w:top w:val="single" w:sz="4" w:space="0" w:color="auto"/>
              <w:left w:val="single" w:sz="4" w:space="0" w:color="auto"/>
              <w:bottom w:val="single" w:sz="4" w:space="0" w:color="auto"/>
              <w:right w:val="single" w:sz="4" w:space="0" w:color="808080"/>
            </w:tcBorders>
          </w:tcPr>
          <w:p w14:paraId="6ECBE53B" w14:textId="2E306368" w:rsidR="00BD5131" w:rsidRPr="001421B3" w:rsidRDefault="00BD5131" w:rsidP="005726AB">
            <w:pPr>
              <w:keepNext/>
              <w:keepLines/>
              <w:rPr>
                <w:rFonts w:ascii="Tahoma" w:hAnsi="Tahoma" w:cs="Tahoma"/>
              </w:rPr>
            </w:pPr>
            <w:r w:rsidRPr="001421B3">
              <w:br w:type="page"/>
            </w:r>
            <w:r w:rsidRPr="001421B3">
              <w:br w:type="page"/>
            </w:r>
            <w:r w:rsidRPr="001421B3">
              <w:br w:type="page"/>
            </w:r>
            <w:r w:rsidRPr="001421B3">
              <w:br w:type="page"/>
            </w:r>
            <w:r w:rsidRPr="001421B3">
              <w:rPr>
                <w:rFonts w:ascii="Tahoma" w:hAnsi="Tahoma" w:cs="Tahoma"/>
              </w:rPr>
              <w:t xml:space="preserve">SEZNAM PODIZVAJALCEV IN ZAHTEVA ZA NEPOSREDNO PLAČILO </w:t>
            </w:r>
          </w:p>
        </w:tc>
        <w:tc>
          <w:tcPr>
            <w:tcW w:w="912" w:type="dxa"/>
            <w:tcBorders>
              <w:top w:val="single" w:sz="4" w:space="0" w:color="auto"/>
              <w:left w:val="single" w:sz="4" w:space="0" w:color="808080"/>
              <w:bottom w:val="single" w:sz="4" w:space="0" w:color="auto"/>
              <w:right w:val="nil"/>
            </w:tcBorders>
            <w:hideMark/>
          </w:tcPr>
          <w:p w14:paraId="1F25F6CE" w14:textId="77777777" w:rsidR="00BD5131" w:rsidRPr="001421B3" w:rsidRDefault="00BD5131" w:rsidP="005726AB">
            <w:pPr>
              <w:keepNext/>
              <w:keepLines/>
              <w:jc w:val="right"/>
              <w:rPr>
                <w:rFonts w:ascii="Tahoma" w:hAnsi="Tahoma" w:cs="Tahoma"/>
                <w:b/>
              </w:rPr>
            </w:pPr>
            <w:r w:rsidRPr="001421B3">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E7A05BF" w14:textId="77777777" w:rsidR="00BD5131" w:rsidRPr="001421B3" w:rsidRDefault="00BD5131" w:rsidP="005726AB">
            <w:pPr>
              <w:keepNext/>
              <w:keepLines/>
              <w:rPr>
                <w:rFonts w:ascii="Tahoma" w:hAnsi="Tahoma" w:cs="Tahoma"/>
                <w:b/>
                <w:i/>
              </w:rPr>
            </w:pPr>
            <w:r w:rsidRPr="001421B3">
              <w:rPr>
                <w:rFonts w:ascii="Tahoma" w:hAnsi="Tahoma" w:cs="Tahoma"/>
                <w:b/>
                <w:i/>
              </w:rPr>
              <w:t>4/1</w:t>
            </w:r>
          </w:p>
        </w:tc>
      </w:tr>
    </w:tbl>
    <w:p w14:paraId="4857986A" w14:textId="77777777" w:rsidR="00001459" w:rsidRPr="001421B3" w:rsidRDefault="00001459" w:rsidP="005726AB">
      <w:pPr>
        <w:keepNext/>
        <w:keepLines/>
        <w:rPr>
          <w:rFonts w:ascii="Tahoma" w:hAnsi="Tahoma" w:cs="Tahoma"/>
          <w:sz w:val="14"/>
          <w:szCs w:val="26"/>
        </w:rPr>
      </w:pPr>
    </w:p>
    <w:p w14:paraId="637F073A" w14:textId="77777777" w:rsidR="00001459" w:rsidRPr="001421B3" w:rsidRDefault="00001459" w:rsidP="005726AB">
      <w:pPr>
        <w:keepNext/>
        <w:keepLines/>
        <w:jc w:val="both"/>
        <w:rPr>
          <w:rFonts w:ascii="Tahoma" w:hAnsi="Tahoma" w:cs="Tahoma"/>
        </w:rPr>
      </w:pPr>
      <w:r w:rsidRPr="001421B3">
        <w:rPr>
          <w:rFonts w:ascii="Tahoma" w:hAnsi="Tahoma" w:cs="Tahoma"/>
        </w:rPr>
        <w:t>Ponudnik mora v prilogi navesti podizvajalce, s katerimi nastopa v skupnem nastopu in izpolniti vse zahtevane podatke. Prilogo podpišeta tako ponudnik kot podizvajalec.</w:t>
      </w:r>
    </w:p>
    <w:p w14:paraId="1B452B6B" w14:textId="77777777" w:rsidR="00001459" w:rsidRPr="001421B3" w:rsidRDefault="00001459" w:rsidP="005726AB">
      <w:pPr>
        <w:keepNext/>
        <w:keepLines/>
        <w:rPr>
          <w:rFonts w:ascii="Tahoma" w:hAnsi="Tahoma" w:cs="Tahoma"/>
          <w:sz w:val="16"/>
          <w:szCs w:val="26"/>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552"/>
      </w:tblGrid>
      <w:tr w:rsidR="00001459" w:rsidRPr="001421B3" w14:paraId="47077C6F" w14:textId="77777777" w:rsidTr="00B1730C">
        <w:trPr>
          <w:trHeight w:val="515"/>
          <w:jc w:val="center"/>
        </w:trPr>
        <w:tc>
          <w:tcPr>
            <w:tcW w:w="9351" w:type="dxa"/>
            <w:gridSpan w:val="3"/>
            <w:tcBorders>
              <w:top w:val="single" w:sz="4" w:space="0" w:color="auto"/>
              <w:left w:val="single" w:sz="4" w:space="0" w:color="auto"/>
              <w:bottom w:val="single" w:sz="4" w:space="0" w:color="auto"/>
              <w:right w:val="single" w:sz="4" w:space="0" w:color="auto"/>
            </w:tcBorders>
            <w:vAlign w:val="center"/>
          </w:tcPr>
          <w:p w14:paraId="479F5833" w14:textId="7439A32D" w:rsidR="00001459" w:rsidRPr="001421B3" w:rsidRDefault="00001459" w:rsidP="005726AB">
            <w:pPr>
              <w:keepNext/>
              <w:keepLines/>
              <w:spacing w:before="40" w:after="40"/>
              <w:jc w:val="center"/>
              <w:rPr>
                <w:rFonts w:ascii="Tahoma" w:hAnsi="Tahoma" w:cs="Tahoma"/>
                <w:b/>
              </w:rPr>
            </w:pPr>
            <w:r w:rsidRPr="001421B3">
              <w:rPr>
                <w:rFonts w:ascii="Tahoma" w:hAnsi="Tahoma" w:cs="Tahoma"/>
              </w:rPr>
              <w:t xml:space="preserve">Javno naročilo: </w:t>
            </w:r>
            <w:r w:rsidR="00616B47">
              <w:rPr>
                <w:rFonts w:ascii="Tahoma" w:hAnsi="Tahoma" w:cs="Tahoma"/>
                <w:b/>
              </w:rPr>
              <w:t>LPP-107/24</w:t>
            </w:r>
            <w:r w:rsidRPr="001421B3">
              <w:rPr>
                <w:rFonts w:ascii="Tahoma" w:hAnsi="Tahoma" w:cs="Tahoma"/>
                <w:b/>
              </w:rPr>
              <w:t xml:space="preserve"> </w:t>
            </w:r>
            <w:r w:rsidR="00321343" w:rsidRPr="001421B3">
              <w:rPr>
                <w:rFonts w:ascii="Tahoma" w:hAnsi="Tahoma" w:cs="Tahoma"/>
                <w:b/>
              </w:rPr>
              <w:t>Nakup nadomestnih delov</w:t>
            </w:r>
          </w:p>
        </w:tc>
      </w:tr>
      <w:tr w:rsidR="00CB5871" w:rsidRPr="00A41889" w14:paraId="37CB8E63" w14:textId="77777777" w:rsidTr="00B1730C">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7661B94E" w14:textId="77777777" w:rsidR="00CB5871" w:rsidRPr="00A41889" w:rsidRDefault="00CB5871" w:rsidP="005726AB">
            <w:pPr>
              <w:keepNext/>
              <w:keepLines/>
              <w:rPr>
                <w:rFonts w:ascii="Tahoma" w:hAnsi="Tahoma" w:cs="Tahoma"/>
                <w:sz w:val="18"/>
                <w:szCs w:val="18"/>
              </w:rPr>
            </w:pPr>
            <w:r w:rsidRPr="00A41889">
              <w:rPr>
                <w:rFonts w:ascii="Tahoma" w:hAnsi="Tahoma" w:cs="Tahoma"/>
                <w:sz w:val="18"/>
                <w:szCs w:val="18"/>
              </w:rPr>
              <w:t>Naziv podizvajalca</w:t>
            </w:r>
          </w:p>
        </w:tc>
        <w:tc>
          <w:tcPr>
            <w:tcW w:w="5245" w:type="dxa"/>
            <w:gridSpan w:val="2"/>
            <w:tcBorders>
              <w:top w:val="single" w:sz="4" w:space="0" w:color="auto"/>
              <w:left w:val="single" w:sz="4" w:space="0" w:color="auto"/>
              <w:bottom w:val="single" w:sz="4" w:space="0" w:color="auto"/>
              <w:right w:val="single" w:sz="4" w:space="0" w:color="auto"/>
            </w:tcBorders>
            <w:vAlign w:val="center"/>
          </w:tcPr>
          <w:p w14:paraId="1E0EDFC5" w14:textId="77777777" w:rsidR="00CB5871" w:rsidRPr="00A41889" w:rsidRDefault="00CB5871" w:rsidP="005726AB">
            <w:pPr>
              <w:keepNext/>
              <w:keepLines/>
              <w:rPr>
                <w:rFonts w:ascii="Tahoma" w:hAnsi="Tahoma" w:cs="Tahoma"/>
                <w:sz w:val="18"/>
                <w:szCs w:val="18"/>
              </w:rPr>
            </w:pPr>
          </w:p>
          <w:p w14:paraId="3BAB5AEA" w14:textId="77777777" w:rsidR="00CB5871" w:rsidRPr="00A41889" w:rsidRDefault="00CB5871" w:rsidP="005726AB">
            <w:pPr>
              <w:keepNext/>
              <w:keepLines/>
              <w:rPr>
                <w:rFonts w:ascii="Tahoma" w:hAnsi="Tahoma" w:cs="Tahoma"/>
                <w:sz w:val="18"/>
                <w:szCs w:val="18"/>
              </w:rPr>
            </w:pPr>
          </w:p>
        </w:tc>
      </w:tr>
      <w:tr w:rsidR="00CB5871" w:rsidRPr="00A41889" w14:paraId="7A084CA3" w14:textId="77777777" w:rsidTr="00B1730C">
        <w:trPr>
          <w:trHeight w:val="406"/>
          <w:jc w:val="center"/>
        </w:trPr>
        <w:tc>
          <w:tcPr>
            <w:tcW w:w="4106" w:type="dxa"/>
            <w:tcBorders>
              <w:top w:val="single" w:sz="4" w:space="0" w:color="auto"/>
              <w:left w:val="single" w:sz="4" w:space="0" w:color="auto"/>
              <w:bottom w:val="single" w:sz="4" w:space="0" w:color="auto"/>
              <w:right w:val="single" w:sz="4" w:space="0" w:color="auto"/>
            </w:tcBorders>
            <w:vAlign w:val="center"/>
          </w:tcPr>
          <w:p w14:paraId="17223B77" w14:textId="77777777" w:rsidR="00CB5871" w:rsidRPr="00A41889" w:rsidRDefault="00CB5871" w:rsidP="005726AB">
            <w:pPr>
              <w:keepNext/>
              <w:keepLines/>
              <w:rPr>
                <w:rFonts w:ascii="Tahoma" w:hAnsi="Tahoma" w:cs="Tahoma"/>
                <w:sz w:val="18"/>
                <w:szCs w:val="18"/>
              </w:rPr>
            </w:pPr>
            <w:r w:rsidRPr="00A41889">
              <w:rPr>
                <w:rFonts w:ascii="Tahoma" w:hAnsi="Tahoma" w:cs="Tahoma"/>
                <w:sz w:val="18"/>
                <w:szCs w:val="18"/>
              </w:rPr>
              <w:t>Polni naslov</w:t>
            </w:r>
          </w:p>
        </w:tc>
        <w:tc>
          <w:tcPr>
            <w:tcW w:w="5245" w:type="dxa"/>
            <w:gridSpan w:val="2"/>
            <w:tcBorders>
              <w:top w:val="single" w:sz="4" w:space="0" w:color="auto"/>
              <w:left w:val="single" w:sz="4" w:space="0" w:color="auto"/>
              <w:bottom w:val="single" w:sz="4" w:space="0" w:color="auto"/>
              <w:right w:val="single" w:sz="4" w:space="0" w:color="auto"/>
            </w:tcBorders>
            <w:vAlign w:val="center"/>
          </w:tcPr>
          <w:p w14:paraId="1750135C" w14:textId="77777777" w:rsidR="00CB5871" w:rsidRPr="00A41889" w:rsidRDefault="00CB5871" w:rsidP="005726AB">
            <w:pPr>
              <w:keepNext/>
              <w:keepLines/>
              <w:rPr>
                <w:rFonts w:ascii="Tahoma" w:hAnsi="Tahoma" w:cs="Tahoma"/>
                <w:sz w:val="18"/>
                <w:szCs w:val="18"/>
              </w:rPr>
            </w:pPr>
          </w:p>
          <w:p w14:paraId="76035CB4" w14:textId="77777777" w:rsidR="00CB5871" w:rsidRPr="00A41889" w:rsidRDefault="00CB5871" w:rsidP="005726AB">
            <w:pPr>
              <w:keepNext/>
              <w:keepLines/>
              <w:rPr>
                <w:rFonts w:ascii="Tahoma" w:hAnsi="Tahoma" w:cs="Tahoma"/>
                <w:sz w:val="18"/>
                <w:szCs w:val="18"/>
              </w:rPr>
            </w:pPr>
          </w:p>
        </w:tc>
      </w:tr>
      <w:tr w:rsidR="00CB5871" w:rsidRPr="00A41889" w14:paraId="36B64C37" w14:textId="77777777" w:rsidTr="00B1730C">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2B71151C" w14:textId="77777777" w:rsidR="00CB5871" w:rsidRPr="00A41889" w:rsidRDefault="00CB5871" w:rsidP="005726AB">
            <w:pPr>
              <w:keepNext/>
              <w:keepLines/>
              <w:rPr>
                <w:rFonts w:ascii="Tahoma" w:hAnsi="Tahoma" w:cs="Tahoma"/>
                <w:sz w:val="18"/>
                <w:szCs w:val="18"/>
              </w:rPr>
            </w:pPr>
            <w:r w:rsidRPr="00A41889">
              <w:rPr>
                <w:rFonts w:ascii="Tahoma" w:hAnsi="Tahoma" w:cs="Tahoma"/>
                <w:sz w:val="18"/>
                <w:szCs w:val="18"/>
              </w:rPr>
              <w:t xml:space="preserve">Matična </w:t>
            </w:r>
            <w:r w:rsidRPr="00A41889">
              <w:rPr>
                <w:rFonts w:ascii="Tahoma" w:hAnsi="Tahoma" w:cs="Tahoma"/>
                <w:sz w:val="18"/>
                <w:szCs w:val="18"/>
                <w:u w:val="single"/>
              </w:rPr>
              <w:t>in</w:t>
            </w:r>
            <w:r w:rsidRPr="00A41889">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2C438B72" w14:textId="77777777" w:rsidR="00CB5871" w:rsidRPr="00A41889" w:rsidRDefault="00CB5871" w:rsidP="005726AB">
            <w:pPr>
              <w:keepNext/>
              <w:keepLines/>
              <w:rPr>
                <w:rFonts w:ascii="Tahoma" w:hAnsi="Tahoma" w:cs="Tahoma"/>
                <w:sz w:val="18"/>
                <w:szCs w:val="18"/>
              </w:rPr>
            </w:pPr>
          </w:p>
        </w:tc>
        <w:tc>
          <w:tcPr>
            <w:tcW w:w="2552" w:type="dxa"/>
            <w:tcBorders>
              <w:top w:val="single" w:sz="4" w:space="0" w:color="auto"/>
              <w:left w:val="single" w:sz="4" w:space="0" w:color="auto"/>
              <w:bottom w:val="single" w:sz="4" w:space="0" w:color="auto"/>
              <w:right w:val="single" w:sz="4" w:space="0" w:color="auto"/>
            </w:tcBorders>
            <w:vAlign w:val="center"/>
          </w:tcPr>
          <w:p w14:paraId="364957B3" w14:textId="77777777" w:rsidR="00CB5871" w:rsidRPr="00A41889" w:rsidRDefault="00CB5871" w:rsidP="005726AB">
            <w:pPr>
              <w:keepNext/>
              <w:keepLines/>
              <w:rPr>
                <w:rFonts w:ascii="Tahoma" w:hAnsi="Tahoma" w:cs="Tahoma"/>
                <w:sz w:val="18"/>
                <w:szCs w:val="18"/>
              </w:rPr>
            </w:pPr>
          </w:p>
        </w:tc>
      </w:tr>
      <w:tr w:rsidR="00CB5871" w:rsidRPr="00A41889" w14:paraId="159EC23C" w14:textId="77777777" w:rsidTr="00B1730C">
        <w:trPr>
          <w:trHeight w:val="375"/>
          <w:jc w:val="center"/>
        </w:trPr>
        <w:tc>
          <w:tcPr>
            <w:tcW w:w="4106" w:type="dxa"/>
            <w:vMerge w:val="restart"/>
            <w:tcBorders>
              <w:top w:val="single" w:sz="4" w:space="0" w:color="auto"/>
              <w:left w:val="single" w:sz="4" w:space="0" w:color="auto"/>
              <w:right w:val="single" w:sz="4" w:space="0" w:color="auto"/>
            </w:tcBorders>
            <w:vAlign w:val="center"/>
          </w:tcPr>
          <w:p w14:paraId="0A9699D3" w14:textId="77777777" w:rsidR="00CB5871" w:rsidRPr="00A41889" w:rsidRDefault="00CB5871" w:rsidP="005726AB">
            <w:pPr>
              <w:keepNext/>
              <w:keepLines/>
              <w:jc w:val="both"/>
              <w:rPr>
                <w:rFonts w:ascii="Tahoma" w:hAnsi="Tahoma" w:cs="Tahoma"/>
                <w:sz w:val="16"/>
                <w:szCs w:val="18"/>
              </w:rPr>
            </w:pPr>
            <w:r w:rsidRPr="00A41889">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A41889">
              <w:rPr>
                <w:rFonts w:ascii="Tahoma" w:hAnsi="Tahoma" w:cs="Tahoma"/>
                <w:b/>
                <w:sz w:val="16"/>
                <w:szCs w:val="18"/>
              </w:rPr>
              <w:t>ter</w:t>
            </w:r>
            <w:r w:rsidRPr="00A41889">
              <w:rPr>
                <w:rFonts w:ascii="Tahoma" w:hAnsi="Tahoma" w:cs="Tahoma"/>
                <w:sz w:val="16"/>
                <w:szCs w:val="18"/>
              </w:rPr>
              <w:t xml:space="preserve"> njihov </w:t>
            </w:r>
            <w:r w:rsidRPr="00A41889">
              <w:rPr>
                <w:rFonts w:ascii="Tahoma" w:hAnsi="Tahoma" w:cs="Tahoma"/>
                <w:b/>
                <w:sz w:val="16"/>
                <w:szCs w:val="18"/>
              </w:rPr>
              <w:t>EMŠO</w:t>
            </w:r>
          </w:p>
          <w:p w14:paraId="4E97DDD6" w14:textId="77777777" w:rsidR="00CB5871" w:rsidRPr="00A41889" w:rsidRDefault="00CB5871" w:rsidP="005726AB">
            <w:pPr>
              <w:keepNext/>
              <w:keepLines/>
              <w:rPr>
                <w:rFonts w:ascii="Tahoma" w:hAnsi="Tahoma" w:cs="Tahoma"/>
                <w:sz w:val="8"/>
                <w:szCs w:val="18"/>
              </w:rPr>
            </w:pPr>
          </w:p>
          <w:p w14:paraId="33263EB3" w14:textId="77777777" w:rsidR="00CB5871" w:rsidRPr="00A41889" w:rsidRDefault="00CB5871" w:rsidP="005726AB">
            <w:pPr>
              <w:keepNext/>
              <w:keepLines/>
              <w:spacing w:line="276" w:lineRule="auto"/>
              <w:rPr>
                <w:rFonts w:ascii="Tahoma" w:hAnsi="Tahoma" w:cs="Tahoma"/>
                <w:i/>
                <w:sz w:val="8"/>
                <w:szCs w:val="18"/>
              </w:rPr>
            </w:pPr>
          </w:p>
          <w:p w14:paraId="5D401857" w14:textId="77777777" w:rsidR="00CB5871" w:rsidRPr="00A41889" w:rsidRDefault="00CB5871" w:rsidP="005726AB">
            <w:pPr>
              <w:keepNext/>
              <w:keepLines/>
              <w:spacing w:line="276" w:lineRule="auto"/>
              <w:rPr>
                <w:rFonts w:ascii="Tahoma" w:hAnsi="Tahoma" w:cs="Tahoma"/>
                <w:sz w:val="18"/>
                <w:szCs w:val="18"/>
              </w:rPr>
            </w:pPr>
            <w:r w:rsidRPr="00A41889">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7EF2AE19" w14:textId="77777777" w:rsidR="00CB5871" w:rsidRPr="00A41889" w:rsidRDefault="00CB5871" w:rsidP="005726AB">
            <w:pPr>
              <w:keepNext/>
              <w:keepLines/>
              <w:spacing w:line="276" w:lineRule="auto"/>
              <w:jc w:val="center"/>
              <w:rPr>
                <w:rFonts w:ascii="Tahoma" w:hAnsi="Tahoma" w:cs="Tahoma"/>
                <w:sz w:val="18"/>
                <w:szCs w:val="18"/>
              </w:rPr>
            </w:pPr>
            <w:r w:rsidRPr="00A41889">
              <w:rPr>
                <w:rFonts w:ascii="Tahoma" w:hAnsi="Tahoma" w:cs="Tahoma"/>
                <w:sz w:val="18"/>
                <w:szCs w:val="18"/>
              </w:rPr>
              <w:t>Ime in priimek</w:t>
            </w:r>
          </w:p>
        </w:tc>
        <w:tc>
          <w:tcPr>
            <w:tcW w:w="2552" w:type="dxa"/>
            <w:tcBorders>
              <w:top w:val="single" w:sz="4" w:space="0" w:color="auto"/>
              <w:left w:val="single" w:sz="4" w:space="0" w:color="auto"/>
              <w:bottom w:val="single" w:sz="4" w:space="0" w:color="auto"/>
              <w:right w:val="single" w:sz="4" w:space="0" w:color="auto"/>
            </w:tcBorders>
            <w:vAlign w:val="center"/>
          </w:tcPr>
          <w:p w14:paraId="3F0DF5E2" w14:textId="77777777" w:rsidR="00CB5871" w:rsidRPr="00A41889" w:rsidRDefault="00CB5871" w:rsidP="005726AB">
            <w:pPr>
              <w:keepNext/>
              <w:keepLines/>
              <w:spacing w:line="276" w:lineRule="auto"/>
              <w:jc w:val="center"/>
              <w:rPr>
                <w:rFonts w:ascii="Tahoma" w:hAnsi="Tahoma" w:cs="Tahoma"/>
                <w:sz w:val="18"/>
                <w:szCs w:val="18"/>
              </w:rPr>
            </w:pPr>
            <w:r w:rsidRPr="00A41889">
              <w:rPr>
                <w:rFonts w:ascii="Tahoma" w:hAnsi="Tahoma" w:cs="Tahoma"/>
                <w:sz w:val="18"/>
                <w:szCs w:val="18"/>
              </w:rPr>
              <w:t>EMŠO</w:t>
            </w:r>
          </w:p>
        </w:tc>
      </w:tr>
      <w:tr w:rsidR="00CB5871" w:rsidRPr="00A41889" w14:paraId="07DA9436" w14:textId="77777777" w:rsidTr="00B1730C">
        <w:trPr>
          <w:trHeight w:val="1400"/>
          <w:jc w:val="center"/>
        </w:trPr>
        <w:tc>
          <w:tcPr>
            <w:tcW w:w="4106" w:type="dxa"/>
            <w:vMerge/>
            <w:tcBorders>
              <w:left w:val="single" w:sz="4" w:space="0" w:color="auto"/>
              <w:bottom w:val="single" w:sz="4" w:space="0" w:color="auto"/>
              <w:right w:val="single" w:sz="4" w:space="0" w:color="auto"/>
            </w:tcBorders>
            <w:vAlign w:val="center"/>
          </w:tcPr>
          <w:p w14:paraId="068E3731" w14:textId="77777777" w:rsidR="00CB5871" w:rsidRPr="00A41889" w:rsidRDefault="00CB5871" w:rsidP="005726AB">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18E7F98B" w14:textId="77777777" w:rsidR="00CB5871" w:rsidRPr="00A41889" w:rsidRDefault="00CB5871" w:rsidP="005726AB">
            <w:pPr>
              <w:keepNext/>
              <w:keepLines/>
              <w:spacing w:line="276" w:lineRule="auto"/>
              <w:rPr>
                <w:rFonts w:ascii="Tahoma" w:hAnsi="Tahoma" w:cs="Tahoma"/>
                <w:sz w:val="18"/>
                <w:szCs w:val="18"/>
              </w:rPr>
            </w:pPr>
          </w:p>
        </w:tc>
        <w:tc>
          <w:tcPr>
            <w:tcW w:w="2552" w:type="dxa"/>
            <w:tcBorders>
              <w:top w:val="single" w:sz="4" w:space="0" w:color="auto"/>
              <w:left w:val="single" w:sz="4" w:space="0" w:color="auto"/>
              <w:bottom w:val="single" w:sz="4" w:space="0" w:color="auto"/>
              <w:right w:val="single" w:sz="4" w:space="0" w:color="auto"/>
            </w:tcBorders>
            <w:vAlign w:val="center"/>
          </w:tcPr>
          <w:p w14:paraId="165CF974" w14:textId="77777777" w:rsidR="00CB5871" w:rsidRPr="00A41889" w:rsidRDefault="00CB5871" w:rsidP="005726AB">
            <w:pPr>
              <w:keepNext/>
              <w:keepLines/>
              <w:spacing w:line="276" w:lineRule="auto"/>
              <w:rPr>
                <w:rFonts w:ascii="Tahoma" w:hAnsi="Tahoma" w:cs="Tahoma"/>
                <w:sz w:val="18"/>
                <w:szCs w:val="18"/>
              </w:rPr>
            </w:pPr>
          </w:p>
        </w:tc>
      </w:tr>
      <w:tr w:rsidR="00CB5871" w:rsidRPr="00A41889" w14:paraId="3AB0BAEC" w14:textId="77777777" w:rsidTr="00B1730C">
        <w:trPr>
          <w:trHeight w:val="900"/>
          <w:jc w:val="center"/>
        </w:trPr>
        <w:tc>
          <w:tcPr>
            <w:tcW w:w="4106" w:type="dxa"/>
            <w:tcBorders>
              <w:top w:val="single" w:sz="4" w:space="0" w:color="auto"/>
              <w:left w:val="single" w:sz="4" w:space="0" w:color="auto"/>
              <w:right w:val="single" w:sz="4" w:space="0" w:color="auto"/>
            </w:tcBorders>
            <w:vAlign w:val="center"/>
          </w:tcPr>
          <w:p w14:paraId="67749084" w14:textId="77777777" w:rsidR="00CB5871" w:rsidRPr="00A41889" w:rsidRDefault="00CB5871" w:rsidP="005726AB">
            <w:pPr>
              <w:keepNext/>
              <w:keepLines/>
              <w:jc w:val="center"/>
              <w:rPr>
                <w:rFonts w:ascii="Tahoma" w:hAnsi="Tahoma" w:cs="Tahoma"/>
                <w:sz w:val="18"/>
                <w:szCs w:val="18"/>
              </w:rPr>
            </w:pPr>
          </w:p>
          <w:p w14:paraId="7DD8FAEE" w14:textId="77777777" w:rsidR="00CB5871" w:rsidRPr="00A41889" w:rsidRDefault="00CB5871" w:rsidP="005726AB">
            <w:pPr>
              <w:keepNext/>
              <w:keepLines/>
              <w:rPr>
                <w:rFonts w:ascii="Tahoma" w:hAnsi="Tahoma" w:cs="Tahoma"/>
                <w:sz w:val="18"/>
                <w:szCs w:val="18"/>
              </w:rPr>
            </w:pPr>
            <w:r w:rsidRPr="00A41889">
              <w:rPr>
                <w:rFonts w:ascii="Tahoma" w:hAnsi="Tahoma" w:cs="Tahoma"/>
                <w:sz w:val="18"/>
                <w:szCs w:val="18"/>
              </w:rPr>
              <w:t>Vsak del javnega naročila (storitev/gradnja/blago), ki se oddaja v podizvajanje (vrsta/opis del za posamezni sklop)</w:t>
            </w:r>
          </w:p>
        </w:tc>
        <w:tc>
          <w:tcPr>
            <w:tcW w:w="5245" w:type="dxa"/>
            <w:gridSpan w:val="2"/>
            <w:tcBorders>
              <w:top w:val="single" w:sz="4" w:space="0" w:color="auto"/>
              <w:left w:val="single" w:sz="4" w:space="0" w:color="auto"/>
              <w:right w:val="single" w:sz="4" w:space="0" w:color="auto"/>
            </w:tcBorders>
            <w:vAlign w:val="center"/>
          </w:tcPr>
          <w:p w14:paraId="081F7AA5" w14:textId="77777777" w:rsidR="00CB5871" w:rsidRPr="00A41889" w:rsidRDefault="00CB5871" w:rsidP="005726AB">
            <w:pPr>
              <w:keepNext/>
              <w:keepLines/>
              <w:rPr>
                <w:rFonts w:ascii="Tahoma" w:hAnsi="Tahoma" w:cs="Tahoma"/>
                <w:sz w:val="18"/>
                <w:szCs w:val="18"/>
              </w:rPr>
            </w:pPr>
          </w:p>
        </w:tc>
      </w:tr>
      <w:tr w:rsidR="00CB5871" w:rsidRPr="00A41889" w14:paraId="44D227EA" w14:textId="77777777" w:rsidTr="00B1730C">
        <w:trPr>
          <w:trHeight w:val="842"/>
          <w:jc w:val="center"/>
        </w:trPr>
        <w:tc>
          <w:tcPr>
            <w:tcW w:w="4106" w:type="dxa"/>
            <w:tcBorders>
              <w:top w:val="single" w:sz="4" w:space="0" w:color="auto"/>
              <w:left w:val="single" w:sz="4" w:space="0" w:color="auto"/>
              <w:right w:val="single" w:sz="4" w:space="0" w:color="auto"/>
            </w:tcBorders>
            <w:vAlign w:val="center"/>
          </w:tcPr>
          <w:p w14:paraId="28FFC54E" w14:textId="77777777" w:rsidR="00CB5871" w:rsidRPr="00A41889" w:rsidRDefault="00CB5871" w:rsidP="005726AB">
            <w:pPr>
              <w:keepNext/>
              <w:keepLines/>
              <w:rPr>
                <w:rFonts w:ascii="Tahoma" w:hAnsi="Tahoma" w:cs="Tahoma"/>
                <w:sz w:val="18"/>
                <w:szCs w:val="18"/>
              </w:rPr>
            </w:pPr>
            <w:r w:rsidRPr="00A41889">
              <w:rPr>
                <w:rFonts w:ascii="Tahoma" w:hAnsi="Tahoma" w:cs="Tahoma"/>
                <w:sz w:val="18"/>
                <w:szCs w:val="18"/>
              </w:rPr>
              <w:t>Okvirna količina/delež (%) javnega naročila, ki se oddaja v podizvajanje za posamezni sklop</w:t>
            </w:r>
          </w:p>
          <w:p w14:paraId="77410571" w14:textId="77777777" w:rsidR="00CB5871" w:rsidRPr="00A41889" w:rsidRDefault="00CB5871" w:rsidP="005726AB">
            <w:pPr>
              <w:keepNext/>
              <w:keepLines/>
              <w:rPr>
                <w:rFonts w:ascii="Tahoma" w:hAnsi="Tahoma" w:cs="Tahoma"/>
                <w:sz w:val="18"/>
                <w:szCs w:val="18"/>
              </w:rPr>
            </w:pPr>
            <w:r w:rsidRPr="00A41889">
              <w:rPr>
                <w:rFonts w:ascii="Tahoma" w:hAnsi="Tahoma" w:cs="Tahoma"/>
                <w:i/>
                <w:sz w:val="16"/>
                <w:szCs w:val="18"/>
              </w:rPr>
              <w:t>(obligatorno manj kot 100%)</w:t>
            </w:r>
          </w:p>
        </w:tc>
        <w:tc>
          <w:tcPr>
            <w:tcW w:w="5245" w:type="dxa"/>
            <w:gridSpan w:val="2"/>
            <w:tcBorders>
              <w:top w:val="single" w:sz="4" w:space="0" w:color="auto"/>
              <w:left w:val="single" w:sz="4" w:space="0" w:color="auto"/>
              <w:right w:val="single" w:sz="4" w:space="0" w:color="auto"/>
            </w:tcBorders>
            <w:vAlign w:val="center"/>
          </w:tcPr>
          <w:p w14:paraId="147AC487" w14:textId="77777777" w:rsidR="00CB5871" w:rsidRPr="00A41889" w:rsidRDefault="00CB5871" w:rsidP="005726AB">
            <w:pPr>
              <w:keepNext/>
              <w:keepLines/>
              <w:rPr>
                <w:rFonts w:ascii="Tahoma" w:hAnsi="Tahoma" w:cs="Tahoma"/>
                <w:sz w:val="18"/>
                <w:szCs w:val="18"/>
              </w:rPr>
            </w:pPr>
          </w:p>
        </w:tc>
      </w:tr>
      <w:tr w:rsidR="00CB5871" w:rsidRPr="00A41889" w14:paraId="76555ECB" w14:textId="77777777" w:rsidTr="00B1730C">
        <w:trPr>
          <w:trHeight w:val="334"/>
          <w:jc w:val="center"/>
        </w:trPr>
        <w:tc>
          <w:tcPr>
            <w:tcW w:w="4106" w:type="dxa"/>
            <w:vMerge w:val="restart"/>
            <w:tcBorders>
              <w:top w:val="double" w:sz="4" w:space="0" w:color="auto"/>
              <w:left w:val="single" w:sz="4" w:space="0" w:color="auto"/>
              <w:right w:val="single" w:sz="4" w:space="0" w:color="auto"/>
            </w:tcBorders>
            <w:vAlign w:val="center"/>
          </w:tcPr>
          <w:p w14:paraId="4D5210AD" w14:textId="77777777" w:rsidR="00CB5871" w:rsidRPr="00A41889" w:rsidRDefault="00CB5871" w:rsidP="005726AB">
            <w:pPr>
              <w:keepNext/>
              <w:keepLines/>
              <w:jc w:val="both"/>
              <w:rPr>
                <w:rFonts w:ascii="Tahoma" w:hAnsi="Tahoma" w:cs="Tahoma"/>
                <w:sz w:val="18"/>
                <w:szCs w:val="17"/>
              </w:rPr>
            </w:pPr>
            <w:r w:rsidRPr="00A41889">
              <w:rPr>
                <w:rFonts w:ascii="Tahoma" w:hAnsi="Tahoma" w:cs="Tahoma"/>
                <w:sz w:val="18"/>
                <w:szCs w:val="17"/>
              </w:rPr>
              <w:t xml:space="preserve">V skladu s 94. členom ZJN-3 kot podizvajalec zahtevamo neposredno plačilo s strani naročnika </w:t>
            </w:r>
          </w:p>
        </w:tc>
        <w:tc>
          <w:tcPr>
            <w:tcW w:w="5245" w:type="dxa"/>
            <w:gridSpan w:val="2"/>
            <w:tcBorders>
              <w:top w:val="double" w:sz="4" w:space="0" w:color="auto"/>
              <w:left w:val="single" w:sz="4" w:space="0" w:color="auto"/>
              <w:bottom w:val="single" w:sz="4" w:space="0" w:color="auto"/>
              <w:right w:val="single" w:sz="4" w:space="0" w:color="auto"/>
            </w:tcBorders>
            <w:vAlign w:val="center"/>
          </w:tcPr>
          <w:p w14:paraId="6056A06D" w14:textId="77777777" w:rsidR="00CB5871" w:rsidRPr="00A41889" w:rsidRDefault="00CB5871" w:rsidP="005726AB">
            <w:pPr>
              <w:keepNext/>
              <w:keepLines/>
              <w:jc w:val="center"/>
              <w:rPr>
                <w:rFonts w:ascii="Tahoma" w:hAnsi="Tahoma" w:cs="Tahoma"/>
                <w:b/>
                <w:sz w:val="18"/>
                <w:szCs w:val="18"/>
              </w:rPr>
            </w:pPr>
            <w:r w:rsidRPr="00A41889">
              <w:rPr>
                <w:rFonts w:ascii="Tahoma" w:hAnsi="Tahoma" w:cs="Tahoma"/>
                <w:b/>
                <w:sz w:val="16"/>
                <w:szCs w:val="18"/>
              </w:rPr>
              <w:t xml:space="preserve">Obkrožite/označite </w:t>
            </w:r>
          </w:p>
        </w:tc>
      </w:tr>
      <w:tr w:rsidR="00CB5871" w:rsidRPr="00A41889" w14:paraId="720319D1" w14:textId="77777777" w:rsidTr="00B1730C">
        <w:trPr>
          <w:trHeight w:val="334"/>
          <w:jc w:val="center"/>
        </w:trPr>
        <w:tc>
          <w:tcPr>
            <w:tcW w:w="4106" w:type="dxa"/>
            <w:vMerge/>
            <w:tcBorders>
              <w:left w:val="single" w:sz="4" w:space="0" w:color="auto"/>
              <w:bottom w:val="single" w:sz="4" w:space="0" w:color="auto"/>
              <w:right w:val="single" w:sz="4" w:space="0" w:color="auto"/>
            </w:tcBorders>
            <w:vAlign w:val="center"/>
          </w:tcPr>
          <w:p w14:paraId="442292D9" w14:textId="77777777" w:rsidR="00CB5871" w:rsidRPr="00A41889" w:rsidRDefault="00CB5871" w:rsidP="005726AB">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7D686778" w14:textId="77777777" w:rsidR="00CB5871" w:rsidRPr="00A41889" w:rsidRDefault="00CB5871" w:rsidP="005726AB">
            <w:pPr>
              <w:keepNext/>
              <w:keepLines/>
              <w:jc w:val="center"/>
              <w:rPr>
                <w:rFonts w:ascii="Tahoma" w:hAnsi="Tahoma" w:cs="Tahoma"/>
                <w:sz w:val="18"/>
                <w:szCs w:val="18"/>
              </w:rPr>
            </w:pPr>
            <w:r w:rsidRPr="00A41889">
              <w:rPr>
                <w:rFonts w:ascii="Tahoma" w:hAnsi="Tahoma" w:cs="Tahoma"/>
                <w:sz w:val="18"/>
                <w:szCs w:val="18"/>
              </w:rPr>
              <w:t>DA</w:t>
            </w:r>
          </w:p>
        </w:tc>
        <w:tc>
          <w:tcPr>
            <w:tcW w:w="2552" w:type="dxa"/>
            <w:tcBorders>
              <w:top w:val="single" w:sz="4" w:space="0" w:color="auto"/>
              <w:left w:val="single" w:sz="4" w:space="0" w:color="auto"/>
              <w:bottom w:val="single" w:sz="4" w:space="0" w:color="auto"/>
              <w:right w:val="single" w:sz="4" w:space="0" w:color="auto"/>
            </w:tcBorders>
            <w:vAlign w:val="center"/>
          </w:tcPr>
          <w:p w14:paraId="2956623A" w14:textId="77777777" w:rsidR="00CB5871" w:rsidRPr="00A41889" w:rsidRDefault="00CB5871" w:rsidP="005726AB">
            <w:pPr>
              <w:keepNext/>
              <w:keepLines/>
              <w:jc w:val="center"/>
              <w:rPr>
                <w:rFonts w:ascii="Tahoma" w:hAnsi="Tahoma" w:cs="Tahoma"/>
                <w:sz w:val="18"/>
                <w:szCs w:val="18"/>
              </w:rPr>
            </w:pPr>
            <w:r w:rsidRPr="00A41889">
              <w:rPr>
                <w:rFonts w:ascii="Tahoma" w:hAnsi="Tahoma" w:cs="Tahoma"/>
                <w:sz w:val="18"/>
                <w:szCs w:val="18"/>
              </w:rPr>
              <w:t>NE</w:t>
            </w:r>
          </w:p>
        </w:tc>
      </w:tr>
      <w:tr w:rsidR="00CB5871" w:rsidRPr="00A41889" w14:paraId="75055DF4" w14:textId="77777777" w:rsidTr="00B1730C">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7C026374" w14:textId="77777777" w:rsidR="00CB5871" w:rsidRPr="00A41889" w:rsidRDefault="00CB5871" w:rsidP="005726AB">
            <w:pPr>
              <w:keepNext/>
              <w:keepLines/>
              <w:spacing w:line="276" w:lineRule="auto"/>
              <w:rPr>
                <w:rFonts w:ascii="Tahoma" w:hAnsi="Tahoma" w:cs="Tahoma"/>
                <w:sz w:val="18"/>
                <w:szCs w:val="18"/>
              </w:rPr>
            </w:pPr>
            <w:r w:rsidRPr="00A41889">
              <w:rPr>
                <w:rFonts w:ascii="Tahoma" w:hAnsi="Tahoma" w:cs="Tahoma"/>
                <w:sz w:val="18"/>
                <w:szCs w:val="18"/>
              </w:rPr>
              <w:t>Transakcijski račun podizvajalca</w:t>
            </w:r>
          </w:p>
        </w:tc>
        <w:tc>
          <w:tcPr>
            <w:tcW w:w="5245" w:type="dxa"/>
            <w:gridSpan w:val="2"/>
            <w:tcBorders>
              <w:top w:val="single" w:sz="4" w:space="0" w:color="auto"/>
              <w:left w:val="single" w:sz="4" w:space="0" w:color="auto"/>
              <w:bottom w:val="single" w:sz="4" w:space="0" w:color="auto"/>
              <w:right w:val="single" w:sz="4" w:space="0" w:color="auto"/>
            </w:tcBorders>
            <w:vAlign w:val="center"/>
          </w:tcPr>
          <w:p w14:paraId="02AE5527" w14:textId="77777777" w:rsidR="00CB5871" w:rsidRPr="00A41889" w:rsidRDefault="00CB5871" w:rsidP="005726AB">
            <w:pPr>
              <w:keepNext/>
              <w:keepLines/>
              <w:spacing w:line="276" w:lineRule="auto"/>
              <w:rPr>
                <w:rFonts w:ascii="Tahoma" w:hAnsi="Tahoma" w:cs="Tahoma"/>
                <w:sz w:val="18"/>
                <w:szCs w:val="18"/>
              </w:rPr>
            </w:pPr>
          </w:p>
        </w:tc>
      </w:tr>
    </w:tbl>
    <w:p w14:paraId="69F260F6" w14:textId="77777777" w:rsidR="00CB5871" w:rsidRPr="00A41889" w:rsidRDefault="00CB5871" w:rsidP="005726AB">
      <w:pPr>
        <w:keepNext/>
        <w:keepLines/>
        <w:jc w:val="both"/>
        <w:rPr>
          <w:rFonts w:ascii="Tahoma" w:hAnsi="Tahoma" w:cs="Tahoma"/>
        </w:rPr>
      </w:pPr>
    </w:p>
    <w:p w14:paraId="127EAFF0" w14:textId="77777777" w:rsidR="00CB5871" w:rsidRPr="00A41889" w:rsidRDefault="00CB5871" w:rsidP="005726AB">
      <w:pPr>
        <w:keepNext/>
        <w:keepLines/>
        <w:tabs>
          <w:tab w:val="left" w:pos="567"/>
          <w:tab w:val="left" w:pos="851"/>
          <w:tab w:val="left" w:pos="993"/>
        </w:tabs>
        <w:jc w:val="both"/>
        <w:rPr>
          <w:rFonts w:ascii="Tahoma" w:hAnsi="Tahoma" w:cs="Tahoma"/>
          <w:lang w:eastAsia="ar-SA"/>
        </w:rPr>
      </w:pPr>
      <w:r w:rsidRPr="00A41889">
        <w:rPr>
          <w:rFonts w:ascii="Tahoma" w:hAnsi="Tahoma" w:cs="Tahoma"/>
          <w:lang w:eastAsia="ar-SA"/>
        </w:rPr>
        <w:t>Zgoraj navedeni podizvajalec izjavljamo, se strinjamo z vsemi pogoji in zahtevami razpisne dokumentacije, ki se nanašajo na podizvajalca/e oziroma da v celoti izpolnjujemo le-te.</w:t>
      </w:r>
    </w:p>
    <w:p w14:paraId="21303340" w14:textId="77777777" w:rsidR="00CB5871" w:rsidRPr="00A41889" w:rsidRDefault="00CB5871" w:rsidP="005726AB">
      <w:pPr>
        <w:keepNext/>
        <w:keepLines/>
        <w:jc w:val="both"/>
        <w:rPr>
          <w:rFonts w:ascii="Tahoma" w:hAnsi="Tahoma" w:cs="Tahoma"/>
        </w:rPr>
      </w:pPr>
    </w:p>
    <w:p w14:paraId="512AE668" w14:textId="77777777" w:rsidR="00CB5871" w:rsidRPr="00A41889" w:rsidRDefault="00CB5871" w:rsidP="005726AB">
      <w:pPr>
        <w:keepNext/>
        <w:keepLines/>
        <w:tabs>
          <w:tab w:val="left" w:pos="5400"/>
        </w:tabs>
        <w:rPr>
          <w:rFonts w:ascii="Tahoma" w:hAnsi="Tahoma" w:cs="Tahoma"/>
        </w:rPr>
      </w:pPr>
      <w:r w:rsidRPr="00A41889">
        <w:rPr>
          <w:rFonts w:ascii="Tahoma" w:hAnsi="Tahoma" w:cs="Tahoma"/>
        </w:rPr>
        <w:t>Datum: ___________________</w:t>
      </w:r>
      <w:r w:rsidRPr="00A41889">
        <w:rPr>
          <w:rFonts w:ascii="Tahoma" w:hAnsi="Tahoma" w:cs="Tahoma"/>
        </w:rPr>
        <w:tab/>
      </w:r>
    </w:p>
    <w:p w14:paraId="75D5FA8C" w14:textId="77777777" w:rsidR="00CB5871" w:rsidRPr="00A41889" w:rsidRDefault="00CB5871" w:rsidP="005726AB">
      <w:pPr>
        <w:keepNext/>
        <w:keepLines/>
        <w:tabs>
          <w:tab w:val="left" w:pos="5400"/>
        </w:tabs>
        <w:rPr>
          <w:rFonts w:ascii="Tahoma" w:hAnsi="Tahoma" w:cs="Tahoma"/>
        </w:rPr>
      </w:pPr>
    </w:p>
    <w:p w14:paraId="2CF9B3BD" w14:textId="76CE2751" w:rsidR="00CB5871" w:rsidRPr="00A41889" w:rsidRDefault="00C57DAB" w:rsidP="005726AB">
      <w:pPr>
        <w:keepNext/>
        <w:keepLines/>
        <w:tabs>
          <w:tab w:val="left" w:pos="5400"/>
        </w:tabs>
        <w:rPr>
          <w:rFonts w:ascii="Tahoma" w:hAnsi="Tahoma" w:cs="Tahoma"/>
        </w:rPr>
      </w:pPr>
      <w:r>
        <w:rPr>
          <w:rFonts w:ascii="Tahoma" w:hAnsi="Tahoma" w:cs="Tahoma"/>
        </w:rPr>
        <w:t>Ime in priimek ter podpis</w:t>
      </w:r>
      <w:r w:rsidR="00CB5871" w:rsidRPr="00A41889">
        <w:rPr>
          <w:rFonts w:ascii="Tahoma" w:hAnsi="Tahoma" w:cs="Tahoma"/>
        </w:rPr>
        <w:t xml:space="preserve"> ponudnika: </w:t>
      </w:r>
      <w:r w:rsidR="00CB5871" w:rsidRPr="00A41889">
        <w:rPr>
          <w:rFonts w:ascii="Tahoma" w:hAnsi="Tahoma" w:cs="Tahoma"/>
        </w:rPr>
        <w:tab/>
      </w:r>
      <w:r w:rsidR="00CB5871" w:rsidRPr="00A41889">
        <w:rPr>
          <w:rFonts w:ascii="Tahoma" w:hAnsi="Tahoma" w:cs="Tahoma"/>
        </w:rPr>
        <w:tab/>
      </w:r>
      <w:r>
        <w:rPr>
          <w:rFonts w:ascii="Tahoma" w:hAnsi="Tahoma" w:cs="Tahoma"/>
        </w:rPr>
        <w:t>Ime in priimek ter podpis</w:t>
      </w:r>
      <w:r w:rsidRPr="00A41889">
        <w:rPr>
          <w:rFonts w:ascii="Tahoma" w:hAnsi="Tahoma" w:cs="Tahoma"/>
        </w:rPr>
        <w:t xml:space="preserve"> </w:t>
      </w:r>
      <w:r w:rsidR="00CB5871" w:rsidRPr="00A41889">
        <w:rPr>
          <w:rFonts w:ascii="Tahoma" w:hAnsi="Tahoma" w:cs="Tahoma"/>
        </w:rPr>
        <w:t>podizvajalca:</w:t>
      </w:r>
    </w:p>
    <w:p w14:paraId="02711C47" w14:textId="77777777" w:rsidR="00CB5871" w:rsidRPr="00A41889" w:rsidRDefault="00CB5871" w:rsidP="005726AB">
      <w:pPr>
        <w:keepNext/>
        <w:keepLines/>
        <w:tabs>
          <w:tab w:val="left" w:pos="5400"/>
        </w:tabs>
        <w:rPr>
          <w:rFonts w:ascii="Tahoma" w:hAnsi="Tahoma" w:cs="Tahoma"/>
        </w:rPr>
      </w:pPr>
    </w:p>
    <w:p w14:paraId="48566F43" w14:textId="77777777" w:rsidR="00CB5871" w:rsidRPr="00A41889" w:rsidRDefault="00CB5871" w:rsidP="005726AB">
      <w:pPr>
        <w:keepNext/>
        <w:keepLines/>
        <w:rPr>
          <w:rFonts w:ascii="Tahoma" w:hAnsi="Tahoma" w:cs="Tahoma"/>
        </w:rPr>
      </w:pPr>
      <w:r w:rsidRPr="00A41889">
        <w:rPr>
          <w:rFonts w:ascii="Tahoma" w:hAnsi="Tahoma" w:cs="Tahoma"/>
        </w:rPr>
        <w:t>_______________________________</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t>_______________________________</w:t>
      </w:r>
    </w:p>
    <w:p w14:paraId="36F74245" w14:textId="77777777" w:rsidR="00CB5871" w:rsidRPr="00A41889" w:rsidRDefault="00CB5871" w:rsidP="005726AB">
      <w:pPr>
        <w:keepNext/>
        <w:keepLines/>
        <w:tabs>
          <w:tab w:val="left" w:pos="284"/>
        </w:tabs>
        <w:jc w:val="both"/>
        <w:rPr>
          <w:rFonts w:ascii="Tahoma" w:hAnsi="Tahoma" w:cs="Tahoma"/>
          <w:b/>
          <w:sz w:val="12"/>
        </w:rPr>
      </w:pPr>
      <w:r w:rsidRPr="00A41889">
        <w:rPr>
          <w:rFonts w:ascii="Tahoma" w:hAnsi="Tahoma" w:cs="Tahoma"/>
          <w:b/>
        </w:rPr>
        <w:tab/>
      </w:r>
      <w:r w:rsidRPr="00A41889">
        <w:rPr>
          <w:rFonts w:ascii="Tahoma" w:hAnsi="Tahoma" w:cs="Tahoma"/>
          <w:b/>
        </w:rPr>
        <w:tab/>
        <w:t xml:space="preserve">   </w:t>
      </w:r>
    </w:p>
    <w:p w14:paraId="46B6353F" w14:textId="77777777" w:rsidR="00CB5871" w:rsidRPr="00A41889" w:rsidRDefault="00CB5871" w:rsidP="005726AB">
      <w:pPr>
        <w:keepNext/>
        <w:keepLines/>
        <w:tabs>
          <w:tab w:val="left" w:pos="284"/>
        </w:tabs>
        <w:rPr>
          <w:rFonts w:ascii="Tahoma" w:hAnsi="Tahoma" w:cs="Tahoma"/>
          <w:b/>
        </w:rPr>
      </w:pPr>
      <w:r w:rsidRPr="00A41889">
        <w:rPr>
          <w:rFonts w:ascii="Tahoma" w:hAnsi="Tahoma" w:cs="Tahoma"/>
        </w:rPr>
        <w:tab/>
      </w:r>
      <w:r w:rsidRPr="00A41889">
        <w:rPr>
          <w:rFonts w:ascii="Tahoma" w:hAnsi="Tahoma" w:cs="Tahoma"/>
        </w:rPr>
        <w:tab/>
      </w:r>
      <w:r w:rsidRPr="00A41889">
        <w:rPr>
          <w:rFonts w:ascii="Tahoma" w:hAnsi="Tahoma" w:cs="Tahoma"/>
        </w:rPr>
        <w:tab/>
        <w:t xml:space="preserve">Žig: </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t xml:space="preserve"> Žig:</w:t>
      </w:r>
    </w:p>
    <w:p w14:paraId="5725861B" w14:textId="77777777" w:rsidR="00CB5871" w:rsidRPr="00A41889" w:rsidRDefault="00CB5871" w:rsidP="005726AB">
      <w:pPr>
        <w:keepNext/>
        <w:keepLines/>
        <w:tabs>
          <w:tab w:val="left" w:pos="284"/>
        </w:tabs>
        <w:rPr>
          <w:rFonts w:ascii="Tahoma" w:hAnsi="Tahoma" w:cs="Tahoma"/>
          <w:b/>
        </w:rPr>
      </w:pPr>
    </w:p>
    <w:p w14:paraId="559699F1" w14:textId="77777777" w:rsidR="00CB5871" w:rsidRPr="00A41889" w:rsidRDefault="00CB5871" w:rsidP="005726AB">
      <w:pPr>
        <w:keepNext/>
        <w:keepLines/>
        <w:ind w:left="851" w:hanging="851"/>
        <w:jc w:val="both"/>
        <w:rPr>
          <w:rFonts w:ascii="Tahoma" w:hAnsi="Tahoma" w:cs="Tahoma"/>
          <w:b/>
          <w:i/>
          <w:sz w:val="18"/>
          <w:szCs w:val="18"/>
          <w:lang w:eastAsia="ar-SA"/>
        </w:rPr>
      </w:pPr>
      <w:r w:rsidRPr="00A41889">
        <w:rPr>
          <w:rFonts w:ascii="Tahoma" w:hAnsi="Tahoma" w:cs="Tahoma"/>
          <w:b/>
          <w:i/>
          <w:sz w:val="18"/>
          <w:szCs w:val="18"/>
          <w:lang w:eastAsia="ar-SA"/>
        </w:rPr>
        <w:t xml:space="preserve">Opomba:  </w:t>
      </w:r>
    </w:p>
    <w:p w14:paraId="0D9C8E1E" w14:textId="080B2CC1" w:rsidR="00CB5871" w:rsidRPr="00A41889" w:rsidRDefault="00CB5871" w:rsidP="005726AB">
      <w:pPr>
        <w:keepNext/>
        <w:keepLines/>
        <w:numPr>
          <w:ilvl w:val="0"/>
          <w:numId w:val="3"/>
        </w:numPr>
        <w:tabs>
          <w:tab w:val="clear" w:pos="360"/>
        </w:tabs>
        <w:ind w:left="284" w:hanging="218"/>
        <w:jc w:val="both"/>
        <w:rPr>
          <w:rFonts w:ascii="Tahoma" w:hAnsi="Tahoma" w:cs="Tahoma"/>
          <w:i/>
          <w:iCs/>
          <w:sz w:val="18"/>
          <w:szCs w:val="22"/>
        </w:rPr>
      </w:pPr>
      <w:r w:rsidRPr="00A41889">
        <w:rPr>
          <w:rFonts w:ascii="Tahoma" w:hAnsi="Tahoma" w:cs="Tahoma"/>
          <w:i/>
          <w:iCs/>
          <w:sz w:val="18"/>
          <w:szCs w:val="22"/>
        </w:rPr>
        <w:t xml:space="preserve">Obrazec velja tudi za primer, da se je gospodarski subjekt odločil oddati del javnega naročila v podizvajanje in za izvedbo tega dela uporablja podizvajalčeve zmogljivosti, zato podizvajalcu ni potrebno izpolniti še Priloge </w:t>
      </w:r>
      <w:r w:rsidR="00BD5131">
        <w:rPr>
          <w:rFonts w:ascii="Tahoma" w:hAnsi="Tahoma" w:cs="Tahoma"/>
          <w:i/>
          <w:iCs/>
          <w:sz w:val="18"/>
          <w:szCs w:val="22"/>
        </w:rPr>
        <w:t>4/2</w:t>
      </w:r>
      <w:r w:rsidRPr="00A41889">
        <w:rPr>
          <w:rFonts w:ascii="Tahoma" w:hAnsi="Tahoma" w:cs="Tahoma"/>
          <w:i/>
          <w:iCs/>
          <w:sz w:val="18"/>
          <w:szCs w:val="22"/>
        </w:rPr>
        <w:t xml:space="preserve">. </w:t>
      </w:r>
    </w:p>
    <w:p w14:paraId="4A04C706" w14:textId="77777777" w:rsidR="00CB5871" w:rsidRPr="00A41889" w:rsidRDefault="00CB5871" w:rsidP="005726AB">
      <w:pPr>
        <w:keepNext/>
        <w:keepLines/>
        <w:rPr>
          <w:rFonts w:ascii="Tahoma" w:hAnsi="Tahoma" w:cs="Tahoma"/>
          <w:sz w:val="12"/>
          <w:szCs w:val="12"/>
          <w:lang w:eastAsia="ar-SA"/>
        </w:rPr>
      </w:pPr>
    </w:p>
    <w:p w14:paraId="34541EE0" w14:textId="77777777" w:rsidR="00CB5871" w:rsidRPr="00A41889" w:rsidRDefault="00CB5871" w:rsidP="005726AB">
      <w:pPr>
        <w:keepNext/>
        <w:keepLines/>
        <w:numPr>
          <w:ilvl w:val="0"/>
          <w:numId w:val="3"/>
        </w:numPr>
        <w:tabs>
          <w:tab w:val="clear" w:pos="360"/>
        </w:tabs>
        <w:ind w:left="284" w:hanging="218"/>
        <w:jc w:val="both"/>
        <w:rPr>
          <w:rFonts w:ascii="Tahoma" w:hAnsi="Tahoma" w:cs="Tahoma"/>
          <w:i/>
          <w:iCs/>
          <w:sz w:val="18"/>
          <w:szCs w:val="22"/>
        </w:rPr>
      </w:pPr>
      <w:r w:rsidRPr="00A41889">
        <w:rPr>
          <w:rFonts w:ascii="Tahoma" w:hAnsi="Tahoma" w:cs="Tahoma"/>
          <w:i/>
          <w:iCs/>
          <w:sz w:val="18"/>
          <w:szCs w:val="22"/>
          <w:u w:val="single"/>
        </w:rPr>
        <w:t>V primeru, da ponudnik ne namerava izvesti javno naročilo s podizvajalcem, obrazca ni potrebno izpolniti</w:t>
      </w:r>
      <w:r w:rsidRPr="00A41889">
        <w:rPr>
          <w:rFonts w:ascii="Tahoma" w:hAnsi="Tahoma" w:cs="Tahoma"/>
          <w:i/>
          <w:iCs/>
          <w:sz w:val="18"/>
          <w:szCs w:val="22"/>
        </w:rPr>
        <w:t xml:space="preserve">.  </w:t>
      </w:r>
    </w:p>
    <w:p w14:paraId="1A314E38" w14:textId="77777777" w:rsidR="00CB5871" w:rsidRPr="00A41889" w:rsidRDefault="00CB5871" w:rsidP="005726AB">
      <w:pPr>
        <w:keepNext/>
        <w:keepLines/>
        <w:rPr>
          <w:rFonts w:ascii="Tahoma" w:hAnsi="Tahoma" w:cs="Tahoma"/>
          <w:sz w:val="12"/>
          <w:szCs w:val="12"/>
          <w:lang w:eastAsia="ar-SA"/>
        </w:rPr>
      </w:pPr>
    </w:p>
    <w:p w14:paraId="709281D3" w14:textId="77777777" w:rsidR="00CB5871" w:rsidRPr="00A41889" w:rsidRDefault="00CB5871" w:rsidP="005726AB">
      <w:pPr>
        <w:keepNext/>
        <w:keepLines/>
        <w:tabs>
          <w:tab w:val="left" w:pos="284"/>
        </w:tabs>
        <w:jc w:val="both"/>
        <w:rPr>
          <w:rFonts w:ascii="Tahoma" w:hAnsi="Tahoma" w:cs="Tahoma"/>
          <w:i/>
          <w:sz w:val="18"/>
          <w:szCs w:val="18"/>
          <w:lang w:eastAsia="ar-SA"/>
        </w:rPr>
      </w:pPr>
      <w:r w:rsidRPr="00A41889">
        <w:rPr>
          <w:rFonts w:ascii="Tahoma" w:hAnsi="Tahoma" w:cs="Tahoma"/>
          <w:b/>
          <w:i/>
          <w:sz w:val="18"/>
          <w:szCs w:val="18"/>
          <w:lang w:eastAsia="ar-SA"/>
        </w:rPr>
        <w:t>Navodilo</w:t>
      </w:r>
      <w:r w:rsidRPr="00A41889">
        <w:rPr>
          <w:rFonts w:ascii="Tahoma" w:hAnsi="Tahoma" w:cs="Tahoma"/>
          <w:i/>
          <w:sz w:val="18"/>
          <w:szCs w:val="18"/>
          <w:lang w:eastAsia="ar-SA"/>
        </w:rPr>
        <w:t xml:space="preserve">: </w:t>
      </w:r>
    </w:p>
    <w:p w14:paraId="3F8B606E" w14:textId="77777777" w:rsidR="00CB5871" w:rsidRPr="00A41889" w:rsidRDefault="00CB5871" w:rsidP="005726AB">
      <w:pPr>
        <w:keepNext/>
        <w:keepLines/>
        <w:tabs>
          <w:tab w:val="left" w:pos="284"/>
        </w:tabs>
        <w:jc w:val="both"/>
        <w:rPr>
          <w:sz w:val="18"/>
          <w:szCs w:val="18"/>
        </w:rPr>
      </w:pPr>
      <w:r w:rsidRPr="00A41889">
        <w:rPr>
          <w:rFonts w:ascii="Tahoma" w:hAnsi="Tahoma" w:cs="Tahoma"/>
          <w:i/>
          <w:sz w:val="18"/>
          <w:szCs w:val="18"/>
          <w:lang w:eastAsia="ar-SA"/>
        </w:rPr>
        <w:t>Obrazec se po potrebi kopira!</w:t>
      </w:r>
      <w:r w:rsidRPr="00A41889">
        <w:rPr>
          <w:sz w:val="18"/>
          <w:szCs w:val="18"/>
        </w:rPr>
        <w:t xml:space="preserve"> </w:t>
      </w:r>
    </w:p>
    <w:p w14:paraId="60FF41A3" w14:textId="77777777" w:rsidR="00CB5871" w:rsidRPr="00A41889" w:rsidRDefault="00CB5871" w:rsidP="005726AB">
      <w:pPr>
        <w:keepNext/>
        <w:keepLines/>
        <w:tabs>
          <w:tab w:val="left" w:pos="284"/>
        </w:tabs>
        <w:jc w:val="both"/>
        <w:rPr>
          <w:rFonts w:ascii="Tahoma" w:hAnsi="Tahoma" w:cs="Tahoma"/>
          <w:i/>
          <w:sz w:val="18"/>
          <w:szCs w:val="18"/>
        </w:rPr>
      </w:pPr>
    </w:p>
    <w:p w14:paraId="3B85F6B6" w14:textId="77777777" w:rsidR="00CB5871" w:rsidRPr="00A41889" w:rsidRDefault="00CB5871" w:rsidP="005726AB">
      <w:pPr>
        <w:keepNext/>
        <w:keepLines/>
        <w:tabs>
          <w:tab w:val="left" w:pos="284"/>
        </w:tabs>
        <w:contextualSpacing/>
        <w:jc w:val="both"/>
        <w:rPr>
          <w:rFonts w:ascii="Tahoma" w:hAnsi="Tahoma" w:cs="Tahoma"/>
          <w:b/>
          <w:sz w:val="18"/>
        </w:rPr>
      </w:pPr>
      <w:r w:rsidRPr="00A41889">
        <w:rPr>
          <w:rFonts w:ascii="Tahoma" w:hAnsi="Tahoma" w:cs="Tahoma"/>
          <w:i/>
          <w:sz w:val="18"/>
        </w:rPr>
        <w:t xml:space="preserve">Gospodarski </w:t>
      </w:r>
      <w:r w:rsidRPr="00A41889">
        <w:rPr>
          <w:rFonts w:ascii="Tahoma" w:hAnsi="Tahoma" w:cs="Tahoma"/>
          <w:sz w:val="18"/>
        </w:rPr>
        <w:t>subjekt obrazec</w:t>
      </w:r>
      <w:r w:rsidRPr="00A41889">
        <w:rPr>
          <w:rFonts w:ascii="Tahoma" w:hAnsi="Tahoma" w:cs="Tahoma"/>
          <w:b/>
          <w:sz w:val="18"/>
        </w:rPr>
        <w:t xml:space="preserve"> </w:t>
      </w:r>
      <w:r w:rsidRPr="00A41889">
        <w:rPr>
          <w:rFonts w:ascii="Tahoma" w:hAnsi="Tahoma" w:cs="Tahoma"/>
          <w:sz w:val="18"/>
        </w:rPr>
        <w:t>v okviru sistema e-JN</w:t>
      </w:r>
      <w:r w:rsidRPr="00A41889">
        <w:rPr>
          <w:rFonts w:ascii="Tahoma" w:hAnsi="Tahoma" w:cs="Tahoma"/>
          <w:b/>
          <w:sz w:val="18"/>
        </w:rPr>
        <w:t xml:space="preserve"> naloži v Razdelek »DOKUMENTI«, del »Ostale priloge«!!!</w:t>
      </w:r>
    </w:p>
    <w:p w14:paraId="7071ED5E" w14:textId="77777777" w:rsidR="00001459" w:rsidRPr="001421B3" w:rsidRDefault="00001459" w:rsidP="005726AB">
      <w:pPr>
        <w:keepNext/>
        <w:keepLines/>
        <w:rPr>
          <w:sz w:val="18"/>
        </w:rPr>
      </w:pPr>
    </w:p>
    <w:p w14:paraId="3559AE6F" w14:textId="77777777" w:rsidR="00457525" w:rsidRDefault="00457525">
      <w:r>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986"/>
        <w:gridCol w:w="2552"/>
      </w:tblGrid>
      <w:tr w:rsidR="00BD5131" w:rsidRPr="001421B3" w14:paraId="09298C8D" w14:textId="77777777" w:rsidTr="002D7E0C">
        <w:tc>
          <w:tcPr>
            <w:tcW w:w="6986" w:type="dxa"/>
          </w:tcPr>
          <w:p w14:paraId="53E455AB" w14:textId="4953F7E3" w:rsidR="00BD5131" w:rsidRPr="001421B3" w:rsidRDefault="00BD5131" w:rsidP="005726AB">
            <w:pPr>
              <w:keepNext/>
              <w:keepLines/>
              <w:jc w:val="both"/>
              <w:rPr>
                <w:rFonts w:ascii="Tahoma" w:hAnsi="Tahoma" w:cs="Tahoma"/>
              </w:rPr>
            </w:pPr>
            <w:r w:rsidRPr="001421B3">
              <w:br w:type="page"/>
            </w:r>
            <w:r w:rsidRPr="001421B3">
              <w:br w:type="page"/>
            </w:r>
            <w:r w:rsidRPr="001421B3">
              <w:br w:type="page"/>
            </w:r>
            <w:r w:rsidRPr="001421B3">
              <w:br w:type="page"/>
            </w:r>
            <w:r w:rsidRPr="001421B3">
              <w:rPr>
                <w:rFonts w:ascii="Tahoma" w:hAnsi="Tahoma" w:cs="Tahoma"/>
              </w:rPr>
              <w:br w:type="page"/>
            </w:r>
            <w:r w:rsidRPr="001421B3">
              <w:rPr>
                <w:rFonts w:ascii="Tahoma" w:hAnsi="Tahoma" w:cs="Tahoma"/>
                <w:b/>
              </w:rPr>
              <w:br w:type="page"/>
            </w:r>
            <w:r w:rsidRPr="001421B3">
              <w:rPr>
                <w:rFonts w:ascii="Tahoma" w:hAnsi="Tahoma" w:cs="Tahoma"/>
              </w:rPr>
              <w:t>POOBLASTILO PONUDNIKA</w:t>
            </w:r>
          </w:p>
        </w:tc>
        <w:tc>
          <w:tcPr>
            <w:tcW w:w="2552" w:type="dxa"/>
          </w:tcPr>
          <w:p w14:paraId="79B7544A" w14:textId="77777777" w:rsidR="00BD5131" w:rsidRPr="001421B3" w:rsidRDefault="00BD5131" w:rsidP="005726AB">
            <w:pPr>
              <w:keepNext/>
              <w:keepLines/>
              <w:jc w:val="both"/>
              <w:rPr>
                <w:rFonts w:ascii="Tahoma" w:hAnsi="Tahoma" w:cs="Tahoma"/>
                <w:b/>
              </w:rPr>
            </w:pPr>
            <w:r w:rsidRPr="001421B3">
              <w:rPr>
                <w:rFonts w:ascii="Tahoma" w:hAnsi="Tahoma" w:cs="Tahoma"/>
                <w:b/>
                <w:i/>
              </w:rPr>
              <w:t>Obrazec 1 k Prilogi 4/1</w:t>
            </w:r>
          </w:p>
        </w:tc>
      </w:tr>
    </w:tbl>
    <w:p w14:paraId="1A01C5D5" w14:textId="77777777" w:rsidR="00F269F7" w:rsidRPr="001421B3" w:rsidRDefault="00F269F7" w:rsidP="005726AB">
      <w:pPr>
        <w:keepNext/>
        <w:keepLines/>
        <w:jc w:val="both"/>
        <w:rPr>
          <w:rFonts w:ascii="Tahoma" w:hAnsi="Tahoma" w:cs="Tahoma"/>
        </w:rPr>
      </w:pPr>
    </w:p>
    <w:p w14:paraId="510F303B" w14:textId="77777777" w:rsidR="002349E7" w:rsidRPr="001421B3" w:rsidRDefault="002349E7" w:rsidP="005726AB">
      <w:pPr>
        <w:keepNext/>
        <w:keepLines/>
        <w:rPr>
          <w:rFonts w:ascii="Tahoma" w:hAnsi="Tahoma" w:cs="Tahoma"/>
        </w:rPr>
      </w:pPr>
      <w:r w:rsidRPr="001421B3">
        <w:rPr>
          <w:rFonts w:ascii="Tahoma" w:hAnsi="Tahoma" w:cs="Tahoma"/>
        </w:rPr>
        <w:t>Ponudnik: _____________________________________________________________________________</w:t>
      </w:r>
    </w:p>
    <w:p w14:paraId="4EBA1595" w14:textId="77777777" w:rsidR="002349E7" w:rsidRPr="001421B3" w:rsidRDefault="002349E7" w:rsidP="005726AB">
      <w:pPr>
        <w:keepNext/>
        <w:keepLines/>
        <w:rPr>
          <w:rFonts w:ascii="Tahoma" w:hAnsi="Tahoma" w:cs="Tahoma"/>
        </w:rPr>
      </w:pPr>
    </w:p>
    <w:p w14:paraId="53DAE047" w14:textId="47E0F903" w:rsidR="002349E7" w:rsidRPr="001421B3" w:rsidRDefault="002349E7" w:rsidP="005726AB">
      <w:pPr>
        <w:keepNext/>
        <w:keepLines/>
        <w:ind w:right="-143"/>
        <w:jc w:val="both"/>
        <w:rPr>
          <w:rFonts w:ascii="Tahoma" w:hAnsi="Tahoma" w:cs="Tahoma"/>
          <w:b/>
        </w:rPr>
      </w:pPr>
      <w:r w:rsidRPr="001421B3">
        <w:rPr>
          <w:rFonts w:ascii="Tahoma" w:hAnsi="Tahoma" w:cs="Tahoma"/>
        </w:rPr>
        <w:t>za izvedbo javnega naročila</w:t>
      </w:r>
      <w:r w:rsidRPr="001421B3">
        <w:rPr>
          <w:rFonts w:ascii="Tahoma" w:hAnsi="Tahoma" w:cs="Tahoma"/>
          <w:b/>
        </w:rPr>
        <w:t xml:space="preserve"> </w:t>
      </w:r>
      <w:r w:rsidRPr="001421B3">
        <w:rPr>
          <w:rFonts w:ascii="Tahoma" w:hAnsi="Tahoma" w:cs="Tahoma"/>
        </w:rPr>
        <w:t>št.</w:t>
      </w:r>
      <w:r w:rsidRPr="001421B3">
        <w:rPr>
          <w:rFonts w:ascii="Tahoma" w:hAnsi="Tahoma" w:cs="Tahoma"/>
          <w:b/>
          <w:sz w:val="24"/>
        </w:rPr>
        <w:t xml:space="preserve"> </w:t>
      </w:r>
      <w:r w:rsidR="00616B47">
        <w:rPr>
          <w:rFonts w:ascii="Tahoma" w:hAnsi="Tahoma" w:cs="Tahoma"/>
          <w:b/>
        </w:rPr>
        <w:t>LPP-107/24</w:t>
      </w:r>
      <w:r w:rsidRPr="001421B3">
        <w:rPr>
          <w:rFonts w:ascii="Tahoma" w:hAnsi="Tahoma" w:cs="Tahoma"/>
          <w:b/>
        </w:rPr>
        <w:t xml:space="preserve"> </w:t>
      </w:r>
      <w:r w:rsidR="00321343" w:rsidRPr="001421B3">
        <w:rPr>
          <w:rFonts w:ascii="Tahoma" w:hAnsi="Tahoma" w:cs="Tahoma"/>
          <w:b/>
        </w:rPr>
        <w:t>Nakup nadomestnih delov</w:t>
      </w:r>
      <w:r w:rsidRPr="001421B3">
        <w:rPr>
          <w:rFonts w:ascii="Tahoma" w:hAnsi="Tahoma" w:cs="Tahoma"/>
        </w:rPr>
        <w:t xml:space="preserve"> ter v skladu s 94. členom </w:t>
      </w:r>
      <w:r w:rsidR="00001459" w:rsidRPr="001421B3">
        <w:rPr>
          <w:rFonts w:ascii="Tahoma" w:hAnsi="Tahoma" w:cs="Tahoma"/>
        </w:rPr>
        <w:t xml:space="preserve"> </w:t>
      </w:r>
      <w:r w:rsidRPr="001421B3">
        <w:rPr>
          <w:rFonts w:ascii="Tahoma" w:hAnsi="Tahoma" w:cs="Tahoma"/>
        </w:rPr>
        <w:t>ZJN-3</w:t>
      </w:r>
    </w:p>
    <w:p w14:paraId="0EDAD3E5" w14:textId="77777777" w:rsidR="002349E7" w:rsidRPr="001421B3" w:rsidRDefault="002349E7" w:rsidP="005726AB">
      <w:pPr>
        <w:keepNext/>
        <w:keepLines/>
        <w:rPr>
          <w:rFonts w:ascii="Tahoma" w:hAnsi="Tahoma" w:cs="Tahoma"/>
        </w:rPr>
      </w:pPr>
    </w:p>
    <w:p w14:paraId="7BFFB255" w14:textId="77777777" w:rsidR="002349E7" w:rsidRPr="001421B3" w:rsidRDefault="002349E7" w:rsidP="005726AB">
      <w:pPr>
        <w:keepNext/>
        <w:keepLines/>
        <w:jc w:val="center"/>
        <w:rPr>
          <w:rFonts w:ascii="Tahoma" w:hAnsi="Tahoma" w:cs="Tahoma"/>
          <w:b/>
          <w:sz w:val="22"/>
          <w:szCs w:val="22"/>
        </w:rPr>
      </w:pPr>
      <w:r w:rsidRPr="001421B3">
        <w:rPr>
          <w:rFonts w:ascii="Tahoma" w:hAnsi="Tahoma" w:cs="Tahoma"/>
          <w:b/>
          <w:sz w:val="22"/>
          <w:szCs w:val="22"/>
        </w:rPr>
        <w:t>POOBLAŠČAMO</w:t>
      </w:r>
    </w:p>
    <w:p w14:paraId="1B696549" w14:textId="77777777" w:rsidR="002349E7" w:rsidRPr="001421B3" w:rsidRDefault="002349E7" w:rsidP="005726AB">
      <w:pPr>
        <w:keepNext/>
        <w:keepLines/>
        <w:spacing w:after="120" w:line="276" w:lineRule="auto"/>
        <w:jc w:val="both"/>
        <w:rPr>
          <w:rFonts w:ascii="Tahoma" w:hAnsi="Tahoma" w:cs="Tahoma"/>
        </w:rPr>
      </w:pPr>
    </w:p>
    <w:p w14:paraId="355F657B" w14:textId="77777777" w:rsidR="002349E7" w:rsidRPr="001421B3" w:rsidRDefault="00DF3A48" w:rsidP="005726AB">
      <w:pPr>
        <w:keepNext/>
        <w:keepLines/>
        <w:spacing w:after="120" w:line="276" w:lineRule="auto"/>
        <w:jc w:val="both"/>
        <w:rPr>
          <w:rFonts w:ascii="Tahoma" w:hAnsi="Tahoma" w:cs="Tahoma"/>
        </w:rPr>
      </w:pPr>
      <w:r w:rsidRPr="001421B3">
        <w:rPr>
          <w:rFonts w:ascii="Tahoma" w:hAnsi="Tahoma" w:cs="Tahoma"/>
        </w:rPr>
        <w:t xml:space="preserve">naročnika predmetnega javnega naročila </w:t>
      </w:r>
      <w:r w:rsidRPr="001421B3">
        <w:rPr>
          <w:rFonts w:ascii="Tahoma" w:hAnsi="Tahoma" w:cs="Tahoma"/>
          <w:bCs/>
        </w:rPr>
        <w:t>JAVNO PODJETJE LJUBLJANSKI POTNIŠKI PROMET, d.o.o.,</w:t>
      </w:r>
      <w:r w:rsidRPr="001421B3">
        <w:rPr>
          <w:rFonts w:ascii="Tahoma" w:hAnsi="Tahoma" w:cs="Tahoma"/>
          <w:b/>
          <w:bCs/>
        </w:rPr>
        <w:t xml:space="preserve"> </w:t>
      </w:r>
      <w:r w:rsidRPr="001421B3">
        <w:rPr>
          <w:rFonts w:ascii="Tahoma" w:hAnsi="Tahoma" w:cs="Tahoma"/>
          <w:bCs/>
        </w:rPr>
        <w:t>Celovška cesta 160, 1000 Ljubljana</w:t>
      </w:r>
      <w:r w:rsidR="002349E7" w:rsidRPr="001421B3">
        <w:rPr>
          <w:rFonts w:ascii="Tahoma" w:hAnsi="Tahoma" w:cs="Tahoma"/>
        </w:rPr>
        <w:t>, da na podlagi potrjenega računa oziroma situacije neposredno plačuje naše obveznosti do naslednjih podizvajalcev:</w:t>
      </w:r>
    </w:p>
    <w:p w14:paraId="27C4EFDC" w14:textId="77777777" w:rsidR="002349E7" w:rsidRPr="001421B3" w:rsidRDefault="002349E7" w:rsidP="005726AB">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2349E7" w:rsidRPr="001421B3" w14:paraId="47F4610F" w14:textId="77777777" w:rsidTr="009670A9">
        <w:tc>
          <w:tcPr>
            <w:tcW w:w="392" w:type="dxa"/>
            <w:shd w:val="clear" w:color="auto" w:fill="auto"/>
            <w:vAlign w:val="center"/>
          </w:tcPr>
          <w:p w14:paraId="49328C09" w14:textId="77777777" w:rsidR="002349E7" w:rsidRPr="001421B3" w:rsidRDefault="002349E7" w:rsidP="005726AB">
            <w:pPr>
              <w:keepNext/>
              <w:keepLines/>
              <w:spacing w:line="276" w:lineRule="auto"/>
              <w:ind w:right="-108"/>
              <w:rPr>
                <w:rFonts w:ascii="Tahoma" w:hAnsi="Tahoma" w:cs="Tahoma"/>
                <w:szCs w:val="22"/>
                <w:lang w:eastAsia="en-US"/>
              </w:rPr>
            </w:pPr>
            <w:r w:rsidRPr="001421B3">
              <w:rPr>
                <w:rFonts w:ascii="Tahoma" w:hAnsi="Tahoma" w:cs="Tahoma"/>
                <w:sz w:val="18"/>
                <w:szCs w:val="22"/>
                <w:lang w:eastAsia="en-US"/>
              </w:rPr>
              <w:t>Št.</w:t>
            </w:r>
            <w:r w:rsidRPr="001421B3">
              <w:rPr>
                <w:rFonts w:ascii="Tahoma" w:hAnsi="Tahoma" w:cs="Tahoma"/>
                <w:szCs w:val="22"/>
                <w:lang w:eastAsia="en-US"/>
              </w:rPr>
              <w:t xml:space="preserve"> </w:t>
            </w:r>
          </w:p>
        </w:tc>
        <w:tc>
          <w:tcPr>
            <w:tcW w:w="9214" w:type="dxa"/>
            <w:shd w:val="clear" w:color="auto" w:fill="auto"/>
            <w:vAlign w:val="center"/>
          </w:tcPr>
          <w:p w14:paraId="33330931" w14:textId="77777777" w:rsidR="002349E7" w:rsidRPr="001421B3" w:rsidRDefault="002349E7" w:rsidP="005726AB">
            <w:pPr>
              <w:keepNext/>
              <w:keepLines/>
              <w:spacing w:line="276" w:lineRule="auto"/>
              <w:jc w:val="center"/>
              <w:rPr>
                <w:rFonts w:ascii="Tahoma" w:hAnsi="Tahoma" w:cs="Tahoma"/>
                <w:szCs w:val="22"/>
                <w:lang w:eastAsia="en-US"/>
              </w:rPr>
            </w:pPr>
            <w:r w:rsidRPr="001421B3">
              <w:rPr>
                <w:rFonts w:ascii="Tahoma" w:hAnsi="Tahoma" w:cs="Tahoma"/>
                <w:sz w:val="18"/>
                <w:szCs w:val="22"/>
                <w:lang w:eastAsia="en-US"/>
              </w:rPr>
              <w:t>NAZIV PODIZVAJALCA</w:t>
            </w:r>
          </w:p>
        </w:tc>
      </w:tr>
      <w:tr w:rsidR="002349E7" w:rsidRPr="001421B3" w14:paraId="443E64E5" w14:textId="77777777" w:rsidTr="009670A9">
        <w:tc>
          <w:tcPr>
            <w:tcW w:w="392" w:type="dxa"/>
            <w:shd w:val="clear" w:color="auto" w:fill="auto"/>
            <w:vAlign w:val="center"/>
          </w:tcPr>
          <w:p w14:paraId="053C6880" w14:textId="77777777" w:rsidR="002349E7" w:rsidRPr="001421B3" w:rsidRDefault="002349E7" w:rsidP="005726AB">
            <w:pPr>
              <w:keepNext/>
              <w:keepLines/>
              <w:spacing w:line="276" w:lineRule="auto"/>
              <w:jc w:val="center"/>
              <w:rPr>
                <w:rFonts w:ascii="Tahoma" w:hAnsi="Tahoma" w:cs="Tahoma"/>
                <w:sz w:val="16"/>
                <w:szCs w:val="22"/>
                <w:lang w:eastAsia="en-US"/>
              </w:rPr>
            </w:pPr>
          </w:p>
          <w:p w14:paraId="7981A720" w14:textId="77777777" w:rsidR="002349E7" w:rsidRPr="001421B3" w:rsidRDefault="002349E7" w:rsidP="005726AB">
            <w:pPr>
              <w:keepNext/>
              <w:keepLines/>
              <w:spacing w:line="276" w:lineRule="auto"/>
              <w:jc w:val="center"/>
              <w:rPr>
                <w:rFonts w:ascii="Tahoma" w:hAnsi="Tahoma" w:cs="Tahoma"/>
                <w:sz w:val="16"/>
                <w:szCs w:val="22"/>
                <w:lang w:eastAsia="en-US"/>
              </w:rPr>
            </w:pPr>
            <w:r w:rsidRPr="001421B3">
              <w:rPr>
                <w:rFonts w:ascii="Tahoma" w:hAnsi="Tahoma" w:cs="Tahoma"/>
                <w:sz w:val="16"/>
                <w:szCs w:val="22"/>
                <w:lang w:eastAsia="en-US"/>
              </w:rPr>
              <w:t>1.</w:t>
            </w:r>
          </w:p>
          <w:p w14:paraId="7DF57267" w14:textId="77777777" w:rsidR="002349E7" w:rsidRPr="001421B3" w:rsidRDefault="002349E7" w:rsidP="005726AB">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C32DC51" w14:textId="77777777" w:rsidR="002349E7" w:rsidRPr="001421B3" w:rsidRDefault="002349E7" w:rsidP="005726AB">
            <w:pPr>
              <w:keepNext/>
              <w:keepLines/>
              <w:spacing w:line="276" w:lineRule="auto"/>
              <w:rPr>
                <w:rFonts w:ascii="Tahoma" w:hAnsi="Tahoma" w:cs="Tahoma"/>
                <w:sz w:val="22"/>
                <w:szCs w:val="22"/>
                <w:lang w:eastAsia="en-US"/>
              </w:rPr>
            </w:pPr>
          </w:p>
          <w:p w14:paraId="563AF5DA" w14:textId="77777777" w:rsidR="002349E7" w:rsidRPr="001421B3" w:rsidRDefault="002349E7" w:rsidP="005726AB">
            <w:pPr>
              <w:keepNext/>
              <w:keepLines/>
              <w:spacing w:line="276" w:lineRule="auto"/>
              <w:rPr>
                <w:rFonts w:ascii="Tahoma" w:hAnsi="Tahoma" w:cs="Tahoma"/>
                <w:sz w:val="22"/>
                <w:szCs w:val="22"/>
                <w:lang w:eastAsia="en-US"/>
              </w:rPr>
            </w:pPr>
          </w:p>
          <w:p w14:paraId="2EF691A6" w14:textId="77777777" w:rsidR="002349E7" w:rsidRPr="001421B3" w:rsidRDefault="002349E7" w:rsidP="005726AB">
            <w:pPr>
              <w:keepNext/>
              <w:keepLines/>
              <w:spacing w:line="276" w:lineRule="auto"/>
              <w:rPr>
                <w:rFonts w:ascii="Tahoma" w:hAnsi="Tahoma" w:cs="Tahoma"/>
                <w:sz w:val="22"/>
                <w:szCs w:val="22"/>
                <w:lang w:eastAsia="en-US"/>
              </w:rPr>
            </w:pPr>
          </w:p>
        </w:tc>
      </w:tr>
      <w:tr w:rsidR="002349E7" w:rsidRPr="001421B3" w14:paraId="688CCABF" w14:textId="77777777" w:rsidTr="009670A9">
        <w:tc>
          <w:tcPr>
            <w:tcW w:w="392" w:type="dxa"/>
            <w:shd w:val="clear" w:color="auto" w:fill="auto"/>
            <w:vAlign w:val="center"/>
          </w:tcPr>
          <w:p w14:paraId="28B18BFF" w14:textId="77777777" w:rsidR="002349E7" w:rsidRPr="001421B3" w:rsidRDefault="002349E7" w:rsidP="005726AB">
            <w:pPr>
              <w:keepNext/>
              <w:keepLines/>
              <w:spacing w:line="276" w:lineRule="auto"/>
              <w:jc w:val="center"/>
              <w:rPr>
                <w:rFonts w:ascii="Tahoma" w:hAnsi="Tahoma" w:cs="Tahoma"/>
                <w:sz w:val="16"/>
                <w:szCs w:val="22"/>
                <w:lang w:eastAsia="en-US"/>
              </w:rPr>
            </w:pPr>
          </w:p>
          <w:p w14:paraId="3E547135" w14:textId="77777777" w:rsidR="002349E7" w:rsidRPr="001421B3" w:rsidRDefault="002349E7" w:rsidP="005726AB">
            <w:pPr>
              <w:keepNext/>
              <w:keepLines/>
              <w:spacing w:line="276" w:lineRule="auto"/>
              <w:jc w:val="center"/>
              <w:rPr>
                <w:rFonts w:ascii="Tahoma" w:hAnsi="Tahoma" w:cs="Tahoma"/>
                <w:sz w:val="16"/>
                <w:szCs w:val="22"/>
                <w:lang w:eastAsia="en-US"/>
              </w:rPr>
            </w:pPr>
            <w:r w:rsidRPr="001421B3">
              <w:rPr>
                <w:rFonts w:ascii="Tahoma" w:hAnsi="Tahoma" w:cs="Tahoma"/>
                <w:sz w:val="16"/>
                <w:szCs w:val="22"/>
                <w:lang w:eastAsia="en-US"/>
              </w:rPr>
              <w:t>2.</w:t>
            </w:r>
          </w:p>
          <w:p w14:paraId="4887C13D" w14:textId="77777777" w:rsidR="002349E7" w:rsidRPr="001421B3" w:rsidRDefault="002349E7" w:rsidP="005726AB">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1B0D29D6" w14:textId="77777777" w:rsidR="002349E7" w:rsidRPr="001421B3" w:rsidRDefault="002349E7" w:rsidP="005726AB">
            <w:pPr>
              <w:keepNext/>
              <w:keepLines/>
              <w:spacing w:line="276" w:lineRule="auto"/>
              <w:rPr>
                <w:rFonts w:ascii="Tahoma" w:hAnsi="Tahoma" w:cs="Tahoma"/>
                <w:sz w:val="22"/>
                <w:szCs w:val="22"/>
                <w:lang w:eastAsia="en-US"/>
              </w:rPr>
            </w:pPr>
          </w:p>
          <w:p w14:paraId="630AC710" w14:textId="77777777" w:rsidR="002349E7" w:rsidRPr="001421B3" w:rsidRDefault="002349E7" w:rsidP="005726AB">
            <w:pPr>
              <w:keepNext/>
              <w:keepLines/>
              <w:spacing w:line="276" w:lineRule="auto"/>
              <w:rPr>
                <w:rFonts w:ascii="Tahoma" w:hAnsi="Tahoma" w:cs="Tahoma"/>
                <w:sz w:val="22"/>
                <w:szCs w:val="22"/>
                <w:lang w:eastAsia="en-US"/>
              </w:rPr>
            </w:pPr>
          </w:p>
          <w:p w14:paraId="2F83A63A" w14:textId="77777777" w:rsidR="002349E7" w:rsidRPr="001421B3" w:rsidRDefault="002349E7" w:rsidP="005726AB">
            <w:pPr>
              <w:keepNext/>
              <w:keepLines/>
              <w:spacing w:line="276" w:lineRule="auto"/>
              <w:rPr>
                <w:rFonts w:ascii="Tahoma" w:hAnsi="Tahoma" w:cs="Tahoma"/>
                <w:sz w:val="22"/>
                <w:szCs w:val="22"/>
                <w:lang w:eastAsia="en-US"/>
              </w:rPr>
            </w:pPr>
          </w:p>
        </w:tc>
      </w:tr>
      <w:tr w:rsidR="002349E7" w:rsidRPr="001421B3" w14:paraId="3F5B350E" w14:textId="77777777" w:rsidTr="009670A9">
        <w:tc>
          <w:tcPr>
            <w:tcW w:w="392" w:type="dxa"/>
            <w:shd w:val="clear" w:color="auto" w:fill="auto"/>
            <w:vAlign w:val="center"/>
          </w:tcPr>
          <w:p w14:paraId="7C4AECC1" w14:textId="77777777" w:rsidR="002349E7" w:rsidRPr="001421B3" w:rsidRDefault="002349E7" w:rsidP="005726AB">
            <w:pPr>
              <w:keepNext/>
              <w:keepLines/>
              <w:spacing w:line="276" w:lineRule="auto"/>
              <w:jc w:val="center"/>
              <w:rPr>
                <w:rFonts w:ascii="Tahoma" w:hAnsi="Tahoma" w:cs="Tahoma"/>
                <w:sz w:val="16"/>
                <w:szCs w:val="22"/>
                <w:lang w:eastAsia="en-US"/>
              </w:rPr>
            </w:pPr>
          </w:p>
          <w:p w14:paraId="6169B37A" w14:textId="77777777" w:rsidR="002349E7" w:rsidRPr="001421B3" w:rsidRDefault="002349E7" w:rsidP="005726AB">
            <w:pPr>
              <w:keepNext/>
              <w:keepLines/>
              <w:spacing w:line="276" w:lineRule="auto"/>
              <w:jc w:val="center"/>
              <w:rPr>
                <w:rFonts w:ascii="Tahoma" w:hAnsi="Tahoma" w:cs="Tahoma"/>
                <w:sz w:val="16"/>
                <w:szCs w:val="22"/>
                <w:lang w:eastAsia="en-US"/>
              </w:rPr>
            </w:pPr>
            <w:r w:rsidRPr="001421B3">
              <w:rPr>
                <w:rFonts w:ascii="Tahoma" w:hAnsi="Tahoma" w:cs="Tahoma"/>
                <w:sz w:val="16"/>
                <w:szCs w:val="22"/>
                <w:lang w:eastAsia="en-US"/>
              </w:rPr>
              <w:t>3.</w:t>
            </w:r>
          </w:p>
          <w:p w14:paraId="2F1749D4" w14:textId="77777777" w:rsidR="002349E7" w:rsidRPr="001421B3" w:rsidRDefault="002349E7" w:rsidP="005726AB">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2B78232F" w14:textId="77777777" w:rsidR="002349E7" w:rsidRPr="001421B3" w:rsidRDefault="002349E7" w:rsidP="005726AB">
            <w:pPr>
              <w:keepNext/>
              <w:keepLines/>
              <w:spacing w:line="276" w:lineRule="auto"/>
              <w:rPr>
                <w:rFonts w:ascii="Tahoma" w:hAnsi="Tahoma" w:cs="Tahoma"/>
                <w:sz w:val="22"/>
                <w:szCs w:val="22"/>
                <w:lang w:eastAsia="en-US"/>
              </w:rPr>
            </w:pPr>
          </w:p>
          <w:p w14:paraId="3AEA7B65" w14:textId="77777777" w:rsidR="002349E7" w:rsidRPr="001421B3" w:rsidRDefault="002349E7" w:rsidP="005726AB">
            <w:pPr>
              <w:keepNext/>
              <w:keepLines/>
              <w:spacing w:line="276" w:lineRule="auto"/>
              <w:rPr>
                <w:rFonts w:ascii="Tahoma" w:hAnsi="Tahoma" w:cs="Tahoma"/>
                <w:sz w:val="22"/>
                <w:szCs w:val="22"/>
                <w:lang w:eastAsia="en-US"/>
              </w:rPr>
            </w:pPr>
          </w:p>
          <w:p w14:paraId="508CA9CE" w14:textId="77777777" w:rsidR="002349E7" w:rsidRPr="001421B3" w:rsidRDefault="002349E7" w:rsidP="005726AB">
            <w:pPr>
              <w:keepNext/>
              <w:keepLines/>
              <w:spacing w:line="276" w:lineRule="auto"/>
              <w:rPr>
                <w:rFonts w:ascii="Tahoma" w:hAnsi="Tahoma" w:cs="Tahoma"/>
                <w:sz w:val="22"/>
                <w:szCs w:val="22"/>
                <w:lang w:eastAsia="en-US"/>
              </w:rPr>
            </w:pPr>
          </w:p>
        </w:tc>
      </w:tr>
    </w:tbl>
    <w:p w14:paraId="290F1F2C" w14:textId="77777777" w:rsidR="002349E7" w:rsidRPr="001421B3" w:rsidRDefault="002349E7" w:rsidP="005726AB">
      <w:pPr>
        <w:keepNext/>
        <w:keepLines/>
        <w:jc w:val="both"/>
        <w:rPr>
          <w:rFonts w:ascii="Tahoma" w:hAnsi="Tahoma" w:cs="Tahoma"/>
          <w:bCs/>
          <w:i/>
          <w:noProof/>
          <w:sz w:val="18"/>
          <w:szCs w:val="18"/>
        </w:rPr>
      </w:pPr>
    </w:p>
    <w:p w14:paraId="442BA098" w14:textId="77777777" w:rsidR="002349E7" w:rsidRPr="001421B3" w:rsidRDefault="002349E7" w:rsidP="005726AB">
      <w:pPr>
        <w:keepNext/>
        <w:keepLines/>
        <w:jc w:val="both"/>
        <w:rPr>
          <w:rFonts w:ascii="Tahoma" w:hAnsi="Tahoma" w:cs="Tahoma"/>
          <w:bCs/>
          <w:i/>
          <w:noProof/>
          <w:sz w:val="18"/>
          <w:szCs w:val="18"/>
        </w:rPr>
      </w:pPr>
    </w:p>
    <w:p w14:paraId="58BCB73E" w14:textId="77777777" w:rsidR="002349E7" w:rsidRPr="001421B3" w:rsidRDefault="002349E7" w:rsidP="005726AB">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1421B3" w14:paraId="312CBF9B" w14:textId="77777777" w:rsidTr="009670A9">
        <w:tc>
          <w:tcPr>
            <w:tcW w:w="3189" w:type="dxa"/>
            <w:tcBorders>
              <w:top w:val="single" w:sz="4" w:space="0" w:color="auto"/>
            </w:tcBorders>
            <w:vAlign w:val="bottom"/>
          </w:tcPr>
          <w:p w14:paraId="5ACE9F10" w14:textId="77777777" w:rsidR="002349E7" w:rsidRPr="001421B3" w:rsidRDefault="002349E7" w:rsidP="005726AB">
            <w:pPr>
              <w:keepNext/>
              <w:keepLines/>
              <w:tabs>
                <w:tab w:val="left" w:pos="567"/>
                <w:tab w:val="num" w:pos="851"/>
                <w:tab w:val="left" w:pos="993"/>
              </w:tabs>
              <w:jc w:val="center"/>
              <w:rPr>
                <w:rFonts w:ascii="Tahoma" w:hAnsi="Tahoma" w:cs="Tahoma"/>
              </w:rPr>
            </w:pPr>
            <w:r w:rsidRPr="001421B3">
              <w:rPr>
                <w:rFonts w:ascii="Tahoma" w:hAnsi="Tahoma" w:cs="Tahoma"/>
              </w:rPr>
              <w:t>Kraj, datum</w:t>
            </w:r>
          </w:p>
        </w:tc>
        <w:tc>
          <w:tcPr>
            <w:tcW w:w="2268" w:type="dxa"/>
          </w:tcPr>
          <w:p w14:paraId="43B904F9" w14:textId="77777777" w:rsidR="002349E7" w:rsidRPr="001421B3" w:rsidRDefault="002349E7" w:rsidP="005726AB">
            <w:pPr>
              <w:keepNext/>
              <w:keepLines/>
              <w:tabs>
                <w:tab w:val="left" w:pos="567"/>
                <w:tab w:val="num" w:pos="851"/>
                <w:tab w:val="left" w:pos="993"/>
              </w:tabs>
              <w:jc w:val="center"/>
              <w:rPr>
                <w:rFonts w:ascii="Tahoma" w:hAnsi="Tahoma" w:cs="Tahoma"/>
              </w:rPr>
            </w:pPr>
            <w:r w:rsidRPr="001421B3">
              <w:rPr>
                <w:rFonts w:ascii="Tahoma" w:hAnsi="Tahoma" w:cs="Tahoma"/>
              </w:rPr>
              <w:t>žig</w:t>
            </w:r>
          </w:p>
        </w:tc>
        <w:tc>
          <w:tcPr>
            <w:tcW w:w="4111" w:type="dxa"/>
            <w:tcBorders>
              <w:top w:val="single" w:sz="4" w:space="0" w:color="auto"/>
            </w:tcBorders>
          </w:tcPr>
          <w:p w14:paraId="2C00AE55" w14:textId="52F3B1BF" w:rsidR="002349E7" w:rsidRPr="001421B3" w:rsidRDefault="002349E7" w:rsidP="005726AB">
            <w:pPr>
              <w:keepNext/>
              <w:keepLines/>
              <w:tabs>
                <w:tab w:val="left" w:pos="567"/>
                <w:tab w:val="num" w:pos="851"/>
                <w:tab w:val="left" w:pos="993"/>
              </w:tabs>
              <w:jc w:val="center"/>
              <w:rPr>
                <w:rFonts w:ascii="Tahoma" w:hAnsi="Tahoma" w:cs="Tahoma"/>
              </w:rPr>
            </w:pPr>
            <w:r w:rsidRPr="001421B3">
              <w:rPr>
                <w:rFonts w:ascii="Tahoma" w:hAnsi="Tahoma" w:cs="Tahoma"/>
              </w:rPr>
              <w:t>(</w:t>
            </w:r>
            <w:r w:rsidR="00C57DAB">
              <w:rPr>
                <w:rFonts w:ascii="Tahoma" w:hAnsi="Tahoma" w:cs="Tahoma"/>
              </w:rPr>
              <w:t>Ime in priimek ter podpis ponudnika</w:t>
            </w:r>
            <w:r w:rsidRPr="001421B3">
              <w:rPr>
                <w:rFonts w:ascii="Tahoma" w:hAnsi="Tahoma" w:cs="Tahoma"/>
              </w:rPr>
              <w:t>)</w:t>
            </w:r>
          </w:p>
        </w:tc>
      </w:tr>
    </w:tbl>
    <w:p w14:paraId="1CBF7726" w14:textId="77777777" w:rsidR="002349E7" w:rsidRPr="001421B3" w:rsidRDefault="002349E7" w:rsidP="005726AB">
      <w:pPr>
        <w:keepNext/>
        <w:keepLines/>
        <w:tabs>
          <w:tab w:val="left" w:pos="2835"/>
        </w:tabs>
        <w:ind w:left="284" w:hanging="284"/>
        <w:jc w:val="both"/>
        <w:rPr>
          <w:rFonts w:ascii="Tahoma" w:hAnsi="Tahoma" w:cs="Tahoma"/>
        </w:rPr>
      </w:pPr>
    </w:p>
    <w:p w14:paraId="784ABE79" w14:textId="77777777" w:rsidR="002349E7" w:rsidRPr="001421B3" w:rsidRDefault="002349E7" w:rsidP="005726AB">
      <w:pPr>
        <w:keepNext/>
        <w:keepLines/>
        <w:tabs>
          <w:tab w:val="left" w:pos="2835"/>
        </w:tabs>
        <w:ind w:left="284" w:hanging="284"/>
        <w:jc w:val="both"/>
        <w:rPr>
          <w:rFonts w:ascii="Tahoma" w:hAnsi="Tahoma" w:cs="Tahoma"/>
        </w:rPr>
      </w:pPr>
    </w:p>
    <w:p w14:paraId="667A27B5" w14:textId="77777777" w:rsidR="002349E7" w:rsidRPr="001421B3" w:rsidRDefault="002349E7" w:rsidP="005726AB">
      <w:pPr>
        <w:keepNext/>
        <w:keepLines/>
        <w:tabs>
          <w:tab w:val="left" w:pos="2835"/>
        </w:tabs>
        <w:ind w:left="284" w:hanging="284"/>
        <w:jc w:val="both"/>
        <w:rPr>
          <w:rFonts w:ascii="Tahoma" w:hAnsi="Tahoma" w:cs="Tahoma"/>
        </w:rPr>
      </w:pPr>
    </w:p>
    <w:p w14:paraId="77523F6A" w14:textId="77777777" w:rsidR="002349E7" w:rsidRPr="001421B3" w:rsidRDefault="002349E7" w:rsidP="005726AB">
      <w:pPr>
        <w:keepNext/>
        <w:keepLines/>
        <w:jc w:val="both"/>
        <w:rPr>
          <w:b/>
        </w:rPr>
      </w:pPr>
    </w:p>
    <w:p w14:paraId="2957BE98" w14:textId="77777777" w:rsidR="002349E7" w:rsidRPr="001421B3" w:rsidRDefault="002349E7" w:rsidP="005726AB">
      <w:pPr>
        <w:keepNext/>
        <w:keepLines/>
        <w:spacing w:after="40"/>
        <w:jc w:val="both"/>
        <w:rPr>
          <w:rFonts w:ascii="Tahoma" w:hAnsi="Tahoma" w:cs="Tahoma"/>
          <w:b/>
          <w:i/>
          <w:sz w:val="18"/>
          <w:szCs w:val="18"/>
          <w:u w:val="single"/>
        </w:rPr>
      </w:pPr>
      <w:r w:rsidRPr="001421B3">
        <w:rPr>
          <w:rFonts w:ascii="Tahoma" w:hAnsi="Tahoma" w:cs="Tahoma"/>
          <w:b/>
          <w:i/>
          <w:sz w:val="18"/>
          <w:szCs w:val="18"/>
          <w:u w:val="single"/>
        </w:rPr>
        <w:t xml:space="preserve">Opomba:  </w:t>
      </w:r>
      <w:r w:rsidRPr="001421B3">
        <w:rPr>
          <w:rFonts w:ascii="Tahoma" w:hAnsi="Tahoma" w:cs="Tahoma"/>
          <w:i/>
          <w:iCs/>
          <w:sz w:val="18"/>
          <w:szCs w:val="22"/>
        </w:rPr>
        <w:t xml:space="preserve">Obrazec se izpolni in podpiše </w:t>
      </w:r>
      <w:r w:rsidRPr="001421B3">
        <w:rPr>
          <w:rFonts w:ascii="Tahoma" w:hAnsi="Tahoma" w:cs="Tahoma"/>
          <w:i/>
          <w:iCs/>
          <w:sz w:val="18"/>
          <w:szCs w:val="22"/>
          <w:u w:val="single"/>
        </w:rPr>
        <w:t>kadar namerava ponudnik izvesti javno naročilo s podizvajalcem, ki zahteva neposredno plačilo</w:t>
      </w:r>
      <w:r w:rsidRPr="001421B3">
        <w:rPr>
          <w:rFonts w:ascii="Tahoma" w:hAnsi="Tahoma" w:cs="Tahoma"/>
          <w:i/>
          <w:iCs/>
          <w:sz w:val="18"/>
          <w:szCs w:val="22"/>
        </w:rPr>
        <w:t xml:space="preserve"> v skladu s 94. členom ZJN-3, ter posledično služi kot priloga k pogodbi o izvedbi javnega naročila.</w:t>
      </w:r>
    </w:p>
    <w:p w14:paraId="26379514" w14:textId="77777777" w:rsidR="002349E7" w:rsidRPr="001421B3" w:rsidRDefault="002349E7" w:rsidP="005726AB">
      <w:pPr>
        <w:keepNext/>
        <w:keepLines/>
        <w:jc w:val="both"/>
        <w:rPr>
          <w:rFonts w:ascii="Tahoma" w:hAnsi="Tahoma" w:cs="Tahoma"/>
          <w:i/>
          <w:iCs/>
          <w:sz w:val="16"/>
          <w:szCs w:val="22"/>
        </w:rPr>
      </w:pPr>
    </w:p>
    <w:p w14:paraId="3D5EDB29" w14:textId="77777777" w:rsidR="002349E7" w:rsidRPr="001421B3" w:rsidRDefault="002349E7" w:rsidP="005726AB">
      <w:pPr>
        <w:keepNext/>
        <w:keepLines/>
        <w:jc w:val="both"/>
        <w:rPr>
          <w:rFonts w:ascii="Tahoma" w:hAnsi="Tahoma" w:cs="Tahoma"/>
          <w:i/>
          <w:iCs/>
          <w:sz w:val="18"/>
          <w:szCs w:val="22"/>
        </w:rPr>
      </w:pPr>
      <w:r w:rsidRPr="001421B3">
        <w:rPr>
          <w:rFonts w:ascii="Tahoma" w:hAnsi="Tahoma" w:cs="Tahoma"/>
          <w:i/>
          <w:iCs/>
          <w:sz w:val="18"/>
          <w:szCs w:val="22"/>
        </w:rPr>
        <w:t xml:space="preserve">V primeru, da ponudnik </w:t>
      </w:r>
      <w:r w:rsidRPr="001421B3">
        <w:rPr>
          <w:rFonts w:ascii="Tahoma" w:hAnsi="Tahoma" w:cs="Tahoma"/>
          <w:i/>
          <w:iCs/>
          <w:sz w:val="18"/>
          <w:szCs w:val="22"/>
          <w:u w:val="single"/>
        </w:rPr>
        <w:t>ne namerava</w:t>
      </w:r>
      <w:r w:rsidRPr="001421B3">
        <w:rPr>
          <w:rFonts w:ascii="Tahoma" w:hAnsi="Tahoma" w:cs="Tahoma"/>
          <w:i/>
          <w:iCs/>
          <w:sz w:val="18"/>
          <w:szCs w:val="22"/>
        </w:rPr>
        <w:t xml:space="preserve"> izvesti javno naročilo s podizvajalcem, </w:t>
      </w:r>
      <w:r w:rsidRPr="001421B3">
        <w:rPr>
          <w:rFonts w:ascii="Tahoma" w:hAnsi="Tahoma" w:cs="Tahoma"/>
          <w:i/>
          <w:iCs/>
          <w:sz w:val="18"/>
          <w:szCs w:val="22"/>
          <w:u w:val="single"/>
        </w:rPr>
        <w:t>ki zahteva neposredno plačilo</w:t>
      </w:r>
      <w:r w:rsidRPr="001421B3">
        <w:rPr>
          <w:rFonts w:ascii="Tahoma" w:hAnsi="Tahoma" w:cs="Tahoma"/>
          <w:i/>
          <w:iCs/>
          <w:sz w:val="18"/>
          <w:szCs w:val="22"/>
        </w:rPr>
        <w:t xml:space="preserve">, obrazca ni potrebno izpolniti.  </w:t>
      </w:r>
    </w:p>
    <w:p w14:paraId="7B0A84E4" w14:textId="77777777" w:rsidR="002349E7" w:rsidRPr="001421B3" w:rsidRDefault="002349E7" w:rsidP="005726AB">
      <w:pPr>
        <w:keepNext/>
        <w:keepLines/>
        <w:jc w:val="both"/>
        <w:rPr>
          <w:rFonts w:ascii="Tahoma" w:hAnsi="Tahoma" w:cs="Tahoma"/>
          <w:i/>
          <w:iCs/>
          <w:szCs w:val="22"/>
        </w:rPr>
      </w:pPr>
    </w:p>
    <w:p w14:paraId="5D99063A" w14:textId="77777777" w:rsidR="002349E7" w:rsidRPr="001421B3" w:rsidRDefault="002349E7" w:rsidP="005726AB">
      <w:pPr>
        <w:keepNext/>
        <w:keepLines/>
        <w:spacing w:after="40"/>
        <w:jc w:val="both"/>
        <w:rPr>
          <w:rFonts w:ascii="Tahoma" w:hAnsi="Tahoma" w:cs="Tahoma"/>
          <w:b/>
          <w:i/>
          <w:sz w:val="18"/>
          <w:szCs w:val="18"/>
          <w:u w:val="single"/>
        </w:rPr>
      </w:pPr>
      <w:r w:rsidRPr="001421B3">
        <w:rPr>
          <w:rFonts w:ascii="Tahoma" w:hAnsi="Tahoma" w:cs="Tahoma"/>
          <w:b/>
          <w:i/>
          <w:sz w:val="18"/>
          <w:szCs w:val="18"/>
          <w:u w:val="single"/>
        </w:rPr>
        <w:t xml:space="preserve">Navodilo: </w:t>
      </w:r>
      <w:r w:rsidRPr="001421B3">
        <w:rPr>
          <w:rFonts w:ascii="Tahoma" w:hAnsi="Tahoma" w:cs="Tahoma"/>
          <w:i/>
          <w:iCs/>
          <w:sz w:val="18"/>
          <w:szCs w:val="22"/>
        </w:rPr>
        <w:t>Glavni izvajalec mora svojemu računu ali situaciji priložiti račun ali situacijo podizvajalca, ki ga je predhodno potrdil.</w:t>
      </w:r>
    </w:p>
    <w:p w14:paraId="5290D262" w14:textId="77777777" w:rsidR="002349E7" w:rsidRPr="001421B3" w:rsidRDefault="002349E7" w:rsidP="005726AB">
      <w:pPr>
        <w:keepNext/>
        <w:keepLines/>
        <w:jc w:val="both"/>
        <w:rPr>
          <w:rFonts w:ascii="Tahoma" w:hAnsi="Tahoma" w:cs="Tahoma"/>
          <w:i/>
          <w:sz w:val="18"/>
        </w:rPr>
      </w:pPr>
    </w:p>
    <w:p w14:paraId="18E3E859" w14:textId="77777777" w:rsidR="002349E7" w:rsidRPr="001421B3" w:rsidRDefault="002349E7" w:rsidP="005726AB">
      <w:pPr>
        <w:keepNext/>
        <w:keepLines/>
        <w:jc w:val="both"/>
        <w:rPr>
          <w:rFonts w:ascii="Tahoma" w:hAnsi="Tahoma" w:cs="Tahoma"/>
          <w:i/>
          <w:sz w:val="18"/>
        </w:rPr>
      </w:pPr>
      <w:r w:rsidRPr="001421B3">
        <w:rPr>
          <w:rFonts w:ascii="Tahoma" w:hAnsi="Tahoma" w:cs="Tahoma"/>
          <w:i/>
          <w:sz w:val="18"/>
        </w:rPr>
        <w:t>Obrazec se po potrebi kopira!</w:t>
      </w:r>
    </w:p>
    <w:p w14:paraId="7A5563A3" w14:textId="77777777" w:rsidR="002349E7" w:rsidRPr="001421B3" w:rsidRDefault="002349E7" w:rsidP="005726AB">
      <w:pPr>
        <w:keepNext/>
        <w:keepLines/>
        <w:jc w:val="both"/>
        <w:rPr>
          <w:rFonts w:ascii="Tahoma" w:hAnsi="Tahoma" w:cs="Tahoma"/>
          <w:i/>
          <w:sz w:val="18"/>
        </w:rPr>
      </w:pPr>
    </w:p>
    <w:p w14:paraId="61D375BA" w14:textId="77777777" w:rsidR="00457525" w:rsidRDefault="00457525">
      <w:r>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986"/>
        <w:gridCol w:w="2552"/>
      </w:tblGrid>
      <w:tr w:rsidR="00BD5131" w:rsidRPr="001421B3" w14:paraId="2C49EB8C" w14:textId="77777777" w:rsidTr="002D7E0C">
        <w:tc>
          <w:tcPr>
            <w:tcW w:w="6986" w:type="dxa"/>
          </w:tcPr>
          <w:p w14:paraId="1DF1A8B6" w14:textId="494471ED" w:rsidR="00BD5131" w:rsidRPr="001421B3" w:rsidRDefault="00BD5131" w:rsidP="005726AB">
            <w:pPr>
              <w:keepNext/>
              <w:keepLines/>
              <w:jc w:val="both"/>
              <w:rPr>
                <w:rFonts w:ascii="Tahoma" w:hAnsi="Tahoma" w:cs="Tahoma"/>
              </w:rPr>
            </w:pPr>
            <w:r w:rsidRPr="001421B3">
              <w:br w:type="page"/>
            </w:r>
            <w:r w:rsidRPr="001421B3">
              <w:br w:type="page"/>
            </w:r>
            <w:r w:rsidRPr="001421B3">
              <w:br w:type="page"/>
            </w:r>
            <w:r w:rsidRPr="001421B3">
              <w:br w:type="page"/>
            </w:r>
            <w:r w:rsidRPr="001421B3">
              <w:rPr>
                <w:rFonts w:ascii="Tahoma" w:hAnsi="Tahoma" w:cs="Tahoma"/>
              </w:rPr>
              <w:br w:type="page"/>
            </w:r>
            <w:r w:rsidRPr="001421B3">
              <w:rPr>
                <w:rFonts w:ascii="Tahoma" w:hAnsi="Tahoma" w:cs="Tahoma"/>
                <w:b/>
              </w:rPr>
              <w:br w:type="page"/>
            </w:r>
            <w:r w:rsidRPr="001421B3">
              <w:rPr>
                <w:rFonts w:ascii="Tahoma" w:hAnsi="Tahoma" w:cs="Tahoma"/>
              </w:rPr>
              <w:br w:type="page"/>
              <w:t>SOGLASJE PODIZVAJALCEV</w:t>
            </w:r>
          </w:p>
        </w:tc>
        <w:tc>
          <w:tcPr>
            <w:tcW w:w="2552" w:type="dxa"/>
          </w:tcPr>
          <w:p w14:paraId="5AE20796" w14:textId="77777777" w:rsidR="00BD5131" w:rsidRPr="001421B3" w:rsidRDefault="00BD5131" w:rsidP="005726AB">
            <w:pPr>
              <w:keepNext/>
              <w:keepLines/>
              <w:jc w:val="both"/>
              <w:rPr>
                <w:rFonts w:ascii="Tahoma" w:hAnsi="Tahoma" w:cs="Tahoma"/>
                <w:b/>
              </w:rPr>
            </w:pPr>
            <w:r w:rsidRPr="001421B3">
              <w:rPr>
                <w:rFonts w:ascii="Tahoma" w:hAnsi="Tahoma" w:cs="Tahoma"/>
                <w:b/>
                <w:i/>
              </w:rPr>
              <w:t>Obrazec 2 k Prilogi 4/1</w:t>
            </w:r>
          </w:p>
        </w:tc>
      </w:tr>
    </w:tbl>
    <w:p w14:paraId="2ADE1C79" w14:textId="77777777" w:rsidR="002349E7" w:rsidRPr="001421B3" w:rsidRDefault="002349E7" w:rsidP="005726AB">
      <w:pPr>
        <w:keepNext/>
        <w:keepLines/>
        <w:rPr>
          <w:rFonts w:ascii="Tahoma" w:hAnsi="Tahoma" w:cs="Tahoma"/>
          <w:b/>
          <w:sz w:val="28"/>
        </w:rPr>
      </w:pPr>
    </w:p>
    <w:p w14:paraId="25F713CB" w14:textId="35BA4529" w:rsidR="002349E7" w:rsidRPr="001421B3" w:rsidRDefault="002349E7" w:rsidP="005726AB">
      <w:pPr>
        <w:keepNext/>
        <w:keepLines/>
        <w:spacing w:after="120"/>
        <w:jc w:val="both"/>
        <w:rPr>
          <w:rFonts w:ascii="Tahoma" w:hAnsi="Tahoma" w:cs="Tahoma"/>
        </w:rPr>
      </w:pPr>
      <w:r w:rsidRPr="001421B3">
        <w:rPr>
          <w:rFonts w:ascii="Tahoma" w:hAnsi="Tahoma" w:cs="Tahoma"/>
        </w:rPr>
        <w:t>Gospodarski subjekt: ______________________________________________________________, ki kot podizvajalec nastopamo pri gospodarskemu subjektu, ki oddaja ponudbo za javno naročilo št</w:t>
      </w:r>
      <w:r w:rsidRPr="001421B3">
        <w:rPr>
          <w:rFonts w:ascii="Tahoma" w:hAnsi="Tahoma" w:cs="Tahoma"/>
          <w:b/>
        </w:rPr>
        <w:t xml:space="preserve"> </w:t>
      </w:r>
      <w:r w:rsidR="00616B47">
        <w:rPr>
          <w:rFonts w:ascii="Tahoma" w:hAnsi="Tahoma" w:cs="Tahoma"/>
          <w:b/>
        </w:rPr>
        <w:t>LPP-107/24</w:t>
      </w:r>
      <w:r w:rsidR="0045767C">
        <w:rPr>
          <w:rFonts w:ascii="Tahoma" w:hAnsi="Tahoma" w:cs="Tahoma"/>
          <w:b/>
        </w:rPr>
        <w:t xml:space="preserve"> </w:t>
      </w:r>
      <w:r w:rsidR="00321343" w:rsidRPr="001421B3">
        <w:rPr>
          <w:rFonts w:ascii="Tahoma" w:hAnsi="Tahoma" w:cs="Tahoma"/>
          <w:b/>
        </w:rPr>
        <w:t>Nakup nadomestnih delov</w:t>
      </w:r>
      <w:r w:rsidRPr="001421B3">
        <w:rPr>
          <w:rFonts w:ascii="Tahoma" w:hAnsi="Tahoma" w:cs="Tahoma"/>
          <w:b/>
        </w:rPr>
        <w:t xml:space="preserve">, </w:t>
      </w:r>
    </w:p>
    <w:p w14:paraId="12BF1150" w14:textId="77777777" w:rsidR="002349E7" w:rsidRPr="001421B3" w:rsidRDefault="002349E7" w:rsidP="005726AB">
      <w:pPr>
        <w:keepNext/>
        <w:keepLines/>
        <w:rPr>
          <w:rFonts w:ascii="Tahoma" w:hAnsi="Tahoma" w:cs="Tahoma"/>
        </w:rPr>
      </w:pPr>
    </w:p>
    <w:p w14:paraId="4707F73D" w14:textId="77777777" w:rsidR="002349E7" w:rsidRPr="001421B3" w:rsidRDefault="002349E7" w:rsidP="005726AB">
      <w:pPr>
        <w:keepNext/>
        <w:keepLines/>
        <w:jc w:val="center"/>
        <w:rPr>
          <w:rFonts w:ascii="Tahoma" w:hAnsi="Tahoma" w:cs="Tahoma"/>
          <w:b/>
        </w:rPr>
      </w:pPr>
    </w:p>
    <w:p w14:paraId="17A4BC73" w14:textId="77777777" w:rsidR="002349E7" w:rsidRPr="001421B3" w:rsidRDefault="002349E7" w:rsidP="005726AB">
      <w:pPr>
        <w:keepNext/>
        <w:keepLines/>
        <w:jc w:val="center"/>
        <w:rPr>
          <w:rFonts w:ascii="Tahoma" w:hAnsi="Tahoma" w:cs="Tahoma"/>
          <w:b/>
          <w:sz w:val="22"/>
          <w:szCs w:val="22"/>
        </w:rPr>
      </w:pPr>
      <w:r w:rsidRPr="001421B3">
        <w:rPr>
          <w:rFonts w:ascii="Tahoma" w:hAnsi="Tahoma" w:cs="Tahoma"/>
          <w:b/>
          <w:sz w:val="22"/>
          <w:szCs w:val="22"/>
        </w:rPr>
        <w:t>SOGLAŠAMO,</w:t>
      </w:r>
    </w:p>
    <w:p w14:paraId="25DE40BA" w14:textId="77777777" w:rsidR="002349E7" w:rsidRPr="001421B3" w:rsidRDefault="002349E7" w:rsidP="005726AB">
      <w:pPr>
        <w:keepNext/>
        <w:keepLines/>
        <w:rPr>
          <w:rFonts w:ascii="Tahoma" w:hAnsi="Tahoma" w:cs="Tahoma"/>
          <w:b/>
        </w:rPr>
      </w:pPr>
    </w:p>
    <w:p w14:paraId="5A65D4D8" w14:textId="77777777" w:rsidR="002349E7" w:rsidRPr="001421B3" w:rsidRDefault="002349E7" w:rsidP="005726AB">
      <w:pPr>
        <w:keepNext/>
        <w:keepLines/>
        <w:spacing w:after="120" w:line="276" w:lineRule="auto"/>
        <w:jc w:val="both"/>
        <w:rPr>
          <w:rFonts w:ascii="Tahoma" w:hAnsi="Tahoma" w:cs="Tahoma"/>
        </w:rPr>
      </w:pPr>
      <w:r w:rsidRPr="001421B3">
        <w:rPr>
          <w:rFonts w:ascii="Tahoma" w:hAnsi="Tahoma" w:cs="Tahoma"/>
        </w:rPr>
        <w:t>da nam naročnik predmetnega javnega naročila</w:t>
      </w:r>
      <w:r w:rsidR="00DF3A48" w:rsidRPr="001421B3">
        <w:rPr>
          <w:rFonts w:ascii="Tahoma" w:hAnsi="Tahoma" w:cs="Tahoma"/>
          <w:bCs/>
        </w:rPr>
        <w:t xml:space="preserve"> JAVNO PODJETJE LJUBLJANSKI POTNIŠKI PROMET, d.o.o.,</w:t>
      </w:r>
      <w:r w:rsidR="00DF3A48" w:rsidRPr="001421B3">
        <w:rPr>
          <w:rFonts w:ascii="Tahoma" w:hAnsi="Tahoma" w:cs="Tahoma"/>
          <w:b/>
          <w:bCs/>
        </w:rPr>
        <w:t xml:space="preserve"> </w:t>
      </w:r>
      <w:r w:rsidR="00DF3A48" w:rsidRPr="001421B3">
        <w:rPr>
          <w:rFonts w:ascii="Tahoma" w:hAnsi="Tahoma" w:cs="Tahoma"/>
          <w:bCs/>
        </w:rPr>
        <w:t>Celovška cesta 160, 1000 Ljubljana</w:t>
      </w:r>
      <w:r w:rsidRPr="001421B3">
        <w:rPr>
          <w:rFonts w:ascii="Tahoma" w:hAnsi="Tahoma" w:cs="Tahoma"/>
        </w:rPr>
        <w:t xml:space="preserve">, 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0FA341EE" w14:textId="77777777" w:rsidR="002349E7" w:rsidRPr="001421B3" w:rsidRDefault="002349E7" w:rsidP="005726AB">
      <w:pPr>
        <w:keepNext/>
        <w:keepLines/>
        <w:rPr>
          <w:b/>
        </w:rPr>
      </w:pPr>
      <w:r w:rsidRPr="001421B3">
        <w:rPr>
          <w:b/>
        </w:rPr>
        <w:t xml:space="preserve"> </w:t>
      </w:r>
    </w:p>
    <w:p w14:paraId="05250AAD" w14:textId="77777777" w:rsidR="002349E7" w:rsidRPr="001421B3" w:rsidRDefault="002349E7" w:rsidP="005726AB">
      <w:pPr>
        <w:keepNext/>
        <w:keepLines/>
        <w:rPr>
          <w:b/>
        </w:rPr>
      </w:pPr>
    </w:p>
    <w:p w14:paraId="79173FB3" w14:textId="77777777" w:rsidR="002349E7" w:rsidRPr="001421B3" w:rsidRDefault="002349E7" w:rsidP="005726AB">
      <w:pPr>
        <w:keepNext/>
        <w:keepLines/>
        <w:rPr>
          <w:rFonts w:ascii="Tahoma" w:hAnsi="Tahoma" w:cs="Tahoma"/>
          <w:b/>
        </w:rPr>
      </w:pPr>
    </w:p>
    <w:p w14:paraId="0BF3A05B" w14:textId="77777777" w:rsidR="002349E7" w:rsidRPr="001421B3" w:rsidRDefault="002349E7" w:rsidP="005726AB">
      <w:pPr>
        <w:keepNext/>
        <w:keepLines/>
        <w:rPr>
          <w:rFonts w:ascii="Tahoma" w:hAnsi="Tahoma" w:cs="Tahoma"/>
        </w:rPr>
      </w:pPr>
      <w:r w:rsidRPr="001421B3">
        <w:rPr>
          <w:rFonts w:ascii="Tahoma" w:hAnsi="Tahoma" w:cs="Tahoma"/>
        </w:rPr>
        <w:t>____________________________                     Žig                     _______________________________</w:t>
      </w:r>
    </w:p>
    <w:p w14:paraId="1C5B6CF2" w14:textId="5C96FAAE" w:rsidR="002349E7" w:rsidRPr="001421B3" w:rsidRDefault="002349E7" w:rsidP="005726AB">
      <w:pPr>
        <w:keepNext/>
        <w:keepLines/>
        <w:rPr>
          <w:rFonts w:ascii="Tahoma" w:hAnsi="Tahoma" w:cs="Tahoma"/>
        </w:rPr>
      </w:pPr>
      <w:r w:rsidRPr="001421B3">
        <w:rPr>
          <w:rFonts w:ascii="Tahoma" w:hAnsi="Tahoma" w:cs="Tahoma"/>
        </w:rPr>
        <w:t xml:space="preserve">(Kraj in datum)                                                                          </w:t>
      </w:r>
      <w:r w:rsidR="00C57DAB">
        <w:rPr>
          <w:rFonts w:ascii="Tahoma" w:hAnsi="Tahoma" w:cs="Tahoma"/>
        </w:rPr>
        <w:t>(Ime in priimek ter podpis</w:t>
      </w:r>
      <w:r w:rsidR="00C57DAB" w:rsidRPr="00A41889">
        <w:rPr>
          <w:rFonts w:ascii="Tahoma" w:hAnsi="Tahoma" w:cs="Tahoma"/>
        </w:rPr>
        <w:t xml:space="preserve"> </w:t>
      </w:r>
      <w:r w:rsidRPr="001421B3">
        <w:rPr>
          <w:rFonts w:ascii="Tahoma" w:hAnsi="Tahoma" w:cs="Tahoma"/>
        </w:rPr>
        <w:t>podizvajalca)</w:t>
      </w:r>
    </w:p>
    <w:p w14:paraId="7A6F47FE" w14:textId="77777777" w:rsidR="002349E7" w:rsidRPr="001421B3" w:rsidRDefault="002349E7" w:rsidP="005726AB">
      <w:pPr>
        <w:keepNext/>
        <w:keepLines/>
      </w:pPr>
    </w:p>
    <w:p w14:paraId="1A29D170" w14:textId="77777777" w:rsidR="002349E7" w:rsidRPr="001421B3" w:rsidRDefault="002349E7" w:rsidP="005726AB">
      <w:pPr>
        <w:keepNext/>
        <w:keepLines/>
      </w:pPr>
    </w:p>
    <w:p w14:paraId="51547A65" w14:textId="77777777" w:rsidR="002349E7" w:rsidRPr="001421B3" w:rsidRDefault="002349E7" w:rsidP="005726AB">
      <w:pPr>
        <w:keepNext/>
        <w:keepLines/>
      </w:pPr>
    </w:p>
    <w:p w14:paraId="30E86430" w14:textId="77777777" w:rsidR="002349E7" w:rsidRPr="001421B3" w:rsidRDefault="002349E7" w:rsidP="005726AB">
      <w:pPr>
        <w:keepNext/>
        <w:keepLines/>
      </w:pPr>
    </w:p>
    <w:p w14:paraId="5E5843B4" w14:textId="77777777" w:rsidR="002349E7" w:rsidRPr="001421B3" w:rsidRDefault="002349E7" w:rsidP="005726AB">
      <w:pPr>
        <w:keepNext/>
        <w:keepLines/>
      </w:pPr>
    </w:p>
    <w:p w14:paraId="7B2A280E" w14:textId="77777777" w:rsidR="002349E7" w:rsidRPr="001421B3" w:rsidRDefault="002349E7" w:rsidP="005726AB">
      <w:pPr>
        <w:keepNext/>
        <w:keepLines/>
      </w:pPr>
    </w:p>
    <w:p w14:paraId="1B4F8EDC" w14:textId="77777777" w:rsidR="002349E7" w:rsidRPr="001421B3" w:rsidRDefault="002349E7" w:rsidP="005726AB">
      <w:pPr>
        <w:keepNext/>
        <w:keepLines/>
      </w:pPr>
    </w:p>
    <w:p w14:paraId="56284571" w14:textId="77777777" w:rsidR="002349E7" w:rsidRPr="001421B3" w:rsidRDefault="002349E7" w:rsidP="005726AB">
      <w:pPr>
        <w:keepNext/>
        <w:keepLines/>
      </w:pPr>
    </w:p>
    <w:p w14:paraId="61FCF0BE" w14:textId="77777777" w:rsidR="002349E7" w:rsidRPr="001421B3" w:rsidRDefault="002349E7" w:rsidP="005726AB">
      <w:pPr>
        <w:keepNext/>
        <w:keepLines/>
      </w:pPr>
    </w:p>
    <w:p w14:paraId="3FAC8A0E" w14:textId="77777777" w:rsidR="002349E7" w:rsidRPr="001421B3" w:rsidRDefault="002349E7" w:rsidP="005726AB">
      <w:pPr>
        <w:keepNext/>
        <w:keepLines/>
      </w:pPr>
    </w:p>
    <w:p w14:paraId="59391D8A" w14:textId="77777777" w:rsidR="002349E7" w:rsidRPr="001421B3" w:rsidRDefault="002349E7" w:rsidP="005726AB">
      <w:pPr>
        <w:keepNext/>
        <w:keepLines/>
      </w:pPr>
    </w:p>
    <w:p w14:paraId="7F2F2AE5" w14:textId="77777777" w:rsidR="002349E7" w:rsidRPr="001421B3" w:rsidRDefault="002349E7" w:rsidP="005726AB">
      <w:pPr>
        <w:keepNext/>
        <w:keepLines/>
        <w:spacing w:after="40"/>
        <w:jc w:val="both"/>
        <w:rPr>
          <w:rFonts w:ascii="Tahoma" w:hAnsi="Tahoma" w:cs="Tahoma"/>
          <w:b/>
          <w:i/>
          <w:sz w:val="18"/>
          <w:szCs w:val="18"/>
          <w:u w:val="single"/>
        </w:rPr>
      </w:pPr>
      <w:r w:rsidRPr="001421B3">
        <w:rPr>
          <w:rFonts w:ascii="Tahoma" w:hAnsi="Tahoma" w:cs="Tahoma"/>
          <w:b/>
          <w:i/>
          <w:sz w:val="18"/>
          <w:szCs w:val="18"/>
          <w:u w:val="single"/>
        </w:rPr>
        <w:t xml:space="preserve">Opomba: </w:t>
      </w:r>
    </w:p>
    <w:p w14:paraId="4F8D8562" w14:textId="77777777" w:rsidR="002349E7" w:rsidRPr="001421B3" w:rsidRDefault="002349E7" w:rsidP="005726AB">
      <w:pPr>
        <w:keepNext/>
        <w:keepLines/>
        <w:jc w:val="both"/>
        <w:rPr>
          <w:b/>
        </w:rPr>
      </w:pPr>
      <w:r w:rsidRPr="001421B3">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0342D38D" w14:textId="77777777" w:rsidR="002349E7" w:rsidRPr="001421B3" w:rsidRDefault="002349E7" w:rsidP="005726AB">
      <w:pPr>
        <w:keepNext/>
        <w:keepLines/>
        <w:jc w:val="both"/>
        <w:rPr>
          <w:rFonts w:ascii="Tahoma" w:hAnsi="Tahoma" w:cs="Tahoma"/>
          <w:i/>
          <w:iCs/>
          <w:sz w:val="18"/>
          <w:szCs w:val="22"/>
        </w:rPr>
      </w:pPr>
    </w:p>
    <w:p w14:paraId="35BA7E9F" w14:textId="77777777" w:rsidR="002349E7" w:rsidRPr="001421B3" w:rsidRDefault="002349E7" w:rsidP="005726AB">
      <w:pPr>
        <w:keepNext/>
        <w:keepLines/>
        <w:jc w:val="both"/>
        <w:rPr>
          <w:rFonts w:ascii="Tahoma" w:hAnsi="Tahoma" w:cs="Tahoma"/>
          <w:i/>
          <w:iCs/>
          <w:sz w:val="18"/>
          <w:szCs w:val="22"/>
        </w:rPr>
      </w:pPr>
      <w:r w:rsidRPr="001421B3">
        <w:rPr>
          <w:rFonts w:ascii="Tahoma" w:hAnsi="Tahoma" w:cs="Tahoma"/>
          <w:i/>
          <w:iCs/>
          <w:sz w:val="18"/>
          <w:szCs w:val="22"/>
        </w:rPr>
        <w:t xml:space="preserve">V primeru, da ponudnik ne namerava izvesti javno naročilo s podizvajalcem, ki zahteva neposredno plačilo, obrazca ni potrebno izpolniti.  </w:t>
      </w:r>
    </w:p>
    <w:p w14:paraId="4E986EA8" w14:textId="77777777" w:rsidR="00E24ABC" w:rsidRPr="001421B3" w:rsidRDefault="00E24ABC" w:rsidP="005726AB">
      <w:pPr>
        <w:keepNext/>
        <w:keepLines/>
      </w:pPr>
      <w:r w:rsidRPr="001421B3">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986"/>
        <w:gridCol w:w="2552"/>
      </w:tblGrid>
      <w:tr w:rsidR="00BD5131" w:rsidRPr="001421B3" w14:paraId="0A97F8E8" w14:textId="77777777" w:rsidTr="002D7E0C">
        <w:tc>
          <w:tcPr>
            <w:tcW w:w="6986" w:type="dxa"/>
          </w:tcPr>
          <w:p w14:paraId="5E2A1CA8" w14:textId="317751C1" w:rsidR="00BD5131" w:rsidRPr="001421B3" w:rsidRDefault="00BD5131" w:rsidP="005726AB">
            <w:pPr>
              <w:keepNext/>
              <w:keepLines/>
              <w:jc w:val="both"/>
              <w:rPr>
                <w:rFonts w:ascii="Tahoma" w:hAnsi="Tahoma" w:cs="Tahoma"/>
              </w:rPr>
            </w:pPr>
            <w:r w:rsidRPr="001421B3">
              <w:lastRenderedPageBreak/>
              <w:br w:type="page"/>
            </w:r>
            <w:r w:rsidRPr="001421B3">
              <w:br w:type="page"/>
            </w:r>
            <w:r w:rsidRPr="001421B3">
              <w:br w:type="page"/>
            </w:r>
            <w:r w:rsidRPr="001421B3">
              <w:br w:type="page"/>
            </w:r>
            <w:r w:rsidRPr="001421B3">
              <w:rPr>
                <w:rFonts w:ascii="Tahoma" w:hAnsi="Tahoma" w:cs="Tahoma"/>
              </w:rPr>
              <w:br w:type="page"/>
            </w:r>
            <w:r w:rsidRPr="001421B3">
              <w:rPr>
                <w:rFonts w:ascii="Tahoma" w:hAnsi="Tahoma" w:cs="Tahoma"/>
                <w:b/>
              </w:rPr>
              <w:br w:type="page"/>
            </w:r>
            <w:r w:rsidRPr="001421B3">
              <w:rPr>
                <w:rFonts w:ascii="Tahoma" w:hAnsi="Tahoma" w:cs="Tahoma"/>
              </w:rPr>
              <w:br w:type="page"/>
              <w:t>SPORAZUM O MEDSEBOJNEM SODELOVANJU</w:t>
            </w:r>
          </w:p>
        </w:tc>
        <w:tc>
          <w:tcPr>
            <w:tcW w:w="2552" w:type="dxa"/>
          </w:tcPr>
          <w:p w14:paraId="109A4D66" w14:textId="77777777" w:rsidR="00BD5131" w:rsidRPr="001421B3" w:rsidRDefault="00BD5131" w:rsidP="005726AB">
            <w:pPr>
              <w:keepNext/>
              <w:keepLines/>
              <w:jc w:val="both"/>
              <w:rPr>
                <w:rFonts w:ascii="Tahoma" w:hAnsi="Tahoma" w:cs="Tahoma"/>
                <w:b/>
              </w:rPr>
            </w:pPr>
            <w:r w:rsidRPr="001421B3">
              <w:rPr>
                <w:rFonts w:ascii="Tahoma" w:hAnsi="Tahoma" w:cs="Tahoma"/>
                <w:b/>
                <w:i/>
              </w:rPr>
              <w:t>Obrazec 3 k Prilogi 4/1</w:t>
            </w:r>
          </w:p>
        </w:tc>
      </w:tr>
    </w:tbl>
    <w:p w14:paraId="03348E43" w14:textId="77777777" w:rsidR="002349E7" w:rsidRPr="001421B3" w:rsidRDefault="002349E7" w:rsidP="005726AB">
      <w:pPr>
        <w:keepNext/>
        <w:keepLines/>
      </w:pPr>
    </w:p>
    <w:p w14:paraId="124259BD" w14:textId="77777777" w:rsidR="002349E7" w:rsidRPr="001421B3" w:rsidRDefault="002349E7" w:rsidP="005726AB">
      <w:pPr>
        <w:keepNext/>
        <w:keepLines/>
      </w:pPr>
    </w:p>
    <w:p w14:paraId="16796063" w14:textId="77777777" w:rsidR="002349E7" w:rsidRPr="001421B3" w:rsidRDefault="002349E7" w:rsidP="005726AB">
      <w:pPr>
        <w:keepNext/>
        <w:keepLines/>
      </w:pPr>
    </w:p>
    <w:p w14:paraId="49736D56" w14:textId="77777777" w:rsidR="002349E7" w:rsidRPr="001421B3" w:rsidRDefault="002349E7" w:rsidP="005726AB">
      <w:pPr>
        <w:keepNext/>
        <w:keepLines/>
      </w:pPr>
    </w:p>
    <w:p w14:paraId="6C365EFF" w14:textId="77777777" w:rsidR="002349E7" w:rsidRPr="001421B3" w:rsidRDefault="002349E7" w:rsidP="005726AB">
      <w:pPr>
        <w:keepNext/>
        <w:keepLines/>
      </w:pPr>
    </w:p>
    <w:p w14:paraId="7CE745E8" w14:textId="77777777" w:rsidR="00E24ABC" w:rsidRPr="001421B3" w:rsidRDefault="00E24ABC" w:rsidP="005726AB">
      <w:pPr>
        <w:keepNext/>
        <w:keepLines/>
        <w:jc w:val="center"/>
        <w:rPr>
          <w:rFonts w:ascii="Tahoma" w:hAnsi="Tahoma" w:cs="Tahoma"/>
          <w:b/>
          <w:i/>
        </w:rPr>
      </w:pPr>
      <w:r w:rsidRPr="001421B3">
        <w:rPr>
          <w:rFonts w:ascii="Tahoma" w:hAnsi="Tahoma" w:cs="Tahoma"/>
          <w:b/>
        </w:rPr>
        <w:t>SPORAZUM</w:t>
      </w:r>
    </w:p>
    <w:p w14:paraId="4F71DD6D" w14:textId="77777777" w:rsidR="00E24ABC" w:rsidRPr="001421B3" w:rsidRDefault="00E24ABC" w:rsidP="005726AB">
      <w:pPr>
        <w:keepNext/>
        <w:keepLines/>
        <w:jc w:val="center"/>
        <w:rPr>
          <w:rFonts w:ascii="Tahoma" w:hAnsi="Tahoma" w:cs="Tahoma"/>
          <w:b/>
          <w:i/>
        </w:rPr>
      </w:pPr>
      <w:r w:rsidRPr="001421B3">
        <w:rPr>
          <w:rFonts w:ascii="Tahoma" w:hAnsi="Tahoma" w:cs="Tahoma"/>
          <w:b/>
        </w:rPr>
        <w:t>O MEDSEBOJNEM SODELOVANJU</w:t>
      </w:r>
    </w:p>
    <w:p w14:paraId="5E487A15" w14:textId="77777777" w:rsidR="00E24ABC" w:rsidRPr="001421B3" w:rsidRDefault="00E24ABC" w:rsidP="005726AB">
      <w:pPr>
        <w:keepNext/>
        <w:keepLines/>
        <w:jc w:val="center"/>
        <w:rPr>
          <w:rFonts w:ascii="Tahoma" w:hAnsi="Tahoma" w:cs="Tahoma"/>
          <w:i/>
        </w:rPr>
      </w:pPr>
    </w:p>
    <w:p w14:paraId="1D806F84" w14:textId="77777777" w:rsidR="00E24ABC" w:rsidRPr="001421B3" w:rsidRDefault="00E24ABC" w:rsidP="005726AB">
      <w:pPr>
        <w:keepNext/>
        <w:keepLines/>
        <w:jc w:val="center"/>
        <w:rPr>
          <w:rFonts w:ascii="Tahoma" w:hAnsi="Tahoma" w:cs="Tahoma"/>
          <w:i/>
        </w:rPr>
      </w:pPr>
    </w:p>
    <w:p w14:paraId="6342E667" w14:textId="77777777" w:rsidR="00E24ABC" w:rsidRPr="001421B3" w:rsidRDefault="00E24ABC" w:rsidP="005726AB">
      <w:pPr>
        <w:keepNext/>
        <w:keepLines/>
        <w:jc w:val="center"/>
        <w:rPr>
          <w:rFonts w:ascii="Tahoma" w:hAnsi="Tahoma" w:cs="Tahoma"/>
          <w:i/>
        </w:rPr>
      </w:pPr>
      <w:r w:rsidRPr="001421B3">
        <w:rPr>
          <w:rFonts w:ascii="Tahoma" w:hAnsi="Tahoma" w:cs="Tahoma"/>
        </w:rPr>
        <w:t>(med ponudnikom in podizvajalci – priloži ponudnik)</w:t>
      </w:r>
    </w:p>
    <w:p w14:paraId="188DFA40" w14:textId="77777777" w:rsidR="00E24ABC" w:rsidRPr="001421B3" w:rsidRDefault="00E24ABC" w:rsidP="005726AB">
      <w:pPr>
        <w:keepNext/>
        <w:keepLines/>
        <w:jc w:val="both"/>
        <w:rPr>
          <w:rFonts w:ascii="Tahoma" w:hAnsi="Tahoma" w:cs="Tahoma"/>
          <w:bCs/>
          <w:i/>
          <w:noProof/>
          <w:sz w:val="18"/>
          <w:szCs w:val="18"/>
        </w:rPr>
      </w:pPr>
    </w:p>
    <w:p w14:paraId="19C63442" w14:textId="77777777" w:rsidR="00111DEB" w:rsidRPr="001421B3" w:rsidRDefault="00F269F7" w:rsidP="005726AB">
      <w:pPr>
        <w:keepNext/>
        <w:keepLines/>
        <w:jc w:val="both"/>
        <w:rPr>
          <w:rFonts w:ascii="Tahoma" w:hAnsi="Tahoma" w:cs="Tahoma"/>
          <w:bCs/>
          <w:i/>
          <w:noProof/>
          <w:sz w:val="18"/>
          <w:szCs w:val="18"/>
        </w:rPr>
      </w:pPr>
      <w:r w:rsidRPr="001421B3">
        <w:rPr>
          <w:rFonts w:ascii="Tahoma" w:hAnsi="Tahoma" w:cs="Tahoma"/>
          <w:bCs/>
          <w:i/>
          <w:noProof/>
          <w:sz w:val="18"/>
          <w:szCs w:val="18"/>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912"/>
        <w:gridCol w:w="551"/>
      </w:tblGrid>
      <w:tr w:rsidR="00BD5131" w:rsidRPr="001421B3" w14:paraId="44B735D3" w14:textId="77777777" w:rsidTr="002D7E0C">
        <w:tc>
          <w:tcPr>
            <w:tcW w:w="8252" w:type="dxa"/>
            <w:tcBorders>
              <w:top w:val="single" w:sz="4" w:space="0" w:color="auto"/>
              <w:bottom w:val="single" w:sz="4" w:space="0" w:color="auto"/>
            </w:tcBorders>
          </w:tcPr>
          <w:p w14:paraId="28BA4E95" w14:textId="7DABB964" w:rsidR="00BD5131" w:rsidRPr="001421B3" w:rsidRDefault="00BD5131" w:rsidP="005726AB">
            <w:pPr>
              <w:keepNext/>
              <w:keepLines/>
              <w:rPr>
                <w:rFonts w:ascii="Tahoma" w:hAnsi="Tahoma" w:cs="Tahoma"/>
              </w:rPr>
            </w:pPr>
            <w:r w:rsidRPr="001421B3">
              <w:lastRenderedPageBreak/>
              <w:br w:type="page"/>
            </w:r>
            <w:r w:rsidRPr="001421B3">
              <w:br w:type="page"/>
            </w:r>
            <w:r w:rsidRPr="001421B3">
              <w:br w:type="page"/>
            </w:r>
            <w:r w:rsidRPr="001421B3">
              <w:rPr>
                <w:rFonts w:ascii="Tahoma" w:hAnsi="Tahoma" w:cs="Tahoma"/>
                <w:b/>
              </w:rPr>
              <w:br w:type="page"/>
            </w:r>
            <w:r w:rsidRPr="001421B3">
              <w:rPr>
                <w:rFonts w:ascii="Tahoma" w:hAnsi="Tahoma" w:cs="Tahoma"/>
              </w:rPr>
              <w:t xml:space="preserve">SEZNAM DRUGIH SUBJEKTOV, KATERIH ZMOGLJIVOST UPORABLJA PONUDNIK  </w:t>
            </w:r>
          </w:p>
        </w:tc>
        <w:tc>
          <w:tcPr>
            <w:tcW w:w="912" w:type="dxa"/>
            <w:tcBorders>
              <w:top w:val="single" w:sz="4" w:space="0" w:color="auto"/>
              <w:bottom w:val="single" w:sz="4" w:space="0" w:color="auto"/>
              <w:right w:val="nil"/>
            </w:tcBorders>
          </w:tcPr>
          <w:p w14:paraId="0E657AE8" w14:textId="77777777" w:rsidR="00BD5131" w:rsidRPr="001421B3" w:rsidRDefault="00BD5131" w:rsidP="005726AB">
            <w:pPr>
              <w:keepNext/>
              <w:keepLines/>
              <w:jc w:val="right"/>
              <w:rPr>
                <w:rFonts w:ascii="Tahoma" w:hAnsi="Tahoma" w:cs="Tahoma"/>
                <w:b/>
              </w:rPr>
            </w:pPr>
            <w:r w:rsidRPr="001421B3">
              <w:rPr>
                <w:rFonts w:ascii="Tahoma" w:hAnsi="Tahoma" w:cs="Tahoma"/>
                <w:b/>
                <w:i/>
              </w:rPr>
              <w:t xml:space="preserve">Priloga </w:t>
            </w:r>
          </w:p>
        </w:tc>
        <w:tc>
          <w:tcPr>
            <w:tcW w:w="551" w:type="dxa"/>
            <w:tcBorders>
              <w:top w:val="single" w:sz="4" w:space="0" w:color="auto"/>
              <w:left w:val="nil"/>
              <w:bottom w:val="single" w:sz="4" w:space="0" w:color="auto"/>
            </w:tcBorders>
          </w:tcPr>
          <w:p w14:paraId="6628C269" w14:textId="77777777" w:rsidR="00BD5131" w:rsidRPr="001421B3" w:rsidRDefault="00BD5131" w:rsidP="005726AB">
            <w:pPr>
              <w:keepNext/>
              <w:keepLines/>
              <w:rPr>
                <w:rFonts w:ascii="Tahoma" w:hAnsi="Tahoma" w:cs="Tahoma"/>
                <w:b/>
                <w:i/>
              </w:rPr>
            </w:pPr>
            <w:r w:rsidRPr="001421B3">
              <w:rPr>
                <w:rFonts w:ascii="Tahoma" w:hAnsi="Tahoma" w:cs="Tahoma"/>
                <w:b/>
                <w:i/>
              </w:rPr>
              <w:t>4/2</w:t>
            </w:r>
          </w:p>
        </w:tc>
      </w:tr>
    </w:tbl>
    <w:p w14:paraId="4398A6E9" w14:textId="77777777" w:rsidR="002349E7" w:rsidRPr="001421B3" w:rsidRDefault="002349E7" w:rsidP="005726AB">
      <w:pPr>
        <w:keepNext/>
        <w:keepLines/>
      </w:pPr>
    </w:p>
    <w:p w14:paraId="52480884" w14:textId="77777777" w:rsidR="002349E7" w:rsidRPr="001421B3" w:rsidRDefault="002349E7" w:rsidP="005726AB">
      <w:pPr>
        <w:keepNext/>
        <w:keepLines/>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8"/>
      </w:tblGrid>
      <w:tr w:rsidR="002349E7" w:rsidRPr="001421B3" w14:paraId="11FF98C7" w14:textId="77777777" w:rsidTr="0045767C">
        <w:trPr>
          <w:trHeight w:val="511"/>
          <w:jc w:val="center"/>
        </w:trPr>
        <w:tc>
          <w:tcPr>
            <w:tcW w:w="9637" w:type="dxa"/>
            <w:gridSpan w:val="4"/>
            <w:vAlign w:val="center"/>
          </w:tcPr>
          <w:p w14:paraId="307BA1EC" w14:textId="71D4D263" w:rsidR="002349E7" w:rsidRPr="001421B3" w:rsidRDefault="002349E7" w:rsidP="005726AB">
            <w:pPr>
              <w:keepNext/>
              <w:keepLines/>
              <w:jc w:val="center"/>
              <w:rPr>
                <w:rFonts w:ascii="Tahoma" w:hAnsi="Tahoma" w:cs="Tahoma"/>
              </w:rPr>
            </w:pPr>
            <w:r w:rsidRPr="001421B3">
              <w:rPr>
                <w:rFonts w:ascii="Tahoma" w:hAnsi="Tahoma" w:cs="Tahoma"/>
              </w:rPr>
              <w:t xml:space="preserve">Javno naročilo: </w:t>
            </w:r>
            <w:r w:rsidR="00616B47">
              <w:rPr>
                <w:rFonts w:ascii="Tahoma" w:hAnsi="Tahoma" w:cs="Tahoma"/>
                <w:b/>
              </w:rPr>
              <w:t>LPP-107/24</w:t>
            </w:r>
            <w:r w:rsidRPr="001421B3">
              <w:rPr>
                <w:rFonts w:ascii="Tahoma" w:hAnsi="Tahoma" w:cs="Tahoma"/>
                <w:b/>
              </w:rPr>
              <w:t xml:space="preserve"> </w:t>
            </w:r>
            <w:r w:rsidR="00321343" w:rsidRPr="001421B3">
              <w:rPr>
                <w:rFonts w:ascii="Tahoma" w:hAnsi="Tahoma" w:cs="Tahoma"/>
                <w:b/>
              </w:rPr>
              <w:t>Nakup nadomestnih delov</w:t>
            </w:r>
          </w:p>
        </w:tc>
      </w:tr>
      <w:tr w:rsidR="0045767C" w:rsidRPr="00A41889" w14:paraId="74A477E1" w14:textId="77777777" w:rsidTr="0045767C">
        <w:trPr>
          <w:trHeight w:val="493"/>
          <w:jc w:val="center"/>
        </w:trPr>
        <w:tc>
          <w:tcPr>
            <w:tcW w:w="3964" w:type="dxa"/>
            <w:vAlign w:val="center"/>
          </w:tcPr>
          <w:p w14:paraId="69E7EF13" w14:textId="77777777" w:rsidR="0045767C" w:rsidRPr="00A41889" w:rsidRDefault="0045767C" w:rsidP="005726AB">
            <w:pPr>
              <w:keepNext/>
              <w:keepLines/>
              <w:rPr>
                <w:rFonts w:ascii="Tahoma" w:hAnsi="Tahoma" w:cs="Tahoma"/>
                <w:sz w:val="18"/>
                <w:szCs w:val="18"/>
              </w:rPr>
            </w:pPr>
            <w:r w:rsidRPr="00A41889">
              <w:rPr>
                <w:rFonts w:ascii="Tahoma" w:hAnsi="Tahoma" w:cs="Tahoma"/>
                <w:sz w:val="18"/>
                <w:szCs w:val="18"/>
              </w:rPr>
              <w:t>Naziv subjekta</w:t>
            </w:r>
          </w:p>
        </w:tc>
        <w:tc>
          <w:tcPr>
            <w:tcW w:w="5670" w:type="dxa"/>
            <w:gridSpan w:val="3"/>
            <w:vAlign w:val="center"/>
          </w:tcPr>
          <w:p w14:paraId="01CB9F39" w14:textId="77777777" w:rsidR="0045767C" w:rsidRPr="00A41889" w:rsidRDefault="0045767C" w:rsidP="005726AB">
            <w:pPr>
              <w:keepNext/>
              <w:keepLines/>
              <w:rPr>
                <w:rFonts w:ascii="Tahoma" w:hAnsi="Tahoma" w:cs="Tahoma"/>
                <w:sz w:val="18"/>
                <w:szCs w:val="18"/>
              </w:rPr>
            </w:pPr>
          </w:p>
          <w:p w14:paraId="7BA7EFB9" w14:textId="77777777" w:rsidR="0045767C" w:rsidRPr="00A41889" w:rsidRDefault="0045767C" w:rsidP="005726AB">
            <w:pPr>
              <w:keepNext/>
              <w:keepLines/>
              <w:rPr>
                <w:rFonts w:ascii="Tahoma" w:hAnsi="Tahoma" w:cs="Tahoma"/>
                <w:sz w:val="18"/>
                <w:szCs w:val="18"/>
              </w:rPr>
            </w:pPr>
          </w:p>
        </w:tc>
      </w:tr>
      <w:tr w:rsidR="0045767C" w:rsidRPr="00A41889" w14:paraId="736D4474" w14:textId="77777777" w:rsidTr="0045767C">
        <w:trPr>
          <w:trHeight w:val="415"/>
          <w:jc w:val="center"/>
        </w:trPr>
        <w:tc>
          <w:tcPr>
            <w:tcW w:w="3964" w:type="dxa"/>
            <w:vAlign w:val="center"/>
          </w:tcPr>
          <w:p w14:paraId="6497E441" w14:textId="77777777" w:rsidR="0045767C" w:rsidRPr="00A41889" w:rsidRDefault="0045767C" w:rsidP="005726AB">
            <w:pPr>
              <w:keepNext/>
              <w:keepLines/>
              <w:rPr>
                <w:rFonts w:ascii="Tahoma" w:hAnsi="Tahoma" w:cs="Tahoma"/>
                <w:sz w:val="18"/>
                <w:szCs w:val="18"/>
              </w:rPr>
            </w:pPr>
            <w:r w:rsidRPr="00A41889">
              <w:rPr>
                <w:rFonts w:ascii="Tahoma" w:hAnsi="Tahoma" w:cs="Tahoma"/>
                <w:sz w:val="18"/>
                <w:szCs w:val="18"/>
              </w:rPr>
              <w:t>Polni naslov</w:t>
            </w:r>
          </w:p>
        </w:tc>
        <w:tc>
          <w:tcPr>
            <w:tcW w:w="5670" w:type="dxa"/>
            <w:gridSpan w:val="3"/>
            <w:vAlign w:val="center"/>
          </w:tcPr>
          <w:p w14:paraId="321C72A6" w14:textId="77777777" w:rsidR="0045767C" w:rsidRPr="00A41889" w:rsidRDefault="0045767C" w:rsidP="005726AB">
            <w:pPr>
              <w:keepNext/>
              <w:keepLines/>
              <w:rPr>
                <w:rFonts w:ascii="Tahoma" w:hAnsi="Tahoma" w:cs="Tahoma"/>
                <w:sz w:val="18"/>
                <w:szCs w:val="18"/>
              </w:rPr>
            </w:pPr>
          </w:p>
          <w:p w14:paraId="08670667" w14:textId="77777777" w:rsidR="0045767C" w:rsidRPr="00A41889" w:rsidRDefault="0045767C" w:rsidP="005726AB">
            <w:pPr>
              <w:keepNext/>
              <w:keepLines/>
              <w:rPr>
                <w:rFonts w:ascii="Tahoma" w:hAnsi="Tahoma" w:cs="Tahoma"/>
                <w:sz w:val="18"/>
                <w:szCs w:val="18"/>
              </w:rPr>
            </w:pPr>
          </w:p>
        </w:tc>
      </w:tr>
      <w:tr w:rsidR="0045767C" w:rsidRPr="00A41889" w14:paraId="12F3D58E" w14:textId="77777777" w:rsidTr="0045767C">
        <w:trPr>
          <w:trHeight w:val="405"/>
          <w:jc w:val="center"/>
        </w:trPr>
        <w:tc>
          <w:tcPr>
            <w:tcW w:w="3964" w:type="dxa"/>
            <w:vAlign w:val="center"/>
          </w:tcPr>
          <w:p w14:paraId="41E80855" w14:textId="77777777" w:rsidR="0045767C" w:rsidRPr="00A41889" w:rsidRDefault="0045767C" w:rsidP="005726AB">
            <w:pPr>
              <w:keepNext/>
              <w:keepLines/>
              <w:spacing w:line="276" w:lineRule="auto"/>
              <w:rPr>
                <w:rFonts w:ascii="Tahoma" w:hAnsi="Tahoma" w:cs="Tahoma"/>
                <w:sz w:val="18"/>
                <w:szCs w:val="18"/>
              </w:rPr>
            </w:pPr>
            <w:r w:rsidRPr="00A41889">
              <w:rPr>
                <w:rFonts w:ascii="Tahoma" w:hAnsi="Tahoma" w:cs="Tahoma"/>
                <w:sz w:val="18"/>
                <w:szCs w:val="18"/>
              </w:rPr>
              <w:t xml:space="preserve">Matična </w:t>
            </w:r>
            <w:r w:rsidRPr="00A41889">
              <w:rPr>
                <w:rFonts w:ascii="Tahoma" w:hAnsi="Tahoma" w:cs="Tahoma"/>
                <w:sz w:val="18"/>
                <w:szCs w:val="18"/>
                <w:u w:val="single"/>
              </w:rPr>
              <w:t>in</w:t>
            </w:r>
            <w:r w:rsidRPr="00A41889">
              <w:rPr>
                <w:rFonts w:ascii="Tahoma" w:hAnsi="Tahoma" w:cs="Tahoma"/>
                <w:sz w:val="18"/>
                <w:szCs w:val="18"/>
              </w:rPr>
              <w:t xml:space="preserve"> davčna številka subjekta</w:t>
            </w:r>
          </w:p>
        </w:tc>
        <w:tc>
          <w:tcPr>
            <w:tcW w:w="2378" w:type="dxa"/>
            <w:vAlign w:val="center"/>
          </w:tcPr>
          <w:p w14:paraId="7D9477D2" w14:textId="77777777" w:rsidR="0045767C" w:rsidRPr="00A41889" w:rsidRDefault="0045767C" w:rsidP="005726AB">
            <w:pPr>
              <w:keepNext/>
              <w:keepLines/>
              <w:spacing w:line="276" w:lineRule="auto"/>
              <w:rPr>
                <w:rFonts w:ascii="Tahoma" w:hAnsi="Tahoma" w:cs="Tahoma"/>
                <w:sz w:val="18"/>
                <w:szCs w:val="18"/>
              </w:rPr>
            </w:pPr>
          </w:p>
        </w:tc>
        <w:tc>
          <w:tcPr>
            <w:tcW w:w="3292" w:type="dxa"/>
            <w:gridSpan w:val="2"/>
            <w:vAlign w:val="center"/>
          </w:tcPr>
          <w:p w14:paraId="43C5B66A" w14:textId="77777777" w:rsidR="0045767C" w:rsidRPr="00A41889" w:rsidRDefault="0045767C" w:rsidP="005726AB">
            <w:pPr>
              <w:keepNext/>
              <w:keepLines/>
              <w:spacing w:line="276" w:lineRule="auto"/>
              <w:rPr>
                <w:rFonts w:ascii="Tahoma" w:hAnsi="Tahoma" w:cs="Tahoma"/>
                <w:sz w:val="18"/>
                <w:szCs w:val="18"/>
              </w:rPr>
            </w:pPr>
          </w:p>
        </w:tc>
      </w:tr>
      <w:tr w:rsidR="0045767C" w:rsidRPr="00A41889" w14:paraId="51E752A1" w14:textId="77777777" w:rsidTr="0045767C">
        <w:trPr>
          <w:trHeight w:val="1304"/>
          <w:jc w:val="center"/>
        </w:trPr>
        <w:tc>
          <w:tcPr>
            <w:tcW w:w="3964" w:type="dxa"/>
            <w:vAlign w:val="center"/>
          </w:tcPr>
          <w:p w14:paraId="2F546248" w14:textId="77777777" w:rsidR="0045767C" w:rsidRPr="00A41889" w:rsidRDefault="0045767C" w:rsidP="005726AB">
            <w:pPr>
              <w:keepNext/>
              <w:keepLines/>
              <w:jc w:val="center"/>
              <w:rPr>
                <w:rFonts w:ascii="Tahoma" w:hAnsi="Tahoma" w:cs="Tahoma"/>
                <w:sz w:val="18"/>
                <w:szCs w:val="18"/>
              </w:rPr>
            </w:pPr>
          </w:p>
          <w:p w14:paraId="534B38C0" w14:textId="77777777" w:rsidR="0045767C" w:rsidRPr="00A41889" w:rsidRDefault="0045767C" w:rsidP="005726AB">
            <w:pPr>
              <w:keepNext/>
              <w:keepLines/>
              <w:jc w:val="center"/>
              <w:rPr>
                <w:rFonts w:ascii="Tahoma" w:hAnsi="Tahoma" w:cs="Tahoma"/>
                <w:sz w:val="18"/>
                <w:szCs w:val="18"/>
              </w:rPr>
            </w:pPr>
          </w:p>
          <w:p w14:paraId="07CCFA5D" w14:textId="77777777" w:rsidR="0045767C" w:rsidRPr="00A41889" w:rsidRDefault="0045767C" w:rsidP="005726AB">
            <w:pPr>
              <w:keepNext/>
              <w:keepLines/>
              <w:rPr>
                <w:rFonts w:ascii="Tahoma" w:hAnsi="Tahoma" w:cs="Tahoma"/>
                <w:sz w:val="18"/>
                <w:szCs w:val="18"/>
              </w:rPr>
            </w:pPr>
            <w:r w:rsidRPr="00A41889">
              <w:rPr>
                <w:rFonts w:ascii="Tahoma" w:hAnsi="Tahoma" w:cs="Tahoma"/>
                <w:sz w:val="18"/>
                <w:szCs w:val="18"/>
              </w:rPr>
              <w:t>Vsak del javnega naročila, za katere namerava ponudnik uporabiti zmogljivost subjekta</w:t>
            </w:r>
          </w:p>
          <w:p w14:paraId="5DAD88BE" w14:textId="77777777" w:rsidR="0045767C" w:rsidRPr="00A41889" w:rsidRDefault="0045767C" w:rsidP="005726AB">
            <w:pPr>
              <w:keepNext/>
              <w:keepLines/>
              <w:rPr>
                <w:rFonts w:ascii="Tahoma" w:hAnsi="Tahoma" w:cs="Tahoma"/>
                <w:sz w:val="18"/>
                <w:szCs w:val="18"/>
              </w:rPr>
            </w:pPr>
          </w:p>
          <w:p w14:paraId="6563BB63" w14:textId="77777777" w:rsidR="0045767C" w:rsidRPr="00A41889" w:rsidRDefault="0045767C" w:rsidP="005726AB">
            <w:pPr>
              <w:keepNext/>
              <w:keepLines/>
              <w:jc w:val="center"/>
              <w:rPr>
                <w:rFonts w:ascii="Tahoma" w:hAnsi="Tahoma" w:cs="Tahoma"/>
                <w:sz w:val="18"/>
                <w:szCs w:val="18"/>
              </w:rPr>
            </w:pPr>
          </w:p>
        </w:tc>
        <w:tc>
          <w:tcPr>
            <w:tcW w:w="5670" w:type="dxa"/>
            <w:gridSpan w:val="3"/>
            <w:vAlign w:val="center"/>
          </w:tcPr>
          <w:p w14:paraId="3E18A10D" w14:textId="77777777" w:rsidR="0045767C" w:rsidRPr="00A41889" w:rsidRDefault="0045767C" w:rsidP="005726AB">
            <w:pPr>
              <w:keepNext/>
              <w:keepLines/>
              <w:rPr>
                <w:rFonts w:ascii="Tahoma" w:hAnsi="Tahoma" w:cs="Tahoma"/>
                <w:sz w:val="18"/>
                <w:szCs w:val="18"/>
              </w:rPr>
            </w:pPr>
          </w:p>
        </w:tc>
      </w:tr>
      <w:tr w:rsidR="0045767C" w:rsidRPr="00A41889" w14:paraId="28C618E9" w14:textId="77777777" w:rsidTr="0045767C">
        <w:trPr>
          <w:trHeight w:val="1367"/>
          <w:jc w:val="center"/>
        </w:trPr>
        <w:tc>
          <w:tcPr>
            <w:tcW w:w="3964" w:type="dxa"/>
            <w:vAlign w:val="center"/>
          </w:tcPr>
          <w:p w14:paraId="3259BB56" w14:textId="77777777" w:rsidR="0045767C" w:rsidRPr="00A41889" w:rsidRDefault="0045767C" w:rsidP="005726AB">
            <w:pPr>
              <w:keepNext/>
              <w:keepLines/>
              <w:rPr>
                <w:rFonts w:ascii="Tahoma" w:hAnsi="Tahoma" w:cs="Tahoma"/>
                <w:i/>
                <w:sz w:val="18"/>
                <w:szCs w:val="18"/>
              </w:rPr>
            </w:pPr>
            <w:r w:rsidRPr="00A41889">
              <w:rPr>
                <w:rFonts w:ascii="Tahoma" w:hAnsi="Tahoma" w:cs="Tahoma"/>
                <w:sz w:val="18"/>
                <w:szCs w:val="18"/>
              </w:rPr>
              <w:t xml:space="preserve">Okvirna količina/delež (%) javnega naročila </w:t>
            </w:r>
          </w:p>
          <w:p w14:paraId="3774ABB5" w14:textId="77777777" w:rsidR="0045767C" w:rsidRPr="00A41889" w:rsidRDefault="0045767C" w:rsidP="005726AB">
            <w:pPr>
              <w:keepNext/>
              <w:keepLines/>
              <w:rPr>
                <w:rFonts w:ascii="Tahoma" w:hAnsi="Tahoma" w:cs="Tahoma"/>
                <w:sz w:val="18"/>
                <w:szCs w:val="18"/>
              </w:rPr>
            </w:pPr>
            <w:r w:rsidRPr="00A41889">
              <w:rPr>
                <w:rFonts w:ascii="Tahoma" w:hAnsi="Tahoma" w:cs="Tahoma"/>
                <w:i/>
                <w:sz w:val="16"/>
                <w:szCs w:val="18"/>
              </w:rPr>
              <w:t>(obligatorno manj kot 100%)</w:t>
            </w:r>
          </w:p>
        </w:tc>
        <w:tc>
          <w:tcPr>
            <w:tcW w:w="5670" w:type="dxa"/>
            <w:gridSpan w:val="3"/>
            <w:vAlign w:val="center"/>
          </w:tcPr>
          <w:p w14:paraId="11EC13F3" w14:textId="77777777" w:rsidR="0045767C" w:rsidRPr="00A41889" w:rsidRDefault="0045767C" w:rsidP="005726AB">
            <w:pPr>
              <w:keepNext/>
              <w:keepLines/>
              <w:rPr>
                <w:rFonts w:ascii="Tahoma" w:hAnsi="Tahoma" w:cs="Tahoma"/>
                <w:sz w:val="18"/>
                <w:szCs w:val="18"/>
              </w:rPr>
            </w:pPr>
          </w:p>
        </w:tc>
      </w:tr>
      <w:tr w:rsidR="0045767C" w:rsidRPr="00A41889" w14:paraId="769ED48D" w14:textId="77777777" w:rsidTr="0045767C">
        <w:trPr>
          <w:trHeight w:val="217"/>
          <w:jc w:val="center"/>
        </w:trPr>
        <w:tc>
          <w:tcPr>
            <w:tcW w:w="3964" w:type="dxa"/>
            <w:vMerge w:val="restart"/>
            <w:tcBorders>
              <w:top w:val="single" w:sz="4" w:space="0" w:color="auto"/>
              <w:left w:val="single" w:sz="4" w:space="0" w:color="auto"/>
              <w:right w:val="single" w:sz="4" w:space="0" w:color="auto"/>
            </w:tcBorders>
            <w:vAlign w:val="center"/>
          </w:tcPr>
          <w:p w14:paraId="52B66EFF" w14:textId="77777777" w:rsidR="0045767C" w:rsidRPr="00A41889" w:rsidRDefault="0045767C" w:rsidP="005726AB">
            <w:pPr>
              <w:keepNext/>
              <w:keepLines/>
              <w:jc w:val="both"/>
              <w:rPr>
                <w:rFonts w:ascii="Tahoma" w:hAnsi="Tahoma" w:cs="Tahoma"/>
                <w:sz w:val="16"/>
                <w:szCs w:val="18"/>
              </w:rPr>
            </w:pPr>
            <w:r w:rsidRPr="00A41889">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A41889">
              <w:rPr>
                <w:rFonts w:ascii="Tahoma" w:hAnsi="Tahoma" w:cs="Tahoma"/>
                <w:b/>
                <w:sz w:val="16"/>
                <w:szCs w:val="18"/>
              </w:rPr>
              <w:t>ter</w:t>
            </w:r>
            <w:r w:rsidRPr="00A41889">
              <w:rPr>
                <w:rFonts w:ascii="Tahoma" w:hAnsi="Tahoma" w:cs="Tahoma"/>
                <w:sz w:val="16"/>
                <w:szCs w:val="18"/>
              </w:rPr>
              <w:t xml:space="preserve"> njihov </w:t>
            </w:r>
            <w:r w:rsidRPr="00A41889">
              <w:rPr>
                <w:rFonts w:ascii="Tahoma" w:hAnsi="Tahoma" w:cs="Tahoma"/>
                <w:b/>
                <w:sz w:val="16"/>
                <w:szCs w:val="18"/>
              </w:rPr>
              <w:t>EMŠO</w:t>
            </w:r>
          </w:p>
          <w:p w14:paraId="3BCD09FF" w14:textId="77777777" w:rsidR="0045767C" w:rsidRPr="00A41889" w:rsidRDefault="0045767C" w:rsidP="005726AB">
            <w:pPr>
              <w:keepNext/>
              <w:keepLines/>
              <w:rPr>
                <w:rFonts w:ascii="Tahoma" w:hAnsi="Tahoma" w:cs="Tahoma"/>
                <w:sz w:val="8"/>
                <w:szCs w:val="18"/>
              </w:rPr>
            </w:pPr>
          </w:p>
          <w:p w14:paraId="440561EA" w14:textId="77777777" w:rsidR="0045767C" w:rsidRPr="00A41889" w:rsidRDefault="0045767C" w:rsidP="005726AB">
            <w:pPr>
              <w:keepNext/>
              <w:keepLines/>
              <w:spacing w:line="276" w:lineRule="auto"/>
              <w:rPr>
                <w:rFonts w:ascii="Tahoma" w:hAnsi="Tahoma" w:cs="Tahoma"/>
                <w:i/>
                <w:sz w:val="10"/>
                <w:szCs w:val="18"/>
              </w:rPr>
            </w:pPr>
          </w:p>
          <w:p w14:paraId="1D8A2587" w14:textId="77777777" w:rsidR="0045767C" w:rsidRPr="00A41889" w:rsidRDefault="0045767C" w:rsidP="005726AB">
            <w:pPr>
              <w:keepNext/>
              <w:keepLines/>
              <w:spacing w:line="276" w:lineRule="auto"/>
              <w:jc w:val="both"/>
              <w:rPr>
                <w:rFonts w:ascii="Tahoma" w:hAnsi="Tahoma" w:cs="Tahoma"/>
                <w:sz w:val="18"/>
                <w:szCs w:val="18"/>
              </w:rPr>
            </w:pPr>
            <w:r w:rsidRPr="00A41889">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7CE6583" w14:textId="77777777" w:rsidR="0045767C" w:rsidRPr="00A41889" w:rsidRDefault="0045767C" w:rsidP="005726AB">
            <w:pPr>
              <w:keepNext/>
              <w:keepLines/>
              <w:spacing w:line="276" w:lineRule="auto"/>
              <w:jc w:val="center"/>
              <w:rPr>
                <w:rFonts w:ascii="Tahoma" w:hAnsi="Tahoma" w:cs="Tahoma"/>
                <w:sz w:val="18"/>
                <w:szCs w:val="18"/>
              </w:rPr>
            </w:pPr>
            <w:r w:rsidRPr="00A41889">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241938A5" w14:textId="77777777" w:rsidR="0045767C" w:rsidRPr="00A41889" w:rsidRDefault="0045767C" w:rsidP="005726AB">
            <w:pPr>
              <w:keepNext/>
              <w:keepLines/>
              <w:spacing w:line="276" w:lineRule="auto"/>
              <w:jc w:val="center"/>
              <w:rPr>
                <w:rFonts w:ascii="Tahoma" w:hAnsi="Tahoma" w:cs="Tahoma"/>
                <w:sz w:val="18"/>
                <w:szCs w:val="18"/>
              </w:rPr>
            </w:pPr>
            <w:r w:rsidRPr="00A41889">
              <w:rPr>
                <w:rFonts w:ascii="Tahoma" w:hAnsi="Tahoma" w:cs="Tahoma"/>
                <w:sz w:val="18"/>
                <w:szCs w:val="18"/>
              </w:rPr>
              <w:t>EMŠO</w:t>
            </w:r>
          </w:p>
        </w:tc>
      </w:tr>
      <w:tr w:rsidR="0045767C" w:rsidRPr="00A41889" w14:paraId="7F2B7896" w14:textId="77777777" w:rsidTr="0045767C">
        <w:trPr>
          <w:trHeight w:val="1457"/>
          <w:jc w:val="center"/>
        </w:trPr>
        <w:tc>
          <w:tcPr>
            <w:tcW w:w="3964" w:type="dxa"/>
            <w:vMerge/>
            <w:tcBorders>
              <w:left w:val="single" w:sz="4" w:space="0" w:color="auto"/>
              <w:bottom w:val="single" w:sz="4" w:space="0" w:color="auto"/>
              <w:right w:val="single" w:sz="4" w:space="0" w:color="auto"/>
            </w:tcBorders>
            <w:vAlign w:val="center"/>
          </w:tcPr>
          <w:p w14:paraId="464D116B" w14:textId="77777777" w:rsidR="0045767C" w:rsidRPr="00A41889" w:rsidRDefault="0045767C" w:rsidP="005726AB">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5A21ACD" w14:textId="77777777" w:rsidR="0045767C" w:rsidRPr="00A41889" w:rsidRDefault="0045767C" w:rsidP="005726AB">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06EAF7A7" w14:textId="77777777" w:rsidR="0045767C" w:rsidRPr="00A41889" w:rsidRDefault="0045767C" w:rsidP="005726AB">
            <w:pPr>
              <w:keepNext/>
              <w:keepLines/>
              <w:spacing w:line="276" w:lineRule="auto"/>
              <w:rPr>
                <w:rFonts w:ascii="Tahoma" w:hAnsi="Tahoma" w:cs="Tahoma"/>
                <w:sz w:val="18"/>
                <w:szCs w:val="18"/>
              </w:rPr>
            </w:pPr>
          </w:p>
        </w:tc>
      </w:tr>
    </w:tbl>
    <w:p w14:paraId="41BE182A" w14:textId="77777777" w:rsidR="0045767C" w:rsidRPr="00A41889" w:rsidRDefault="0045767C" w:rsidP="005726AB">
      <w:pPr>
        <w:keepNext/>
        <w:keepLines/>
      </w:pPr>
    </w:p>
    <w:p w14:paraId="34B1DEE5" w14:textId="77777777" w:rsidR="0045767C" w:rsidRPr="00A41889" w:rsidRDefault="0045767C" w:rsidP="005726AB">
      <w:pPr>
        <w:keepNext/>
        <w:keepLines/>
        <w:tabs>
          <w:tab w:val="left" w:pos="567"/>
          <w:tab w:val="left" w:pos="851"/>
          <w:tab w:val="left" w:pos="993"/>
        </w:tabs>
        <w:jc w:val="both"/>
        <w:rPr>
          <w:rFonts w:ascii="Tahoma" w:hAnsi="Tahoma" w:cs="Tahoma"/>
          <w:lang w:eastAsia="ar-SA"/>
        </w:rPr>
      </w:pPr>
      <w:r w:rsidRPr="00A41889">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26C0D6A7" w14:textId="77777777" w:rsidR="0045767C" w:rsidRPr="00A41889" w:rsidRDefault="0045767C" w:rsidP="005726AB">
      <w:pPr>
        <w:keepNext/>
        <w:keepLines/>
        <w:tabs>
          <w:tab w:val="left" w:pos="567"/>
          <w:tab w:val="left" w:pos="851"/>
          <w:tab w:val="left" w:pos="993"/>
        </w:tabs>
        <w:jc w:val="both"/>
        <w:rPr>
          <w:rFonts w:ascii="Tahoma" w:hAnsi="Tahoma" w:cs="Tahoma"/>
          <w:lang w:eastAsia="ar-SA"/>
        </w:rPr>
      </w:pPr>
    </w:p>
    <w:p w14:paraId="4EF787E1" w14:textId="77777777" w:rsidR="0045767C" w:rsidRPr="00A41889" w:rsidRDefault="0045767C" w:rsidP="005726AB">
      <w:pPr>
        <w:keepNext/>
        <w:keepLines/>
        <w:tabs>
          <w:tab w:val="left" w:pos="5400"/>
        </w:tabs>
        <w:rPr>
          <w:rFonts w:ascii="Tahoma" w:hAnsi="Tahoma" w:cs="Tahoma"/>
        </w:rPr>
      </w:pPr>
      <w:r w:rsidRPr="00A41889">
        <w:rPr>
          <w:rFonts w:ascii="Tahoma" w:hAnsi="Tahoma" w:cs="Tahoma"/>
        </w:rPr>
        <w:t>Datum: ___________________</w:t>
      </w:r>
      <w:r w:rsidRPr="00A41889">
        <w:rPr>
          <w:rFonts w:ascii="Tahoma" w:hAnsi="Tahoma" w:cs="Tahoma"/>
        </w:rPr>
        <w:tab/>
      </w:r>
    </w:p>
    <w:p w14:paraId="092499F5" w14:textId="77777777" w:rsidR="0045767C" w:rsidRPr="00A41889" w:rsidRDefault="0045767C" w:rsidP="005726AB">
      <w:pPr>
        <w:keepNext/>
        <w:keepLines/>
        <w:tabs>
          <w:tab w:val="left" w:pos="5400"/>
        </w:tabs>
        <w:rPr>
          <w:rFonts w:ascii="Tahoma" w:hAnsi="Tahoma" w:cs="Tahoma"/>
          <w:sz w:val="16"/>
        </w:rPr>
      </w:pPr>
    </w:p>
    <w:p w14:paraId="5C330FF6" w14:textId="77777777" w:rsidR="0045767C" w:rsidRPr="00A41889" w:rsidRDefault="0045767C" w:rsidP="005726AB">
      <w:pPr>
        <w:keepNext/>
        <w:keepLines/>
        <w:tabs>
          <w:tab w:val="left" w:pos="5400"/>
        </w:tabs>
        <w:rPr>
          <w:rFonts w:ascii="Tahoma" w:hAnsi="Tahoma" w:cs="Tahoma"/>
        </w:rPr>
      </w:pPr>
    </w:p>
    <w:p w14:paraId="2DF846E8" w14:textId="5FFF9393" w:rsidR="0045767C" w:rsidRPr="00A41889" w:rsidRDefault="00C57DAB" w:rsidP="005726AB">
      <w:pPr>
        <w:keepNext/>
        <w:keepLines/>
        <w:tabs>
          <w:tab w:val="left" w:pos="5400"/>
        </w:tabs>
        <w:rPr>
          <w:rFonts w:ascii="Tahoma" w:hAnsi="Tahoma" w:cs="Tahoma"/>
        </w:rPr>
      </w:pPr>
      <w:r>
        <w:rPr>
          <w:rFonts w:ascii="Tahoma" w:hAnsi="Tahoma" w:cs="Tahoma"/>
        </w:rPr>
        <w:t>Ime in priimek ter podpis</w:t>
      </w:r>
      <w:r w:rsidRPr="00A41889">
        <w:rPr>
          <w:rFonts w:ascii="Tahoma" w:hAnsi="Tahoma" w:cs="Tahoma"/>
        </w:rPr>
        <w:t xml:space="preserve"> </w:t>
      </w:r>
      <w:r w:rsidR="0045767C" w:rsidRPr="00A41889">
        <w:rPr>
          <w:rFonts w:ascii="Tahoma" w:hAnsi="Tahoma" w:cs="Tahoma"/>
        </w:rPr>
        <w:t xml:space="preserve">ponudnika: </w:t>
      </w:r>
      <w:r w:rsidR="0045767C" w:rsidRPr="00A41889">
        <w:rPr>
          <w:rFonts w:ascii="Tahoma" w:hAnsi="Tahoma" w:cs="Tahoma"/>
        </w:rPr>
        <w:tab/>
      </w:r>
      <w:r>
        <w:rPr>
          <w:rFonts w:ascii="Tahoma" w:hAnsi="Tahoma" w:cs="Tahoma"/>
        </w:rPr>
        <w:t>Ime in priimek ter podpis</w:t>
      </w:r>
      <w:r w:rsidRPr="00A41889">
        <w:rPr>
          <w:rFonts w:ascii="Tahoma" w:hAnsi="Tahoma" w:cs="Tahoma"/>
        </w:rPr>
        <w:t xml:space="preserve"> </w:t>
      </w:r>
      <w:r w:rsidR="0045767C">
        <w:rPr>
          <w:rFonts w:ascii="Tahoma" w:hAnsi="Tahoma" w:cs="Tahoma"/>
        </w:rPr>
        <w:t xml:space="preserve">drugega </w:t>
      </w:r>
      <w:r w:rsidR="0045767C" w:rsidRPr="00A41889">
        <w:rPr>
          <w:rFonts w:ascii="Tahoma" w:hAnsi="Tahoma" w:cs="Tahoma"/>
        </w:rPr>
        <w:t>subjekta:</w:t>
      </w:r>
    </w:p>
    <w:p w14:paraId="28C4F365" w14:textId="77777777" w:rsidR="0045767C" w:rsidRPr="00A41889" w:rsidRDefault="0045767C" w:rsidP="005726AB">
      <w:pPr>
        <w:keepNext/>
        <w:keepLines/>
        <w:tabs>
          <w:tab w:val="left" w:pos="5400"/>
        </w:tabs>
        <w:rPr>
          <w:rFonts w:ascii="Tahoma" w:hAnsi="Tahoma" w:cs="Tahoma"/>
        </w:rPr>
      </w:pPr>
    </w:p>
    <w:p w14:paraId="26BA3D9D" w14:textId="77777777" w:rsidR="0045767C" w:rsidRPr="00A41889" w:rsidRDefault="0045767C" w:rsidP="005726AB">
      <w:pPr>
        <w:keepNext/>
        <w:keepLines/>
        <w:rPr>
          <w:rFonts w:ascii="Tahoma" w:hAnsi="Tahoma" w:cs="Tahoma"/>
        </w:rPr>
      </w:pPr>
      <w:r w:rsidRPr="00A41889">
        <w:rPr>
          <w:rFonts w:ascii="Tahoma" w:hAnsi="Tahoma" w:cs="Tahoma"/>
        </w:rPr>
        <w:t>_______________________________</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t>_______________________________</w:t>
      </w:r>
    </w:p>
    <w:p w14:paraId="51DA744B" w14:textId="77777777" w:rsidR="0045767C" w:rsidRPr="00A41889" w:rsidRDefault="0045767C" w:rsidP="005726AB">
      <w:pPr>
        <w:keepNext/>
        <w:keepLines/>
        <w:tabs>
          <w:tab w:val="left" w:pos="284"/>
        </w:tabs>
        <w:jc w:val="both"/>
        <w:rPr>
          <w:rFonts w:ascii="Tahoma" w:hAnsi="Tahoma" w:cs="Tahoma"/>
          <w:b/>
          <w:sz w:val="12"/>
        </w:rPr>
      </w:pPr>
      <w:r w:rsidRPr="00A41889">
        <w:rPr>
          <w:rFonts w:ascii="Tahoma" w:hAnsi="Tahoma" w:cs="Tahoma"/>
          <w:b/>
        </w:rPr>
        <w:tab/>
      </w:r>
      <w:r w:rsidRPr="00A41889">
        <w:rPr>
          <w:rFonts w:ascii="Tahoma" w:hAnsi="Tahoma" w:cs="Tahoma"/>
          <w:b/>
        </w:rPr>
        <w:tab/>
        <w:t xml:space="preserve">   </w:t>
      </w:r>
    </w:p>
    <w:p w14:paraId="44AC4D4B" w14:textId="77777777" w:rsidR="0045767C" w:rsidRPr="00A41889" w:rsidRDefault="0045767C" w:rsidP="005726AB">
      <w:pPr>
        <w:keepNext/>
        <w:keepLines/>
        <w:tabs>
          <w:tab w:val="left" w:pos="284"/>
        </w:tabs>
        <w:rPr>
          <w:rFonts w:ascii="Tahoma" w:hAnsi="Tahoma" w:cs="Tahoma"/>
          <w:b/>
        </w:rPr>
      </w:pPr>
      <w:r w:rsidRPr="00A41889">
        <w:rPr>
          <w:rFonts w:ascii="Tahoma" w:hAnsi="Tahoma" w:cs="Tahoma"/>
        </w:rPr>
        <w:tab/>
      </w:r>
      <w:r w:rsidRPr="00A41889">
        <w:rPr>
          <w:rFonts w:ascii="Tahoma" w:hAnsi="Tahoma" w:cs="Tahoma"/>
        </w:rPr>
        <w:tab/>
      </w:r>
      <w:r w:rsidRPr="00A41889">
        <w:rPr>
          <w:rFonts w:ascii="Tahoma" w:hAnsi="Tahoma" w:cs="Tahoma"/>
        </w:rPr>
        <w:tab/>
        <w:t xml:space="preserve">Žig: </w:t>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r>
      <w:r w:rsidRPr="00A41889">
        <w:rPr>
          <w:rFonts w:ascii="Tahoma" w:hAnsi="Tahoma" w:cs="Tahoma"/>
        </w:rPr>
        <w:tab/>
        <w:t xml:space="preserve"> Žig:</w:t>
      </w:r>
    </w:p>
    <w:p w14:paraId="211E0D3D" w14:textId="77777777" w:rsidR="0045767C" w:rsidRPr="00A41889" w:rsidRDefault="0045767C" w:rsidP="005726AB">
      <w:pPr>
        <w:keepNext/>
        <w:keepLines/>
        <w:tabs>
          <w:tab w:val="left" w:pos="567"/>
          <w:tab w:val="left" w:pos="851"/>
          <w:tab w:val="left" w:pos="993"/>
        </w:tabs>
        <w:suppressAutoHyphens/>
        <w:jc w:val="both"/>
        <w:rPr>
          <w:rFonts w:ascii="Tahoma" w:hAnsi="Tahoma" w:cs="Tahoma"/>
          <w:b/>
          <w:i/>
          <w:sz w:val="18"/>
          <w:szCs w:val="18"/>
          <w:lang w:eastAsia="ar-SA"/>
        </w:rPr>
      </w:pPr>
    </w:p>
    <w:p w14:paraId="18EEB295" w14:textId="77777777" w:rsidR="0045767C" w:rsidRPr="00A41889" w:rsidRDefault="0045767C" w:rsidP="005726AB">
      <w:pPr>
        <w:keepNext/>
        <w:keepLines/>
        <w:spacing w:after="60"/>
        <w:jc w:val="both"/>
        <w:rPr>
          <w:rFonts w:ascii="Tahoma" w:hAnsi="Tahoma" w:cs="Tahoma"/>
          <w:b/>
          <w:i/>
          <w:sz w:val="18"/>
          <w:szCs w:val="18"/>
          <w:u w:val="single"/>
        </w:rPr>
      </w:pPr>
      <w:r w:rsidRPr="00A41889">
        <w:rPr>
          <w:rFonts w:ascii="Tahoma" w:hAnsi="Tahoma" w:cs="Tahoma"/>
          <w:b/>
          <w:i/>
          <w:sz w:val="18"/>
          <w:szCs w:val="18"/>
          <w:u w:val="single"/>
        </w:rPr>
        <w:t xml:space="preserve">Navodilo: </w:t>
      </w:r>
    </w:p>
    <w:p w14:paraId="1845B44E" w14:textId="77777777" w:rsidR="0045767C" w:rsidRPr="00A41889" w:rsidRDefault="0045767C" w:rsidP="005726AB">
      <w:pPr>
        <w:keepNext/>
        <w:keepLines/>
        <w:jc w:val="both"/>
        <w:rPr>
          <w:rFonts w:ascii="Tahoma" w:hAnsi="Tahoma" w:cs="Tahoma"/>
          <w:i/>
          <w:sz w:val="18"/>
          <w:u w:val="single"/>
        </w:rPr>
      </w:pPr>
      <w:r w:rsidRPr="00A41889">
        <w:rPr>
          <w:rFonts w:ascii="Tahoma" w:hAnsi="Tahoma" w:cs="Tahoma"/>
          <w:i/>
          <w:sz w:val="18"/>
          <w:u w:val="single"/>
        </w:rPr>
        <w:t>V primeru, da ponudnik ne bo uporabil zmogljivost drugih subjektov za izvedbo javnega naročila,</w:t>
      </w:r>
      <w:r w:rsidRPr="00A41889">
        <w:rPr>
          <w:rFonts w:ascii="Tahoma" w:hAnsi="Tahoma" w:cs="Tahoma"/>
          <w:i/>
          <w:iCs/>
          <w:sz w:val="18"/>
          <w:szCs w:val="22"/>
          <w:u w:val="single"/>
        </w:rPr>
        <w:t xml:space="preserve"> </w:t>
      </w:r>
      <w:r w:rsidRPr="00A41889">
        <w:rPr>
          <w:rFonts w:ascii="Tahoma" w:hAnsi="Tahoma" w:cs="Tahoma"/>
          <w:i/>
          <w:iCs/>
          <w:sz w:val="18"/>
          <w:u w:val="single"/>
        </w:rPr>
        <w:t>obrazca ni potrebno izpolniti.</w:t>
      </w:r>
    </w:p>
    <w:p w14:paraId="4522D453" w14:textId="77777777" w:rsidR="0045767C" w:rsidRPr="00A41889" w:rsidRDefault="0045767C" w:rsidP="005726AB">
      <w:pPr>
        <w:keepNext/>
        <w:keepLines/>
        <w:tabs>
          <w:tab w:val="left" w:pos="567"/>
          <w:tab w:val="left" w:pos="851"/>
          <w:tab w:val="left" w:pos="993"/>
        </w:tabs>
        <w:suppressAutoHyphens/>
        <w:jc w:val="both"/>
        <w:rPr>
          <w:rFonts w:ascii="Tahoma" w:hAnsi="Tahoma" w:cs="Tahoma"/>
          <w:b/>
          <w:i/>
          <w:sz w:val="22"/>
          <w:szCs w:val="18"/>
          <w:lang w:eastAsia="ar-SA"/>
        </w:rPr>
      </w:pPr>
    </w:p>
    <w:p w14:paraId="643852A3" w14:textId="77777777" w:rsidR="0045767C" w:rsidRPr="00A41889" w:rsidRDefault="0045767C" w:rsidP="005726AB">
      <w:pPr>
        <w:keepNext/>
        <w:keepLines/>
        <w:spacing w:after="60"/>
        <w:jc w:val="both"/>
        <w:rPr>
          <w:rFonts w:ascii="Tahoma" w:hAnsi="Tahoma" w:cs="Tahoma"/>
          <w:b/>
          <w:i/>
          <w:sz w:val="18"/>
          <w:szCs w:val="18"/>
          <w:u w:val="single"/>
        </w:rPr>
      </w:pPr>
      <w:r w:rsidRPr="00A41889">
        <w:rPr>
          <w:rFonts w:ascii="Tahoma" w:hAnsi="Tahoma" w:cs="Tahoma"/>
          <w:b/>
          <w:i/>
          <w:sz w:val="18"/>
          <w:szCs w:val="18"/>
          <w:u w:val="single"/>
        </w:rPr>
        <w:t xml:space="preserve">Opomba: </w:t>
      </w:r>
    </w:p>
    <w:p w14:paraId="5FC712ED" w14:textId="77777777" w:rsidR="0045767C" w:rsidRPr="00A41889" w:rsidRDefault="0045767C" w:rsidP="005726AB">
      <w:pPr>
        <w:keepNext/>
        <w:keepLines/>
        <w:jc w:val="both"/>
        <w:rPr>
          <w:rFonts w:ascii="Tahoma" w:hAnsi="Tahoma" w:cs="Tahoma"/>
          <w:i/>
          <w:sz w:val="18"/>
        </w:rPr>
      </w:pPr>
      <w:r w:rsidRPr="00A41889">
        <w:rPr>
          <w:rFonts w:ascii="Tahoma" w:hAnsi="Tahoma" w:cs="Tahoma"/>
          <w:i/>
          <w:sz w:val="18"/>
        </w:rPr>
        <w:t>Obrazec se po potrebi kopira!</w:t>
      </w:r>
    </w:p>
    <w:p w14:paraId="732DF486" w14:textId="77777777" w:rsidR="0045767C" w:rsidRPr="00A41889" w:rsidRDefault="0045767C" w:rsidP="005726AB">
      <w:pPr>
        <w:keepNext/>
        <w:keepLines/>
        <w:jc w:val="both"/>
        <w:rPr>
          <w:rFonts w:ascii="Tahoma" w:hAnsi="Tahoma" w:cs="Tahoma"/>
          <w:i/>
          <w:sz w:val="18"/>
        </w:rPr>
      </w:pPr>
    </w:p>
    <w:p w14:paraId="450A9E22" w14:textId="77777777" w:rsidR="0045767C" w:rsidRPr="00A41889" w:rsidRDefault="0045767C" w:rsidP="005726AB">
      <w:pPr>
        <w:keepNext/>
        <w:keepLines/>
        <w:tabs>
          <w:tab w:val="left" w:pos="284"/>
        </w:tabs>
        <w:contextualSpacing/>
        <w:jc w:val="both"/>
        <w:rPr>
          <w:rFonts w:ascii="Tahoma" w:hAnsi="Tahoma" w:cs="Tahoma"/>
          <w:b/>
          <w:sz w:val="18"/>
        </w:rPr>
      </w:pPr>
      <w:r w:rsidRPr="00A41889">
        <w:rPr>
          <w:rFonts w:ascii="Tahoma" w:hAnsi="Tahoma" w:cs="Tahoma"/>
          <w:i/>
          <w:sz w:val="18"/>
        </w:rPr>
        <w:t xml:space="preserve">Gospodarski </w:t>
      </w:r>
      <w:r w:rsidRPr="00A41889">
        <w:rPr>
          <w:rFonts w:ascii="Tahoma" w:hAnsi="Tahoma" w:cs="Tahoma"/>
          <w:sz w:val="18"/>
        </w:rPr>
        <w:t>subjekt obrazec</w:t>
      </w:r>
      <w:r w:rsidRPr="00A41889">
        <w:rPr>
          <w:rFonts w:ascii="Tahoma" w:hAnsi="Tahoma" w:cs="Tahoma"/>
          <w:b/>
          <w:sz w:val="18"/>
        </w:rPr>
        <w:t xml:space="preserve"> </w:t>
      </w:r>
      <w:r w:rsidRPr="00A41889">
        <w:rPr>
          <w:rFonts w:ascii="Tahoma" w:hAnsi="Tahoma" w:cs="Tahoma"/>
          <w:sz w:val="18"/>
        </w:rPr>
        <w:t>v okviru sistema e-JN</w:t>
      </w:r>
      <w:r w:rsidRPr="00A41889">
        <w:rPr>
          <w:rFonts w:ascii="Tahoma" w:hAnsi="Tahoma" w:cs="Tahoma"/>
          <w:b/>
          <w:sz w:val="18"/>
        </w:rPr>
        <w:t xml:space="preserve"> naloži v Razdelek »DOKUMENTI«, del »Ostale priloge«!!!</w:t>
      </w:r>
    </w:p>
    <w:p w14:paraId="43615618" w14:textId="181DB5F0" w:rsidR="0045767C" w:rsidRDefault="0045767C" w:rsidP="005726AB">
      <w:pPr>
        <w:keepNext/>
        <w:keepLines/>
      </w:pPr>
    </w:p>
    <w:p w14:paraId="46D98750" w14:textId="37D4FBD2" w:rsidR="0045767C" w:rsidRDefault="0045767C" w:rsidP="005726AB">
      <w:pPr>
        <w:keepNext/>
        <w:keepLines/>
      </w:pPr>
    </w:p>
    <w:p w14:paraId="12F24034" w14:textId="77777777" w:rsidR="00457525" w:rsidRDefault="00457525">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434"/>
        <w:gridCol w:w="850"/>
        <w:gridCol w:w="425"/>
      </w:tblGrid>
      <w:tr w:rsidR="00BD5131" w:rsidRPr="001421B3" w14:paraId="78790654" w14:textId="77777777" w:rsidTr="002D7E0C">
        <w:tc>
          <w:tcPr>
            <w:tcW w:w="8434" w:type="dxa"/>
            <w:tcBorders>
              <w:top w:val="single" w:sz="4" w:space="0" w:color="auto"/>
              <w:bottom w:val="single" w:sz="4" w:space="0" w:color="auto"/>
            </w:tcBorders>
          </w:tcPr>
          <w:p w14:paraId="0D726B47" w14:textId="157A6145" w:rsidR="00BD5131" w:rsidRPr="001421B3" w:rsidRDefault="00BD5131" w:rsidP="005726AB">
            <w:pPr>
              <w:keepNext/>
              <w:keepLines/>
              <w:rPr>
                <w:rFonts w:ascii="Tahoma" w:hAnsi="Tahoma" w:cs="Tahoma"/>
              </w:rPr>
            </w:pPr>
            <w:r w:rsidRPr="001421B3">
              <w:rPr>
                <w:rFonts w:ascii="Tahoma" w:hAnsi="Tahoma" w:cs="Tahoma"/>
              </w:rPr>
              <w:br w:type="page"/>
            </w:r>
            <w:r w:rsidRPr="001421B3">
              <w:br w:type="page"/>
            </w:r>
            <w:r w:rsidRPr="001421B3">
              <w:rPr>
                <w:rFonts w:ascii="Tahoma" w:hAnsi="Tahoma" w:cs="Tahoma"/>
              </w:rPr>
              <w:t>OSNUTEK OKVIRNEGA SPORAZUMA</w:t>
            </w:r>
          </w:p>
        </w:tc>
        <w:tc>
          <w:tcPr>
            <w:tcW w:w="850" w:type="dxa"/>
            <w:tcBorders>
              <w:top w:val="single" w:sz="4" w:space="0" w:color="auto"/>
              <w:bottom w:val="single" w:sz="4" w:space="0" w:color="auto"/>
              <w:right w:val="nil"/>
            </w:tcBorders>
          </w:tcPr>
          <w:p w14:paraId="798A3A3D" w14:textId="77777777" w:rsidR="00BD5131" w:rsidRPr="001421B3" w:rsidRDefault="00BD5131" w:rsidP="005726AB">
            <w:pPr>
              <w:keepNext/>
              <w:keepLines/>
              <w:jc w:val="right"/>
              <w:rPr>
                <w:rFonts w:ascii="Tahoma" w:hAnsi="Tahoma" w:cs="Tahoma"/>
                <w:b/>
              </w:rPr>
            </w:pPr>
            <w:r w:rsidRPr="001421B3">
              <w:rPr>
                <w:rFonts w:ascii="Tahoma" w:hAnsi="Tahoma" w:cs="Tahoma"/>
                <w:b/>
                <w:i/>
              </w:rPr>
              <w:t xml:space="preserve">Priloga </w:t>
            </w:r>
          </w:p>
        </w:tc>
        <w:tc>
          <w:tcPr>
            <w:tcW w:w="425" w:type="dxa"/>
            <w:tcBorders>
              <w:top w:val="single" w:sz="4" w:space="0" w:color="auto"/>
              <w:left w:val="nil"/>
              <w:bottom w:val="single" w:sz="4" w:space="0" w:color="auto"/>
            </w:tcBorders>
          </w:tcPr>
          <w:p w14:paraId="46E91FE2" w14:textId="77777777" w:rsidR="00BD5131" w:rsidRPr="001421B3" w:rsidRDefault="00BD5131" w:rsidP="005726AB">
            <w:pPr>
              <w:keepNext/>
              <w:keepLines/>
              <w:rPr>
                <w:rFonts w:ascii="Tahoma" w:hAnsi="Tahoma" w:cs="Tahoma"/>
                <w:b/>
                <w:i/>
              </w:rPr>
            </w:pPr>
            <w:r w:rsidRPr="001421B3">
              <w:rPr>
                <w:rFonts w:ascii="Tahoma" w:hAnsi="Tahoma" w:cs="Tahoma"/>
                <w:b/>
                <w:i/>
              </w:rPr>
              <w:t>5</w:t>
            </w:r>
          </w:p>
        </w:tc>
      </w:tr>
    </w:tbl>
    <w:p w14:paraId="55F4AD90" w14:textId="77777777" w:rsidR="007C5762" w:rsidRPr="001421B3" w:rsidRDefault="007C5762" w:rsidP="005726AB">
      <w:pPr>
        <w:keepNext/>
        <w:keepLines/>
        <w:jc w:val="center"/>
        <w:rPr>
          <w:rFonts w:ascii="Tahoma" w:hAnsi="Tahoma" w:cs="Tahoma"/>
          <w:b/>
          <w:sz w:val="28"/>
          <w:szCs w:val="28"/>
        </w:rPr>
      </w:pPr>
    </w:p>
    <w:p w14:paraId="26B360A1" w14:textId="77777777" w:rsidR="002D26E8" w:rsidRPr="001421B3" w:rsidRDefault="002D26E8" w:rsidP="005726AB">
      <w:pPr>
        <w:keepNext/>
        <w:keepLines/>
        <w:jc w:val="center"/>
        <w:rPr>
          <w:rFonts w:ascii="Tahoma" w:hAnsi="Tahoma" w:cs="Tahoma"/>
          <w:b/>
          <w:sz w:val="28"/>
          <w:szCs w:val="28"/>
        </w:rPr>
      </w:pPr>
    </w:p>
    <w:p w14:paraId="4A8EC8DE" w14:textId="77777777" w:rsidR="002D26E8" w:rsidRPr="001421B3" w:rsidRDefault="002D26E8" w:rsidP="005726AB">
      <w:pPr>
        <w:keepNext/>
        <w:keepLines/>
        <w:tabs>
          <w:tab w:val="left" w:pos="4962"/>
        </w:tabs>
        <w:jc w:val="center"/>
        <w:rPr>
          <w:rFonts w:ascii="Tahoma" w:hAnsi="Tahoma" w:cs="Tahoma"/>
          <w:b/>
        </w:rPr>
      </w:pPr>
      <w:r w:rsidRPr="001421B3">
        <w:rPr>
          <w:rFonts w:ascii="Tahoma" w:hAnsi="Tahoma" w:cs="Tahoma"/>
          <w:b/>
        </w:rPr>
        <w:t>OKVIRNI SPORAZUM</w:t>
      </w:r>
    </w:p>
    <w:p w14:paraId="62BCD852" w14:textId="77777777" w:rsidR="002D26E8" w:rsidRPr="001421B3" w:rsidRDefault="002D26E8" w:rsidP="005726AB">
      <w:pPr>
        <w:keepNext/>
        <w:keepLines/>
        <w:tabs>
          <w:tab w:val="left" w:pos="4962"/>
        </w:tabs>
        <w:rPr>
          <w:rFonts w:ascii="Tahoma" w:hAnsi="Tahoma" w:cs="Tahoma"/>
        </w:rPr>
      </w:pPr>
    </w:p>
    <w:p w14:paraId="01C39C4E" w14:textId="4410F831" w:rsidR="002D26E8" w:rsidRPr="001421B3" w:rsidRDefault="002D26E8" w:rsidP="005726AB">
      <w:pPr>
        <w:keepNext/>
        <w:keepLines/>
        <w:tabs>
          <w:tab w:val="left" w:pos="4962"/>
        </w:tabs>
        <w:spacing w:after="120"/>
        <w:rPr>
          <w:rFonts w:ascii="Tahoma" w:hAnsi="Tahoma" w:cs="Tahoma"/>
        </w:rPr>
      </w:pPr>
      <w:r w:rsidRPr="001421B3">
        <w:rPr>
          <w:rFonts w:ascii="Tahoma" w:hAnsi="Tahoma" w:cs="Tahoma"/>
          <w:b/>
        </w:rPr>
        <w:t>Št. okvirnega sporazuma kupca:</w:t>
      </w:r>
      <w:r w:rsidR="0045767C">
        <w:rPr>
          <w:rFonts w:ascii="Tahoma" w:hAnsi="Tahoma" w:cs="Tahoma"/>
          <w:b/>
        </w:rPr>
        <w:t xml:space="preserve"> </w:t>
      </w:r>
      <w:r w:rsidR="00616B47">
        <w:rPr>
          <w:rFonts w:ascii="Tahoma" w:hAnsi="Tahoma" w:cs="Tahoma"/>
          <w:b/>
        </w:rPr>
        <w:t>LPP-107/24</w:t>
      </w:r>
    </w:p>
    <w:p w14:paraId="48501FFF" w14:textId="77777777" w:rsidR="002D26E8" w:rsidRPr="001421B3" w:rsidRDefault="002D26E8" w:rsidP="005726AB">
      <w:pPr>
        <w:keepNext/>
        <w:keepLines/>
        <w:tabs>
          <w:tab w:val="left" w:pos="4962"/>
        </w:tabs>
        <w:rPr>
          <w:rFonts w:ascii="Tahoma" w:hAnsi="Tahoma" w:cs="Tahoma"/>
          <w:b/>
        </w:rPr>
      </w:pPr>
      <w:r w:rsidRPr="001421B3">
        <w:rPr>
          <w:rFonts w:ascii="Tahoma" w:hAnsi="Tahoma" w:cs="Tahoma"/>
          <w:b/>
        </w:rPr>
        <w:t>Št. okvirnega sporazuma prodajalca: .......................................</w:t>
      </w:r>
    </w:p>
    <w:p w14:paraId="44E8544D" w14:textId="77777777" w:rsidR="002D26E8" w:rsidRPr="001421B3" w:rsidRDefault="002D26E8" w:rsidP="005726AB">
      <w:pPr>
        <w:keepNext/>
        <w:keepLines/>
        <w:tabs>
          <w:tab w:val="left" w:pos="4962"/>
        </w:tabs>
        <w:jc w:val="both"/>
        <w:rPr>
          <w:rFonts w:ascii="Tahoma" w:hAnsi="Tahoma" w:cs="Tahoma"/>
          <w:b/>
        </w:rPr>
      </w:pPr>
    </w:p>
    <w:p w14:paraId="1FF6F693" w14:textId="77777777" w:rsidR="0097253A" w:rsidRPr="001421B3" w:rsidRDefault="0097253A" w:rsidP="005726AB">
      <w:pPr>
        <w:keepNext/>
        <w:keepLines/>
        <w:tabs>
          <w:tab w:val="left" w:pos="4962"/>
        </w:tabs>
        <w:jc w:val="both"/>
        <w:rPr>
          <w:rFonts w:ascii="Tahoma" w:hAnsi="Tahoma" w:cs="Tahoma"/>
          <w:b/>
        </w:rPr>
      </w:pPr>
    </w:p>
    <w:p w14:paraId="605E2EC1" w14:textId="77777777" w:rsidR="002D26E8" w:rsidRPr="001421B3" w:rsidRDefault="002D26E8" w:rsidP="005726AB">
      <w:pPr>
        <w:keepNext/>
        <w:keepLines/>
        <w:tabs>
          <w:tab w:val="left" w:pos="4962"/>
        </w:tabs>
        <w:spacing w:after="120"/>
        <w:jc w:val="center"/>
        <w:rPr>
          <w:rFonts w:ascii="Tahoma" w:hAnsi="Tahoma" w:cs="Tahoma"/>
          <w:b/>
        </w:rPr>
      </w:pPr>
      <w:r w:rsidRPr="001421B3">
        <w:rPr>
          <w:rFonts w:ascii="Tahoma" w:hAnsi="Tahoma" w:cs="Tahoma"/>
          <w:b/>
        </w:rPr>
        <w:t>ZA NAKUP NADOMESTNIH DELOV</w:t>
      </w:r>
    </w:p>
    <w:p w14:paraId="18349BA6" w14:textId="77777777" w:rsidR="002D26E8" w:rsidRPr="001421B3" w:rsidRDefault="002D26E8" w:rsidP="005726AB">
      <w:pPr>
        <w:keepNext/>
        <w:keepLines/>
        <w:tabs>
          <w:tab w:val="left" w:pos="4962"/>
        </w:tabs>
        <w:jc w:val="center"/>
        <w:rPr>
          <w:rFonts w:ascii="Tahoma" w:hAnsi="Tahoma" w:cs="Tahoma"/>
          <w:b/>
        </w:rPr>
      </w:pPr>
      <w:r w:rsidRPr="001421B3">
        <w:rPr>
          <w:rFonts w:ascii="Tahoma" w:hAnsi="Tahoma" w:cs="Tahoma"/>
          <w:b/>
        </w:rPr>
        <w:t>iz sklopa št. __: _________________________</w:t>
      </w:r>
    </w:p>
    <w:p w14:paraId="3543FA9C" w14:textId="77777777" w:rsidR="002D26E8" w:rsidRPr="001421B3" w:rsidRDefault="002D26E8" w:rsidP="005726AB">
      <w:pPr>
        <w:keepNext/>
        <w:keepLines/>
        <w:jc w:val="center"/>
        <w:rPr>
          <w:rFonts w:ascii="Tahoma" w:hAnsi="Tahoma" w:cs="Tahoma"/>
          <w:b/>
        </w:rPr>
      </w:pPr>
    </w:p>
    <w:p w14:paraId="0BF1FB35" w14:textId="77777777" w:rsidR="002D26E8" w:rsidRPr="001421B3" w:rsidRDefault="002D26E8" w:rsidP="005726AB">
      <w:pPr>
        <w:keepNext/>
        <w:keepLines/>
        <w:jc w:val="center"/>
        <w:rPr>
          <w:rFonts w:ascii="Tahoma" w:hAnsi="Tahoma" w:cs="Tahoma"/>
          <w:b/>
        </w:rPr>
      </w:pPr>
    </w:p>
    <w:p w14:paraId="5D3ECD22" w14:textId="77777777" w:rsidR="002D26E8" w:rsidRPr="001421B3" w:rsidRDefault="002D26E8" w:rsidP="005726AB">
      <w:pPr>
        <w:keepNext/>
        <w:keepLines/>
        <w:rPr>
          <w:rFonts w:ascii="Tahoma" w:hAnsi="Tahoma" w:cs="Tahoma"/>
        </w:rPr>
      </w:pPr>
      <w:r w:rsidRPr="001421B3">
        <w:rPr>
          <w:rFonts w:ascii="Tahoma" w:hAnsi="Tahoma" w:cs="Tahoma"/>
        </w:rPr>
        <w:t>ki ga skleneta</w:t>
      </w:r>
    </w:p>
    <w:p w14:paraId="4D5089FC" w14:textId="77777777" w:rsidR="002D26E8" w:rsidRPr="001421B3" w:rsidRDefault="002D26E8" w:rsidP="005726AB">
      <w:pPr>
        <w:keepNext/>
        <w:keepLines/>
        <w:rPr>
          <w:rFonts w:ascii="Tahoma" w:hAnsi="Tahoma" w:cs="Tahoma"/>
        </w:rPr>
      </w:pPr>
    </w:p>
    <w:p w14:paraId="25CA7352" w14:textId="77777777" w:rsidR="002D26E8" w:rsidRPr="001421B3" w:rsidRDefault="002D26E8" w:rsidP="005726AB">
      <w:pPr>
        <w:keepNext/>
        <w:keepLines/>
        <w:tabs>
          <w:tab w:val="left" w:pos="1843"/>
        </w:tabs>
        <w:ind w:left="1701" w:hanging="1701"/>
        <w:jc w:val="both"/>
        <w:rPr>
          <w:rFonts w:ascii="Tahoma" w:hAnsi="Tahoma" w:cs="Tahoma"/>
          <w:b/>
        </w:rPr>
      </w:pPr>
    </w:p>
    <w:p w14:paraId="62B6E468" w14:textId="77777777" w:rsidR="002D26E8" w:rsidRPr="001421B3" w:rsidRDefault="002D26E8" w:rsidP="005726AB">
      <w:pPr>
        <w:keepNext/>
        <w:keepLines/>
        <w:tabs>
          <w:tab w:val="left" w:pos="1843"/>
          <w:tab w:val="left" w:pos="5245"/>
        </w:tabs>
        <w:ind w:left="1701" w:hanging="1701"/>
        <w:jc w:val="both"/>
        <w:rPr>
          <w:rFonts w:ascii="Tahoma" w:hAnsi="Tahoma" w:cs="Tahoma"/>
        </w:rPr>
      </w:pPr>
      <w:r w:rsidRPr="00C57DAB">
        <w:rPr>
          <w:rFonts w:ascii="Tahoma" w:hAnsi="Tahoma" w:cs="Tahoma"/>
          <w:b/>
        </w:rPr>
        <w:t>KUPEC:</w:t>
      </w:r>
      <w:r w:rsidRPr="001421B3">
        <w:rPr>
          <w:rFonts w:ascii="Tahoma" w:hAnsi="Tahoma" w:cs="Tahoma"/>
        </w:rPr>
        <w:tab/>
      </w:r>
      <w:r w:rsidRPr="001421B3">
        <w:rPr>
          <w:rFonts w:ascii="Tahoma" w:hAnsi="Tahoma" w:cs="Tahoma"/>
          <w:b/>
        </w:rPr>
        <w:t xml:space="preserve">JAVNO PODJETJE LJUBLJANSKI POTNIŠKI PROMET, d.o.o., </w:t>
      </w:r>
      <w:r w:rsidRPr="001421B3">
        <w:rPr>
          <w:rFonts w:ascii="Tahoma" w:hAnsi="Tahoma" w:cs="Tahoma"/>
        </w:rPr>
        <w:t xml:space="preserve">Celovška cesta 160, 1000 Ljubljana,  ki ga zastopa direktor: </w:t>
      </w:r>
      <w:r w:rsidRPr="001421B3">
        <w:rPr>
          <w:rFonts w:ascii="Tahoma" w:hAnsi="Tahoma" w:cs="Tahoma"/>
          <w:b/>
        </w:rPr>
        <w:t>Peter Horvat,</w:t>
      </w:r>
    </w:p>
    <w:p w14:paraId="1D655EE6" w14:textId="77777777" w:rsidR="002D26E8" w:rsidRPr="001421B3" w:rsidRDefault="002D26E8" w:rsidP="005726AB">
      <w:pPr>
        <w:keepNext/>
        <w:keepLines/>
        <w:tabs>
          <w:tab w:val="left" w:pos="1843"/>
          <w:tab w:val="left" w:pos="4962"/>
        </w:tabs>
        <w:ind w:left="1701" w:hanging="1701"/>
        <w:jc w:val="both"/>
        <w:rPr>
          <w:rFonts w:ascii="Tahoma" w:hAnsi="Tahoma" w:cs="Tahoma"/>
        </w:rPr>
      </w:pPr>
      <w:r w:rsidRPr="001421B3">
        <w:rPr>
          <w:rFonts w:ascii="Tahoma" w:hAnsi="Tahoma" w:cs="Tahoma"/>
          <w:b/>
        </w:rPr>
        <w:tab/>
      </w:r>
      <w:r w:rsidRPr="001421B3">
        <w:rPr>
          <w:rFonts w:ascii="Tahoma" w:hAnsi="Tahoma" w:cs="Tahoma"/>
        </w:rPr>
        <w:t>identifikacijska številka za DDV:</w:t>
      </w:r>
      <w:r w:rsidRPr="001421B3">
        <w:rPr>
          <w:rFonts w:ascii="Tahoma" w:hAnsi="Tahoma" w:cs="Tahoma"/>
        </w:rPr>
        <w:tab/>
        <w:t>SI66742790,</w:t>
      </w:r>
    </w:p>
    <w:p w14:paraId="54F64D5C" w14:textId="77777777" w:rsidR="002D26E8" w:rsidRPr="001421B3" w:rsidRDefault="002D26E8" w:rsidP="005726AB">
      <w:pPr>
        <w:keepNext/>
        <w:keepLines/>
        <w:tabs>
          <w:tab w:val="left" w:pos="1843"/>
          <w:tab w:val="left" w:pos="4962"/>
        </w:tabs>
        <w:ind w:left="1701" w:hanging="1701"/>
        <w:jc w:val="both"/>
        <w:rPr>
          <w:rFonts w:ascii="Tahoma" w:hAnsi="Tahoma" w:cs="Tahoma"/>
        </w:rPr>
      </w:pPr>
      <w:r w:rsidRPr="001421B3">
        <w:rPr>
          <w:rFonts w:ascii="Tahoma" w:hAnsi="Tahoma" w:cs="Tahoma"/>
        </w:rPr>
        <w:tab/>
        <w:t>matična številka:</w:t>
      </w:r>
      <w:r w:rsidRPr="001421B3">
        <w:rPr>
          <w:rFonts w:ascii="Tahoma" w:hAnsi="Tahoma" w:cs="Tahoma"/>
          <w:color w:val="000000"/>
          <w:sz w:val="16"/>
          <w:szCs w:val="16"/>
        </w:rPr>
        <w:t xml:space="preserve"> </w:t>
      </w:r>
      <w:r w:rsidRPr="001421B3">
        <w:rPr>
          <w:rFonts w:ascii="Tahoma" w:hAnsi="Tahoma" w:cs="Tahoma"/>
          <w:color w:val="000000"/>
          <w:sz w:val="16"/>
          <w:szCs w:val="16"/>
        </w:rPr>
        <w:tab/>
      </w:r>
      <w:r w:rsidRPr="001421B3">
        <w:rPr>
          <w:rFonts w:ascii="Tahoma" w:hAnsi="Tahoma" w:cs="Tahoma"/>
        </w:rPr>
        <w:t>5222966000</w:t>
      </w:r>
    </w:p>
    <w:p w14:paraId="668ACF83" w14:textId="77777777" w:rsidR="002D26E8" w:rsidRPr="001421B3" w:rsidRDefault="002D26E8" w:rsidP="005726AB">
      <w:pPr>
        <w:keepNext/>
        <w:keepLines/>
        <w:ind w:left="1701" w:hanging="1701"/>
        <w:jc w:val="both"/>
        <w:rPr>
          <w:rFonts w:ascii="Tahoma" w:hAnsi="Tahoma" w:cs="Tahoma"/>
        </w:rPr>
      </w:pPr>
      <w:r w:rsidRPr="001421B3">
        <w:rPr>
          <w:rFonts w:ascii="Tahoma" w:hAnsi="Tahoma" w:cs="Tahoma"/>
          <w:b/>
          <w:bCs/>
        </w:rPr>
        <w:tab/>
      </w:r>
      <w:r w:rsidRPr="001421B3">
        <w:rPr>
          <w:rFonts w:ascii="Tahoma" w:hAnsi="Tahoma" w:cs="Tahoma"/>
          <w:b/>
          <w:bCs/>
          <w:sz w:val="21"/>
          <w:szCs w:val="21"/>
        </w:rPr>
        <w:tab/>
      </w:r>
    </w:p>
    <w:p w14:paraId="7647B6D1" w14:textId="77777777" w:rsidR="002D26E8" w:rsidRPr="001421B3" w:rsidRDefault="002D26E8" w:rsidP="005726AB">
      <w:pPr>
        <w:keepNext/>
        <w:keepLines/>
        <w:tabs>
          <w:tab w:val="left" w:pos="1702"/>
        </w:tabs>
        <w:rPr>
          <w:rFonts w:ascii="Tahoma" w:hAnsi="Tahoma" w:cs="Tahoma"/>
        </w:rPr>
      </w:pPr>
      <w:r w:rsidRPr="001421B3">
        <w:rPr>
          <w:rFonts w:ascii="Tahoma" w:hAnsi="Tahoma" w:cs="Tahoma"/>
        </w:rPr>
        <w:t xml:space="preserve">ter </w:t>
      </w:r>
    </w:p>
    <w:p w14:paraId="383D7526" w14:textId="77777777" w:rsidR="002D26E8" w:rsidRPr="001421B3" w:rsidRDefault="002D26E8" w:rsidP="005726AB">
      <w:pPr>
        <w:keepNext/>
        <w:keepLines/>
        <w:tabs>
          <w:tab w:val="left" w:pos="1702"/>
        </w:tabs>
        <w:rPr>
          <w:rFonts w:ascii="Tahoma" w:hAnsi="Tahoma" w:cs="Tahoma"/>
          <w:b/>
        </w:rPr>
      </w:pPr>
    </w:p>
    <w:p w14:paraId="28C40B26" w14:textId="77777777" w:rsidR="002D26E8" w:rsidRPr="001421B3" w:rsidRDefault="002D26E8" w:rsidP="005726AB">
      <w:pPr>
        <w:keepNext/>
        <w:keepLines/>
        <w:ind w:left="1701" w:hanging="1701"/>
        <w:jc w:val="both"/>
        <w:rPr>
          <w:rFonts w:ascii="Tahoma" w:hAnsi="Tahoma" w:cs="Tahoma"/>
        </w:rPr>
      </w:pPr>
      <w:r w:rsidRPr="00C57DAB">
        <w:rPr>
          <w:rFonts w:ascii="Tahoma" w:hAnsi="Tahoma" w:cs="Tahoma"/>
          <w:b/>
        </w:rPr>
        <w:t>PRODAJALEC:</w:t>
      </w:r>
      <w:r w:rsidRPr="001421B3">
        <w:rPr>
          <w:rFonts w:ascii="Tahoma" w:hAnsi="Tahoma" w:cs="Tahoma"/>
          <w:b/>
        </w:rPr>
        <w:tab/>
      </w:r>
      <w:r w:rsidRPr="001421B3">
        <w:rPr>
          <w:rFonts w:ascii="Tahoma" w:hAnsi="Tahoma" w:cs="Tahoma"/>
        </w:rPr>
        <w:t>_________________________________________________________,</w:t>
      </w:r>
    </w:p>
    <w:p w14:paraId="03EC6A34" w14:textId="77777777" w:rsidR="002D26E8" w:rsidRPr="001421B3" w:rsidRDefault="002D26E8" w:rsidP="005726AB">
      <w:pPr>
        <w:keepNext/>
        <w:keepLines/>
        <w:ind w:left="1701" w:hanging="1701"/>
        <w:jc w:val="both"/>
        <w:rPr>
          <w:rFonts w:ascii="Tahoma" w:hAnsi="Tahoma" w:cs="Tahoma"/>
        </w:rPr>
      </w:pPr>
      <w:r w:rsidRPr="001421B3">
        <w:rPr>
          <w:rFonts w:ascii="Tahoma" w:hAnsi="Tahoma" w:cs="Tahoma"/>
        </w:rPr>
        <w:tab/>
        <w:t>ki ga zastopa _________: ___________________,</w:t>
      </w:r>
    </w:p>
    <w:p w14:paraId="1FB3059D" w14:textId="77777777" w:rsidR="002D26E8" w:rsidRPr="001421B3" w:rsidRDefault="002D26E8" w:rsidP="005726AB">
      <w:pPr>
        <w:keepNext/>
        <w:keepLines/>
        <w:tabs>
          <w:tab w:val="left" w:pos="1702"/>
        </w:tabs>
        <w:ind w:left="1701" w:hanging="1701"/>
        <w:rPr>
          <w:rFonts w:ascii="Tahoma" w:hAnsi="Tahoma" w:cs="Tahoma"/>
        </w:rPr>
      </w:pPr>
      <w:r w:rsidRPr="001421B3">
        <w:rPr>
          <w:rFonts w:ascii="Tahoma" w:hAnsi="Tahoma" w:cs="Tahoma"/>
        </w:rPr>
        <w:tab/>
        <w:t xml:space="preserve">številka transakcijskega računa: </w:t>
      </w:r>
      <w:r w:rsidRPr="001421B3">
        <w:rPr>
          <w:rFonts w:ascii="Tahoma" w:hAnsi="Tahoma" w:cs="Tahoma"/>
        </w:rPr>
        <w:tab/>
        <w:t>____________________,</w:t>
      </w:r>
    </w:p>
    <w:p w14:paraId="31EB1EC5" w14:textId="77777777" w:rsidR="002D26E8" w:rsidRPr="001421B3" w:rsidRDefault="002D26E8" w:rsidP="005726AB">
      <w:pPr>
        <w:keepNext/>
        <w:keepLines/>
        <w:tabs>
          <w:tab w:val="left" w:pos="1702"/>
        </w:tabs>
        <w:ind w:left="1701" w:hanging="1701"/>
        <w:rPr>
          <w:rFonts w:ascii="Tahoma" w:hAnsi="Tahoma" w:cs="Tahoma"/>
        </w:rPr>
      </w:pPr>
      <w:r w:rsidRPr="001421B3">
        <w:rPr>
          <w:rFonts w:ascii="Tahoma" w:hAnsi="Tahoma" w:cs="Tahoma"/>
        </w:rPr>
        <w:tab/>
      </w:r>
      <w:r w:rsidRPr="001421B3">
        <w:rPr>
          <w:rFonts w:ascii="Tahoma" w:hAnsi="Tahoma" w:cs="Tahoma"/>
        </w:rPr>
        <w:tab/>
        <w:t xml:space="preserve">identifikacijska številka za DDV: </w:t>
      </w:r>
      <w:r w:rsidRPr="001421B3">
        <w:rPr>
          <w:rFonts w:ascii="Tahoma" w:hAnsi="Tahoma" w:cs="Tahoma"/>
        </w:rPr>
        <w:tab/>
        <w:t>___________,</w:t>
      </w:r>
    </w:p>
    <w:p w14:paraId="24083107" w14:textId="77777777" w:rsidR="002D26E8" w:rsidRPr="001421B3" w:rsidRDefault="002D26E8" w:rsidP="005726AB">
      <w:pPr>
        <w:keepNext/>
        <w:keepLines/>
        <w:tabs>
          <w:tab w:val="left" w:pos="709"/>
          <w:tab w:val="left" w:pos="1702"/>
        </w:tabs>
        <w:ind w:left="1701" w:hanging="1701"/>
        <w:rPr>
          <w:rFonts w:ascii="Tahoma" w:hAnsi="Tahoma" w:cs="Tahoma"/>
        </w:rPr>
      </w:pPr>
      <w:r w:rsidRPr="001421B3">
        <w:rPr>
          <w:rFonts w:ascii="Tahoma" w:hAnsi="Tahoma" w:cs="Tahoma"/>
        </w:rPr>
        <w:tab/>
      </w:r>
      <w:r w:rsidRPr="001421B3">
        <w:rPr>
          <w:rFonts w:ascii="Tahoma" w:hAnsi="Tahoma" w:cs="Tahoma"/>
        </w:rPr>
        <w:tab/>
        <w:t xml:space="preserve">matična številka: </w:t>
      </w:r>
      <w:r w:rsidRPr="001421B3">
        <w:rPr>
          <w:rFonts w:ascii="Tahoma" w:hAnsi="Tahoma" w:cs="Tahoma"/>
        </w:rPr>
        <w:tab/>
      </w:r>
      <w:r w:rsidRPr="001421B3">
        <w:rPr>
          <w:rFonts w:ascii="Tahoma" w:hAnsi="Tahoma" w:cs="Tahoma"/>
        </w:rPr>
        <w:tab/>
      </w:r>
      <w:r w:rsidRPr="001421B3">
        <w:rPr>
          <w:rFonts w:ascii="Tahoma" w:hAnsi="Tahoma" w:cs="Tahoma"/>
        </w:rPr>
        <w:tab/>
        <w:t>___________</w:t>
      </w:r>
    </w:p>
    <w:p w14:paraId="61585145" w14:textId="77777777" w:rsidR="002D26E8" w:rsidRPr="001421B3" w:rsidRDefault="002D26E8" w:rsidP="005726AB">
      <w:pPr>
        <w:keepNext/>
        <w:keepLines/>
        <w:tabs>
          <w:tab w:val="left" w:pos="709"/>
          <w:tab w:val="left" w:pos="1702"/>
        </w:tabs>
        <w:jc w:val="both"/>
        <w:rPr>
          <w:rFonts w:ascii="Tahoma" w:hAnsi="Tahoma" w:cs="Tahoma"/>
        </w:rPr>
      </w:pPr>
    </w:p>
    <w:p w14:paraId="14329F7B" w14:textId="77777777" w:rsidR="002D26E8" w:rsidRPr="001421B3" w:rsidRDefault="002D26E8" w:rsidP="005726AB">
      <w:pPr>
        <w:keepNext/>
        <w:keepLines/>
        <w:tabs>
          <w:tab w:val="left" w:pos="709"/>
          <w:tab w:val="left" w:pos="1702"/>
        </w:tabs>
        <w:jc w:val="both"/>
        <w:rPr>
          <w:rFonts w:ascii="Tahoma" w:hAnsi="Tahoma" w:cs="Tahoma"/>
        </w:rPr>
      </w:pPr>
    </w:p>
    <w:p w14:paraId="751CFC3C" w14:textId="77777777" w:rsidR="002D26E8" w:rsidRPr="001421B3" w:rsidRDefault="002D26E8" w:rsidP="005726AB">
      <w:pPr>
        <w:keepNext/>
        <w:keepLines/>
        <w:numPr>
          <w:ilvl w:val="0"/>
          <w:numId w:val="14"/>
        </w:numPr>
        <w:ind w:left="567" w:hanging="567"/>
        <w:rPr>
          <w:rFonts w:ascii="Tahoma" w:hAnsi="Tahoma" w:cs="Tahoma"/>
          <w:b/>
        </w:rPr>
      </w:pPr>
      <w:r w:rsidRPr="001421B3">
        <w:rPr>
          <w:rFonts w:ascii="Tahoma" w:hAnsi="Tahoma" w:cs="Tahoma"/>
          <w:b/>
        </w:rPr>
        <w:t>UVODNE DOLOČBE</w:t>
      </w:r>
    </w:p>
    <w:p w14:paraId="74057FBB" w14:textId="77777777" w:rsidR="002D26E8" w:rsidRPr="001421B3" w:rsidRDefault="002D26E8" w:rsidP="005726AB">
      <w:pPr>
        <w:keepNext/>
        <w:keepLines/>
        <w:jc w:val="center"/>
        <w:rPr>
          <w:rFonts w:ascii="Tahoma" w:hAnsi="Tahoma" w:cs="Tahoma"/>
          <w:b/>
        </w:rPr>
      </w:pPr>
    </w:p>
    <w:p w14:paraId="1202258B"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7766FBAB" w14:textId="77777777" w:rsidR="002D26E8" w:rsidRPr="001421B3" w:rsidRDefault="002D26E8" w:rsidP="005726AB">
      <w:pPr>
        <w:keepNext/>
        <w:keepLines/>
        <w:jc w:val="both"/>
        <w:rPr>
          <w:rFonts w:ascii="Tahoma" w:hAnsi="Tahoma" w:cs="Tahoma"/>
        </w:rPr>
      </w:pPr>
    </w:p>
    <w:p w14:paraId="44D1B579" w14:textId="5BEAB94D" w:rsidR="0097253A" w:rsidRPr="001421B3" w:rsidRDefault="0097253A" w:rsidP="005726AB">
      <w:pPr>
        <w:keepNext/>
        <w:keepLines/>
        <w:tabs>
          <w:tab w:val="left" w:pos="1702"/>
        </w:tabs>
        <w:jc w:val="both"/>
        <w:rPr>
          <w:rFonts w:ascii="Tahoma" w:hAnsi="Tahoma" w:cs="Tahoma"/>
          <w:lang w:val="x-none"/>
        </w:rPr>
      </w:pPr>
      <w:r w:rsidRPr="001421B3">
        <w:rPr>
          <w:rFonts w:ascii="Tahoma" w:hAnsi="Tahoma" w:cs="Tahoma"/>
          <w:lang w:val="x-none"/>
        </w:rPr>
        <w:t>Stranki okvirnega sporazuma ugotavljata, da je JAVNI HOLDING Ljubljana, d.o.o., Verovškova ulica 70, 1000 Ljubljana, na podlagi pooblastila kupca in Organizacijskega navodila JAVNEGA HOLDINGA Ljubljana, d.o.o. in povezanih javnih podjetij o izvajanju javnih naročil, izvedel postopek oddaj</w:t>
      </w:r>
      <w:r w:rsidR="0045767C">
        <w:rPr>
          <w:rFonts w:ascii="Tahoma" w:hAnsi="Tahoma" w:cs="Tahoma"/>
          <w:lang w:val="x-none"/>
        </w:rPr>
        <w:t xml:space="preserve">e javnega naročila št. </w:t>
      </w:r>
      <w:r w:rsidR="00616B47">
        <w:rPr>
          <w:rFonts w:ascii="Tahoma" w:hAnsi="Tahoma" w:cs="Tahoma"/>
          <w:lang w:val="x-none"/>
        </w:rPr>
        <w:t>LPP-107/24</w:t>
      </w:r>
      <w:r w:rsidRPr="001421B3">
        <w:rPr>
          <w:rFonts w:ascii="Tahoma" w:hAnsi="Tahoma" w:cs="Tahoma"/>
          <w:lang w:val="x-none"/>
        </w:rPr>
        <w:t xml:space="preserve"> po odprtem postopku v skladu s 40. členom Zakona o javnem naročanju (Uradni list RS, št. 91/2015 s spremembami; v nadaljevanju: ZJN-3), objavljeno na Portalu javnih naročil dne _____________, pod št. objave ______________, z namenom sklenitve okvirnega sporazuma za Nakup nadomestnih delov iz sklopa št. ___: ______________________, v katerem je kupec prodajalca izbral na podlagi najugodnejše ponudbe in na podlagi pogojev, opredeljenih v razpisni d</w:t>
      </w:r>
      <w:r w:rsidR="0045767C">
        <w:rPr>
          <w:rFonts w:ascii="Tahoma" w:hAnsi="Tahoma" w:cs="Tahoma"/>
          <w:lang w:val="x-none"/>
        </w:rPr>
        <w:t xml:space="preserve">okumentaciji kupca št. </w:t>
      </w:r>
      <w:r w:rsidR="00616B47">
        <w:rPr>
          <w:rFonts w:ascii="Tahoma" w:hAnsi="Tahoma" w:cs="Tahoma"/>
          <w:lang w:val="x-none"/>
        </w:rPr>
        <w:t>LPP-107/24</w:t>
      </w:r>
      <w:r w:rsidRPr="001421B3">
        <w:rPr>
          <w:rFonts w:ascii="Tahoma" w:hAnsi="Tahoma" w:cs="Tahoma"/>
          <w:lang w:val="x-none"/>
        </w:rPr>
        <w:t xml:space="preserve"> (v nadaljevanju tudi: razpisna dokumentacija).</w:t>
      </w:r>
    </w:p>
    <w:p w14:paraId="3C2BC198" w14:textId="77777777" w:rsidR="009A114C" w:rsidRPr="001421B3" w:rsidRDefault="009A114C" w:rsidP="005726AB">
      <w:pPr>
        <w:keepNext/>
        <w:keepLines/>
        <w:tabs>
          <w:tab w:val="left" w:pos="1702"/>
        </w:tabs>
        <w:jc w:val="both"/>
        <w:rPr>
          <w:rFonts w:ascii="Tahoma" w:hAnsi="Tahoma" w:cs="Tahoma"/>
          <w:lang w:val="x-none"/>
        </w:rPr>
      </w:pPr>
    </w:p>
    <w:p w14:paraId="75AEA780" w14:textId="77777777" w:rsidR="009A114C" w:rsidRPr="001421B3" w:rsidRDefault="009A114C" w:rsidP="005726AB">
      <w:pPr>
        <w:keepNext/>
        <w:keepLines/>
        <w:numPr>
          <w:ilvl w:val="0"/>
          <w:numId w:val="10"/>
        </w:numPr>
        <w:ind w:left="426" w:hanging="426"/>
        <w:jc w:val="center"/>
        <w:rPr>
          <w:rFonts w:ascii="Tahoma" w:hAnsi="Tahoma" w:cs="Tahoma"/>
        </w:rPr>
      </w:pPr>
      <w:r w:rsidRPr="001421B3">
        <w:rPr>
          <w:rFonts w:ascii="Tahoma" w:hAnsi="Tahoma" w:cs="Tahoma"/>
        </w:rPr>
        <w:t>člen</w:t>
      </w:r>
    </w:p>
    <w:p w14:paraId="485CDE0C" w14:textId="77777777" w:rsidR="009A114C" w:rsidRPr="001421B3" w:rsidRDefault="009A114C" w:rsidP="005726AB">
      <w:pPr>
        <w:keepNext/>
        <w:keepLines/>
        <w:tabs>
          <w:tab w:val="left" w:pos="1702"/>
        </w:tabs>
        <w:jc w:val="both"/>
        <w:rPr>
          <w:rFonts w:ascii="Tahoma" w:hAnsi="Tahoma" w:cs="Tahoma"/>
          <w:lang w:val="x-none"/>
        </w:rPr>
      </w:pPr>
    </w:p>
    <w:p w14:paraId="2DBF58A3" w14:textId="56524D59" w:rsidR="0097253A" w:rsidRPr="001421B3" w:rsidRDefault="0097253A" w:rsidP="005726AB">
      <w:pPr>
        <w:keepNext/>
        <w:keepLines/>
        <w:tabs>
          <w:tab w:val="left" w:pos="1702"/>
        </w:tabs>
        <w:jc w:val="both"/>
        <w:rPr>
          <w:rFonts w:ascii="Tahoma" w:hAnsi="Tahoma" w:cs="Tahoma"/>
        </w:rPr>
      </w:pPr>
      <w:r w:rsidRPr="001421B3">
        <w:rPr>
          <w:rFonts w:ascii="Tahoma" w:hAnsi="Tahoma" w:cs="Tahoma"/>
        </w:rPr>
        <w:t xml:space="preserve">Okvirni sporazum se uporablja do izčrpanja vrednosti, navedene v prvem odstavku 4. člena okvirnega sporazuma oziroma največ za obdobje </w:t>
      </w:r>
      <w:r w:rsidR="00B5785E" w:rsidRPr="001421B3">
        <w:rPr>
          <w:rFonts w:ascii="Tahoma" w:hAnsi="Tahoma" w:cs="Tahoma"/>
        </w:rPr>
        <w:t xml:space="preserve">od dneva sklenitve </w:t>
      </w:r>
      <w:r w:rsidR="008B50BB">
        <w:rPr>
          <w:rFonts w:ascii="Tahoma" w:hAnsi="Tahoma" w:cs="Tahoma"/>
        </w:rPr>
        <w:t>okvirnega sporazuma</w:t>
      </w:r>
      <w:r w:rsidR="00B5785E" w:rsidRPr="001421B3">
        <w:rPr>
          <w:rFonts w:ascii="Tahoma" w:hAnsi="Tahoma" w:cs="Tahoma"/>
        </w:rPr>
        <w:t xml:space="preserve"> </w:t>
      </w:r>
      <w:r w:rsidR="0045767C" w:rsidRPr="00386152">
        <w:rPr>
          <w:rFonts w:ascii="Tahoma" w:hAnsi="Tahoma" w:cs="Tahoma"/>
        </w:rPr>
        <w:t xml:space="preserve">do </w:t>
      </w:r>
      <w:r w:rsidR="00386152">
        <w:rPr>
          <w:rFonts w:ascii="Tahoma" w:hAnsi="Tahoma" w:cs="Tahoma"/>
        </w:rPr>
        <w:t>30</w:t>
      </w:r>
      <w:r w:rsidR="00386152" w:rsidRPr="00386152">
        <w:rPr>
          <w:rFonts w:ascii="Tahoma" w:hAnsi="Tahoma" w:cs="Tahoma"/>
        </w:rPr>
        <w:t>. 10.</w:t>
      </w:r>
      <w:r w:rsidR="0045767C" w:rsidRPr="00386152">
        <w:rPr>
          <w:rFonts w:ascii="Tahoma" w:hAnsi="Tahoma" w:cs="Tahoma"/>
        </w:rPr>
        <w:t xml:space="preserve"> 202</w:t>
      </w:r>
      <w:r w:rsidR="00386152" w:rsidRPr="00386152">
        <w:rPr>
          <w:rFonts w:ascii="Tahoma" w:hAnsi="Tahoma" w:cs="Tahoma"/>
        </w:rPr>
        <w:t>6</w:t>
      </w:r>
      <w:r w:rsidRPr="00386152">
        <w:rPr>
          <w:rFonts w:ascii="Tahoma" w:hAnsi="Tahoma" w:cs="Tahoma"/>
        </w:rPr>
        <w:t>, kar nastopi</w:t>
      </w:r>
      <w:r w:rsidRPr="001421B3">
        <w:rPr>
          <w:rFonts w:ascii="Tahoma" w:hAnsi="Tahoma" w:cs="Tahoma"/>
        </w:rPr>
        <w:t xml:space="preserve"> prej.</w:t>
      </w:r>
    </w:p>
    <w:p w14:paraId="20B83CBC" w14:textId="77777777" w:rsidR="0097253A" w:rsidRPr="001421B3" w:rsidRDefault="0097253A" w:rsidP="005726AB">
      <w:pPr>
        <w:keepNext/>
        <w:keepLines/>
        <w:ind w:left="360"/>
        <w:jc w:val="both"/>
        <w:rPr>
          <w:rFonts w:ascii="Tahoma" w:hAnsi="Tahoma" w:cs="Tahoma"/>
        </w:rPr>
      </w:pPr>
    </w:p>
    <w:p w14:paraId="03F69242" w14:textId="77777777" w:rsidR="002D26E8" w:rsidRPr="001421B3" w:rsidRDefault="002D26E8" w:rsidP="005726AB">
      <w:pPr>
        <w:keepNext/>
        <w:keepLines/>
        <w:numPr>
          <w:ilvl w:val="0"/>
          <w:numId w:val="14"/>
        </w:numPr>
        <w:ind w:left="567" w:hanging="567"/>
        <w:rPr>
          <w:rFonts w:ascii="Tahoma" w:hAnsi="Tahoma" w:cs="Tahoma"/>
          <w:b/>
        </w:rPr>
      </w:pPr>
      <w:r w:rsidRPr="001421B3">
        <w:rPr>
          <w:rFonts w:ascii="Tahoma" w:hAnsi="Tahoma" w:cs="Tahoma"/>
          <w:b/>
        </w:rPr>
        <w:t>PREDMET OKVIRNEGA SPORAZUMA</w:t>
      </w:r>
    </w:p>
    <w:p w14:paraId="2555B097" w14:textId="77777777" w:rsidR="002D26E8" w:rsidRPr="001421B3" w:rsidRDefault="002D26E8" w:rsidP="005726AB">
      <w:pPr>
        <w:keepNext/>
        <w:keepLines/>
        <w:tabs>
          <w:tab w:val="left" w:pos="3005"/>
        </w:tabs>
        <w:ind w:left="1077"/>
        <w:jc w:val="center"/>
        <w:rPr>
          <w:rFonts w:ascii="Tahoma" w:hAnsi="Tahoma" w:cs="Tahoma"/>
          <w:b/>
          <w:color w:val="000000"/>
        </w:rPr>
      </w:pPr>
    </w:p>
    <w:p w14:paraId="636456B0" w14:textId="30EF70D5" w:rsidR="002D26E8" w:rsidRDefault="00F86B25" w:rsidP="005726AB">
      <w:pPr>
        <w:keepNext/>
        <w:keepLines/>
        <w:numPr>
          <w:ilvl w:val="0"/>
          <w:numId w:val="10"/>
        </w:numPr>
        <w:ind w:left="426" w:hanging="426"/>
        <w:jc w:val="center"/>
        <w:rPr>
          <w:rFonts w:ascii="Tahoma" w:hAnsi="Tahoma" w:cs="Tahoma"/>
          <w:color w:val="000000"/>
        </w:rPr>
      </w:pPr>
      <w:r>
        <w:rPr>
          <w:rFonts w:ascii="Tahoma" w:hAnsi="Tahoma" w:cs="Tahoma"/>
          <w:color w:val="000000"/>
        </w:rPr>
        <w:t>č</w:t>
      </w:r>
      <w:r w:rsidR="002D26E8" w:rsidRPr="001421B3">
        <w:rPr>
          <w:rFonts w:ascii="Tahoma" w:hAnsi="Tahoma" w:cs="Tahoma"/>
          <w:color w:val="000000"/>
        </w:rPr>
        <w:t>len</w:t>
      </w:r>
    </w:p>
    <w:p w14:paraId="05892905" w14:textId="77777777" w:rsidR="00F86B25" w:rsidRPr="001421B3" w:rsidRDefault="00F86B25" w:rsidP="005726AB">
      <w:pPr>
        <w:keepNext/>
        <w:keepLines/>
        <w:ind w:left="426"/>
        <w:rPr>
          <w:rFonts w:ascii="Tahoma" w:hAnsi="Tahoma" w:cs="Tahoma"/>
          <w:color w:val="000000"/>
        </w:rPr>
      </w:pPr>
    </w:p>
    <w:p w14:paraId="13CF4BD4" w14:textId="43A63459" w:rsidR="002D26E8" w:rsidRPr="001421B3" w:rsidRDefault="002D26E8" w:rsidP="005726AB">
      <w:pPr>
        <w:keepNext/>
        <w:keepLines/>
        <w:tabs>
          <w:tab w:val="left" w:pos="1702"/>
        </w:tabs>
        <w:jc w:val="both"/>
        <w:rPr>
          <w:rFonts w:ascii="Tahoma" w:hAnsi="Tahoma" w:cs="Tahoma"/>
          <w:bCs/>
        </w:rPr>
      </w:pPr>
      <w:r w:rsidRPr="001421B3">
        <w:rPr>
          <w:rFonts w:ascii="Tahoma" w:hAnsi="Tahoma" w:cs="Tahoma"/>
        </w:rPr>
        <w:t>Predmet okvirnega sporazuma so stalne dobave nadomestnih delov iz sklopa št. __: _________________ (v nadaljevanju: nadomestni deli), ki jih kupec po obsegu in časovno ne more vnaprej določiti,</w:t>
      </w:r>
      <w:r w:rsidRPr="001421B3">
        <w:rPr>
          <w:rFonts w:ascii="Tahoma" w:hAnsi="Tahoma" w:cs="Tahoma"/>
          <w:bCs/>
        </w:rPr>
        <w:t xml:space="preserve"> v skladu s tehničnimi zahtevami, kot je to opredeljeno v razpisni dokumentaciji kupca in</w:t>
      </w:r>
      <w:r w:rsidRPr="001421B3">
        <w:rPr>
          <w:rFonts w:ascii="Tahoma" w:hAnsi="Tahoma" w:cs="Tahoma"/>
          <w:color w:val="000000"/>
        </w:rPr>
        <w:t xml:space="preserve"> </w:t>
      </w:r>
      <w:r w:rsidRPr="001421B3">
        <w:rPr>
          <w:rFonts w:ascii="Tahoma" w:hAnsi="Tahoma" w:cs="Tahoma"/>
          <w:bCs/>
        </w:rPr>
        <w:t xml:space="preserve">na podlagi ponudbe prodajalca, št. _____ z dne ________ (v nadaljevanju: ponudba), ki je priloga  okvirnega sporazuma. </w:t>
      </w:r>
    </w:p>
    <w:p w14:paraId="129CBAF1" w14:textId="77777777" w:rsidR="002D26E8" w:rsidRPr="001421B3" w:rsidRDefault="002D26E8" w:rsidP="005726AB">
      <w:pPr>
        <w:keepNext/>
        <w:keepLines/>
        <w:tabs>
          <w:tab w:val="left" w:pos="1702"/>
        </w:tabs>
        <w:jc w:val="both"/>
        <w:rPr>
          <w:rFonts w:ascii="Tahoma" w:hAnsi="Tahoma" w:cs="Tahoma"/>
          <w:bCs/>
        </w:rPr>
      </w:pPr>
    </w:p>
    <w:p w14:paraId="21BC6880" w14:textId="700923AC" w:rsidR="002D26E8" w:rsidRPr="001421B3" w:rsidRDefault="008B50BB" w:rsidP="005726AB">
      <w:pPr>
        <w:keepNext/>
        <w:keepLines/>
        <w:tabs>
          <w:tab w:val="left" w:pos="1702"/>
        </w:tabs>
        <w:jc w:val="both"/>
        <w:rPr>
          <w:rFonts w:ascii="Tahoma" w:hAnsi="Tahoma" w:cs="Tahoma"/>
          <w:noProof/>
        </w:rPr>
      </w:pPr>
      <w:r>
        <w:rPr>
          <w:rFonts w:ascii="Tahoma" w:hAnsi="Tahoma" w:cs="Tahoma"/>
          <w:noProof/>
        </w:rPr>
        <w:t>Vrste</w:t>
      </w:r>
      <w:r w:rsidR="002D26E8" w:rsidRPr="001421B3">
        <w:rPr>
          <w:rFonts w:ascii="Tahoma" w:hAnsi="Tahoma" w:cs="Tahoma"/>
          <w:noProof/>
        </w:rPr>
        <w:t xml:space="preserve">, opis in okvirne količine nadomestnih delov, </w:t>
      </w:r>
      <w:r w:rsidR="002D26E8" w:rsidRPr="001421B3">
        <w:rPr>
          <w:rFonts w:ascii="Tahoma" w:hAnsi="Tahoma" w:cs="Tahoma"/>
        </w:rPr>
        <w:t xml:space="preserve">ki jih bo kupec potreboval v obdobju veljavnosti okvirnega sporazuma </w:t>
      </w:r>
      <w:r w:rsidR="00B45583">
        <w:rPr>
          <w:rFonts w:ascii="Tahoma" w:hAnsi="Tahoma" w:cs="Tahoma"/>
        </w:rPr>
        <w:t>so</w:t>
      </w:r>
      <w:r w:rsidR="002D26E8" w:rsidRPr="001421B3">
        <w:rPr>
          <w:rFonts w:ascii="Tahoma" w:hAnsi="Tahoma" w:cs="Tahoma"/>
        </w:rPr>
        <w:t xml:space="preserve"> razvidn</w:t>
      </w:r>
      <w:r w:rsidR="00B45583">
        <w:rPr>
          <w:rFonts w:ascii="Tahoma" w:hAnsi="Tahoma" w:cs="Tahoma"/>
        </w:rPr>
        <w:t>e</w:t>
      </w:r>
      <w:r w:rsidR="002D26E8" w:rsidRPr="001421B3">
        <w:rPr>
          <w:rFonts w:ascii="Tahoma" w:hAnsi="Tahoma" w:cs="Tahoma"/>
        </w:rPr>
        <w:t xml:space="preserve"> </w:t>
      </w:r>
      <w:r w:rsidR="002D26E8" w:rsidRPr="001421B3">
        <w:rPr>
          <w:rFonts w:ascii="Tahoma" w:hAnsi="Tahoma" w:cs="Tahoma"/>
          <w:noProof/>
        </w:rPr>
        <w:t xml:space="preserve">iz predračuna prodajalca, št. ________ z dne __________ (v nadaljevanju: predračun), </w:t>
      </w:r>
      <w:r w:rsidR="002D26E8" w:rsidRPr="001421B3">
        <w:rPr>
          <w:rFonts w:ascii="Tahoma" w:hAnsi="Tahoma" w:cs="Tahoma"/>
          <w:bCs/>
        </w:rPr>
        <w:t>ki je priloga okvirnega sporazuma.</w:t>
      </w:r>
    </w:p>
    <w:p w14:paraId="5401ABC6" w14:textId="77777777" w:rsidR="002D26E8" w:rsidRPr="001421B3" w:rsidRDefault="002D26E8" w:rsidP="005726AB">
      <w:pPr>
        <w:keepNext/>
        <w:keepLines/>
        <w:tabs>
          <w:tab w:val="left" w:pos="1702"/>
        </w:tabs>
        <w:jc w:val="both"/>
        <w:rPr>
          <w:rFonts w:ascii="Tahoma" w:hAnsi="Tahoma" w:cs="Tahoma"/>
        </w:rPr>
      </w:pPr>
    </w:p>
    <w:p w14:paraId="5F27AA63" w14:textId="07B4D439" w:rsidR="002D26E8" w:rsidRPr="001421B3" w:rsidRDefault="002D26E8" w:rsidP="005726AB">
      <w:pPr>
        <w:keepNext/>
        <w:keepLines/>
        <w:tabs>
          <w:tab w:val="left" w:pos="1702"/>
        </w:tabs>
        <w:jc w:val="both"/>
        <w:rPr>
          <w:rFonts w:ascii="Tahoma" w:hAnsi="Tahoma" w:cs="Tahoma"/>
        </w:rPr>
      </w:pPr>
      <w:r w:rsidRPr="001421B3">
        <w:rPr>
          <w:rFonts w:ascii="Tahoma" w:hAnsi="Tahoma" w:cs="Tahoma"/>
        </w:rPr>
        <w:t>Količin</w:t>
      </w:r>
      <w:r w:rsidR="003057CF">
        <w:rPr>
          <w:rFonts w:ascii="Tahoma" w:hAnsi="Tahoma" w:cs="Tahoma"/>
        </w:rPr>
        <w:t>o</w:t>
      </w:r>
      <w:r w:rsidRPr="001421B3">
        <w:rPr>
          <w:rFonts w:ascii="Tahoma" w:hAnsi="Tahoma" w:cs="Tahoma"/>
        </w:rPr>
        <w:t xml:space="preserve"> nadomestnih delo</w:t>
      </w:r>
      <w:r w:rsidR="00B45583">
        <w:rPr>
          <w:rFonts w:ascii="Tahoma" w:hAnsi="Tahoma" w:cs="Tahoma"/>
        </w:rPr>
        <w:t>v</w:t>
      </w:r>
      <w:r w:rsidRPr="001421B3">
        <w:rPr>
          <w:rFonts w:ascii="Tahoma" w:hAnsi="Tahoma" w:cs="Tahoma"/>
        </w:rPr>
        <w:t>, ki j</w:t>
      </w:r>
      <w:r w:rsidR="003057CF">
        <w:rPr>
          <w:rFonts w:ascii="Tahoma" w:hAnsi="Tahoma" w:cs="Tahoma"/>
        </w:rPr>
        <w:t>o</w:t>
      </w:r>
      <w:r w:rsidRPr="001421B3">
        <w:rPr>
          <w:rFonts w:ascii="Tahoma" w:hAnsi="Tahoma" w:cs="Tahoma"/>
        </w:rPr>
        <w:t xml:space="preserve"> bo kupec potreboval v obdobju veljavnosti okvirnega sporazuma, je okvirna in za kupca ni obvezujoča. </w:t>
      </w:r>
      <w:r w:rsidR="003057CF">
        <w:rPr>
          <w:rFonts w:ascii="Tahoma" w:hAnsi="Tahoma" w:cs="Tahoma"/>
          <w:noProof/>
        </w:rPr>
        <w:t>Stranki okvirnega sporazuma</w:t>
      </w:r>
      <w:r w:rsidRPr="001421B3">
        <w:rPr>
          <w:rFonts w:ascii="Tahoma" w:hAnsi="Tahoma" w:cs="Tahoma"/>
        </w:rPr>
        <w:t xml:space="preserve"> se izrecno dogovorita, da bo kupec v obdobju veljavnosti okvirnega sporazuma, naročal nadomestne dele, ki jih bo dejansko potreboval in za kater</w:t>
      </w:r>
      <w:r w:rsidR="00B45583">
        <w:rPr>
          <w:rFonts w:ascii="Tahoma" w:hAnsi="Tahoma" w:cs="Tahoma"/>
        </w:rPr>
        <w:t>e</w:t>
      </w:r>
      <w:r w:rsidRPr="001421B3">
        <w:rPr>
          <w:rFonts w:ascii="Tahoma" w:hAnsi="Tahoma" w:cs="Tahoma"/>
        </w:rPr>
        <w:t xml:space="preserve"> bo imel zagotovljena finančna sredstva. </w:t>
      </w:r>
    </w:p>
    <w:p w14:paraId="2C67DAA8" w14:textId="77777777" w:rsidR="00B5785E" w:rsidRPr="001421B3" w:rsidRDefault="00B5785E" w:rsidP="005726AB">
      <w:pPr>
        <w:keepNext/>
        <w:keepLines/>
        <w:tabs>
          <w:tab w:val="left" w:pos="1702"/>
        </w:tabs>
        <w:jc w:val="both"/>
        <w:rPr>
          <w:rFonts w:ascii="Tahoma" w:hAnsi="Tahoma" w:cs="Tahoma"/>
        </w:rPr>
      </w:pPr>
    </w:p>
    <w:p w14:paraId="273C2F35" w14:textId="604943F4" w:rsidR="009A114C" w:rsidRPr="001421B3" w:rsidRDefault="009A114C" w:rsidP="005726AB">
      <w:pPr>
        <w:keepNext/>
        <w:keepLines/>
        <w:jc w:val="both"/>
        <w:rPr>
          <w:rFonts w:ascii="Tahoma" w:hAnsi="Tahoma" w:cs="Tahoma"/>
          <w:color w:val="000000"/>
        </w:rPr>
      </w:pPr>
      <w:r w:rsidRPr="001421B3">
        <w:rPr>
          <w:rFonts w:ascii="Tahoma" w:hAnsi="Tahoma" w:cs="Tahoma"/>
          <w:color w:val="000000"/>
        </w:rPr>
        <w:t xml:space="preserve">Prodajalec se </w:t>
      </w:r>
      <w:r w:rsidR="003057CF">
        <w:rPr>
          <w:rFonts w:ascii="Tahoma" w:hAnsi="Tahoma" w:cs="Tahoma"/>
          <w:color w:val="000000"/>
        </w:rPr>
        <w:t>zaveže</w:t>
      </w:r>
      <w:r w:rsidRPr="001421B3">
        <w:rPr>
          <w:rFonts w:ascii="Tahoma" w:hAnsi="Tahoma" w:cs="Tahoma"/>
          <w:color w:val="000000"/>
        </w:rPr>
        <w:t>, da bo</w:t>
      </w:r>
      <w:r w:rsidR="003057CF">
        <w:rPr>
          <w:rFonts w:ascii="Tahoma" w:hAnsi="Tahoma" w:cs="Tahoma"/>
          <w:color w:val="000000"/>
        </w:rPr>
        <w:t>do</w:t>
      </w:r>
      <w:r w:rsidRPr="001421B3">
        <w:rPr>
          <w:rFonts w:ascii="Tahoma" w:hAnsi="Tahoma" w:cs="Tahoma"/>
          <w:color w:val="000000"/>
        </w:rPr>
        <w:t xml:space="preserve"> dobavljen</w:t>
      </w:r>
      <w:r w:rsidR="003057CF">
        <w:rPr>
          <w:rFonts w:ascii="Tahoma" w:hAnsi="Tahoma" w:cs="Tahoma"/>
          <w:color w:val="000000"/>
        </w:rPr>
        <w:t>i nadomestni deli</w:t>
      </w:r>
      <w:r w:rsidRPr="001421B3">
        <w:rPr>
          <w:rFonts w:ascii="Tahoma" w:hAnsi="Tahoma" w:cs="Tahoma"/>
          <w:color w:val="000000"/>
        </w:rPr>
        <w:t xml:space="preserve"> ustrezal</w:t>
      </w:r>
      <w:r w:rsidR="003057CF">
        <w:rPr>
          <w:rFonts w:ascii="Tahoma" w:hAnsi="Tahoma" w:cs="Tahoma"/>
          <w:color w:val="000000"/>
        </w:rPr>
        <w:t>i</w:t>
      </w:r>
      <w:r w:rsidRPr="001421B3">
        <w:rPr>
          <w:rFonts w:ascii="Tahoma" w:hAnsi="Tahoma" w:cs="Tahoma"/>
          <w:color w:val="000000"/>
        </w:rPr>
        <w:t xml:space="preserve"> </w:t>
      </w:r>
      <w:r w:rsidRPr="001421B3">
        <w:rPr>
          <w:rFonts w:ascii="Tahoma" w:hAnsi="Tahoma" w:cs="Tahoma"/>
        </w:rPr>
        <w:t>zahtevani kakovosti</w:t>
      </w:r>
      <w:r w:rsidR="003057CF">
        <w:rPr>
          <w:rFonts w:ascii="Tahoma" w:hAnsi="Tahoma" w:cs="Tahoma"/>
        </w:rPr>
        <w:t>,</w:t>
      </w:r>
      <w:r w:rsidRPr="001421B3">
        <w:rPr>
          <w:rFonts w:ascii="Tahoma" w:hAnsi="Tahoma" w:cs="Tahoma"/>
        </w:rPr>
        <w:t xml:space="preserve"> opredeljeni </w:t>
      </w:r>
      <w:r w:rsidRPr="001421B3">
        <w:rPr>
          <w:rFonts w:ascii="Tahoma" w:hAnsi="Tahoma" w:cs="Tahoma"/>
          <w:color w:val="000000"/>
        </w:rPr>
        <w:t>v ponudbi, ter da bo</w:t>
      </w:r>
      <w:r w:rsidR="003057CF">
        <w:rPr>
          <w:rFonts w:ascii="Tahoma" w:hAnsi="Tahoma" w:cs="Tahoma"/>
          <w:color w:val="000000"/>
        </w:rPr>
        <w:t>do</w:t>
      </w:r>
      <w:r w:rsidRPr="001421B3">
        <w:rPr>
          <w:rFonts w:ascii="Tahoma" w:hAnsi="Tahoma" w:cs="Tahoma"/>
          <w:color w:val="000000"/>
        </w:rPr>
        <w:t xml:space="preserve"> ustrezal</w:t>
      </w:r>
      <w:r w:rsidR="003057CF">
        <w:rPr>
          <w:rFonts w:ascii="Tahoma" w:hAnsi="Tahoma" w:cs="Tahoma"/>
          <w:color w:val="000000"/>
        </w:rPr>
        <w:t>i</w:t>
      </w:r>
      <w:r w:rsidRPr="001421B3">
        <w:rPr>
          <w:rFonts w:ascii="Tahoma" w:hAnsi="Tahoma" w:cs="Tahoma"/>
          <w:color w:val="000000"/>
        </w:rPr>
        <w:t xml:space="preserve"> vsem zahtevam, ki jih določajo relevantni predpisi, ki veljajo na območju Republike Slovenije.</w:t>
      </w:r>
    </w:p>
    <w:p w14:paraId="4AEBC55E" w14:textId="77777777" w:rsidR="00B5785E" w:rsidRPr="001421B3" w:rsidRDefault="00B5785E" w:rsidP="005726AB">
      <w:pPr>
        <w:keepNext/>
        <w:keepLines/>
        <w:tabs>
          <w:tab w:val="left" w:pos="1702"/>
        </w:tabs>
        <w:jc w:val="both"/>
        <w:rPr>
          <w:rFonts w:ascii="Tahoma" w:hAnsi="Tahoma" w:cs="Tahoma"/>
        </w:rPr>
      </w:pPr>
    </w:p>
    <w:p w14:paraId="51FF7B11" w14:textId="77777777" w:rsidR="002D26E8" w:rsidRPr="001421B3" w:rsidRDefault="002D26E8" w:rsidP="005726AB">
      <w:pPr>
        <w:keepNext/>
        <w:keepLines/>
        <w:numPr>
          <w:ilvl w:val="0"/>
          <w:numId w:val="14"/>
        </w:numPr>
        <w:ind w:left="567" w:hanging="567"/>
        <w:rPr>
          <w:rFonts w:ascii="Tahoma" w:hAnsi="Tahoma" w:cs="Tahoma"/>
          <w:b/>
        </w:rPr>
      </w:pPr>
      <w:r w:rsidRPr="001421B3">
        <w:rPr>
          <w:rFonts w:ascii="Tahoma" w:hAnsi="Tahoma" w:cs="Tahoma"/>
          <w:b/>
        </w:rPr>
        <w:t>VREDNOST OKVIRNEGA SPORAZUMA IN CENE</w:t>
      </w:r>
    </w:p>
    <w:p w14:paraId="512125CC" w14:textId="77777777" w:rsidR="002D26E8" w:rsidRPr="001421B3" w:rsidRDefault="002D26E8" w:rsidP="005726AB">
      <w:pPr>
        <w:keepNext/>
        <w:keepLines/>
        <w:jc w:val="both"/>
        <w:rPr>
          <w:rFonts w:ascii="Tahoma" w:hAnsi="Tahoma" w:cs="Tahoma"/>
        </w:rPr>
      </w:pPr>
    </w:p>
    <w:p w14:paraId="7FB3EF27"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34EAA886" w14:textId="77777777" w:rsidR="002D26E8" w:rsidRPr="001421B3" w:rsidRDefault="002D26E8" w:rsidP="005726AB">
      <w:pPr>
        <w:keepNext/>
        <w:keepLines/>
        <w:jc w:val="both"/>
        <w:rPr>
          <w:rFonts w:ascii="Tahoma" w:hAnsi="Tahoma" w:cs="Tahoma"/>
          <w:lang w:val="x-none"/>
        </w:rPr>
      </w:pPr>
    </w:p>
    <w:p w14:paraId="294FF22D" w14:textId="44BA1678" w:rsidR="009A114C" w:rsidRPr="001421B3" w:rsidRDefault="009A114C" w:rsidP="005726AB">
      <w:pPr>
        <w:keepNext/>
        <w:keepLines/>
        <w:suppressAutoHyphens/>
        <w:jc w:val="both"/>
        <w:rPr>
          <w:rFonts w:ascii="Tahoma" w:hAnsi="Tahoma" w:cs="Tahoma"/>
          <w:lang w:eastAsia="ar-SA"/>
        </w:rPr>
      </w:pPr>
      <w:r w:rsidRPr="001421B3">
        <w:rPr>
          <w:rFonts w:ascii="Tahoma" w:hAnsi="Tahoma" w:cs="Tahoma"/>
          <w:lang w:eastAsia="ar-SA"/>
        </w:rPr>
        <w:t>Ocenjena vrednost okvirnega sporazuma, je ob objavi obvestila o javnem naročilu na Portalu javnih naročil, znašala ________</w:t>
      </w:r>
      <w:r w:rsidR="00F86B25">
        <w:rPr>
          <w:rFonts w:ascii="Tahoma" w:hAnsi="Tahoma" w:cs="Tahoma"/>
          <w:lang w:eastAsia="ar-SA"/>
        </w:rPr>
        <w:t>_____</w:t>
      </w:r>
      <w:r w:rsidRPr="001421B3">
        <w:rPr>
          <w:rFonts w:ascii="Tahoma" w:hAnsi="Tahoma" w:cs="Tahoma"/>
          <w:lang w:eastAsia="ar-SA"/>
        </w:rPr>
        <w:t xml:space="preserve"> EUR brez DDV. </w:t>
      </w:r>
    </w:p>
    <w:p w14:paraId="7B0A657C" w14:textId="77777777" w:rsidR="002D26E8" w:rsidRPr="001421B3" w:rsidRDefault="002D26E8" w:rsidP="005726AB">
      <w:pPr>
        <w:keepNext/>
        <w:keepLines/>
        <w:jc w:val="both"/>
        <w:rPr>
          <w:rFonts w:ascii="Tahoma" w:hAnsi="Tahoma" w:cs="Tahoma"/>
        </w:rPr>
      </w:pPr>
    </w:p>
    <w:p w14:paraId="6F4FF250" w14:textId="07C1B0AE" w:rsidR="00E43DD3" w:rsidRDefault="00654BA6" w:rsidP="005726AB">
      <w:pPr>
        <w:keepNext/>
        <w:keepLines/>
        <w:jc w:val="both"/>
        <w:rPr>
          <w:rFonts w:ascii="Tahoma" w:hAnsi="Tahoma" w:cs="Tahoma"/>
          <w:color w:val="000000"/>
        </w:rPr>
      </w:pPr>
      <w:r w:rsidRPr="00654BA6">
        <w:rPr>
          <w:rFonts w:ascii="Tahoma" w:hAnsi="Tahoma" w:cs="Tahoma"/>
        </w:rPr>
        <w:t>Cene na enoto mere navedene v predračunu s</w:t>
      </w:r>
      <w:r w:rsidR="00E43DD3">
        <w:rPr>
          <w:rFonts w:ascii="Tahoma" w:hAnsi="Tahoma" w:cs="Tahoma"/>
        </w:rPr>
        <w:t>e</w:t>
      </w:r>
      <w:r w:rsidRPr="00654BA6">
        <w:rPr>
          <w:rFonts w:ascii="Tahoma" w:hAnsi="Tahoma" w:cs="Tahoma"/>
        </w:rPr>
        <w:t xml:space="preserve"> v času veljavnosti okvirnega sporazuma</w:t>
      </w:r>
      <w:r w:rsidR="00D81E19">
        <w:rPr>
          <w:rFonts w:ascii="Tahoma" w:hAnsi="Tahoma" w:cs="Tahoma"/>
        </w:rPr>
        <w:t xml:space="preserve"> </w:t>
      </w:r>
      <w:r w:rsidRPr="00654BA6">
        <w:rPr>
          <w:rFonts w:ascii="Tahoma" w:hAnsi="Tahoma" w:cs="Tahoma"/>
        </w:rPr>
        <w:t xml:space="preserve"> </w:t>
      </w:r>
      <w:r w:rsidR="00E43DD3">
        <w:rPr>
          <w:rFonts w:ascii="Tahoma" w:hAnsi="Tahoma" w:cs="Tahoma"/>
          <w:color w:val="000000"/>
        </w:rPr>
        <w:t>praviloma</w:t>
      </w:r>
      <w:r w:rsidR="00E43DD3" w:rsidRPr="00FA3E39">
        <w:rPr>
          <w:rFonts w:ascii="Tahoma" w:hAnsi="Tahoma" w:cs="Tahoma"/>
          <w:color w:val="000000"/>
        </w:rPr>
        <w:t xml:space="preserve"> ne spreminjajo</w:t>
      </w:r>
      <w:r w:rsidR="00E43DD3">
        <w:rPr>
          <w:rFonts w:ascii="Tahoma" w:hAnsi="Tahoma" w:cs="Tahoma"/>
          <w:color w:val="000000"/>
        </w:rPr>
        <w:t>. O znižanju cen oziroma o akcijskih cenah mora izvajalec naročnika pisno obvestiti. Za morebitno znižanje ali zvišanje cen se stranki okvirnega sporazuma dogovorita v pisnem dodatku k okvirnemu sporazumu.</w:t>
      </w:r>
    </w:p>
    <w:p w14:paraId="202EC8DC" w14:textId="76125899" w:rsidR="00654BA6" w:rsidRPr="00654BA6" w:rsidRDefault="00654BA6" w:rsidP="005726AB">
      <w:pPr>
        <w:keepNext/>
        <w:keepLines/>
        <w:jc w:val="both"/>
        <w:rPr>
          <w:rFonts w:ascii="Tahoma" w:hAnsi="Tahoma" w:cs="Tahoma"/>
        </w:rPr>
      </w:pPr>
      <w:r w:rsidRPr="00654BA6">
        <w:rPr>
          <w:rFonts w:ascii="Tahoma" w:hAnsi="Tahoma" w:cs="Tahoma"/>
        </w:rPr>
        <w:t xml:space="preserve"> </w:t>
      </w:r>
    </w:p>
    <w:p w14:paraId="3DDC6010" w14:textId="77777777" w:rsidR="00654BA6" w:rsidRPr="00654BA6" w:rsidRDefault="00654BA6" w:rsidP="005726AB">
      <w:pPr>
        <w:keepNext/>
        <w:keepLines/>
        <w:jc w:val="both"/>
        <w:rPr>
          <w:rFonts w:ascii="Tahoma" w:hAnsi="Tahoma" w:cs="Tahoma"/>
        </w:rPr>
      </w:pPr>
      <w:r w:rsidRPr="00654BA6">
        <w:rPr>
          <w:rFonts w:ascii="Tahoma" w:hAnsi="Tahoma" w:cs="Tahoma"/>
        </w:rPr>
        <w:t>V cenah na enoto mere so upoštevani vsi materialni in nematerialni stroški, potrebni za kvalitetno in pravočasno izvedbo predmeta okvirnega sporazuma, vključno s stroški dela, stroški prevoza, stroški transporta blaga, stroški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prodajalca.</w:t>
      </w:r>
    </w:p>
    <w:p w14:paraId="4A5E0BDF" w14:textId="77777777" w:rsidR="00654BA6" w:rsidRPr="00654BA6" w:rsidRDefault="00654BA6" w:rsidP="005726AB">
      <w:pPr>
        <w:keepNext/>
        <w:keepLines/>
        <w:jc w:val="both"/>
        <w:rPr>
          <w:rFonts w:ascii="Tahoma" w:hAnsi="Tahoma" w:cs="Tahoma"/>
        </w:rPr>
      </w:pPr>
    </w:p>
    <w:p w14:paraId="14FA3D7C" w14:textId="1D247550" w:rsidR="00654BA6" w:rsidRPr="00654BA6" w:rsidRDefault="00654BA6" w:rsidP="005726AB">
      <w:pPr>
        <w:pStyle w:val="Odstavekseznama"/>
        <w:keepNext/>
        <w:keepLines/>
        <w:numPr>
          <w:ilvl w:val="0"/>
          <w:numId w:val="10"/>
        </w:numPr>
        <w:jc w:val="center"/>
        <w:rPr>
          <w:rFonts w:ascii="Tahoma" w:hAnsi="Tahoma" w:cs="Tahoma"/>
        </w:rPr>
      </w:pPr>
      <w:r w:rsidRPr="00654BA6">
        <w:rPr>
          <w:rFonts w:ascii="Tahoma" w:hAnsi="Tahoma" w:cs="Tahoma"/>
        </w:rPr>
        <w:t>člen</w:t>
      </w:r>
    </w:p>
    <w:p w14:paraId="5F157EDC" w14:textId="1AB53FA1" w:rsidR="00654BA6" w:rsidRPr="00654BA6" w:rsidRDefault="00654BA6" w:rsidP="005726AB">
      <w:pPr>
        <w:keepNext/>
        <w:keepLines/>
        <w:jc w:val="both"/>
        <w:rPr>
          <w:rFonts w:ascii="Tahoma" w:hAnsi="Tahoma" w:cs="Tahoma"/>
        </w:rPr>
      </w:pPr>
    </w:p>
    <w:p w14:paraId="56B09C55" w14:textId="2CA3B33E" w:rsidR="00654BA6" w:rsidRPr="00654BA6" w:rsidRDefault="00654BA6" w:rsidP="005726AB">
      <w:pPr>
        <w:keepNext/>
        <w:keepLines/>
        <w:jc w:val="both"/>
        <w:rPr>
          <w:rFonts w:ascii="Tahoma" w:hAnsi="Tahoma" w:cs="Tahoma"/>
        </w:rPr>
      </w:pPr>
      <w:r w:rsidRPr="00654BA6">
        <w:rPr>
          <w:rFonts w:ascii="Tahoma" w:hAnsi="Tahoma" w:cs="Tahoma"/>
        </w:rPr>
        <w:t>Povišanje cen iz predračuna se lahko, v skladu s Pravilnikom o načinih valorizacije denarnih obveznosti, ki jih v večletnih pogodbah dogovarjajo pravne osebe javnega sektorja (Uradni list RS, št. 1/04), prvič izvede:</w:t>
      </w:r>
    </w:p>
    <w:p w14:paraId="506A3D9F" w14:textId="08614C2D" w:rsidR="00654BA6" w:rsidRPr="00654BA6" w:rsidRDefault="00654BA6" w:rsidP="005726AB">
      <w:pPr>
        <w:keepNext/>
        <w:keepLines/>
        <w:numPr>
          <w:ilvl w:val="0"/>
          <w:numId w:val="18"/>
        </w:numPr>
        <w:jc w:val="both"/>
        <w:rPr>
          <w:rFonts w:ascii="Tahoma" w:hAnsi="Tahoma" w:cs="Tahoma"/>
        </w:rPr>
      </w:pPr>
      <w:r w:rsidRPr="00654BA6">
        <w:rPr>
          <w:rFonts w:ascii="Tahoma" w:hAnsi="Tahoma" w:cs="Tahoma"/>
        </w:rPr>
        <w:t xml:space="preserve">po preteku enega (1) leta od dneva sklenitve okvirnega sporazuma in </w:t>
      </w:r>
    </w:p>
    <w:p w14:paraId="16CAE750" w14:textId="6EFE1E34" w:rsidR="00654BA6" w:rsidRPr="00654BA6" w:rsidRDefault="00654BA6" w:rsidP="005726AB">
      <w:pPr>
        <w:keepNext/>
        <w:keepLines/>
        <w:numPr>
          <w:ilvl w:val="0"/>
          <w:numId w:val="18"/>
        </w:numPr>
        <w:jc w:val="both"/>
        <w:rPr>
          <w:rFonts w:ascii="Tahoma" w:hAnsi="Tahoma" w:cs="Tahoma"/>
        </w:rPr>
      </w:pPr>
      <w:r w:rsidRPr="00654BA6">
        <w:rPr>
          <w:rFonts w:ascii="Tahoma" w:hAnsi="Tahoma" w:cs="Tahoma"/>
        </w:rPr>
        <w:t xml:space="preserve">ko kumulativno povečanje indeksa cen industrijskih proizvodov za dejavnost C 29 Proizvodnja motornih vozil, prikolic in polprikolic (ID tabele: 0457101S), po podatkih Statističnega urada RS, preseže štiri odstotke (4 %) vrednosti, šteto od preteka enega (1) leta od sklenitve okvirnega sporazuma. </w:t>
      </w:r>
    </w:p>
    <w:p w14:paraId="0118A6C8" w14:textId="25D99E83" w:rsidR="00654BA6" w:rsidRPr="00654BA6" w:rsidRDefault="00654BA6" w:rsidP="005726AB">
      <w:pPr>
        <w:keepNext/>
        <w:keepLines/>
        <w:jc w:val="both"/>
        <w:rPr>
          <w:rFonts w:ascii="Tahoma" w:hAnsi="Tahoma" w:cs="Tahoma"/>
        </w:rPr>
      </w:pPr>
    </w:p>
    <w:p w14:paraId="29C2FB68" w14:textId="78E928AC" w:rsidR="00654BA6" w:rsidRPr="00654BA6" w:rsidRDefault="00654BA6" w:rsidP="005726AB">
      <w:pPr>
        <w:keepNext/>
        <w:keepLines/>
        <w:jc w:val="both"/>
        <w:rPr>
          <w:rFonts w:ascii="Tahoma" w:hAnsi="Tahoma" w:cs="Tahoma"/>
        </w:rPr>
      </w:pPr>
      <w:r w:rsidRPr="00654BA6">
        <w:rPr>
          <w:rFonts w:ascii="Tahoma" w:hAnsi="Tahoma" w:cs="Tahoma"/>
        </w:rPr>
        <w:t xml:space="preserve">Povišanje cen lahko znaša največ osemdeset odstotkov (80 %) povečanja navedenega indeksa cen. Nadaljnja povišanja cen se lahko izvedejo, ko kumulativno povečanje indeksa cen industrijskih proizvodov za dejavnost C 29 Proizvodnja motornih vozil, prikolic in polprikolic (ID tabele: 0457101S), po podatkih Statističnega urada RS, ponovno preseže štiri odstotke (4 %) vrednosti od zadnjega povišanja cen. </w:t>
      </w:r>
    </w:p>
    <w:p w14:paraId="383399D4" w14:textId="23CA37FC" w:rsidR="00654BA6" w:rsidRPr="00654BA6" w:rsidRDefault="00654BA6" w:rsidP="005726AB">
      <w:pPr>
        <w:keepNext/>
        <w:keepLines/>
        <w:jc w:val="both"/>
        <w:rPr>
          <w:rFonts w:ascii="Tahoma" w:hAnsi="Tahoma" w:cs="Tahoma"/>
        </w:rPr>
      </w:pPr>
    </w:p>
    <w:p w14:paraId="2EA11F37" w14:textId="4A575799" w:rsidR="00654BA6" w:rsidRPr="00654BA6" w:rsidRDefault="00654BA6" w:rsidP="005726AB">
      <w:pPr>
        <w:keepNext/>
        <w:keepLines/>
        <w:jc w:val="both"/>
        <w:rPr>
          <w:rFonts w:ascii="Tahoma" w:hAnsi="Tahoma" w:cs="Tahoma"/>
        </w:rPr>
      </w:pPr>
      <w:r w:rsidRPr="00654BA6">
        <w:rPr>
          <w:rFonts w:ascii="Tahoma" w:hAnsi="Tahoma" w:cs="Tahoma"/>
        </w:rPr>
        <w:lastRenderedPageBreak/>
        <w:t>Prodajalec mora pred uveljavljanjem spremembe cen, predložiti kupcu zahtevek za spremembo cen z dokazili o upravičenosti predlagane spremembe. Kupec se mora s spremembo cen strinjati, kar bo potrdil s sklenitvijo aneksa k okvirnemu sporazumu.</w:t>
      </w:r>
    </w:p>
    <w:p w14:paraId="76373DD2" w14:textId="13C873A8" w:rsidR="00654BA6" w:rsidRPr="00654BA6" w:rsidRDefault="00654BA6" w:rsidP="005726AB">
      <w:pPr>
        <w:keepNext/>
        <w:keepLines/>
        <w:jc w:val="both"/>
        <w:rPr>
          <w:rFonts w:ascii="Tahoma" w:hAnsi="Tahoma" w:cs="Tahoma"/>
        </w:rPr>
      </w:pPr>
    </w:p>
    <w:p w14:paraId="404B8E03" w14:textId="6B8F9658" w:rsidR="00654BA6" w:rsidRPr="00654BA6" w:rsidRDefault="00654BA6" w:rsidP="005726AB">
      <w:pPr>
        <w:keepNext/>
        <w:keepLines/>
        <w:jc w:val="both"/>
        <w:rPr>
          <w:rFonts w:ascii="Tahoma" w:hAnsi="Tahoma" w:cs="Tahoma"/>
        </w:rPr>
      </w:pPr>
      <w:r w:rsidRPr="00654BA6">
        <w:rPr>
          <w:rFonts w:ascii="Tahoma" w:hAnsi="Tahoma" w:cs="Tahoma"/>
        </w:rPr>
        <w:t>V primeru znižanja dogovorjenega indeksa cen, se določila tega člena smiselno uporabljajo tudi za znižanje cen. Prodajalec je dolžan kupca obvestiti o znižanju dogovorjenega indeksa cen, ki vpliva na znižanje cen po tem okvirnem sporazumu.</w:t>
      </w:r>
    </w:p>
    <w:p w14:paraId="71FE255E" w14:textId="77777777" w:rsidR="00E43DD3" w:rsidRDefault="00E43DD3" w:rsidP="005726AB">
      <w:pPr>
        <w:keepNext/>
        <w:keepLines/>
        <w:jc w:val="both"/>
        <w:rPr>
          <w:rFonts w:ascii="Tahoma" w:hAnsi="Tahoma" w:cs="Tahoma"/>
        </w:rPr>
      </w:pPr>
    </w:p>
    <w:p w14:paraId="0DACBC0C" w14:textId="5F1D32F8" w:rsidR="00E43DD3" w:rsidRDefault="00E43DD3" w:rsidP="005726AB">
      <w:pPr>
        <w:keepNext/>
        <w:keepLines/>
        <w:numPr>
          <w:ilvl w:val="0"/>
          <w:numId w:val="14"/>
        </w:numPr>
        <w:ind w:left="567" w:hanging="567"/>
        <w:rPr>
          <w:rFonts w:ascii="Tahoma" w:hAnsi="Tahoma" w:cs="Tahoma"/>
          <w:b/>
        </w:rPr>
      </w:pPr>
      <w:r w:rsidRPr="00C57DAB">
        <w:rPr>
          <w:rFonts w:ascii="Tahoma" w:hAnsi="Tahoma" w:cs="Tahoma"/>
          <w:b/>
        </w:rPr>
        <w:t>DODATNA NAROČILA</w:t>
      </w:r>
    </w:p>
    <w:p w14:paraId="7E3948E7" w14:textId="77777777" w:rsidR="00BA6FB7" w:rsidRPr="00C57DAB" w:rsidRDefault="00BA6FB7" w:rsidP="005726AB">
      <w:pPr>
        <w:keepNext/>
        <w:keepLines/>
        <w:ind w:left="567"/>
        <w:rPr>
          <w:rFonts w:ascii="Tahoma" w:hAnsi="Tahoma" w:cs="Tahoma"/>
          <w:b/>
        </w:rPr>
      </w:pPr>
    </w:p>
    <w:p w14:paraId="5C9FF27A"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7F261B24" w14:textId="77777777" w:rsidR="002D26E8" w:rsidRPr="001421B3" w:rsidRDefault="002D26E8" w:rsidP="005726AB">
      <w:pPr>
        <w:keepNext/>
        <w:keepLines/>
        <w:jc w:val="both"/>
        <w:rPr>
          <w:rFonts w:ascii="Tahoma" w:hAnsi="Tahoma" w:cs="Tahoma"/>
        </w:rPr>
      </w:pPr>
    </w:p>
    <w:p w14:paraId="73EC38B3" w14:textId="1F202C8E" w:rsidR="002D26E8" w:rsidRPr="001421B3" w:rsidRDefault="002D26E8" w:rsidP="005726AB">
      <w:pPr>
        <w:keepNext/>
        <w:keepLines/>
        <w:jc w:val="both"/>
        <w:rPr>
          <w:rFonts w:ascii="Tahoma" w:hAnsi="Tahoma" w:cs="Tahoma"/>
        </w:rPr>
      </w:pPr>
      <w:r w:rsidRPr="001421B3">
        <w:rPr>
          <w:rFonts w:ascii="Tahoma" w:hAnsi="Tahoma" w:cs="Tahoma"/>
        </w:rPr>
        <w:t xml:space="preserve">V primeru, da bo kupec v obdobju veljavnosti okvirnega sporazuma potreboval nadomestne dele, </w:t>
      </w:r>
      <w:r w:rsidR="00517173" w:rsidRPr="001421B3">
        <w:rPr>
          <w:rFonts w:ascii="Tahoma" w:hAnsi="Tahoma" w:cs="Tahoma"/>
        </w:rPr>
        <w:t>k</w:t>
      </w:r>
      <w:r w:rsidR="00B45583">
        <w:rPr>
          <w:rFonts w:ascii="Tahoma" w:hAnsi="Tahoma" w:cs="Tahoma"/>
        </w:rPr>
        <w:t>ater</w:t>
      </w:r>
      <w:r w:rsidR="00E43DD3">
        <w:rPr>
          <w:rFonts w:ascii="Tahoma" w:hAnsi="Tahoma" w:cs="Tahoma"/>
        </w:rPr>
        <w:t>ih</w:t>
      </w:r>
      <w:r w:rsidR="00B45583">
        <w:rPr>
          <w:rFonts w:ascii="Tahoma" w:hAnsi="Tahoma" w:cs="Tahoma"/>
        </w:rPr>
        <w:t xml:space="preserve"> dobava</w:t>
      </w:r>
      <w:r w:rsidR="00517173" w:rsidRPr="001421B3">
        <w:rPr>
          <w:rFonts w:ascii="Tahoma" w:hAnsi="Tahoma" w:cs="Tahoma"/>
        </w:rPr>
        <w:t xml:space="preserve"> </w:t>
      </w:r>
      <w:r w:rsidR="00E43DD3">
        <w:rPr>
          <w:rFonts w:ascii="Tahoma" w:hAnsi="Tahoma" w:cs="Tahoma"/>
        </w:rPr>
        <w:t>ni</w:t>
      </w:r>
      <w:r w:rsidR="00E43DD3" w:rsidRPr="001421B3">
        <w:rPr>
          <w:rFonts w:ascii="Tahoma" w:hAnsi="Tahoma" w:cs="Tahoma"/>
        </w:rPr>
        <w:t xml:space="preserve"> </w:t>
      </w:r>
      <w:r w:rsidR="00517173" w:rsidRPr="001421B3">
        <w:rPr>
          <w:rFonts w:ascii="Tahoma" w:hAnsi="Tahoma" w:cs="Tahoma"/>
        </w:rPr>
        <w:t xml:space="preserve">predmet okvirnega sporazuma in </w:t>
      </w:r>
      <w:r w:rsidRPr="001421B3">
        <w:rPr>
          <w:rFonts w:ascii="Tahoma" w:hAnsi="Tahoma" w:cs="Tahoma"/>
        </w:rPr>
        <w:t>niso navedeni v predračunu, prodajalec pa jih lahko dobavi, se bo kupec s prodajalcem dogovoril za dobavo takšnih nadomestnih delov. Stranki okvirnega sporazuma bosta v navedenem primeru, na podlagi prodajalčeve ponudbe oz. drugače, sporazumno dogovorili ceno za takšne nadomestne dele in jih dodali na seznam nadomestnih delov, s katerega kupec že kupuje po okvirnem sporazumu. Kupec bo te nadomestne dele kupoval pri prodajalcu do izteka veljavnosti okvirnega sporazuma, po dogovorjeni ceni in pogojih iz okvirnega sporazuma.</w:t>
      </w:r>
    </w:p>
    <w:p w14:paraId="48481859" w14:textId="77777777" w:rsidR="002D26E8" w:rsidRPr="001421B3" w:rsidRDefault="002D26E8" w:rsidP="005726AB">
      <w:pPr>
        <w:keepNext/>
        <w:keepLines/>
        <w:jc w:val="both"/>
        <w:rPr>
          <w:rFonts w:ascii="Tahoma" w:hAnsi="Tahoma" w:cs="Tahoma"/>
        </w:rPr>
      </w:pPr>
    </w:p>
    <w:p w14:paraId="10DAE8C6" w14:textId="77777777" w:rsidR="002D26E8" w:rsidRPr="001421B3" w:rsidRDefault="002D26E8" w:rsidP="005726AB">
      <w:pPr>
        <w:keepNext/>
        <w:keepLines/>
        <w:jc w:val="both"/>
        <w:rPr>
          <w:rFonts w:ascii="Tahoma" w:hAnsi="Tahoma" w:cs="Tahoma"/>
        </w:rPr>
      </w:pPr>
      <w:r w:rsidRPr="001421B3">
        <w:rPr>
          <w:rFonts w:ascii="Tahoma" w:hAnsi="Tahoma" w:cs="Tahoma"/>
        </w:rPr>
        <w:t>V primeru spremenjene kataloške številke nadomestnega dela, prodajalec ni upravičen do spremembe cen oziroma do dodatnih naročil s strani kupca. Dogovor o dodatnih naročilih bosta kupec in prodajalec sklenila v primeru, če je nadomestni del z novo kataloško številko dejansko spremenjen oziroma modificiran. V tem primeru mora prodajalec kupca obvestiti o spremembi kataloške številke, ter priložiti tehnično specifikacijo glede spremembe.</w:t>
      </w:r>
    </w:p>
    <w:p w14:paraId="3920B09F" w14:textId="77777777" w:rsidR="002D26E8" w:rsidRPr="001421B3" w:rsidRDefault="002D26E8" w:rsidP="005726AB">
      <w:pPr>
        <w:keepNext/>
        <w:keepLines/>
        <w:jc w:val="both"/>
        <w:rPr>
          <w:rFonts w:ascii="Tahoma" w:hAnsi="Tahoma" w:cs="Tahoma"/>
        </w:rPr>
      </w:pPr>
    </w:p>
    <w:p w14:paraId="3624A28C" w14:textId="77777777" w:rsidR="002D26E8" w:rsidRPr="001421B3" w:rsidRDefault="002D26E8" w:rsidP="005726AB">
      <w:pPr>
        <w:keepNext/>
        <w:keepLines/>
        <w:numPr>
          <w:ilvl w:val="0"/>
          <w:numId w:val="14"/>
        </w:numPr>
        <w:ind w:left="567" w:hanging="567"/>
        <w:rPr>
          <w:rFonts w:ascii="Tahoma" w:hAnsi="Tahoma" w:cs="Tahoma"/>
          <w:b/>
        </w:rPr>
      </w:pPr>
      <w:r w:rsidRPr="001421B3">
        <w:rPr>
          <w:rFonts w:ascii="Tahoma" w:hAnsi="Tahoma" w:cs="Tahoma"/>
          <w:b/>
        </w:rPr>
        <w:t>PODIZVAJALCI</w:t>
      </w:r>
    </w:p>
    <w:p w14:paraId="367CA615" w14:textId="77777777" w:rsidR="002D26E8" w:rsidRPr="001421B3" w:rsidRDefault="002D26E8" w:rsidP="005726AB">
      <w:pPr>
        <w:keepNext/>
        <w:keepLines/>
        <w:ind w:left="1077"/>
        <w:jc w:val="center"/>
        <w:rPr>
          <w:rFonts w:ascii="Tahoma" w:hAnsi="Tahoma" w:cs="Tahoma"/>
          <w:b/>
          <w:color w:val="000000"/>
        </w:rPr>
      </w:pPr>
    </w:p>
    <w:p w14:paraId="65890670" w14:textId="749AEAF4" w:rsidR="00883762" w:rsidRDefault="00883762" w:rsidP="005726AB">
      <w:pPr>
        <w:keepNext/>
        <w:keepLines/>
        <w:numPr>
          <w:ilvl w:val="0"/>
          <w:numId w:val="10"/>
        </w:numPr>
        <w:ind w:left="426" w:hanging="426"/>
        <w:jc w:val="center"/>
        <w:rPr>
          <w:rFonts w:ascii="Tahoma" w:hAnsi="Tahoma" w:cs="Tahoma"/>
          <w:color w:val="000000"/>
        </w:rPr>
      </w:pPr>
      <w:r>
        <w:rPr>
          <w:rFonts w:ascii="Tahoma" w:hAnsi="Tahoma" w:cs="Tahoma"/>
          <w:color w:val="000000"/>
        </w:rPr>
        <w:t>č</w:t>
      </w:r>
      <w:r w:rsidR="002D26E8" w:rsidRPr="001421B3">
        <w:rPr>
          <w:rFonts w:ascii="Tahoma" w:hAnsi="Tahoma" w:cs="Tahoma"/>
          <w:color w:val="000000"/>
        </w:rPr>
        <w:t>len</w:t>
      </w:r>
    </w:p>
    <w:p w14:paraId="2936171A" w14:textId="77777777" w:rsidR="00883762" w:rsidRPr="00883762" w:rsidRDefault="00883762" w:rsidP="005726AB">
      <w:pPr>
        <w:keepNext/>
        <w:keepLines/>
        <w:rPr>
          <w:rFonts w:ascii="Tahoma" w:hAnsi="Tahoma" w:cs="Tahoma"/>
          <w:color w:val="000000"/>
        </w:rPr>
      </w:pPr>
    </w:p>
    <w:p w14:paraId="779F4CFD" w14:textId="77777777" w:rsidR="002D26E8" w:rsidRPr="001421B3" w:rsidRDefault="002D26E8" w:rsidP="005726AB">
      <w:pPr>
        <w:keepNext/>
        <w:keepLines/>
        <w:jc w:val="center"/>
        <w:rPr>
          <w:rFonts w:ascii="Tahoma" w:eastAsia="Calibri" w:hAnsi="Tahoma" w:cs="Tahoma"/>
          <w:b/>
        </w:rPr>
      </w:pPr>
      <w:r w:rsidRPr="001421B3">
        <w:rPr>
          <w:rFonts w:ascii="Tahoma" w:eastAsia="Calibri" w:hAnsi="Tahoma" w:cs="Tahoma"/>
          <w:b/>
        </w:rPr>
        <w:t>/se upošteva v primeru, da prodajalec nastopa s podizvajalcem/</w:t>
      </w:r>
    </w:p>
    <w:p w14:paraId="355975C7" w14:textId="77777777" w:rsidR="002D26E8" w:rsidRPr="001421B3" w:rsidRDefault="002D26E8" w:rsidP="005726AB">
      <w:pPr>
        <w:keepNext/>
        <w:keepLines/>
        <w:jc w:val="both"/>
        <w:rPr>
          <w:rFonts w:ascii="Tahoma" w:hAnsi="Tahoma" w:cs="Tahoma"/>
        </w:rPr>
      </w:pPr>
    </w:p>
    <w:p w14:paraId="4408347A" w14:textId="77777777" w:rsidR="002D26E8" w:rsidRPr="001421B3" w:rsidRDefault="002D26E8" w:rsidP="005726AB">
      <w:pPr>
        <w:keepNext/>
        <w:keepLines/>
        <w:jc w:val="both"/>
        <w:rPr>
          <w:rFonts w:ascii="Tahoma" w:hAnsi="Tahoma" w:cs="Tahoma"/>
        </w:rPr>
      </w:pPr>
      <w:r w:rsidRPr="001421B3">
        <w:rPr>
          <w:rFonts w:ascii="Tahoma" w:hAnsi="Tahoma" w:cs="Tahoma"/>
        </w:rPr>
        <w:t>Prodajalec v okviru tega okvirnega sporazuma nastopa skupaj z naslednjim/i podizvajalcem/ci:</w:t>
      </w:r>
    </w:p>
    <w:p w14:paraId="09D1F65A" w14:textId="77777777" w:rsidR="002D26E8" w:rsidRPr="001421B3" w:rsidRDefault="002D26E8" w:rsidP="005726AB">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2D26E8" w:rsidRPr="001421B3" w14:paraId="63FC479E" w14:textId="77777777" w:rsidTr="0097253A">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56E49FDA" w14:textId="77777777" w:rsidR="002D26E8" w:rsidRPr="001421B3" w:rsidRDefault="002D26E8" w:rsidP="005726AB">
            <w:pPr>
              <w:keepNext/>
              <w:keepLines/>
              <w:jc w:val="both"/>
              <w:rPr>
                <w:rFonts w:ascii="Tahoma" w:hAnsi="Tahoma" w:cs="Tahoma"/>
              </w:rPr>
            </w:pPr>
            <w:r w:rsidRPr="001421B3">
              <w:rPr>
                <w:rFonts w:ascii="Tahoma" w:hAnsi="Tahoma" w:cs="Tahoma"/>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1BD56123" w14:textId="77777777" w:rsidR="002D26E8" w:rsidRPr="001421B3" w:rsidRDefault="002D26E8" w:rsidP="005726AB">
            <w:pPr>
              <w:keepNext/>
              <w:keepLines/>
              <w:rPr>
                <w:rFonts w:ascii="Tahoma" w:hAnsi="Tahoma" w:cs="Tahoma"/>
              </w:rPr>
            </w:pPr>
          </w:p>
        </w:tc>
      </w:tr>
      <w:tr w:rsidR="002D26E8" w:rsidRPr="001421B3" w14:paraId="338991A9" w14:textId="77777777" w:rsidTr="0097253A">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60545250" w14:textId="77777777" w:rsidR="002D26E8" w:rsidRPr="001421B3" w:rsidRDefault="002D26E8" w:rsidP="005726AB">
            <w:pPr>
              <w:keepNext/>
              <w:keepLines/>
              <w:jc w:val="both"/>
              <w:rPr>
                <w:rFonts w:ascii="Tahoma" w:hAnsi="Tahoma" w:cs="Tahoma"/>
              </w:rPr>
            </w:pPr>
            <w:r w:rsidRPr="001421B3">
              <w:rPr>
                <w:rFonts w:ascii="Tahoma" w:hAnsi="Tahoma" w:cs="Tahoma"/>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1DE69FB4" w14:textId="77777777" w:rsidR="002D26E8" w:rsidRPr="001421B3" w:rsidRDefault="002D26E8" w:rsidP="005726AB">
            <w:pPr>
              <w:keepNext/>
              <w:keepLines/>
              <w:rPr>
                <w:rFonts w:ascii="Tahoma" w:hAnsi="Tahoma" w:cs="Tahoma"/>
              </w:rPr>
            </w:pPr>
          </w:p>
        </w:tc>
      </w:tr>
      <w:tr w:rsidR="002D26E8" w:rsidRPr="001421B3" w14:paraId="22AD2663" w14:textId="77777777" w:rsidTr="0097253A">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3FA5CEFF" w14:textId="77777777" w:rsidR="002D26E8" w:rsidRPr="001421B3" w:rsidRDefault="002D26E8" w:rsidP="005726AB">
            <w:pPr>
              <w:keepNext/>
              <w:keepLines/>
              <w:jc w:val="both"/>
              <w:rPr>
                <w:rFonts w:ascii="Tahoma" w:hAnsi="Tahoma" w:cs="Tahoma"/>
              </w:rPr>
            </w:pPr>
            <w:r w:rsidRPr="001421B3">
              <w:rPr>
                <w:rFonts w:ascii="Tahoma" w:hAnsi="Tahoma" w:cs="Tahoma"/>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5702D4DE" w14:textId="77777777" w:rsidR="002D26E8" w:rsidRPr="001421B3" w:rsidRDefault="002D26E8" w:rsidP="005726AB">
            <w:pPr>
              <w:keepNext/>
              <w:keepLines/>
              <w:rPr>
                <w:rFonts w:ascii="Tahoma" w:hAnsi="Tahoma" w:cs="Tahoma"/>
              </w:rPr>
            </w:pPr>
          </w:p>
        </w:tc>
      </w:tr>
      <w:tr w:rsidR="002D26E8" w:rsidRPr="001421B3" w14:paraId="3B07DA96" w14:textId="77777777" w:rsidTr="0097253A">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67A6605B" w14:textId="77777777" w:rsidR="002D26E8" w:rsidRPr="001421B3" w:rsidRDefault="002D26E8" w:rsidP="005726AB">
            <w:pPr>
              <w:keepNext/>
              <w:keepLines/>
              <w:jc w:val="both"/>
              <w:rPr>
                <w:rFonts w:ascii="Tahoma" w:hAnsi="Tahoma" w:cs="Tahoma"/>
              </w:rPr>
            </w:pPr>
            <w:r w:rsidRPr="001421B3">
              <w:rPr>
                <w:rFonts w:ascii="Tahoma" w:hAnsi="Tahoma" w:cs="Tahoma"/>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4CB6C54" w14:textId="77777777" w:rsidR="002D26E8" w:rsidRPr="001421B3" w:rsidRDefault="002D26E8" w:rsidP="005726AB">
            <w:pPr>
              <w:keepNext/>
              <w:keepLines/>
              <w:rPr>
                <w:rFonts w:ascii="Tahoma" w:hAnsi="Tahoma" w:cs="Tahoma"/>
              </w:rPr>
            </w:pPr>
          </w:p>
        </w:tc>
      </w:tr>
      <w:tr w:rsidR="002D26E8" w:rsidRPr="001421B3" w14:paraId="41E8FE7C" w14:textId="77777777" w:rsidTr="0097253A">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375980F0" w14:textId="77777777" w:rsidR="002D26E8" w:rsidRPr="001421B3" w:rsidRDefault="002D26E8" w:rsidP="005726AB">
            <w:pPr>
              <w:keepNext/>
              <w:keepLines/>
              <w:jc w:val="both"/>
              <w:rPr>
                <w:rFonts w:ascii="Tahoma" w:hAnsi="Tahoma" w:cs="Tahoma"/>
              </w:rPr>
            </w:pPr>
            <w:r w:rsidRPr="001421B3">
              <w:rPr>
                <w:rFonts w:ascii="Tahoma" w:hAnsi="Tahoma" w:cs="Tahoma"/>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FB445DC" w14:textId="77777777" w:rsidR="002D26E8" w:rsidRPr="001421B3" w:rsidRDefault="002D26E8" w:rsidP="005726AB">
            <w:pPr>
              <w:keepNext/>
              <w:keepLines/>
              <w:rPr>
                <w:rFonts w:ascii="Tahoma" w:hAnsi="Tahoma" w:cs="Tahoma"/>
              </w:rPr>
            </w:pPr>
          </w:p>
        </w:tc>
      </w:tr>
      <w:tr w:rsidR="002D26E8" w:rsidRPr="001421B3" w14:paraId="4E2D5653" w14:textId="77777777" w:rsidTr="0097253A">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2277B4BD" w14:textId="77777777" w:rsidR="002D26E8" w:rsidRPr="001421B3" w:rsidRDefault="002D26E8" w:rsidP="005726AB">
            <w:pPr>
              <w:keepNext/>
              <w:keepLines/>
              <w:rPr>
                <w:rFonts w:ascii="Tahoma" w:hAnsi="Tahoma" w:cs="Tahoma"/>
              </w:rPr>
            </w:pPr>
            <w:r w:rsidRPr="001421B3">
              <w:rPr>
                <w:rFonts w:ascii="Tahoma" w:hAnsi="Tahoma" w:cs="Tahoma"/>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655D7A65" w14:textId="77777777" w:rsidR="002D26E8" w:rsidRPr="001421B3" w:rsidRDefault="002D26E8" w:rsidP="005726AB">
            <w:pPr>
              <w:keepNext/>
              <w:keepLines/>
              <w:jc w:val="center"/>
              <w:rPr>
                <w:rFonts w:ascii="Tahoma" w:hAnsi="Tahoma" w:cs="Tahoma"/>
              </w:rPr>
            </w:pPr>
            <w:r w:rsidRPr="001421B3">
              <w:rPr>
                <w:rFonts w:ascii="Tahoma" w:hAnsi="Tahoma" w:cs="Tahoma"/>
              </w:rPr>
              <w:t>DA / NE</w:t>
            </w:r>
          </w:p>
        </w:tc>
      </w:tr>
      <w:tr w:rsidR="002D26E8" w:rsidRPr="001421B3" w14:paraId="33829958" w14:textId="77777777" w:rsidTr="0097253A">
        <w:trPr>
          <w:trHeight w:val="301"/>
          <w:jc w:val="center"/>
        </w:trPr>
        <w:tc>
          <w:tcPr>
            <w:tcW w:w="3544" w:type="dxa"/>
            <w:vMerge w:val="restart"/>
            <w:tcBorders>
              <w:top w:val="single" w:sz="4" w:space="0" w:color="auto"/>
              <w:left w:val="single" w:sz="4" w:space="0" w:color="auto"/>
              <w:right w:val="single" w:sz="4" w:space="0" w:color="auto"/>
            </w:tcBorders>
            <w:vAlign w:val="center"/>
          </w:tcPr>
          <w:p w14:paraId="3C557BA1" w14:textId="7FF48607" w:rsidR="002D26E8" w:rsidRPr="001421B3" w:rsidRDefault="002D26E8" w:rsidP="005726AB">
            <w:pPr>
              <w:keepNext/>
              <w:keepLines/>
              <w:jc w:val="both"/>
              <w:rPr>
                <w:rFonts w:ascii="Tahoma" w:hAnsi="Tahoma" w:cs="Tahoma"/>
              </w:rPr>
            </w:pPr>
            <w:r w:rsidRPr="001421B3">
              <w:rPr>
                <w:rFonts w:ascii="Tahoma" w:hAnsi="Tahoma" w:cs="Tahoma"/>
              </w:rPr>
              <w:t>Del javnega naročila, ki se oddaja v podizvajanje (vrsta/opis)</w:t>
            </w:r>
          </w:p>
        </w:tc>
        <w:tc>
          <w:tcPr>
            <w:tcW w:w="5425" w:type="dxa"/>
            <w:tcBorders>
              <w:top w:val="single" w:sz="4" w:space="0" w:color="auto"/>
              <w:left w:val="single" w:sz="4" w:space="0" w:color="auto"/>
              <w:bottom w:val="single" w:sz="4" w:space="0" w:color="auto"/>
              <w:right w:val="single" w:sz="4" w:space="0" w:color="auto"/>
            </w:tcBorders>
            <w:vAlign w:val="center"/>
          </w:tcPr>
          <w:p w14:paraId="3674A249" w14:textId="77777777" w:rsidR="002D26E8" w:rsidRPr="001421B3" w:rsidRDefault="002D26E8" w:rsidP="005726AB">
            <w:pPr>
              <w:keepNext/>
              <w:keepLines/>
              <w:rPr>
                <w:rFonts w:ascii="Tahoma" w:hAnsi="Tahoma" w:cs="Tahoma"/>
              </w:rPr>
            </w:pPr>
          </w:p>
        </w:tc>
      </w:tr>
      <w:tr w:rsidR="002D26E8" w:rsidRPr="001421B3" w14:paraId="4B244397" w14:textId="77777777" w:rsidTr="0097253A">
        <w:trPr>
          <w:trHeight w:val="305"/>
          <w:jc w:val="center"/>
        </w:trPr>
        <w:tc>
          <w:tcPr>
            <w:tcW w:w="3544" w:type="dxa"/>
            <w:vMerge/>
            <w:tcBorders>
              <w:left w:val="single" w:sz="4" w:space="0" w:color="auto"/>
              <w:bottom w:val="single" w:sz="4" w:space="0" w:color="auto"/>
              <w:right w:val="single" w:sz="4" w:space="0" w:color="auto"/>
            </w:tcBorders>
            <w:vAlign w:val="center"/>
          </w:tcPr>
          <w:p w14:paraId="3441A21B" w14:textId="77777777" w:rsidR="002D26E8" w:rsidRPr="001421B3" w:rsidRDefault="002D26E8" w:rsidP="005726AB">
            <w:pPr>
              <w:keepNext/>
              <w:keepLines/>
              <w:jc w:val="both"/>
              <w:rPr>
                <w:rFonts w:ascii="Tahoma" w:hAnsi="Tahoma" w:cs="Tahoma"/>
              </w:rPr>
            </w:pPr>
          </w:p>
        </w:tc>
        <w:tc>
          <w:tcPr>
            <w:tcW w:w="5425" w:type="dxa"/>
            <w:tcBorders>
              <w:top w:val="single" w:sz="4" w:space="0" w:color="auto"/>
              <w:left w:val="single" w:sz="4" w:space="0" w:color="auto"/>
              <w:bottom w:val="single" w:sz="4" w:space="0" w:color="auto"/>
              <w:right w:val="single" w:sz="4" w:space="0" w:color="auto"/>
            </w:tcBorders>
            <w:vAlign w:val="center"/>
          </w:tcPr>
          <w:p w14:paraId="54F4B72E" w14:textId="77777777" w:rsidR="002D26E8" w:rsidRPr="001421B3" w:rsidRDefault="002D26E8" w:rsidP="005726AB">
            <w:pPr>
              <w:keepNext/>
              <w:keepLines/>
              <w:rPr>
                <w:rFonts w:ascii="Tahoma" w:hAnsi="Tahoma" w:cs="Tahoma"/>
              </w:rPr>
            </w:pPr>
          </w:p>
        </w:tc>
      </w:tr>
      <w:tr w:rsidR="002D26E8" w:rsidRPr="001421B3" w14:paraId="60017E86" w14:textId="77777777" w:rsidTr="0097253A">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4941D691" w14:textId="77777777" w:rsidR="002D26E8" w:rsidRPr="001421B3" w:rsidRDefault="002D26E8" w:rsidP="005726AB">
            <w:pPr>
              <w:keepNext/>
              <w:keepLines/>
              <w:jc w:val="both"/>
              <w:rPr>
                <w:rFonts w:ascii="Tahoma" w:hAnsi="Tahoma" w:cs="Tahoma"/>
              </w:rPr>
            </w:pPr>
            <w:r w:rsidRPr="001421B3">
              <w:rPr>
                <w:rFonts w:ascii="Tahoma" w:hAnsi="Tahoma" w:cs="Tahoma"/>
              </w:rPr>
              <w:t>Količina/Delež (%) v podizvajanju</w:t>
            </w:r>
          </w:p>
        </w:tc>
        <w:tc>
          <w:tcPr>
            <w:tcW w:w="5425" w:type="dxa"/>
            <w:tcBorders>
              <w:top w:val="single" w:sz="4" w:space="0" w:color="auto"/>
              <w:left w:val="single" w:sz="4" w:space="0" w:color="auto"/>
              <w:bottom w:val="single" w:sz="4" w:space="0" w:color="auto"/>
              <w:right w:val="single" w:sz="4" w:space="0" w:color="auto"/>
            </w:tcBorders>
            <w:vAlign w:val="center"/>
          </w:tcPr>
          <w:p w14:paraId="7DD142ED" w14:textId="77777777" w:rsidR="002D26E8" w:rsidRPr="001421B3" w:rsidRDefault="002D26E8" w:rsidP="005726AB">
            <w:pPr>
              <w:keepNext/>
              <w:keepLines/>
              <w:rPr>
                <w:rFonts w:ascii="Tahoma" w:hAnsi="Tahoma" w:cs="Tahoma"/>
              </w:rPr>
            </w:pPr>
          </w:p>
        </w:tc>
      </w:tr>
      <w:tr w:rsidR="002D26E8" w:rsidRPr="001421B3" w14:paraId="7CC99F7E" w14:textId="77777777" w:rsidTr="0097253A">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345FC168" w14:textId="77777777" w:rsidR="002D26E8" w:rsidRPr="001421B3" w:rsidRDefault="002D26E8" w:rsidP="005726AB">
            <w:pPr>
              <w:keepNext/>
              <w:keepLines/>
              <w:jc w:val="both"/>
              <w:rPr>
                <w:rFonts w:ascii="Tahoma" w:hAnsi="Tahoma" w:cs="Tahoma"/>
              </w:rPr>
            </w:pPr>
            <w:r w:rsidRPr="001421B3">
              <w:rPr>
                <w:rFonts w:ascii="Tahoma" w:hAnsi="Tahoma" w:cs="Tahoma"/>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588B8DBE" w14:textId="77777777" w:rsidR="002D26E8" w:rsidRPr="001421B3" w:rsidRDefault="002D26E8" w:rsidP="005726AB">
            <w:pPr>
              <w:keepNext/>
              <w:keepLines/>
              <w:rPr>
                <w:rFonts w:ascii="Tahoma" w:hAnsi="Tahoma" w:cs="Tahoma"/>
              </w:rPr>
            </w:pPr>
          </w:p>
        </w:tc>
      </w:tr>
      <w:tr w:rsidR="002D26E8" w:rsidRPr="001421B3" w14:paraId="3EA2B40B" w14:textId="77777777" w:rsidTr="0097253A">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5DF88D12" w14:textId="77777777" w:rsidR="002D26E8" w:rsidRPr="001421B3" w:rsidRDefault="002D26E8" w:rsidP="005726AB">
            <w:pPr>
              <w:keepNext/>
              <w:keepLines/>
              <w:jc w:val="both"/>
              <w:rPr>
                <w:rFonts w:ascii="Tahoma" w:hAnsi="Tahoma" w:cs="Tahoma"/>
              </w:rPr>
            </w:pPr>
            <w:r w:rsidRPr="001421B3">
              <w:rPr>
                <w:rFonts w:ascii="Tahoma" w:hAnsi="Tahoma" w:cs="Tahoma"/>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2348E5C0" w14:textId="77777777" w:rsidR="002D26E8" w:rsidRPr="001421B3" w:rsidRDefault="002D26E8" w:rsidP="005726AB">
            <w:pPr>
              <w:keepNext/>
              <w:keepLines/>
              <w:rPr>
                <w:rFonts w:ascii="Tahoma" w:hAnsi="Tahoma" w:cs="Tahoma"/>
              </w:rPr>
            </w:pPr>
          </w:p>
        </w:tc>
      </w:tr>
      <w:tr w:rsidR="002D26E8" w:rsidRPr="001421B3" w14:paraId="5A32E94C" w14:textId="77777777" w:rsidTr="0097253A">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02E1D3CE" w14:textId="77777777" w:rsidR="002D26E8" w:rsidRPr="001421B3" w:rsidRDefault="002D26E8" w:rsidP="005726AB">
            <w:pPr>
              <w:keepNext/>
              <w:keepLines/>
              <w:jc w:val="both"/>
              <w:rPr>
                <w:rFonts w:ascii="Tahoma" w:hAnsi="Tahoma" w:cs="Tahoma"/>
              </w:rPr>
            </w:pPr>
            <w:r w:rsidRPr="001421B3">
              <w:rPr>
                <w:rFonts w:ascii="Tahoma" w:hAnsi="Tahoma" w:cs="Tahoma"/>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2C873617" w14:textId="77777777" w:rsidR="002D26E8" w:rsidRPr="001421B3" w:rsidRDefault="002D26E8" w:rsidP="005726AB">
            <w:pPr>
              <w:keepNext/>
              <w:keepLines/>
              <w:rPr>
                <w:rFonts w:ascii="Tahoma" w:hAnsi="Tahoma" w:cs="Tahoma"/>
              </w:rPr>
            </w:pPr>
          </w:p>
        </w:tc>
      </w:tr>
    </w:tbl>
    <w:p w14:paraId="6E2CEA63" w14:textId="77777777" w:rsidR="002D26E8" w:rsidRPr="001421B3" w:rsidRDefault="002D26E8" w:rsidP="005726AB">
      <w:pPr>
        <w:keepNext/>
        <w:keepLines/>
        <w:jc w:val="both"/>
        <w:rPr>
          <w:rFonts w:ascii="Tahoma" w:hAnsi="Tahoma" w:cs="Tahoma"/>
        </w:rPr>
      </w:pPr>
    </w:p>
    <w:p w14:paraId="4C28D9BD" w14:textId="77777777" w:rsidR="002D26E8" w:rsidRPr="001421B3" w:rsidRDefault="002D26E8" w:rsidP="005726AB">
      <w:pPr>
        <w:keepNext/>
        <w:keepLines/>
        <w:jc w:val="both"/>
        <w:rPr>
          <w:rFonts w:ascii="Tahoma" w:hAnsi="Tahoma" w:cs="Tahoma"/>
        </w:rPr>
      </w:pPr>
      <w:r w:rsidRPr="001421B3">
        <w:rPr>
          <w:rFonts w:ascii="Tahoma" w:hAnsi="Tahoma" w:cs="Tahoma"/>
        </w:rPr>
        <w:t>Prodajalec,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prodajalec ne ravna v skladu s 94. člena ZJN-3, bo kupec Državni revizijski komisiji podal predlog za uvedbo postopka o prekršku iz 2. točke prvega odstavka 112. člena ZJN-3.</w:t>
      </w:r>
    </w:p>
    <w:p w14:paraId="56361893" w14:textId="77777777" w:rsidR="002D26E8" w:rsidRPr="001421B3" w:rsidRDefault="002D26E8" w:rsidP="005726AB">
      <w:pPr>
        <w:keepNext/>
        <w:keepLines/>
        <w:tabs>
          <w:tab w:val="left" w:pos="5280"/>
        </w:tabs>
        <w:jc w:val="both"/>
        <w:rPr>
          <w:rFonts w:ascii="Tahoma" w:hAnsi="Tahoma" w:cs="Tahoma"/>
        </w:rPr>
      </w:pPr>
      <w:r w:rsidRPr="001421B3">
        <w:rPr>
          <w:rFonts w:ascii="Tahoma" w:hAnsi="Tahoma" w:cs="Tahoma"/>
        </w:rPr>
        <w:tab/>
      </w:r>
    </w:p>
    <w:p w14:paraId="7459B556" w14:textId="77777777" w:rsidR="002D26E8" w:rsidRPr="001421B3" w:rsidRDefault="002D26E8" w:rsidP="005726AB">
      <w:pPr>
        <w:keepNext/>
        <w:keepLines/>
        <w:jc w:val="both"/>
        <w:rPr>
          <w:rFonts w:ascii="Tahoma" w:hAnsi="Tahoma" w:cs="Tahoma"/>
        </w:rPr>
      </w:pPr>
      <w:r w:rsidRPr="001421B3">
        <w:rPr>
          <w:rFonts w:ascii="Tahoma" w:hAnsi="Tahoma" w:cs="Tahoma"/>
        </w:rPr>
        <w:lastRenderedPageBreak/>
        <w:t>Podizvajalec mora izpolnjevati vse pogoje in zahteve kupca v zvezi s podizvajalci, ki so navedeni v razpisni dokumentaciji ter izpolniti vse priloge razpisne dokumentacije, ki se nanašajo na izpolnjevanje pogojev podizvajalcev.</w:t>
      </w:r>
    </w:p>
    <w:p w14:paraId="308EA0B3" w14:textId="77777777" w:rsidR="002D26E8" w:rsidRPr="001421B3" w:rsidRDefault="002D26E8" w:rsidP="005726AB">
      <w:pPr>
        <w:keepNext/>
        <w:keepLines/>
        <w:jc w:val="both"/>
        <w:rPr>
          <w:rFonts w:ascii="Tahoma" w:hAnsi="Tahoma" w:cs="Tahoma"/>
        </w:rPr>
      </w:pPr>
    </w:p>
    <w:p w14:paraId="6AB7C1A0" w14:textId="77777777" w:rsidR="002D26E8" w:rsidRPr="001421B3" w:rsidRDefault="002D26E8" w:rsidP="005726AB">
      <w:pPr>
        <w:keepNext/>
        <w:keepLines/>
        <w:jc w:val="both"/>
        <w:rPr>
          <w:rFonts w:ascii="Tahoma" w:hAnsi="Tahoma" w:cs="Tahoma"/>
        </w:rPr>
      </w:pPr>
      <w:r w:rsidRPr="001421B3">
        <w:rPr>
          <w:rFonts w:ascii="Tahoma" w:hAnsi="Tahoma" w:cs="Tahoma"/>
        </w:rPr>
        <w:t xml:space="preserve">Prodajalec v razmerju do kupca v celoti odgovarja za dobro izvedbo obveznosti iz tega okvirnega sporazuma, ne glede na število podizvajalcev. </w:t>
      </w:r>
    </w:p>
    <w:p w14:paraId="268C05B9" w14:textId="77777777" w:rsidR="002D26E8" w:rsidRPr="001421B3" w:rsidRDefault="002D26E8" w:rsidP="005726AB">
      <w:pPr>
        <w:keepNext/>
        <w:keepLines/>
        <w:jc w:val="both"/>
        <w:rPr>
          <w:rFonts w:ascii="Tahoma" w:hAnsi="Tahoma" w:cs="Tahoma"/>
        </w:rPr>
      </w:pPr>
    </w:p>
    <w:p w14:paraId="64C44194" w14:textId="77777777" w:rsidR="002D26E8" w:rsidRPr="001421B3" w:rsidRDefault="002D26E8" w:rsidP="005726AB">
      <w:pPr>
        <w:keepNext/>
        <w:keepLines/>
        <w:jc w:val="both"/>
        <w:rPr>
          <w:rFonts w:ascii="Tahoma" w:hAnsi="Tahoma" w:cs="Tahoma"/>
        </w:rPr>
      </w:pPr>
      <w:r w:rsidRPr="001421B3">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izvedbo predmeta tega okvirnega sporazuma, in sicer najkasneje v petih (5) dneh po spremembi. </w:t>
      </w:r>
    </w:p>
    <w:p w14:paraId="5814AD85" w14:textId="77777777" w:rsidR="002D26E8" w:rsidRPr="001421B3" w:rsidRDefault="002D26E8" w:rsidP="005726AB">
      <w:pPr>
        <w:keepNext/>
        <w:keepLines/>
        <w:jc w:val="both"/>
        <w:rPr>
          <w:rFonts w:ascii="Tahoma" w:hAnsi="Tahoma" w:cs="Tahoma"/>
        </w:rPr>
      </w:pPr>
    </w:p>
    <w:p w14:paraId="2C51B098" w14:textId="77777777" w:rsidR="002D26E8" w:rsidRPr="001421B3" w:rsidRDefault="002D26E8" w:rsidP="005726AB">
      <w:pPr>
        <w:keepNext/>
        <w:keepLines/>
        <w:jc w:val="both"/>
        <w:rPr>
          <w:rFonts w:ascii="Tahoma" w:hAnsi="Tahoma" w:cs="Tahoma"/>
        </w:rPr>
      </w:pPr>
      <w:r w:rsidRPr="001421B3">
        <w:rPr>
          <w:rFonts w:ascii="Tahoma" w:hAnsi="Tahoma" w:cs="Tahoma"/>
        </w:rPr>
        <w:t>V primeru vključitve novih podizvajalcev, mora prodajalec skupaj z obvestilom posredovati izpolnjene, podpisane in žigosane zahtevane obrazce iz razpisne dokumentacije, ki se nanašajo na podizvajalce, ob upoštevanju drugega odstavka 94. člena ZJN-3.</w:t>
      </w:r>
    </w:p>
    <w:p w14:paraId="54F07290" w14:textId="77777777" w:rsidR="002D26E8" w:rsidRPr="001421B3" w:rsidRDefault="002D26E8" w:rsidP="005726AB">
      <w:pPr>
        <w:keepNext/>
        <w:keepLines/>
        <w:jc w:val="both"/>
        <w:rPr>
          <w:rFonts w:ascii="Tahoma" w:hAnsi="Tahoma" w:cs="Tahoma"/>
        </w:rPr>
      </w:pPr>
    </w:p>
    <w:p w14:paraId="2767D2C2" w14:textId="332D37D8" w:rsidR="002D26E8" w:rsidRDefault="002D26E8" w:rsidP="005726AB">
      <w:pPr>
        <w:keepNext/>
        <w:keepLines/>
        <w:jc w:val="both"/>
        <w:rPr>
          <w:rFonts w:ascii="Tahoma" w:hAnsi="Tahoma" w:cs="Tahoma"/>
        </w:rPr>
      </w:pPr>
      <w:r w:rsidRPr="001421B3">
        <w:rPr>
          <w:rFonts w:ascii="Tahoma" w:hAnsi="Tahoma" w:cs="Tahoma"/>
        </w:rPr>
        <w:t>Kupec mora v skladu s četrtim odstavkom 94. člena ZJN-3 zavrniti vsakega podizvajalca, če zanj obstajajo razlogi za izključitev, ki so opredeljeni v razpisni dokumentaciji.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Kupec mora o morebitni zavrnitvi novega podizvajalca obvestiti prodajalca najpozneje v desetih (10) dneh od prejema predloga.</w:t>
      </w:r>
    </w:p>
    <w:p w14:paraId="68C42ECF" w14:textId="77777777" w:rsidR="00883762" w:rsidRPr="001421B3" w:rsidRDefault="00883762" w:rsidP="005726AB">
      <w:pPr>
        <w:keepNext/>
        <w:keepLines/>
        <w:jc w:val="both"/>
        <w:rPr>
          <w:rFonts w:ascii="Tahoma" w:hAnsi="Tahoma" w:cs="Tahoma"/>
          <w:b/>
          <w:i/>
        </w:rPr>
      </w:pPr>
    </w:p>
    <w:p w14:paraId="550D2B26" w14:textId="77777777" w:rsidR="002D26E8" w:rsidRPr="001421B3" w:rsidRDefault="002D26E8" w:rsidP="005726AB">
      <w:pPr>
        <w:keepNext/>
        <w:keepLines/>
        <w:jc w:val="center"/>
        <w:rPr>
          <w:rFonts w:ascii="Tahoma" w:hAnsi="Tahoma" w:cs="Tahoma"/>
          <w:i/>
        </w:rPr>
      </w:pPr>
      <w:r w:rsidRPr="001421B3">
        <w:rPr>
          <w:rFonts w:ascii="Tahoma" w:hAnsi="Tahoma" w:cs="Tahoma"/>
          <w:b/>
          <w:i/>
        </w:rPr>
        <w:t>/se upošteva v primeru, da prodajalec nastopa s podizvajalcem, ki zahteva neposredno plačilo/</w:t>
      </w:r>
    </w:p>
    <w:p w14:paraId="753D465D" w14:textId="77777777" w:rsidR="002D26E8" w:rsidRPr="001421B3" w:rsidRDefault="002D26E8" w:rsidP="005726AB">
      <w:pPr>
        <w:keepNext/>
        <w:keepLines/>
        <w:jc w:val="both"/>
        <w:rPr>
          <w:rFonts w:ascii="Tahoma" w:eastAsia="Calibri" w:hAnsi="Tahoma" w:cs="Tahoma"/>
        </w:rPr>
      </w:pPr>
    </w:p>
    <w:p w14:paraId="4AC15DC3" w14:textId="77777777" w:rsidR="002D26E8" w:rsidRPr="001421B3" w:rsidRDefault="002D26E8" w:rsidP="005726AB">
      <w:pPr>
        <w:keepNext/>
        <w:keepLines/>
        <w:jc w:val="both"/>
        <w:rPr>
          <w:rFonts w:ascii="Tahoma" w:hAnsi="Tahoma" w:cs="Tahoma"/>
        </w:rPr>
      </w:pPr>
      <w:r w:rsidRPr="001421B3">
        <w:rPr>
          <w:rFonts w:ascii="Tahoma" w:eastAsia="Calibri" w:hAnsi="Tahoma" w:cs="Tahoma"/>
        </w:rPr>
        <w:t xml:space="preserve">Prodajalec s podpisom </w:t>
      </w:r>
      <w:r w:rsidRPr="001421B3">
        <w:rPr>
          <w:rFonts w:ascii="Tahoma" w:hAnsi="Tahoma" w:cs="Tahoma"/>
        </w:rPr>
        <w:t xml:space="preserve">tega okvirnega sporazuma </w:t>
      </w:r>
      <w:r w:rsidRPr="001421B3">
        <w:rPr>
          <w:rFonts w:ascii="Tahoma" w:eastAsia="Calibri" w:hAnsi="Tahoma" w:cs="Tahoma"/>
        </w:rPr>
        <w:t xml:space="preserve">pooblašča kupca, da na podlagi potrjenega računa oziroma potrjenih računov, neposredno plačuje vsem v tem okvirnem sporazumu navedenim podizvajalcem, ki so zahtevali neposredno plačilo. Podizvajalec je ob oddaji ponudbe predložil zahtevo in soglasje za neposredna plačila, </w:t>
      </w:r>
      <w:r w:rsidRPr="001421B3">
        <w:rPr>
          <w:rFonts w:ascii="Tahoma" w:hAnsi="Tahoma" w:cs="Tahoma"/>
        </w:rPr>
        <w:t>na podlagi katere kupec namesto prodajalca poravna podizvajalčevo terjatev do prodajalca.</w:t>
      </w:r>
    </w:p>
    <w:p w14:paraId="7736E4F8" w14:textId="77777777" w:rsidR="002D26E8" w:rsidRPr="001421B3" w:rsidRDefault="002D26E8" w:rsidP="005726AB">
      <w:pPr>
        <w:keepNext/>
        <w:keepLines/>
        <w:spacing w:after="120"/>
        <w:jc w:val="both"/>
        <w:rPr>
          <w:rFonts w:ascii="Tahoma" w:hAnsi="Tahoma" w:cs="Tahoma"/>
        </w:rPr>
      </w:pPr>
    </w:p>
    <w:p w14:paraId="0FFAE3DA" w14:textId="77777777" w:rsidR="002D26E8" w:rsidRPr="001421B3" w:rsidRDefault="002D26E8" w:rsidP="005726AB">
      <w:pPr>
        <w:keepNext/>
        <w:keepLines/>
        <w:spacing w:after="120"/>
        <w:jc w:val="both"/>
        <w:rPr>
          <w:rFonts w:ascii="Tahoma" w:hAnsi="Tahoma" w:cs="Tahoma"/>
        </w:rPr>
      </w:pPr>
      <w:r w:rsidRPr="001421B3">
        <w:rPr>
          <w:rFonts w:ascii="Tahoma" w:hAnsi="Tahoma" w:cs="Tahoma"/>
        </w:rPr>
        <w:t>Prodajalec mora za podizvajalca, ki zahteva neposredno plačilo, ob vsakem računu priložiti:</w:t>
      </w:r>
    </w:p>
    <w:p w14:paraId="2703C916" w14:textId="77777777" w:rsidR="002D26E8" w:rsidRPr="001421B3" w:rsidRDefault="002D26E8" w:rsidP="005726AB">
      <w:pPr>
        <w:keepNext/>
        <w:keepLines/>
        <w:numPr>
          <w:ilvl w:val="0"/>
          <w:numId w:val="9"/>
        </w:numPr>
        <w:jc w:val="both"/>
        <w:rPr>
          <w:rFonts w:ascii="Tahoma" w:hAnsi="Tahoma" w:cs="Tahoma"/>
        </w:rPr>
      </w:pPr>
      <w:r w:rsidRPr="001421B3">
        <w:rPr>
          <w:rFonts w:ascii="Tahoma" w:hAnsi="Tahoma" w:cs="Tahoma"/>
        </w:rPr>
        <w:t xml:space="preserve">račun podizvajalca za opravljene obveznosti iz okvirnega sporazuma, potrjen s strani prodajalca, na podlagi katerega kupec izvede nakazilo za opravljene obveznosti iz okvirnega sporazuma neposredno na račun podizvajalca ali </w:t>
      </w:r>
    </w:p>
    <w:p w14:paraId="57460EE2" w14:textId="77777777" w:rsidR="002D26E8" w:rsidRPr="001421B3" w:rsidRDefault="002D26E8" w:rsidP="005726AB">
      <w:pPr>
        <w:keepNext/>
        <w:keepLines/>
        <w:numPr>
          <w:ilvl w:val="0"/>
          <w:numId w:val="9"/>
        </w:numPr>
        <w:jc w:val="both"/>
        <w:rPr>
          <w:rFonts w:ascii="Tahoma" w:hAnsi="Tahoma" w:cs="Tahoma"/>
        </w:rPr>
      </w:pPr>
      <w:r w:rsidRPr="001421B3">
        <w:rPr>
          <w:rFonts w:ascii="Tahoma" w:hAnsi="Tahoma" w:cs="Tahoma"/>
        </w:rPr>
        <w:t>podpisano izjavo podizvajalca, naslovljeno na kupca, o tem, da je ta seznanjen s konkretno izstavljenim računom prodajalca oziroma, da pri obveznostih iz okvirnega sporazuma, ki jih obravnava račun, ni sodeloval kot podizvajalec, ter da podizvajalec iz naslova tega računa prodajalca nima in ne bo imel do kupca nobenih zahtevkov.</w:t>
      </w:r>
    </w:p>
    <w:p w14:paraId="35B5CF4A" w14:textId="77777777" w:rsidR="002D26E8" w:rsidRPr="001421B3" w:rsidRDefault="002D26E8" w:rsidP="005726AB">
      <w:pPr>
        <w:keepNext/>
        <w:keepLines/>
        <w:jc w:val="both"/>
        <w:rPr>
          <w:rFonts w:ascii="Tahoma" w:hAnsi="Tahoma" w:cs="Tahoma"/>
        </w:rPr>
      </w:pPr>
    </w:p>
    <w:p w14:paraId="1ADE25E6" w14:textId="77777777" w:rsidR="002D26E8" w:rsidRPr="001421B3" w:rsidRDefault="002D26E8" w:rsidP="005726AB">
      <w:pPr>
        <w:keepNext/>
        <w:keepLines/>
        <w:jc w:val="both"/>
        <w:rPr>
          <w:rFonts w:ascii="Tahoma" w:hAnsi="Tahoma" w:cs="Tahoma"/>
        </w:rPr>
      </w:pPr>
      <w:r w:rsidRPr="001421B3">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57609E21" w14:textId="77777777" w:rsidR="002D26E8" w:rsidRPr="001421B3" w:rsidRDefault="002D26E8" w:rsidP="005726AB">
      <w:pPr>
        <w:keepNext/>
        <w:keepLines/>
        <w:jc w:val="both"/>
        <w:rPr>
          <w:rFonts w:ascii="Tahoma" w:hAnsi="Tahoma" w:cs="Tahoma"/>
        </w:rPr>
      </w:pPr>
    </w:p>
    <w:p w14:paraId="309F2CF5" w14:textId="77777777" w:rsidR="00517173" w:rsidRPr="001421B3" w:rsidRDefault="00517173" w:rsidP="005726AB">
      <w:pPr>
        <w:keepNext/>
        <w:keepLines/>
        <w:jc w:val="both"/>
        <w:rPr>
          <w:rFonts w:ascii="Tahoma" w:hAnsi="Tahoma" w:cs="Tahoma"/>
        </w:rPr>
      </w:pPr>
      <w:r w:rsidRPr="001421B3">
        <w:rPr>
          <w:rFonts w:ascii="Tahoma" w:hAnsi="Tahoma" w:cs="Tahoma"/>
        </w:rPr>
        <w:t>S plačilom posameznega zneska podizvajalcu obveznost kupca za plačilo prodajalcu ugasne do višine tako plačanega zneska podizvajalcu.</w:t>
      </w:r>
    </w:p>
    <w:p w14:paraId="658C8C17" w14:textId="77777777" w:rsidR="00517173" w:rsidRPr="001421B3" w:rsidRDefault="00517173" w:rsidP="005726AB">
      <w:pPr>
        <w:keepNext/>
        <w:keepLines/>
        <w:jc w:val="both"/>
        <w:rPr>
          <w:rFonts w:ascii="Tahoma" w:hAnsi="Tahoma" w:cs="Tahoma"/>
        </w:rPr>
      </w:pPr>
    </w:p>
    <w:p w14:paraId="5BE74D6F" w14:textId="77777777" w:rsidR="002D26E8" w:rsidRPr="001421B3" w:rsidRDefault="002D26E8" w:rsidP="005726AB">
      <w:pPr>
        <w:keepNext/>
        <w:keepLines/>
        <w:jc w:val="both"/>
        <w:rPr>
          <w:rFonts w:ascii="Tahoma" w:hAnsi="Tahoma" w:cs="Tahoma"/>
        </w:rPr>
      </w:pPr>
      <w:r w:rsidRPr="001421B3">
        <w:rPr>
          <w:rFonts w:ascii="Tahoma" w:hAnsi="Tahoma" w:cs="Tahoma"/>
        </w:rPr>
        <w:t xml:space="preserve">Kupec bo potrjene račune podizvajalcev poravnal neposredno podizvajalcem na način in v roku, kot je dogovorjeno za plačilo prodajalcu. </w:t>
      </w:r>
    </w:p>
    <w:p w14:paraId="5ADF1329" w14:textId="2B5FC6A1" w:rsidR="00A279C2" w:rsidRPr="001421B3" w:rsidRDefault="00A279C2" w:rsidP="005726AB">
      <w:pPr>
        <w:keepNext/>
        <w:keepLines/>
        <w:jc w:val="both"/>
        <w:rPr>
          <w:rFonts w:ascii="Tahoma" w:hAnsi="Tahoma" w:cs="Tahoma"/>
        </w:rPr>
      </w:pPr>
    </w:p>
    <w:p w14:paraId="350199CB" w14:textId="77777777" w:rsidR="002D26E8" w:rsidRPr="001421B3" w:rsidRDefault="002D26E8" w:rsidP="005726AB">
      <w:pPr>
        <w:keepNext/>
        <w:keepLines/>
        <w:jc w:val="center"/>
        <w:rPr>
          <w:rFonts w:ascii="Tahoma" w:hAnsi="Tahoma" w:cs="Tahoma"/>
          <w:b/>
          <w:i/>
        </w:rPr>
      </w:pPr>
      <w:r w:rsidRPr="001421B3">
        <w:rPr>
          <w:rFonts w:ascii="Tahoma" w:hAnsi="Tahoma" w:cs="Tahoma"/>
          <w:b/>
          <w:i/>
        </w:rPr>
        <w:t>/se upošteva v primeru, da podizvajalec neposrednega plačila ne bo zahteval/</w:t>
      </w:r>
    </w:p>
    <w:p w14:paraId="1975C95B" w14:textId="77777777" w:rsidR="002D26E8" w:rsidRPr="001421B3" w:rsidRDefault="002D26E8" w:rsidP="005726AB">
      <w:pPr>
        <w:keepNext/>
        <w:keepLines/>
        <w:jc w:val="both"/>
        <w:rPr>
          <w:rFonts w:ascii="Tahoma" w:hAnsi="Tahoma" w:cs="Tahoma"/>
        </w:rPr>
      </w:pPr>
    </w:p>
    <w:p w14:paraId="56BA5BE8" w14:textId="77777777" w:rsidR="00DF0A49" w:rsidRPr="001421B3" w:rsidRDefault="00DF0A49" w:rsidP="005726AB">
      <w:pPr>
        <w:keepNext/>
        <w:keepLines/>
        <w:jc w:val="both"/>
        <w:rPr>
          <w:rFonts w:ascii="Tahoma" w:hAnsi="Tahoma" w:cs="Tahoma"/>
        </w:rPr>
      </w:pPr>
      <w:r w:rsidRPr="001421B3">
        <w:rPr>
          <w:rFonts w:ascii="Tahoma" w:hAnsi="Tahoma" w:cs="Tahoma"/>
        </w:rPr>
        <w:lastRenderedPageBreak/>
        <w:t xml:space="preserve">S sklenitvijo tega okvirnega sporazuma se šteje, da kupec od prodajalca zahteva, da prodajalec, najpozneje v šestdesetih (60) dneh od plačila posameznega končnega računa, kupcu pošlje svojo pisno izjavo in izjavo podizvajalca, da je podizvajalec prejel plačilo za dobavljeno blago, ki se nanaša na vsak posamezni plačan končni račun v obdobju veljavnosti okvirnega sporazuma, kot to določa šesti odstavek 94. člena ZJN-3. V kolikor prodajalec kupcu, najpozneje v  šestdesetih (60)  dneh od plačila končnega računa, ne posreduje teh izjav, kupec Državni revizijski komisiji poda predlog za uvedbo postopka o prekršku iz 2. točke prvega odstavka 112. člena ZJN-3. </w:t>
      </w:r>
    </w:p>
    <w:p w14:paraId="4664C7CB" w14:textId="77777777" w:rsidR="002D26E8" w:rsidRPr="001421B3" w:rsidRDefault="002D26E8" w:rsidP="005726AB">
      <w:pPr>
        <w:keepNext/>
        <w:keepLines/>
        <w:jc w:val="both"/>
        <w:rPr>
          <w:rFonts w:ascii="Tahoma" w:hAnsi="Tahoma" w:cs="Tahoma"/>
        </w:rPr>
      </w:pPr>
    </w:p>
    <w:p w14:paraId="2351A1E5" w14:textId="77777777" w:rsidR="002D26E8" w:rsidRPr="001421B3" w:rsidRDefault="002D26E8" w:rsidP="005726AB">
      <w:pPr>
        <w:keepNext/>
        <w:keepLines/>
        <w:jc w:val="center"/>
        <w:rPr>
          <w:rFonts w:ascii="Tahoma" w:hAnsi="Tahoma" w:cs="Tahoma"/>
          <w:b/>
        </w:rPr>
      </w:pPr>
      <w:r w:rsidRPr="001421B3">
        <w:rPr>
          <w:rFonts w:ascii="Tahoma" w:hAnsi="Tahoma" w:cs="Tahoma"/>
          <w:b/>
        </w:rPr>
        <w:t>ALI</w:t>
      </w:r>
    </w:p>
    <w:p w14:paraId="0DBC9E4B" w14:textId="77777777" w:rsidR="002D26E8" w:rsidRPr="001421B3" w:rsidRDefault="002D26E8" w:rsidP="005726AB">
      <w:pPr>
        <w:keepNext/>
        <w:keepLines/>
        <w:jc w:val="center"/>
        <w:rPr>
          <w:rFonts w:ascii="Tahoma" w:hAnsi="Tahoma" w:cs="Tahoma"/>
          <w:b/>
          <w:i/>
        </w:rPr>
      </w:pPr>
      <w:r w:rsidRPr="001421B3">
        <w:rPr>
          <w:rFonts w:ascii="Tahoma" w:hAnsi="Tahoma" w:cs="Tahoma"/>
          <w:b/>
          <w:i/>
        </w:rPr>
        <w:t>/se upošteva v primeru, da prodajalec ne nastopa s podizvajalcem/</w:t>
      </w:r>
    </w:p>
    <w:p w14:paraId="18115D65" w14:textId="77777777" w:rsidR="002D26E8" w:rsidRPr="001421B3" w:rsidRDefault="002D26E8" w:rsidP="005726AB">
      <w:pPr>
        <w:keepNext/>
        <w:keepLines/>
        <w:jc w:val="both"/>
        <w:rPr>
          <w:rFonts w:ascii="Tahoma" w:hAnsi="Tahoma" w:cs="Tahoma"/>
          <w:b/>
        </w:rPr>
      </w:pPr>
    </w:p>
    <w:p w14:paraId="6D389D5E" w14:textId="77777777" w:rsidR="002D26E8" w:rsidRPr="001421B3" w:rsidRDefault="002D26E8" w:rsidP="005726AB">
      <w:pPr>
        <w:keepNext/>
        <w:keepLines/>
        <w:jc w:val="both"/>
        <w:rPr>
          <w:rFonts w:ascii="Tahoma" w:hAnsi="Tahoma" w:cs="Tahoma"/>
        </w:rPr>
      </w:pPr>
      <w:r w:rsidRPr="001421B3">
        <w:rPr>
          <w:rFonts w:ascii="Tahoma" w:hAnsi="Tahoma" w:cs="Tahoma"/>
        </w:rPr>
        <w:t xml:space="preserve">Prodajalec ob predložitvi ponudbe in ob sklenitvi tega okvirnega sporazuma nima prijavljenih podizvajalcev za izvedbo predmeta okvirnega sporazuma. </w:t>
      </w:r>
    </w:p>
    <w:p w14:paraId="2FFA0966" w14:textId="77777777" w:rsidR="002D26E8" w:rsidRPr="001421B3" w:rsidRDefault="002D26E8" w:rsidP="005726AB">
      <w:pPr>
        <w:keepNext/>
        <w:keepLines/>
        <w:jc w:val="both"/>
        <w:rPr>
          <w:rFonts w:ascii="Tahoma" w:hAnsi="Tahoma" w:cs="Tahoma"/>
          <w:b/>
        </w:rPr>
      </w:pPr>
    </w:p>
    <w:p w14:paraId="26475769" w14:textId="77777777" w:rsidR="002D26E8" w:rsidRPr="001421B3" w:rsidRDefault="002D26E8" w:rsidP="005726AB">
      <w:pPr>
        <w:keepNext/>
        <w:keepLines/>
        <w:jc w:val="both"/>
        <w:rPr>
          <w:rFonts w:ascii="Tahoma" w:hAnsi="Tahoma" w:cs="Tahoma"/>
        </w:rPr>
      </w:pPr>
      <w:r w:rsidRPr="001421B3">
        <w:rPr>
          <w:rFonts w:ascii="Tahoma" w:hAnsi="Tahoma" w:cs="Tahoma"/>
        </w:rPr>
        <w:t xml:space="preserve">Naknadno nominirani podizvajalec mora izpolnjevati vse pogoje in zahteve kupca v zvezi s podizvajalci, ki so navedeni v </w:t>
      </w:r>
      <w:r w:rsidR="00DF0A49" w:rsidRPr="001421B3">
        <w:rPr>
          <w:rFonts w:ascii="Tahoma" w:hAnsi="Tahoma" w:cs="Tahoma"/>
        </w:rPr>
        <w:t xml:space="preserve">določilih ZJN-3 in v </w:t>
      </w:r>
      <w:r w:rsidRPr="001421B3">
        <w:rPr>
          <w:rFonts w:ascii="Tahoma" w:hAnsi="Tahoma" w:cs="Tahoma"/>
        </w:rPr>
        <w:t>razpisni dokumentaciji ter izpolniti vse priloge razpisne dokumentacije, ki se nanašajo na izpolnjevanje pogojev podizvajalcev.</w:t>
      </w:r>
    </w:p>
    <w:p w14:paraId="19F12A51" w14:textId="77777777" w:rsidR="002D26E8" w:rsidRPr="001421B3" w:rsidRDefault="002D26E8" w:rsidP="005726AB">
      <w:pPr>
        <w:keepNext/>
        <w:keepLines/>
        <w:jc w:val="both"/>
        <w:rPr>
          <w:rFonts w:ascii="Tahoma" w:hAnsi="Tahoma" w:cs="Tahoma"/>
        </w:rPr>
      </w:pPr>
    </w:p>
    <w:p w14:paraId="53F130BA" w14:textId="77777777" w:rsidR="002D26E8" w:rsidRPr="001421B3" w:rsidRDefault="002D26E8" w:rsidP="005726AB">
      <w:pPr>
        <w:keepNext/>
        <w:keepLines/>
        <w:jc w:val="both"/>
        <w:rPr>
          <w:rFonts w:ascii="Tahoma" w:hAnsi="Tahoma" w:cs="Tahoma"/>
        </w:rPr>
      </w:pPr>
      <w:r w:rsidRPr="001421B3">
        <w:rPr>
          <w:rFonts w:ascii="Tahoma" w:hAnsi="Tahoma" w:cs="Tahoma"/>
        </w:rPr>
        <w:t>Prodajalec v razmerju do kupca v celoti odgovarja za dobro izvedbo obveznosti iz okvirnega sporazuma, ne glede na število podizvajalcev.</w:t>
      </w:r>
    </w:p>
    <w:p w14:paraId="66E73E76" w14:textId="77777777" w:rsidR="002D26E8" w:rsidRPr="001421B3" w:rsidRDefault="002D26E8" w:rsidP="005726AB">
      <w:pPr>
        <w:keepNext/>
        <w:keepLines/>
        <w:jc w:val="both"/>
        <w:rPr>
          <w:rFonts w:ascii="Tahoma" w:hAnsi="Tahoma" w:cs="Tahoma"/>
        </w:rPr>
      </w:pPr>
    </w:p>
    <w:p w14:paraId="50542E7A" w14:textId="77777777" w:rsidR="002D26E8" w:rsidRPr="001421B3" w:rsidRDefault="002D26E8" w:rsidP="005726AB">
      <w:pPr>
        <w:keepNext/>
        <w:keepLines/>
        <w:jc w:val="both"/>
        <w:rPr>
          <w:rFonts w:ascii="Tahoma" w:hAnsi="Tahoma" w:cs="Tahoma"/>
        </w:rPr>
      </w:pPr>
      <w:r w:rsidRPr="001421B3">
        <w:rPr>
          <w:rFonts w:ascii="Tahoma" w:hAnsi="Tahoma" w:cs="Tahoma"/>
        </w:rPr>
        <w:t>V primeru vključitve novih podizvajalcev, mora prodajalec skupaj z obvestilom posredovati izpolnjene, podpisane in žigosane zahtevane obrazce iz razpisne dokumentacije, ki se nanašajo na podizvajalce, ob upoštevanju drugega odstavka 94. člena ZJN-3.</w:t>
      </w:r>
    </w:p>
    <w:p w14:paraId="4887D097" w14:textId="77777777" w:rsidR="002D26E8" w:rsidRPr="001421B3" w:rsidRDefault="002D26E8" w:rsidP="005726AB">
      <w:pPr>
        <w:keepNext/>
        <w:keepLines/>
        <w:jc w:val="both"/>
        <w:rPr>
          <w:rFonts w:ascii="Tahoma" w:hAnsi="Tahoma" w:cs="Tahoma"/>
        </w:rPr>
      </w:pPr>
    </w:p>
    <w:p w14:paraId="1D5A1BA1" w14:textId="27E55E30" w:rsidR="002D26E8" w:rsidRPr="001421B3" w:rsidRDefault="002D26E8" w:rsidP="005726AB">
      <w:pPr>
        <w:keepNext/>
        <w:keepLines/>
        <w:tabs>
          <w:tab w:val="left" w:pos="567"/>
          <w:tab w:val="left" w:pos="1702"/>
        </w:tabs>
        <w:jc w:val="both"/>
        <w:rPr>
          <w:rFonts w:ascii="Tahoma" w:hAnsi="Tahoma" w:cs="Tahoma"/>
        </w:rPr>
      </w:pPr>
      <w:r w:rsidRPr="001421B3">
        <w:rPr>
          <w:rFonts w:ascii="Tahoma" w:hAnsi="Tahoma" w:cs="Tahoma"/>
        </w:rPr>
        <w:t>Kupec mora v skladu s četrtim odstavkom 94. člena ZJN-3 zavrniti vsakega podizvajalca, če zanj obstajajo razlogi za izključitev, ki so opredeljeni v razpisni dokumentaciji.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Kupec mora o morebitni zavrnitvi novega podizvajalca obvestiti prodajalca najpozneje v desetih (10) dneh od prejema predloga.</w:t>
      </w:r>
    </w:p>
    <w:p w14:paraId="24E2C31C" w14:textId="77777777" w:rsidR="002D26E8" w:rsidRPr="001421B3" w:rsidRDefault="002D26E8" w:rsidP="005726AB">
      <w:pPr>
        <w:keepNext/>
        <w:keepLines/>
        <w:jc w:val="both"/>
        <w:rPr>
          <w:rFonts w:ascii="Tahoma" w:hAnsi="Tahoma" w:cs="Tahoma"/>
        </w:rPr>
      </w:pPr>
    </w:p>
    <w:p w14:paraId="2A63D7EC" w14:textId="0A962779" w:rsidR="002D26E8" w:rsidRPr="001421B3" w:rsidRDefault="002D26E8" w:rsidP="005726AB">
      <w:pPr>
        <w:keepNext/>
        <w:keepLines/>
        <w:jc w:val="both"/>
        <w:rPr>
          <w:rFonts w:ascii="Tahoma" w:hAnsi="Tahoma" w:cs="Tahoma"/>
        </w:rPr>
      </w:pPr>
      <w:r w:rsidRPr="001421B3">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dneh po spremembi. </w:t>
      </w:r>
    </w:p>
    <w:p w14:paraId="535F4EE7" w14:textId="77777777" w:rsidR="002D26E8" w:rsidRPr="001421B3" w:rsidRDefault="002D26E8" w:rsidP="005726AB">
      <w:pPr>
        <w:keepNext/>
        <w:keepLines/>
        <w:jc w:val="both"/>
        <w:rPr>
          <w:rFonts w:ascii="Tahoma" w:hAnsi="Tahoma" w:cs="Tahoma"/>
        </w:rPr>
      </w:pPr>
    </w:p>
    <w:p w14:paraId="0A62C96A" w14:textId="77777777" w:rsidR="002D26E8" w:rsidRPr="001421B3" w:rsidRDefault="002D26E8" w:rsidP="005726AB">
      <w:pPr>
        <w:keepNext/>
        <w:keepLines/>
        <w:numPr>
          <w:ilvl w:val="0"/>
          <w:numId w:val="14"/>
        </w:numPr>
        <w:ind w:left="567" w:hanging="567"/>
        <w:rPr>
          <w:rFonts w:ascii="Tahoma" w:hAnsi="Tahoma" w:cs="Tahoma"/>
          <w:b/>
        </w:rPr>
      </w:pPr>
      <w:r w:rsidRPr="001421B3">
        <w:rPr>
          <w:rFonts w:ascii="Tahoma" w:hAnsi="Tahoma" w:cs="Tahoma"/>
          <w:b/>
        </w:rPr>
        <w:t>NAČIN OBRAČUNAVANJA IN PLAČILO</w:t>
      </w:r>
    </w:p>
    <w:p w14:paraId="0AD5A4A7" w14:textId="77777777" w:rsidR="002D26E8" w:rsidRPr="001421B3" w:rsidRDefault="002D26E8" w:rsidP="005726AB">
      <w:pPr>
        <w:keepNext/>
        <w:keepLines/>
        <w:rPr>
          <w:rFonts w:ascii="Tahoma" w:hAnsi="Tahoma" w:cs="Tahoma"/>
        </w:rPr>
      </w:pPr>
    </w:p>
    <w:p w14:paraId="411A5689"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2A76A4A1" w14:textId="77777777" w:rsidR="002D26E8" w:rsidRPr="001421B3" w:rsidRDefault="002D26E8" w:rsidP="005726AB">
      <w:pPr>
        <w:keepNext/>
        <w:keepLines/>
        <w:ind w:left="360"/>
        <w:jc w:val="both"/>
        <w:rPr>
          <w:rFonts w:ascii="Tahoma" w:hAnsi="Tahoma" w:cs="Tahoma"/>
        </w:rPr>
      </w:pPr>
    </w:p>
    <w:p w14:paraId="24968CAE" w14:textId="305A026A" w:rsidR="002D26E8" w:rsidRPr="001421B3" w:rsidRDefault="002D26E8" w:rsidP="005726AB">
      <w:pPr>
        <w:keepNext/>
        <w:keepLines/>
        <w:jc w:val="both"/>
        <w:rPr>
          <w:rFonts w:ascii="Tahoma" w:hAnsi="Tahoma" w:cs="Tahoma"/>
        </w:rPr>
      </w:pPr>
      <w:r w:rsidRPr="001421B3">
        <w:rPr>
          <w:rFonts w:ascii="Tahoma" w:hAnsi="Tahoma" w:cs="Tahoma"/>
        </w:rPr>
        <w:t>Prodajalec bo kupcu na osnovi posamezne dobavnice o prevzemu nadomestnih delov</w:t>
      </w:r>
      <w:r w:rsidR="007B32BF">
        <w:rPr>
          <w:rFonts w:ascii="Tahoma" w:hAnsi="Tahoma" w:cs="Tahoma"/>
        </w:rPr>
        <w:t>,</w:t>
      </w:r>
      <w:r w:rsidRPr="001421B3">
        <w:rPr>
          <w:rFonts w:ascii="Tahoma" w:hAnsi="Tahoma" w:cs="Tahoma"/>
        </w:rPr>
        <w:t xml:space="preserve"> </w:t>
      </w:r>
      <w:r w:rsidR="0052432E">
        <w:rPr>
          <w:rFonts w:ascii="Tahoma" w:hAnsi="Tahoma" w:cs="Tahoma"/>
        </w:rPr>
        <w:t xml:space="preserve">podpisane </w:t>
      </w:r>
      <w:r w:rsidRPr="001421B3">
        <w:rPr>
          <w:rFonts w:ascii="Tahoma" w:hAnsi="Tahoma" w:cs="Tahoma"/>
        </w:rPr>
        <w:t>s strani obeh strank okvirnega sporazuma</w:t>
      </w:r>
      <w:r w:rsidR="007B32BF">
        <w:rPr>
          <w:rFonts w:ascii="Tahoma" w:hAnsi="Tahoma" w:cs="Tahoma"/>
        </w:rPr>
        <w:t>,</w:t>
      </w:r>
      <w:r w:rsidRPr="001421B3">
        <w:rPr>
          <w:rFonts w:ascii="Tahoma" w:hAnsi="Tahoma" w:cs="Tahoma"/>
        </w:rPr>
        <w:t xml:space="preserve"> izstavil natančno specificiran račun, na katerem mora biti navedena tudi številka posameznega nabavnega naročila kupca za posamezno dobavo nadomestnih delov in številka veljavnega okvirnega sporazuma.</w:t>
      </w:r>
    </w:p>
    <w:p w14:paraId="3E9FC108" w14:textId="77777777" w:rsidR="002D26E8" w:rsidRPr="001421B3" w:rsidRDefault="002D26E8" w:rsidP="005726AB">
      <w:pPr>
        <w:keepNext/>
        <w:keepLines/>
        <w:jc w:val="both"/>
        <w:rPr>
          <w:rFonts w:ascii="Tahoma" w:hAnsi="Tahoma" w:cs="Tahoma"/>
        </w:rPr>
      </w:pPr>
    </w:p>
    <w:p w14:paraId="11BD373C" w14:textId="7EE2154C" w:rsidR="002D26E8" w:rsidRPr="001421B3" w:rsidRDefault="002D26E8" w:rsidP="005726AB">
      <w:pPr>
        <w:keepNext/>
        <w:keepLines/>
        <w:jc w:val="both"/>
        <w:rPr>
          <w:rFonts w:ascii="Tahoma" w:hAnsi="Tahoma" w:cs="Tahoma"/>
        </w:rPr>
      </w:pPr>
      <w:r w:rsidRPr="001421B3">
        <w:rPr>
          <w:rFonts w:ascii="Tahoma" w:hAnsi="Tahoma" w:cs="Tahoma"/>
        </w:rPr>
        <w:t>Podpis dobavnice o prevzemu nadomestnih delov s strani obeh strank okvi</w:t>
      </w:r>
      <w:r w:rsidR="00BA6FB7">
        <w:rPr>
          <w:rFonts w:ascii="Tahoma" w:hAnsi="Tahoma" w:cs="Tahoma"/>
        </w:rPr>
        <w:t xml:space="preserve">rnega sporazuma </w:t>
      </w:r>
      <w:r w:rsidRPr="001421B3">
        <w:rPr>
          <w:rFonts w:ascii="Tahoma" w:hAnsi="Tahoma" w:cs="Tahoma"/>
        </w:rPr>
        <w:t>pomeni količinski in kvalitetni prevzem nadomestnih delov</w:t>
      </w:r>
      <w:r w:rsidR="00E43DD3">
        <w:rPr>
          <w:rFonts w:ascii="Tahoma" w:hAnsi="Tahoma" w:cs="Tahoma"/>
        </w:rPr>
        <w:t xml:space="preserve"> in</w:t>
      </w:r>
      <w:r w:rsidRPr="001421B3">
        <w:rPr>
          <w:rFonts w:ascii="Tahoma" w:hAnsi="Tahoma" w:cs="Tahoma"/>
        </w:rPr>
        <w:t xml:space="preserve"> je podlaga za izstavitev računa s strani prodajalca.</w:t>
      </w:r>
    </w:p>
    <w:p w14:paraId="22FCBEC8" w14:textId="77777777" w:rsidR="002D26E8" w:rsidRPr="001421B3" w:rsidRDefault="002D26E8" w:rsidP="005726AB">
      <w:pPr>
        <w:keepNext/>
        <w:keepLines/>
        <w:jc w:val="both"/>
        <w:rPr>
          <w:rFonts w:ascii="Tahoma" w:hAnsi="Tahoma" w:cs="Tahoma"/>
        </w:rPr>
      </w:pPr>
    </w:p>
    <w:p w14:paraId="552FCB28" w14:textId="4D5F3BC1" w:rsidR="002D26E8" w:rsidRPr="001421B3" w:rsidRDefault="002D26E8" w:rsidP="005726AB">
      <w:pPr>
        <w:keepNext/>
        <w:keepLines/>
        <w:tabs>
          <w:tab w:val="left" w:pos="1418"/>
          <w:tab w:val="left" w:pos="1702"/>
        </w:tabs>
        <w:jc w:val="both"/>
        <w:rPr>
          <w:rFonts w:ascii="Tahoma" w:hAnsi="Tahoma" w:cs="Tahoma"/>
        </w:rPr>
      </w:pPr>
      <w:r w:rsidRPr="001421B3">
        <w:rPr>
          <w:rFonts w:ascii="Tahoma" w:hAnsi="Tahoma" w:cs="Tahoma"/>
        </w:rPr>
        <w:t>Prodajalec bo kupcu račun za dobavljen</w:t>
      </w:r>
      <w:r w:rsidR="00A65BA1">
        <w:rPr>
          <w:rFonts w:ascii="Tahoma" w:hAnsi="Tahoma" w:cs="Tahoma"/>
        </w:rPr>
        <w:t>e</w:t>
      </w:r>
      <w:r w:rsidRPr="001421B3">
        <w:rPr>
          <w:rFonts w:ascii="Tahoma" w:hAnsi="Tahoma" w:cs="Tahoma"/>
        </w:rPr>
        <w:t xml:space="preserve"> </w:t>
      </w:r>
      <w:r w:rsidR="00A65BA1">
        <w:rPr>
          <w:rFonts w:ascii="Tahoma" w:hAnsi="Tahoma" w:cs="Tahoma"/>
        </w:rPr>
        <w:t xml:space="preserve">nadomestne dele </w:t>
      </w:r>
      <w:r w:rsidRPr="001421B3">
        <w:rPr>
          <w:rFonts w:ascii="Tahoma" w:hAnsi="Tahoma" w:cs="Tahoma"/>
        </w:rPr>
        <w:t xml:space="preserve"> izstavil v roku 5 (petih) dni </w:t>
      </w:r>
      <w:r w:rsidR="00A65BA1">
        <w:rPr>
          <w:rFonts w:ascii="Tahoma" w:hAnsi="Tahoma" w:cs="Tahoma"/>
        </w:rPr>
        <w:t>po podpisu dobavnice o prevzemu nadomestnih delov s strani obeh strank okvirnega sporazuma.</w:t>
      </w:r>
      <w:r w:rsidRPr="001421B3">
        <w:rPr>
          <w:rFonts w:ascii="Tahoma" w:hAnsi="Tahoma" w:cs="Tahoma"/>
        </w:rPr>
        <w:t xml:space="preserve"> Prodajalec mora podpisano dobavnico priložiti k izstavljenemu računu. Račune mora </w:t>
      </w:r>
      <w:r w:rsidR="00A65BA1">
        <w:rPr>
          <w:rFonts w:ascii="Tahoma" w:hAnsi="Tahoma" w:cs="Tahoma"/>
        </w:rPr>
        <w:t xml:space="preserve">kupec </w:t>
      </w:r>
      <w:r w:rsidRPr="001421B3">
        <w:rPr>
          <w:rFonts w:ascii="Tahoma" w:hAnsi="Tahoma" w:cs="Tahoma"/>
        </w:rPr>
        <w:t>potrdit</w:t>
      </w:r>
      <w:r w:rsidR="00A65BA1">
        <w:rPr>
          <w:rFonts w:ascii="Tahoma" w:hAnsi="Tahoma" w:cs="Tahoma"/>
        </w:rPr>
        <w:t>.</w:t>
      </w:r>
    </w:p>
    <w:p w14:paraId="2591A8D5" w14:textId="77777777" w:rsidR="002D26E8" w:rsidRPr="001421B3" w:rsidRDefault="002D26E8" w:rsidP="005726AB">
      <w:pPr>
        <w:keepNext/>
        <w:keepLines/>
        <w:jc w:val="both"/>
        <w:rPr>
          <w:rFonts w:ascii="Tahoma" w:hAnsi="Tahoma" w:cs="Tahoma"/>
        </w:rPr>
      </w:pPr>
    </w:p>
    <w:p w14:paraId="6006AB0D" w14:textId="5984328E" w:rsidR="002D26E8" w:rsidRPr="001421B3" w:rsidRDefault="002D26E8" w:rsidP="005726AB">
      <w:pPr>
        <w:keepNext/>
        <w:keepLines/>
        <w:tabs>
          <w:tab w:val="left" w:pos="1418"/>
          <w:tab w:val="left" w:pos="1702"/>
        </w:tabs>
        <w:jc w:val="both"/>
        <w:rPr>
          <w:rFonts w:ascii="Tahoma" w:hAnsi="Tahoma" w:cs="Tahoma"/>
        </w:rPr>
      </w:pPr>
      <w:r w:rsidRPr="001421B3">
        <w:rPr>
          <w:rFonts w:ascii="Tahoma" w:hAnsi="Tahoma" w:cs="Tahoma"/>
        </w:rPr>
        <w:t>V primeru, da izstavljeni račun ni pravilen, ga kupec v roku osmih (8) delovnih dni od prejema zavrne z obrazložitvijo, prodajalec pa je dolžan izstaviti nov, popravljen račun v roku petih (5) delovnih dni od zavrnitve, v katerem bo izkazana pravilna vrednost dobavljen</w:t>
      </w:r>
      <w:r w:rsidR="00B16019">
        <w:rPr>
          <w:rFonts w:ascii="Tahoma" w:hAnsi="Tahoma" w:cs="Tahoma"/>
        </w:rPr>
        <w:t xml:space="preserve">ih nadomestnih delov. </w:t>
      </w:r>
      <w:r w:rsidRPr="001421B3">
        <w:rPr>
          <w:rFonts w:ascii="Tahoma" w:hAnsi="Tahoma" w:cs="Tahoma"/>
        </w:rPr>
        <w:t xml:space="preserve"> </w:t>
      </w:r>
    </w:p>
    <w:p w14:paraId="7ADCE9FC" w14:textId="77777777" w:rsidR="002D26E8" w:rsidRPr="001421B3" w:rsidRDefault="002D26E8" w:rsidP="005726AB">
      <w:pPr>
        <w:keepNext/>
        <w:keepLines/>
        <w:jc w:val="both"/>
        <w:rPr>
          <w:rFonts w:ascii="Tahoma" w:hAnsi="Tahoma" w:cs="Tahoma"/>
        </w:rPr>
      </w:pPr>
    </w:p>
    <w:p w14:paraId="080967B4" w14:textId="77777777" w:rsidR="002D26E8" w:rsidRPr="001421B3" w:rsidRDefault="002D26E8" w:rsidP="005726AB">
      <w:pPr>
        <w:keepNext/>
        <w:keepLines/>
        <w:numPr>
          <w:ilvl w:val="0"/>
          <w:numId w:val="10"/>
        </w:numPr>
        <w:ind w:left="426" w:hanging="426"/>
        <w:jc w:val="center"/>
        <w:rPr>
          <w:rFonts w:ascii="Tahoma" w:hAnsi="Tahoma" w:cs="Tahoma"/>
        </w:rPr>
      </w:pPr>
      <w:r w:rsidRPr="001421B3">
        <w:rPr>
          <w:rFonts w:ascii="Tahoma" w:hAnsi="Tahoma" w:cs="Tahoma"/>
        </w:rPr>
        <w:lastRenderedPageBreak/>
        <w:t>člen</w:t>
      </w:r>
    </w:p>
    <w:p w14:paraId="6BDC214E" w14:textId="77777777" w:rsidR="002D26E8" w:rsidRPr="001421B3" w:rsidRDefault="002D26E8" w:rsidP="005726AB">
      <w:pPr>
        <w:keepNext/>
        <w:keepLines/>
        <w:jc w:val="both"/>
        <w:rPr>
          <w:rFonts w:ascii="Tahoma" w:hAnsi="Tahoma" w:cs="Tahoma"/>
        </w:rPr>
      </w:pPr>
    </w:p>
    <w:p w14:paraId="6F4F6EFA" w14:textId="038F70AC" w:rsidR="00C57DAB" w:rsidRPr="001421B3" w:rsidRDefault="002D26E8" w:rsidP="005726AB">
      <w:pPr>
        <w:keepNext/>
        <w:keepLines/>
        <w:jc w:val="both"/>
        <w:rPr>
          <w:rFonts w:ascii="Tahoma" w:hAnsi="Tahoma" w:cs="Tahoma"/>
        </w:rPr>
      </w:pPr>
      <w:r w:rsidRPr="001421B3">
        <w:rPr>
          <w:rFonts w:ascii="Tahoma" w:hAnsi="Tahoma" w:cs="Tahoma"/>
        </w:rPr>
        <w:t>Kupec se obve</w:t>
      </w:r>
      <w:r w:rsidR="00B16019">
        <w:rPr>
          <w:rFonts w:ascii="Tahoma" w:hAnsi="Tahoma" w:cs="Tahoma"/>
        </w:rPr>
        <w:t>že</w:t>
      </w:r>
      <w:r w:rsidRPr="001421B3">
        <w:rPr>
          <w:rFonts w:ascii="Tahoma" w:hAnsi="Tahoma" w:cs="Tahoma"/>
        </w:rPr>
        <w:t xml:space="preserve">, da bo </w:t>
      </w:r>
      <w:r w:rsidR="00B16019">
        <w:rPr>
          <w:rFonts w:ascii="Tahoma" w:hAnsi="Tahoma" w:cs="Tahoma"/>
        </w:rPr>
        <w:t xml:space="preserve">pravilno </w:t>
      </w:r>
      <w:r w:rsidRPr="001421B3">
        <w:rPr>
          <w:rFonts w:ascii="Tahoma" w:hAnsi="Tahoma" w:cs="Tahoma"/>
        </w:rPr>
        <w:t>izstavljeni račun plačal na transakcijski račun prodajalca, ki je uradno evidentiran pri AJPES in bo naveden na računu, v roku tridesetih (30) koledarskih dneh od dneva izstavitve računa.</w:t>
      </w:r>
    </w:p>
    <w:p w14:paraId="3A8AFD61" w14:textId="77777777" w:rsidR="002D26E8" w:rsidRPr="001421B3" w:rsidRDefault="002D26E8" w:rsidP="005726AB">
      <w:pPr>
        <w:keepNext/>
        <w:keepLines/>
        <w:jc w:val="both"/>
        <w:rPr>
          <w:rFonts w:ascii="Tahoma" w:hAnsi="Tahoma" w:cs="Tahoma"/>
        </w:rPr>
      </w:pPr>
    </w:p>
    <w:p w14:paraId="01274D81" w14:textId="77777777" w:rsidR="002D26E8" w:rsidRPr="001421B3" w:rsidRDefault="002D26E8" w:rsidP="005726AB">
      <w:pPr>
        <w:keepNext/>
        <w:keepLines/>
        <w:jc w:val="both"/>
        <w:rPr>
          <w:rFonts w:ascii="Tahoma" w:hAnsi="Tahoma" w:cs="Tahoma"/>
        </w:rPr>
      </w:pPr>
      <w:r w:rsidRPr="001421B3">
        <w:rPr>
          <w:rFonts w:ascii="Tahoma" w:hAnsi="Tahoma" w:cs="Tahoma"/>
        </w:rPr>
        <w:t>V primeru zamude s plačilom je prodajalec upravičen zaračunati kupcu zakonite zamudne obresti.</w:t>
      </w:r>
    </w:p>
    <w:p w14:paraId="5BD50A7B" w14:textId="77777777" w:rsidR="002D26E8" w:rsidRPr="001421B3" w:rsidRDefault="002D26E8" w:rsidP="005726AB">
      <w:pPr>
        <w:keepNext/>
        <w:keepLines/>
        <w:autoSpaceDE w:val="0"/>
        <w:rPr>
          <w:rFonts w:ascii="Tahoma" w:eastAsia="Arial" w:hAnsi="Tahoma" w:cs="Tahoma"/>
          <w:lang w:eastAsia="ar-SA"/>
        </w:rPr>
      </w:pPr>
    </w:p>
    <w:p w14:paraId="16FFE881" w14:textId="782BFAED" w:rsidR="002D26E8" w:rsidRDefault="002D26E8" w:rsidP="005726AB">
      <w:pPr>
        <w:keepNext/>
        <w:keepLines/>
        <w:jc w:val="both"/>
        <w:rPr>
          <w:rFonts w:ascii="Tahoma" w:hAnsi="Tahoma" w:cs="Tahoma"/>
        </w:rPr>
      </w:pPr>
      <w:r w:rsidRPr="001421B3">
        <w:rPr>
          <w:rFonts w:ascii="Tahoma" w:hAnsi="Tahoma" w:cs="Tahoma"/>
        </w:rPr>
        <w:t xml:space="preserve">Davek na dodano vrednost se obračuna na dan opravljene dobave </w:t>
      </w:r>
      <w:r w:rsidR="007B32BF">
        <w:rPr>
          <w:rFonts w:ascii="Tahoma" w:hAnsi="Tahoma" w:cs="Tahoma"/>
        </w:rPr>
        <w:t>nadomestnih delov</w:t>
      </w:r>
      <w:r w:rsidR="00C57DAB">
        <w:rPr>
          <w:rFonts w:ascii="Tahoma" w:hAnsi="Tahoma" w:cs="Tahoma"/>
        </w:rPr>
        <w:t xml:space="preserve"> </w:t>
      </w:r>
      <w:r w:rsidRPr="001421B3">
        <w:rPr>
          <w:rFonts w:ascii="Tahoma" w:hAnsi="Tahoma" w:cs="Tahoma"/>
        </w:rPr>
        <w:t>v skladu z vsakokratno veljavno zakonodajo v Republiki Sloveniji.</w:t>
      </w:r>
    </w:p>
    <w:p w14:paraId="4A464704" w14:textId="77777777" w:rsidR="00BA6FB7" w:rsidRPr="001421B3" w:rsidRDefault="00BA6FB7" w:rsidP="005726AB">
      <w:pPr>
        <w:keepNext/>
        <w:keepLines/>
        <w:jc w:val="both"/>
        <w:rPr>
          <w:rFonts w:ascii="Tahoma" w:hAnsi="Tahoma" w:cs="Tahoma"/>
        </w:rPr>
      </w:pPr>
    </w:p>
    <w:p w14:paraId="4D2D3F40" w14:textId="77777777" w:rsidR="002D26E8" w:rsidRPr="001421B3" w:rsidRDefault="002D26E8" w:rsidP="005726AB">
      <w:pPr>
        <w:keepNext/>
        <w:keepLines/>
        <w:numPr>
          <w:ilvl w:val="0"/>
          <w:numId w:val="10"/>
        </w:numPr>
        <w:ind w:left="426" w:hanging="426"/>
        <w:jc w:val="center"/>
        <w:rPr>
          <w:rFonts w:ascii="Tahoma" w:hAnsi="Tahoma" w:cs="Tahoma"/>
        </w:rPr>
      </w:pPr>
      <w:r w:rsidRPr="001421B3">
        <w:rPr>
          <w:rFonts w:ascii="Tahoma" w:hAnsi="Tahoma" w:cs="Tahoma"/>
        </w:rPr>
        <w:t>člen</w:t>
      </w:r>
    </w:p>
    <w:p w14:paraId="5BE05416" w14:textId="77777777" w:rsidR="002D26E8" w:rsidRPr="001421B3" w:rsidRDefault="002D26E8" w:rsidP="005726AB">
      <w:pPr>
        <w:keepNext/>
        <w:keepLines/>
        <w:jc w:val="both"/>
        <w:rPr>
          <w:rFonts w:ascii="Tahoma" w:hAnsi="Tahoma" w:cs="Tahoma"/>
        </w:rPr>
      </w:pPr>
    </w:p>
    <w:p w14:paraId="4806C807" w14:textId="77777777" w:rsidR="002D26E8" w:rsidRPr="001421B3" w:rsidRDefault="002D26E8" w:rsidP="005726AB">
      <w:pPr>
        <w:keepNext/>
        <w:keepLines/>
        <w:jc w:val="both"/>
        <w:rPr>
          <w:rFonts w:ascii="Tahoma" w:hAnsi="Tahoma" w:cs="Tahoma"/>
        </w:rPr>
      </w:pPr>
      <w:r w:rsidRPr="001421B3">
        <w:rPr>
          <w:rFonts w:ascii="Tahoma" w:hAnsi="Tahoma" w:cs="Tahoma"/>
        </w:rPr>
        <w:t>Kupec bo plačila vsem podizvajalcem izvajal skladno z določili ZJN-3.</w:t>
      </w:r>
    </w:p>
    <w:p w14:paraId="47348DEF" w14:textId="77777777" w:rsidR="002D26E8" w:rsidRPr="001421B3" w:rsidRDefault="002D26E8" w:rsidP="005726AB">
      <w:pPr>
        <w:keepNext/>
        <w:keepLines/>
        <w:jc w:val="both"/>
        <w:rPr>
          <w:rFonts w:ascii="Tahoma" w:hAnsi="Tahoma" w:cs="Tahoma"/>
        </w:rPr>
      </w:pPr>
    </w:p>
    <w:p w14:paraId="4635D80D" w14:textId="77777777" w:rsidR="002D26E8" w:rsidRPr="001421B3" w:rsidRDefault="002D26E8" w:rsidP="005726AB">
      <w:pPr>
        <w:keepNext/>
        <w:keepLines/>
        <w:numPr>
          <w:ilvl w:val="0"/>
          <w:numId w:val="10"/>
        </w:numPr>
        <w:ind w:left="426" w:hanging="426"/>
        <w:jc w:val="center"/>
        <w:rPr>
          <w:rFonts w:ascii="Tahoma" w:hAnsi="Tahoma" w:cs="Tahoma"/>
        </w:rPr>
      </w:pPr>
      <w:r w:rsidRPr="001421B3">
        <w:rPr>
          <w:rFonts w:ascii="Tahoma" w:hAnsi="Tahoma" w:cs="Tahoma"/>
        </w:rPr>
        <w:t>člen</w:t>
      </w:r>
    </w:p>
    <w:p w14:paraId="1AAE367A" w14:textId="77777777" w:rsidR="002D26E8" w:rsidRPr="001421B3" w:rsidRDefault="002D26E8" w:rsidP="005726AB">
      <w:pPr>
        <w:keepNext/>
        <w:keepLines/>
        <w:jc w:val="both"/>
        <w:rPr>
          <w:rFonts w:ascii="Tahoma" w:hAnsi="Tahoma" w:cs="Tahoma"/>
        </w:rPr>
      </w:pPr>
    </w:p>
    <w:p w14:paraId="286CB24D" w14:textId="7A8D2EE8" w:rsidR="002D26E8" w:rsidRDefault="002D26E8" w:rsidP="005726AB">
      <w:pPr>
        <w:keepNext/>
        <w:keepLines/>
        <w:jc w:val="both"/>
        <w:rPr>
          <w:rFonts w:ascii="Tahoma" w:hAnsi="Tahoma" w:cs="Tahoma"/>
        </w:rPr>
      </w:pPr>
      <w:r w:rsidRPr="001421B3">
        <w:rPr>
          <w:rFonts w:ascii="Tahoma" w:hAnsi="Tahoma" w:cs="Tahoma"/>
        </w:rPr>
        <w:t>Stranki okvirnega sporazuma se obve</w:t>
      </w:r>
      <w:r w:rsidR="00B16019">
        <w:rPr>
          <w:rFonts w:ascii="Tahoma" w:hAnsi="Tahoma" w:cs="Tahoma"/>
        </w:rPr>
        <w:t>žeta</w:t>
      </w:r>
      <w:r w:rsidRPr="001421B3">
        <w:rPr>
          <w:rFonts w:ascii="Tahoma" w:hAnsi="Tahoma" w:cs="Tahoma"/>
        </w:rPr>
        <w:t>, da po okvirnem sporazumu velja prepoved odstopa oziroma cesije denarnih terjatev, ki izvirajo iz tega okvirnega sporazuma, drugim pravnim ali fizičnim osebam, razen bankam. V primeru odstopa denarne terjatve drugim pravnim ali fizičnim osebam, razen bankam, odstop nima pravnega učinka.</w:t>
      </w:r>
    </w:p>
    <w:p w14:paraId="6F625F5B" w14:textId="77777777" w:rsidR="00A279C2" w:rsidRPr="001421B3" w:rsidRDefault="00A279C2" w:rsidP="005726AB">
      <w:pPr>
        <w:keepNext/>
        <w:keepLines/>
        <w:jc w:val="both"/>
        <w:rPr>
          <w:rFonts w:ascii="Tahoma" w:hAnsi="Tahoma" w:cs="Tahoma"/>
        </w:rPr>
      </w:pPr>
    </w:p>
    <w:p w14:paraId="6D00EE7D" w14:textId="154D8534" w:rsidR="002D26E8" w:rsidRPr="001421B3" w:rsidRDefault="002D26E8" w:rsidP="005726AB">
      <w:pPr>
        <w:keepNext/>
        <w:keepLines/>
        <w:numPr>
          <w:ilvl w:val="0"/>
          <w:numId w:val="14"/>
        </w:numPr>
        <w:ind w:left="567" w:hanging="567"/>
        <w:rPr>
          <w:rFonts w:ascii="Tahoma" w:hAnsi="Tahoma" w:cs="Tahoma"/>
          <w:b/>
        </w:rPr>
      </w:pPr>
      <w:r w:rsidRPr="001421B3">
        <w:rPr>
          <w:rFonts w:ascii="Tahoma" w:hAnsi="Tahoma" w:cs="Tahoma"/>
          <w:b/>
          <w:bCs/>
        </w:rPr>
        <w:t xml:space="preserve">NAROČANJE, ROK, KRAJ </w:t>
      </w:r>
      <w:r w:rsidR="00D06D9D">
        <w:rPr>
          <w:rFonts w:ascii="Tahoma" w:hAnsi="Tahoma" w:cs="Tahoma"/>
          <w:b/>
          <w:bCs/>
        </w:rPr>
        <w:t xml:space="preserve">IN PREVZEM </w:t>
      </w:r>
      <w:r w:rsidRPr="001421B3">
        <w:rPr>
          <w:rFonts w:ascii="Tahoma" w:hAnsi="Tahoma" w:cs="Tahoma"/>
          <w:b/>
          <w:bCs/>
        </w:rPr>
        <w:t xml:space="preserve">DOBAVE </w:t>
      </w:r>
    </w:p>
    <w:p w14:paraId="57CA2C4B" w14:textId="77777777" w:rsidR="002D26E8" w:rsidRPr="001421B3" w:rsidRDefault="002D26E8" w:rsidP="005726AB">
      <w:pPr>
        <w:keepNext/>
        <w:keepLines/>
        <w:autoSpaceDE w:val="0"/>
        <w:jc w:val="center"/>
        <w:rPr>
          <w:rFonts w:ascii="Tahoma" w:eastAsia="Arial" w:hAnsi="Tahoma" w:cs="Tahoma"/>
          <w:b/>
          <w:lang w:eastAsia="ar-SA"/>
        </w:rPr>
      </w:pPr>
    </w:p>
    <w:p w14:paraId="02120EE5"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09D20BE9" w14:textId="77777777" w:rsidR="002D26E8" w:rsidRPr="001421B3" w:rsidRDefault="002D26E8" w:rsidP="005726AB">
      <w:pPr>
        <w:keepNext/>
        <w:keepLines/>
        <w:ind w:left="426"/>
        <w:rPr>
          <w:rFonts w:ascii="Tahoma" w:hAnsi="Tahoma" w:cs="Tahoma"/>
          <w:color w:val="000000"/>
        </w:rPr>
      </w:pPr>
    </w:p>
    <w:p w14:paraId="5A1F9D45" w14:textId="1635E4FE" w:rsidR="002D26E8" w:rsidRPr="001421B3" w:rsidRDefault="007B32BF" w:rsidP="005726AB">
      <w:pPr>
        <w:keepNext/>
        <w:keepLines/>
        <w:jc w:val="both"/>
        <w:rPr>
          <w:rFonts w:ascii="Tahoma" w:hAnsi="Tahoma" w:cs="Tahoma"/>
        </w:rPr>
      </w:pPr>
      <w:r>
        <w:rPr>
          <w:rFonts w:ascii="Tahoma" w:hAnsi="Tahoma" w:cs="Tahoma"/>
        </w:rPr>
        <w:t>Naročila</w:t>
      </w:r>
      <w:r w:rsidRPr="001421B3">
        <w:rPr>
          <w:rFonts w:ascii="Tahoma" w:hAnsi="Tahoma" w:cs="Tahoma"/>
        </w:rPr>
        <w:t xml:space="preserve"> </w:t>
      </w:r>
      <w:r w:rsidR="002D26E8" w:rsidRPr="001421B3">
        <w:rPr>
          <w:rFonts w:ascii="Tahoma" w:hAnsi="Tahoma" w:cs="Tahoma"/>
        </w:rPr>
        <w:t xml:space="preserve">nadomestnih delov se bo izvajala sukcesivno, na osnovi sprotnih, pisnih naročil kupca. </w:t>
      </w:r>
    </w:p>
    <w:p w14:paraId="09E156AC" w14:textId="77777777" w:rsidR="002D26E8" w:rsidRPr="001421B3" w:rsidRDefault="002D26E8" w:rsidP="005726AB">
      <w:pPr>
        <w:keepNext/>
        <w:keepLines/>
        <w:jc w:val="both"/>
        <w:rPr>
          <w:rFonts w:ascii="Tahoma" w:hAnsi="Tahoma" w:cs="Tahoma"/>
        </w:rPr>
      </w:pPr>
    </w:p>
    <w:p w14:paraId="24C6BD48" w14:textId="081B6EE5" w:rsidR="002D26E8" w:rsidRPr="001421B3" w:rsidRDefault="002D26E8" w:rsidP="005726AB">
      <w:pPr>
        <w:keepNext/>
        <w:keepLines/>
        <w:jc w:val="both"/>
        <w:rPr>
          <w:rFonts w:ascii="Tahoma" w:hAnsi="Tahoma" w:cs="Tahoma"/>
        </w:rPr>
      </w:pPr>
      <w:r w:rsidRPr="001421B3">
        <w:rPr>
          <w:rFonts w:ascii="Tahoma" w:hAnsi="Tahoma" w:cs="Tahoma"/>
        </w:rPr>
        <w:t>Prodajalec se obve</w:t>
      </w:r>
      <w:r w:rsidR="00131209">
        <w:rPr>
          <w:rFonts w:ascii="Tahoma" w:hAnsi="Tahoma" w:cs="Tahoma"/>
        </w:rPr>
        <w:t>že</w:t>
      </w:r>
      <w:r w:rsidRPr="001421B3">
        <w:rPr>
          <w:rFonts w:ascii="Tahoma" w:hAnsi="Tahoma" w:cs="Tahoma"/>
        </w:rPr>
        <w:t xml:space="preserve"> dobavljati nadomestne dele v roku, navedenem v predračunu</w:t>
      </w:r>
      <w:r w:rsidR="00131209">
        <w:rPr>
          <w:rFonts w:ascii="Tahoma" w:hAnsi="Tahoma" w:cs="Tahoma"/>
        </w:rPr>
        <w:t>.</w:t>
      </w:r>
    </w:p>
    <w:p w14:paraId="775840DB" w14:textId="77777777" w:rsidR="002D26E8" w:rsidRPr="001421B3" w:rsidRDefault="002D26E8" w:rsidP="005726AB">
      <w:pPr>
        <w:keepNext/>
        <w:keepLines/>
        <w:jc w:val="both"/>
        <w:rPr>
          <w:rFonts w:ascii="Tahoma" w:hAnsi="Tahoma" w:cs="Tahoma"/>
        </w:rPr>
      </w:pPr>
    </w:p>
    <w:p w14:paraId="0FBCF943" w14:textId="660A396F" w:rsidR="002D26E8" w:rsidRPr="001421B3" w:rsidRDefault="002D26E8" w:rsidP="005726AB">
      <w:pPr>
        <w:keepNext/>
        <w:keepLines/>
        <w:jc w:val="both"/>
        <w:rPr>
          <w:rFonts w:ascii="Tahoma" w:hAnsi="Tahoma" w:cs="Tahoma"/>
        </w:rPr>
      </w:pPr>
      <w:r w:rsidRPr="001421B3">
        <w:rPr>
          <w:rFonts w:ascii="Tahoma" w:hAnsi="Tahoma" w:cs="Tahoma"/>
        </w:rPr>
        <w:t xml:space="preserve">Kontaktna oseba </w:t>
      </w:r>
      <w:r w:rsidR="00B45583" w:rsidRPr="001421B3">
        <w:rPr>
          <w:rFonts w:ascii="Tahoma" w:hAnsi="Tahoma" w:cs="Tahoma"/>
        </w:rPr>
        <w:t xml:space="preserve">kupca </w:t>
      </w:r>
      <w:r w:rsidRPr="001421B3">
        <w:rPr>
          <w:rFonts w:ascii="Tahoma" w:hAnsi="Tahoma" w:cs="Tahoma"/>
        </w:rPr>
        <w:t>za naročanje je:</w:t>
      </w:r>
    </w:p>
    <w:p w14:paraId="5FB341CD" w14:textId="77777777" w:rsidR="002D26E8" w:rsidRPr="001421B3" w:rsidRDefault="002D26E8" w:rsidP="005726AB">
      <w:pPr>
        <w:keepNext/>
        <w:keepLines/>
        <w:jc w:val="both"/>
        <w:rPr>
          <w:rFonts w:ascii="Tahoma" w:hAnsi="Tahoma" w:cs="Tahoma"/>
        </w:rPr>
      </w:pPr>
    </w:p>
    <w:p w14:paraId="7AF033BB" w14:textId="77777777" w:rsidR="002D26E8" w:rsidRPr="001421B3" w:rsidRDefault="002D26E8" w:rsidP="005726AB">
      <w:pPr>
        <w:keepNext/>
        <w:keepLines/>
        <w:numPr>
          <w:ilvl w:val="0"/>
          <w:numId w:val="9"/>
        </w:numPr>
        <w:jc w:val="both"/>
        <w:rPr>
          <w:rFonts w:ascii="Tahoma" w:hAnsi="Tahoma" w:cs="Tahoma"/>
        </w:rPr>
      </w:pPr>
      <w:r w:rsidRPr="001421B3">
        <w:rPr>
          <w:rFonts w:ascii="Tahoma" w:hAnsi="Tahoma" w:cs="Tahoma"/>
        </w:rPr>
        <w:t xml:space="preserve">_____________, telefon: ____________, faks: ______________, e-mail: </w:t>
      </w:r>
      <w:hyperlink r:id="rId19" w:history="1">
        <w:r w:rsidRPr="001421B3">
          <w:t>__________________</w:t>
        </w:r>
      </w:hyperlink>
      <w:r w:rsidRPr="001421B3">
        <w:rPr>
          <w:rFonts w:ascii="Tahoma" w:hAnsi="Tahoma" w:cs="Tahoma"/>
        </w:rPr>
        <w:t xml:space="preserve"> . </w:t>
      </w:r>
    </w:p>
    <w:p w14:paraId="6BFD7A1A" w14:textId="77777777" w:rsidR="002D26E8" w:rsidRPr="001421B3" w:rsidRDefault="002D26E8" w:rsidP="005726AB">
      <w:pPr>
        <w:keepNext/>
        <w:keepLines/>
        <w:jc w:val="both"/>
        <w:rPr>
          <w:rFonts w:ascii="Tahoma" w:hAnsi="Tahoma" w:cs="Tahoma"/>
        </w:rPr>
      </w:pPr>
    </w:p>
    <w:p w14:paraId="76422A4F" w14:textId="1627987F" w:rsidR="002D26E8" w:rsidRPr="001421B3" w:rsidRDefault="002D26E8" w:rsidP="005726AB">
      <w:pPr>
        <w:keepNext/>
        <w:keepLines/>
        <w:jc w:val="both"/>
        <w:rPr>
          <w:rFonts w:ascii="Tahoma" w:hAnsi="Tahoma" w:cs="Tahoma"/>
        </w:rPr>
      </w:pPr>
      <w:r w:rsidRPr="001421B3">
        <w:rPr>
          <w:rFonts w:ascii="Tahoma" w:hAnsi="Tahoma" w:cs="Tahoma"/>
        </w:rPr>
        <w:t xml:space="preserve">Kontaktna oseba </w:t>
      </w:r>
      <w:r w:rsidR="00B45583" w:rsidRPr="001421B3">
        <w:rPr>
          <w:rFonts w:ascii="Tahoma" w:hAnsi="Tahoma" w:cs="Tahoma"/>
        </w:rPr>
        <w:t xml:space="preserve">prodajalca </w:t>
      </w:r>
      <w:r w:rsidRPr="001421B3">
        <w:rPr>
          <w:rFonts w:ascii="Tahoma" w:hAnsi="Tahoma" w:cs="Tahoma"/>
        </w:rPr>
        <w:t>za naročanje je:</w:t>
      </w:r>
    </w:p>
    <w:p w14:paraId="635E0412" w14:textId="77777777" w:rsidR="002D26E8" w:rsidRPr="001421B3" w:rsidRDefault="002D26E8" w:rsidP="005726AB">
      <w:pPr>
        <w:keepNext/>
        <w:keepLines/>
        <w:jc w:val="both"/>
        <w:rPr>
          <w:rFonts w:ascii="Tahoma" w:hAnsi="Tahoma" w:cs="Tahoma"/>
        </w:rPr>
      </w:pPr>
    </w:p>
    <w:p w14:paraId="28CF0B9E" w14:textId="77777777" w:rsidR="002D26E8" w:rsidRPr="001421B3" w:rsidRDefault="002D26E8" w:rsidP="005726AB">
      <w:pPr>
        <w:keepNext/>
        <w:keepLines/>
        <w:numPr>
          <w:ilvl w:val="0"/>
          <w:numId w:val="9"/>
        </w:numPr>
        <w:jc w:val="both"/>
        <w:rPr>
          <w:rFonts w:ascii="Tahoma" w:hAnsi="Tahoma" w:cs="Tahoma"/>
        </w:rPr>
      </w:pPr>
      <w:r w:rsidRPr="001421B3">
        <w:rPr>
          <w:rFonts w:ascii="Tahoma" w:hAnsi="Tahoma" w:cs="Tahoma"/>
        </w:rPr>
        <w:t xml:space="preserve">_____________, telefon: ____________, faks: ______________, e-mail: </w:t>
      </w:r>
      <w:hyperlink r:id="rId20" w:history="1">
        <w:r w:rsidRPr="001421B3">
          <w:t>__________________</w:t>
        </w:r>
      </w:hyperlink>
      <w:r w:rsidRPr="001421B3">
        <w:t xml:space="preserve"> .</w:t>
      </w:r>
      <w:r w:rsidRPr="001421B3">
        <w:rPr>
          <w:rFonts w:ascii="Tahoma" w:hAnsi="Tahoma" w:cs="Tahoma"/>
        </w:rPr>
        <w:t xml:space="preserve"> </w:t>
      </w:r>
    </w:p>
    <w:p w14:paraId="29FD8783" w14:textId="77777777" w:rsidR="002D26E8" w:rsidRPr="001421B3" w:rsidRDefault="002D26E8" w:rsidP="005726AB">
      <w:pPr>
        <w:keepNext/>
        <w:keepLines/>
        <w:jc w:val="both"/>
        <w:rPr>
          <w:rFonts w:ascii="Tahoma" w:hAnsi="Tahoma" w:cs="Tahoma"/>
        </w:rPr>
      </w:pPr>
    </w:p>
    <w:p w14:paraId="7E4481A1" w14:textId="39DE1615" w:rsidR="002D26E8" w:rsidRDefault="002D26E8" w:rsidP="005726AB">
      <w:pPr>
        <w:keepNext/>
        <w:keepLines/>
        <w:jc w:val="both"/>
        <w:rPr>
          <w:rFonts w:ascii="Tahoma" w:hAnsi="Tahoma" w:cs="Tahoma"/>
          <w:lang w:val="x-none"/>
        </w:rPr>
      </w:pPr>
      <w:r w:rsidRPr="001421B3">
        <w:rPr>
          <w:rFonts w:ascii="Tahoma" w:hAnsi="Tahoma" w:cs="Tahoma"/>
        </w:rPr>
        <w:t>Prodajalec</w:t>
      </w:r>
      <w:r w:rsidRPr="001421B3">
        <w:rPr>
          <w:rFonts w:ascii="Tahoma" w:hAnsi="Tahoma" w:cs="Tahoma"/>
          <w:lang w:val="x-none"/>
        </w:rPr>
        <w:t xml:space="preserve"> se obve</w:t>
      </w:r>
      <w:r w:rsidR="00131209">
        <w:rPr>
          <w:rFonts w:ascii="Tahoma" w:hAnsi="Tahoma" w:cs="Tahoma"/>
        </w:rPr>
        <w:t>že</w:t>
      </w:r>
      <w:r w:rsidRPr="001421B3">
        <w:rPr>
          <w:rFonts w:ascii="Tahoma" w:hAnsi="Tahoma" w:cs="Tahoma"/>
          <w:lang w:val="x-none"/>
        </w:rPr>
        <w:t xml:space="preserve">, da bo </w:t>
      </w:r>
      <w:r w:rsidRPr="001421B3">
        <w:rPr>
          <w:rFonts w:ascii="Tahoma" w:hAnsi="Tahoma" w:cs="Tahoma"/>
        </w:rPr>
        <w:t>nadomestne dele</w:t>
      </w:r>
      <w:r w:rsidRPr="001421B3">
        <w:rPr>
          <w:rFonts w:ascii="Tahoma" w:hAnsi="Tahoma" w:cs="Tahoma"/>
          <w:lang w:val="x-none"/>
        </w:rPr>
        <w:t xml:space="preserve"> dobavljal na lokacijo </w:t>
      </w:r>
      <w:r w:rsidRPr="001421B3">
        <w:rPr>
          <w:rFonts w:ascii="Tahoma" w:hAnsi="Tahoma" w:cs="Tahoma"/>
        </w:rPr>
        <w:t>kupca</w:t>
      </w:r>
      <w:r w:rsidRPr="001421B3">
        <w:rPr>
          <w:rFonts w:ascii="Tahoma" w:hAnsi="Tahoma" w:cs="Tahoma"/>
          <w:lang w:val="x-none"/>
        </w:rPr>
        <w:t xml:space="preserve"> (</w:t>
      </w:r>
      <w:proofErr w:type="spellStart"/>
      <w:r w:rsidRPr="001421B3">
        <w:rPr>
          <w:rFonts w:ascii="Tahoma" w:hAnsi="Tahoma" w:cs="Tahoma"/>
          <w:lang w:val="x-none"/>
        </w:rPr>
        <w:t>fco</w:t>
      </w:r>
      <w:proofErr w:type="spellEnd"/>
      <w:r w:rsidRPr="001421B3">
        <w:rPr>
          <w:rFonts w:ascii="Tahoma" w:hAnsi="Tahoma" w:cs="Tahoma"/>
          <w:lang w:val="x-none"/>
        </w:rPr>
        <w:t xml:space="preserve">. skladišče kupca Celovška cesta </w:t>
      </w:r>
      <w:r w:rsidRPr="001421B3">
        <w:rPr>
          <w:rFonts w:ascii="Tahoma" w:hAnsi="Tahoma" w:cs="Tahoma"/>
        </w:rPr>
        <w:t>1</w:t>
      </w:r>
      <w:r w:rsidRPr="001421B3">
        <w:rPr>
          <w:rFonts w:ascii="Tahoma" w:hAnsi="Tahoma" w:cs="Tahoma"/>
          <w:lang w:val="x-none"/>
        </w:rPr>
        <w:t xml:space="preserve">60, Ljubljana - razloženo). Pri </w:t>
      </w:r>
      <w:r w:rsidRPr="001421B3">
        <w:rPr>
          <w:rFonts w:ascii="Tahoma" w:hAnsi="Tahoma" w:cs="Tahoma"/>
        </w:rPr>
        <w:t xml:space="preserve">izvajanju dobav </w:t>
      </w:r>
      <w:r w:rsidRPr="001421B3">
        <w:rPr>
          <w:rFonts w:ascii="Tahoma" w:hAnsi="Tahoma" w:cs="Tahoma"/>
          <w:lang w:val="x-none"/>
        </w:rPr>
        <w:t xml:space="preserve">mora </w:t>
      </w:r>
      <w:r w:rsidRPr="001421B3">
        <w:rPr>
          <w:rFonts w:ascii="Tahoma" w:hAnsi="Tahoma" w:cs="Tahoma"/>
        </w:rPr>
        <w:t>prodajalec</w:t>
      </w:r>
      <w:r w:rsidRPr="001421B3">
        <w:rPr>
          <w:rFonts w:ascii="Tahoma" w:hAnsi="Tahoma" w:cs="Tahoma"/>
          <w:lang w:val="x-none"/>
        </w:rPr>
        <w:t xml:space="preserve"> upoštevati Pravila ravnanja na lokaciji LPP d.o.o., ki so</w:t>
      </w:r>
      <w:r w:rsidRPr="001421B3">
        <w:rPr>
          <w:rFonts w:ascii="Tahoma" w:hAnsi="Tahoma" w:cs="Tahoma"/>
        </w:rPr>
        <w:t xml:space="preserve"> priloga </w:t>
      </w:r>
      <w:r w:rsidRPr="001421B3">
        <w:rPr>
          <w:rFonts w:ascii="Tahoma" w:hAnsi="Tahoma" w:cs="Tahoma"/>
          <w:lang w:val="x-none"/>
        </w:rPr>
        <w:t>okvirnega sporazuma.</w:t>
      </w:r>
    </w:p>
    <w:p w14:paraId="350483CF" w14:textId="7B6A2B5A" w:rsidR="00050EC7" w:rsidRDefault="00050EC7" w:rsidP="005726AB">
      <w:pPr>
        <w:keepNext/>
        <w:keepLines/>
        <w:jc w:val="both"/>
        <w:rPr>
          <w:rFonts w:ascii="Tahoma" w:hAnsi="Tahoma" w:cs="Tahoma"/>
          <w:lang w:val="x-none"/>
        </w:rPr>
      </w:pPr>
    </w:p>
    <w:p w14:paraId="05CE8318" w14:textId="69D04581" w:rsidR="00050EC7" w:rsidRPr="00F82613" w:rsidRDefault="00050EC7" w:rsidP="005726AB">
      <w:pPr>
        <w:keepNext/>
        <w:keepLines/>
        <w:jc w:val="both"/>
        <w:rPr>
          <w:rFonts w:ascii="Tahoma" w:hAnsi="Tahoma" w:cs="Tahoma"/>
        </w:rPr>
      </w:pPr>
      <w:r w:rsidRPr="00F55A64">
        <w:rPr>
          <w:rFonts w:ascii="Tahoma" w:hAnsi="Tahoma" w:cs="Tahoma"/>
        </w:rPr>
        <w:t>Stranki okvirnega sporazuma s</w:t>
      </w:r>
      <w:r>
        <w:rPr>
          <w:rFonts w:ascii="Tahoma" w:hAnsi="Tahoma" w:cs="Tahoma"/>
        </w:rPr>
        <w:t>ta sporazumni, da dobavni rok prične teči</w:t>
      </w:r>
      <w:r w:rsidR="009C7B55">
        <w:rPr>
          <w:rFonts w:ascii="Tahoma" w:hAnsi="Tahoma" w:cs="Tahoma"/>
        </w:rPr>
        <w:t xml:space="preserve"> na dan, v katerem </w:t>
      </w:r>
      <w:r>
        <w:rPr>
          <w:rFonts w:ascii="Tahoma" w:hAnsi="Tahoma" w:cs="Tahoma"/>
        </w:rPr>
        <w:t>kupec med  rednim delovnim časom</w:t>
      </w:r>
      <w:r w:rsidR="00131209">
        <w:rPr>
          <w:rFonts w:ascii="Tahoma" w:hAnsi="Tahoma" w:cs="Tahoma"/>
        </w:rPr>
        <w:t>,</w:t>
      </w:r>
      <w:r>
        <w:rPr>
          <w:rFonts w:ascii="Tahoma" w:hAnsi="Tahoma" w:cs="Tahoma"/>
        </w:rPr>
        <w:t xml:space="preserve"> po elektronski pošti odda naročilo prodajalcu. </w:t>
      </w:r>
    </w:p>
    <w:p w14:paraId="72D30658" w14:textId="77777777" w:rsidR="00A279C2" w:rsidRPr="001421B3" w:rsidRDefault="00A279C2" w:rsidP="005726AB">
      <w:pPr>
        <w:keepNext/>
        <w:keepLines/>
        <w:jc w:val="both"/>
        <w:rPr>
          <w:rFonts w:ascii="Tahoma" w:hAnsi="Tahoma" w:cs="Tahoma"/>
        </w:rPr>
      </w:pPr>
    </w:p>
    <w:p w14:paraId="7158D663" w14:textId="77777777" w:rsidR="002D26E8" w:rsidRPr="001421B3" w:rsidRDefault="002D26E8" w:rsidP="005726AB">
      <w:pPr>
        <w:keepNext/>
        <w:keepLines/>
        <w:numPr>
          <w:ilvl w:val="0"/>
          <w:numId w:val="10"/>
        </w:numPr>
        <w:ind w:left="426" w:hanging="426"/>
        <w:jc w:val="center"/>
        <w:rPr>
          <w:rFonts w:ascii="Tahoma" w:hAnsi="Tahoma" w:cs="Tahoma"/>
        </w:rPr>
      </w:pPr>
      <w:r w:rsidRPr="001421B3">
        <w:rPr>
          <w:rFonts w:ascii="Tahoma" w:hAnsi="Tahoma" w:cs="Tahoma"/>
        </w:rPr>
        <w:t>člen</w:t>
      </w:r>
    </w:p>
    <w:p w14:paraId="78257E83" w14:textId="77777777" w:rsidR="002D26E8" w:rsidRPr="001421B3" w:rsidRDefault="002D26E8" w:rsidP="005726AB">
      <w:pPr>
        <w:keepNext/>
        <w:keepLines/>
        <w:jc w:val="both"/>
        <w:rPr>
          <w:rFonts w:ascii="Tahoma" w:hAnsi="Tahoma" w:cs="Tahoma"/>
        </w:rPr>
      </w:pPr>
    </w:p>
    <w:p w14:paraId="51734CD1" w14:textId="77777777" w:rsidR="002D26E8" w:rsidRPr="00A07E27" w:rsidRDefault="002D26E8" w:rsidP="005726AB">
      <w:pPr>
        <w:keepNext/>
        <w:keepLines/>
        <w:jc w:val="both"/>
        <w:rPr>
          <w:rFonts w:ascii="Tahoma" w:hAnsi="Tahoma" w:cs="Tahoma"/>
        </w:rPr>
      </w:pPr>
      <w:r w:rsidRPr="00A07E27">
        <w:rPr>
          <w:rFonts w:ascii="Tahoma" w:hAnsi="Tahoma" w:cs="Tahoma"/>
        </w:rPr>
        <w:t xml:space="preserve">V kolikor prodajalec ne bo dobavil nadomestnih delov v dogovorjenem roku, mora pred iztekom tega roka kupca o tem obvestiti pisno in mu sporočiti nov dobavni rok. </w:t>
      </w:r>
    </w:p>
    <w:p w14:paraId="4F56D70D" w14:textId="77777777" w:rsidR="002D26E8" w:rsidRPr="00A07E27" w:rsidRDefault="002D26E8" w:rsidP="005726AB">
      <w:pPr>
        <w:keepNext/>
        <w:keepLines/>
        <w:jc w:val="both"/>
        <w:rPr>
          <w:rFonts w:ascii="Calibri" w:hAnsi="Calibri"/>
        </w:rPr>
      </w:pPr>
    </w:p>
    <w:p w14:paraId="5184E17E" w14:textId="77777777" w:rsidR="002D26E8" w:rsidRPr="00A07E27" w:rsidRDefault="002D26E8" w:rsidP="005726AB">
      <w:pPr>
        <w:keepNext/>
        <w:keepLines/>
        <w:spacing w:after="120"/>
        <w:jc w:val="both"/>
        <w:rPr>
          <w:rFonts w:ascii="Tahoma" w:hAnsi="Tahoma" w:cs="Tahoma"/>
        </w:rPr>
      </w:pPr>
      <w:r w:rsidRPr="00A07E27">
        <w:rPr>
          <w:rFonts w:ascii="Tahoma" w:hAnsi="Tahoma" w:cs="Tahoma"/>
        </w:rPr>
        <w:t>V kolikor je nov dobavni rok:</w:t>
      </w:r>
    </w:p>
    <w:p w14:paraId="71CB7B75" w14:textId="7076F8E6" w:rsidR="002D26E8" w:rsidRPr="00A07E27" w:rsidRDefault="002D26E8" w:rsidP="005726AB">
      <w:pPr>
        <w:keepNext/>
        <w:keepLines/>
        <w:numPr>
          <w:ilvl w:val="0"/>
          <w:numId w:val="9"/>
        </w:numPr>
        <w:jc w:val="both"/>
        <w:rPr>
          <w:rFonts w:ascii="Tahoma" w:hAnsi="Tahoma" w:cs="Tahoma"/>
        </w:rPr>
      </w:pPr>
      <w:r w:rsidRPr="00A07E27">
        <w:rPr>
          <w:rFonts w:ascii="Tahoma" w:hAnsi="Tahoma" w:cs="Tahoma"/>
        </w:rPr>
        <w:t xml:space="preserve">za kupca sprejemljiv (z vidika poteka delovnega procesa kupca) bo v tem primeru dobavo kljub zamudi sprejel, prodajalcu pa </w:t>
      </w:r>
      <w:r w:rsidR="00D62D7E">
        <w:rPr>
          <w:rFonts w:ascii="Tahoma" w:hAnsi="Tahoma" w:cs="Tahoma"/>
        </w:rPr>
        <w:t xml:space="preserve">lahko </w:t>
      </w:r>
      <w:r w:rsidRPr="00A07E27">
        <w:rPr>
          <w:rFonts w:ascii="Tahoma" w:hAnsi="Tahoma" w:cs="Tahoma"/>
        </w:rPr>
        <w:t xml:space="preserve">zaračunal </w:t>
      </w:r>
      <w:r w:rsidR="00131209" w:rsidRPr="00A07E27">
        <w:rPr>
          <w:rFonts w:ascii="Tahoma" w:hAnsi="Tahoma" w:cs="Tahoma"/>
        </w:rPr>
        <w:t xml:space="preserve">pogodbeno </w:t>
      </w:r>
      <w:r w:rsidRPr="00A07E27">
        <w:rPr>
          <w:rFonts w:ascii="Tahoma" w:hAnsi="Tahoma" w:cs="Tahoma"/>
        </w:rPr>
        <w:t>k</w:t>
      </w:r>
      <w:r w:rsidR="00A279C2" w:rsidRPr="00A07E27">
        <w:rPr>
          <w:rFonts w:ascii="Tahoma" w:hAnsi="Tahoma" w:cs="Tahoma"/>
        </w:rPr>
        <w:t>azen</w:t>
      </w:r>
      <w:r w:rsidR="00131209" w:rsidRPr="00A07E27">
        <w:rPr>
          <w:rFonts w:ascii="Tahoma" w:hAnsi="Tahoma" w:cs="Tahoma"/>
        </w:rPr>
        <w:t>,</w:t>
      </w:r>
      <w:r w:rsidR="00A279C2" w:rsidRPr="00A07E27">
        <w:rPr>
          <w:rFonts w:ascii="Tahoma" w:hAnsi="Tahoma" w:cs="Tahoma"/>
        </w:rPr>
        <w:t xml:space="preserve"> </w:t>
      </w:r>
    </w:p>
    <w:p w14:paraId="264C2BCB" w14:textId="1F7A02E0" w:rsidR="002D26E8" w:rsidRPr="00A07E27" w:rsidRDefault="002D26E8" w:rsidP="005726AB">
      <w:pPr>
        <w:keepNext/>
        <w:keepLines/>
        <w:numPr>
          <w:ilvl w:val="0"/>
          <w:numId w:val="9"/>
        </w:numPr>
        <w:jc w:val="both"/>
        <w:rPr>
          <w:rFonts w:ascii="Tahoma" w:hAnsi="Tahoma" w:cs="Tahoma"/>
        </w:rPr>
      </w:pPr>
      <w:r w:rsidRPr="00A07E27">
        <w:rPr>
          <w:rFonts w:ascii="Tahoma" w:hAnsi="Tahoma" w:cs="Tahoma"/>
        </w:rPr>
        <w:lastRenderedPageBreak/>
        <w:t>za kupca nesprejemljiv (moten/oviran/ustavljen delovni proces kupca) bo nadomestne dele naročil drugje ter o tem prodajalca obvestil, le-ta pa je kupcu dolžan povrniti morebitno razliko v ceni nadomestnih delov, nabavljenih na prostem trgu. Kupec bo naročil nadomestne dele, ki so ponujeni v predračunu ali originalne nadomestne dele, z ustreznimi kataloškimi številkami ter v originalni embalaži proizvajalca avtobusa, za katerega je nadomestni del namenjen, kar bo lahko na trgu prej kupil.</w:t>
      </w:r>
    </w:p>
    <w:p w14:paraId="5338E0FD" w14:textId="77777777" w:rsidR="002D26E8" w:rsidRPr="00A07E27" w:rsidRDefault="002D26E8" w:rsidP="005726AB">
      <w:pPr>
        <w:keepNext/>
        <w:keepLines/>
        <w:jc w:val="both"/>
        <w:rPr>
          <w:rFonts w:ascii="Tahoma" w:hAnsi="Tahoma" w:cs="Tahoma"/>
        </w:rPr>
      </w:pPr>
    </w:p>
    <w:p w14:paraId="481C265F" w14:textId="77777777" w:rsidR="002D26E8" w:rsidRPr="001421B3" w:rsidRDefault="002D26E8" w:rsidP="005726AB">
      <w:pPr>
        <w:keepNext/>
        <w:keepLines/>
        <w:jc w:val="both"/>
        <w:rPr>
          <w:rFonts w:ascii="Tahoma" w:hAnsi="Tahoma" w:cs="Tahoma"/>
        </w:rPr>
      </w:pPr>
      <w:r w:rsidRPr="00A07E27">
        <w:rPr>
          <w:rFonts w:ascii="Tahoma" w:hAnsi="Tahoma" w:cs="Tahoma"/>
        </w:rPr>
        <w:t>Če prodajalec ne obvesti kupca o zamudi, dobavni rok pa je za naročene nadomestne dele že potekel, bo</w:t>
      </w:r>
      <w:r w:rsidRPr="001421B3">
        <w:rPr>
          <w:rFonts w:ascii="Tahoma" w:hAnsi="Tahoma" w:cs="Tahoma"/>
        </w:rPr>
        <w:t xml:space="preserve"> kupec ravnal, kot da bi ga prodajalec obvestil o zamudi, pa je za kupca nov dobavni rok nesprejemljiv.</w:t>
      </w:r>
    </w:p>
    <w:p w14:paraId="7AF8E9E4" w14:textId="77777777" w:rsidR="002D26E8" w:rsidRPr="001421B3" w:rsidRDefault="002D26E8" w:rsidP="005726AB">
      <w:pPr>
        <w:keepNext/>
        <w:keepLines/>
        <w:jc w:val="both"/>
        <w:rPr>
          <w:rFonts w:ascii="Tahoma" w:hAnsi="Tahoma" w:cs="Tahoma"/>
          <w:kern w:val="16"/>
        </w:rPr>
      </w:pPr>
    </w:p>
    <w:p w14:paraId="3A31D8CC"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2556E573" w14:textId="77777777" w:rsidR="002D26E8" w:rsidRPr="001421B3" w:rsidRDefault="002D26E8" w:rsidP="005726AB">
      <w:pPr>
        <w:keepNext/>
        <w:keepLines/>
        <w:jc w:val="both"/>
        <w:rPr>
          <w:rFonts w:ascii="Tahoma" w:hAnsi="Tahoma" w:cs="Tahoma"/>
          <w:kern w:val="16"/>
        </w:rPr>
      </w:pPr>
    </w:p>
    <w:p w14:paraId="11AD305E" w14:textId="5F0D758B" w:rsidR="002D26E8" w:rsidRPr="001421B3" w:rsidRDefault="002D26E8" w:rsidP="005726AB">
      <w:pPr>
        <w:keepNext/>
        <w:keepLines/>
        <w:jc w:val="both"/>
        <w:rPr>
          <w:rFonts w:ascii="Tahoma" w:hAnsi="Tahoma" w:cs="Tahoma"/>
        </w:rPr>
      </w:pPr>
      <w:r w:rsidRPr="001421B3">
        <w:rPr>
          <w:rFonts w:ascii="Tahoma" w:hAnsi="Tahoma" w:cs="Tahoma"/>
          <w:lang w:val="x-none"/>
        </w:rPr>
        <w:t xml:space="preserve">Ob vsaki posamezni dobavi mora </w:t>
      </w:r>
      <w:r w:rsidRPr="001421B3">
        <w:rPr>
          <w:rFonts w:ascii="Tahoma" w:hAnsi="Tahoma" w:cs="Tahoma"/>
        </w:rPr>
        <w:t>prodajalec</w:t>
      </w:r>
      <w:r w:rsidRPr="001421B3">
        <w:rPr>
          <w:rFonts w:ascii="Tahoma" w:hAnsi="Tahoma" w:cs="Tahoma"/>
          <w:lang w:val="x-none"/>
        </w:rPr>
        <w:t xml:space="preserve"> izstaviti dobavnico, na kateri je razvidna cena posameznega </w:t>
      </w:r>
      <w:r w:rsidRPr="001421B3">
        <w:rPr>
          <w:rFonts w:ascii="Tahoma" w:hAnsi="Tahoma" w:cs="Tahoma"/>
        </w:rPr>
        <w:t>nadomestnega dela ter</w:t>
      </w:r>
      <w:r w:rsidRPr="001421B3">
        <w:rPr>
          <w:rFonts w:ascii="Tahoma" w:hAnsi="Tahoma" w:cs="Tahoma"/>
          <w:lang w:val="x-none"/>
        </w:rPr>
        <w:t xml:space="preserve"> št. naročila </w:t>
      </w:r>
      <w:r w:rsidRPr="001421B3">
        <w:rPr>
          <w:rFonts w:ascii="Tahoma" w:hAnsi="Tahoma" w:cs="Tahoma"/>
        </w:rPr>
        <w:t>kupca</w:t>
      </w:r>
      <w:r w:rsidRPr="001421B3">
        <w:rPr>
          <w:rFonts w:ascii="Tahoma" w:hAnsi="Tahoma" w:cs="Tahoma"/>
          <w:lang w:val="x-none"/>
        </w:rPr>
        <w:t xml:space="preserve">. Količinski prevzem </w:t>
      </w:r>
      <w:r w:rsidRPr="001421B3">
        <w:rPr>
          <w:rFonts w:ascii="Tahoma" w:hAnsi="Tahoma" w:cs="Tahoma"/>
        </w:rPr>
        <w:t>nadomestnih delov</w:t>
      </w:r>
      <w:r w:rsidRPr="001421B3">
        <w:rPr>
          <w:rFonts w:ascii="Tahoma" w:hAnsi="Tahoma" w:cs="Tahoma"/>
          <w:lang w:val="x-none"/>
        </w:rPr>
        <w:t xml:space="preserve"> se opravi takoj ob dobavi s podpisom dobavnice s strani obeh strank okvirnega sporazuma</w:t>
      </w:r>
      <w:r w:rsidRPr="001421B3">
        <w:rPr>
          <w:rFonts w:ascii="Tahoma" w:hAnsi="Tahoma" w:cs="Tahoma"/>
        </w:rPr>
        <w:t xml:space="preserve"> oziroma njunih predstavnikov</w:t>
      </w:r>
      <w:r w:rsidRPr="001421B3">
        <w:rPr>
          <w:rFonts w:ascii="Tahoma" w:hAnsi="Tahoma" w:cs="Tahoma"/>
          <w:lang w:val="x-none"/>
        </w:rPr>
        <w:t xml:space="preserve">, kakovostni pa v </w:t>
      </w:r>
      <w:proofErr w:type="spellStart"/>
      <w:r w:rsidRPr="001421B3">
        <w:rPr>
          <w:rFonts w:ascii="Tahoma" w:hAnsi="Tahoma" w:cs="Tahoma"/>
          <w:lang w:val="x-none"/>
        </w:rPr>
        <w:t>uzančnih</w:t>
      </w:r>
      <w:proofErr w:type="spellEnd"/>
      <w:r w:rsidRPr="001421B3">
        <w:rPr>
          <w:rFonts w:ascii="Tahoma" w:hAnsi="Tahoma" w:cs="Tahoma"/>
          <w:lang w:val="x-none"/>
        </w:rPr>
        <w:t xml:space="preserve"> rokih.</w:t>
      </w:r>
    </w:p>
    <w:p w14:paraId="3C25337B" w14:textId="77777777" w:rsidR="002D26E8" w:rsidRPr="001421B3" w:rsidRDefault="002D26E8" w:rsidP="005726AB">
      <w:pPr>
        <w:keepNext/>
        <w:keepLines/>
        <w:tabs>
          <w:tab w:val="left" w:pos="1418"/>
          <w:tab w:val="left" w:pos="1702"/>
        </w:tabs>
        <w:jc w:val="both"/>
        <w:rPr>
          <w:rFonts w:ascii="Tahoma" w:hAnsi="Tahoma" w:cs="Tahoma"/>
        </w:rPr>
      </w:pPr>
    </w:p>
    <w:p w14:paraId="7A34CB66" w14:textId="566636FB" w:rsidR="002D26E8" w:rsidRDefault="002D26E8" w:rsidP="005726AB">
      <w:pPr>
        <w:keepNext/>
        <w:keepLines/>
        <w:tabs>
          <w:tab w:val="left" w:pos="1418"/>
          <w:tab w:val="left" w:pos="1702"/>
        </w:tabs>
        <w:jc w:val="both"/>
        <w:rPr>
          <w:rFonts w:ascii="Tahoma" w:hAnsi="Tahoma" w:cs="Tahoma"/>
        </w:rPr>
      </w:pPr>
      <w:r w:rsidRPr="001421B3">
        <w:rPr>
          <w:rFonts w:ascii="Tahoma" w:hAnsi="Tahoma" w:cs="Tahoma"/>
        </w:rPr>
        <w:t>Prodajalec mora izstaviti dobavnico za vsako posamezno dobavo nadomestnih delov, ne glede na to, da še ni izpolnil vseh svojih obveznosti iz posameznega naročila kupca.</w:t>
      </w:r>
    </w:p>
    <w:p w14:paraId="566C0077" w14:textId="0ED35DD0" w:rsidR="00E4789B" w:rsidRPr="001421B3" w:rsidRDefault="00E4789B" w:rsidP="005726AB">
      <w:pPr>
        <w:keepNext/>
        <w:keepLines/>
        <w:tabs>
          <w:tab w:val="left" w:pos="1418"/>
          <w:tab w:val="left" w:pos="1702"/>
        </w:tabs>
        <w:jc w:val="both"/>
        <w:rPr>
          <w:rFonts w:ascii="Tahoma" w:hAnsi="Tahoma" w:cs="Tahoma"/>
        </w:rPr>
      </w:pPr>
    </w:p>
    <w:p w14:paraId="085AAB2D" w14:textId="77777777" w:rsidR="00E4789B" w:rsidRPr="001421B3" w:rsidRDefault="00E4789B"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19659DF0" w14:textId="77777777" w:rsidR="00E4789B" w:rsidRPr="001421B3" w:rsidRDefault="00E4789B" w:rsidP="005726AB">
      <w:pPr>
        <w:keepNext/>
        <w:keepLines/>
        <w:ind w:left="426"/>
        <w:rPr>
          <w:rFonts w:ascii="Tahoma" w:hAnsi="Tahoma" w:cs="Tahoma"/>
          <w:color w:val="000000"/>
        </w:rPr>
      </w:pPr>
    </w:p>
    <w:p w14:paraId="6A68C9B1" w14:textId="647384DE" w:rsidR="00E4789B" w:rsidRPr="001421B3" w:rsidRDefault="00E4789B" w:rsidP="005726AB">
      <w:pPr>
        <w:keepNext/>
        <w:keepLines/>
        <w:spacing w:after="120"/>
        <w:rPr>
          <w:rFonts w:ascii="Tahoma" w:hAnsi="Tahoma" w:cs="Tahoma"/>
        </w:rPr>
      </w:pPr>
      <w:r w:rsidRPr="001421B3">
        <w:rPr>
          <w:rFonts w:ascii="Tahoma" w:hAnsi="Tahoma" w:cs="Tahoma"/>
        </w:rPr>
        <w:t>Prodajalec se obve</w:t>
      </w:r>
      <w:r w:rsidR="00492B46">
        <w:rPr>
          <w:rFonts w:ascii="Tahoma" w:hAnsi="Tahoma" w:cs="Tahoma"/>
        </w:rPr>
        <w:t>že</w:t>
      </w:r>
      <w:r w:rsidRPr="001421B3">
        <w:rPr>
          <w:rFonts w:ascii="Tahoma" w:hAnsi="Tahoma" w:cs="Tahoma"/>
        </w:rPr>
        <w:t xml:space="preserve"> kupcu nuditi vso tehnično in strokovno pomoč, če jo ta zahteva, in sicer:</w:t>
      </w:r>
    </w:p>
    <w:p w14:paraId="510E6C68" w14:textId="77777777" w:rsidR="00E4789B" w:rsidRPr="001421B3" w:rsidRDefault="00E4789B" w:rsidP="005726AB">
      <w:pPr>
        <w:keepNext/>
        <w:keepLines/>
        <w:numPr>
          <w:ilvl w:val="0"/>
          <w:numId w:val="9"/>
        </w:numPr>
        <w:jc w:val="both"/>
        <w:rPr>
          <w:rFonts w:ascii="Tahoma" w:hAnsi="Tahoma" w:cs="Tahoma"/>
        </w:rPr>
      </w:pPr>
      <w:r w:rsidRPr="001421B3">
        <w:rPr>
          <w:rFonts w:ascii="Tahoma" w:hAnsi="Tahoma" w:cs="Tahoma"/>
        </w:rPr>
        <w:t>v kolikor ima kupec težave pri definiranju posameznega nadomestnega dela pri naročanju,</w:t>
      </w:r>
    </w:p>
    <w:p w14:paraId="3161BB35" w14:textId="77777777" w:rsidR="00E4789B" w:rsidRPr="001421B3" w:rsidRDefault="00E4789B" w:rsidP="005726AB">
      <w:pPr>
        <w:keepNext/>
        <w:keepLines/>
        <w:numPr>
          <w:ilvl w:val="0"/>
          <w:numId w:val="9"/>
        </w:numPr>
        <w:jc w:val="both"/>
        <w:rPr>
          <w:rFonts w:ascii="Tahoma" w:hAnsi="Tahoma" w:cs="Tahoma"/>
        </w:rPr>
      </w:pPr>
      <w:r w:rsidRPr="001421B3">
        <w:rPr>
          <w:rFonts w:ascii="Tahoma" w:hAnsi="Tahoma" w:cs="Tahoma"/>
        </w:rPr>
        <w:t>v kolikor so za vgradnjo dobavljenega nadomestnega dela potrebni posebni pogoji ter uporaba specialnega orodja in posebnega znanja ob vgradnji.</w:t>
      </w:r>
    </w:p>
    <w:p w14:paraId="0D57A98A" w14:textId="77777777" w:rsidR="00E4789B" w:rsidRPr="001421B3" w:rsidRDefault="00E4789B" w:rsidP="005726AB">
      <w:pPr>
        <w:keepNext/>
        <w:keepLines/>
        <w:jc w:val="both"/>
        <w:rPr>
          <w:rFonts w:ascii="Tahoma" w:hAnsi="Tahoma" w:cs="Tahoma"/>
        </w:rPr>
      </w:pPr>
    </w:p>
    <w:p w14:paraId="770FB8F8" w14:textId="26CD05A2" w:rsidR="00E4789B" w:rsidRPr="001421B3" w:rsidRDefault="00E4789B" w:rsidP="005726AB">
      <w:pPr>
        <w:keepNext/>
        <w:keepLines/>
        <w:jc w:val="both"/>
        <w:rPr>
          <w:rFonts w:ascii="Tahoma" w:hAnsi="Tahoma" w:cs="Tahoma"/>
        </w:rPr>
      </w:pPr>
      <w:r w:rsidRPr="001421B3">
        <w:rPr>
          <w:rFonts w:ascii="Tahoma" w:hAnsi="Tahoma" w:cs="Tahoma"/>
        </w:rPr>
        <w:t>Prav tako mora prodajalec kupca sprotno obveščati o spremembah v zvezi z nadomestnimi deli in eventualnih novih kataloških številkah obstoječih, v predračunu navedenih nadomestnih delov.</w:t>
      </w:r>
    </w:p>
    <w:p w14:paraId="3137F7E2" w14:textId="77777777" w:rsidR="002D26E8" w:rsidRPr="001421B3" w:rsidRDefault="002D26E8" w:rsidP="005726AB">
      <w:pPr>
        <w:keepNext/>
        <w:keepLines/>
        <w:tabs>
          <w:tab w:val="left" w:pos="1418"/>
          <w:tab w:val="left" w:pos="1702"/>
        </w:tabs>
        <w:jc w:val="both"/>
        <w:rPr>
          <w:rFonts w:ascii="Tahoma" w:hAnsi="Tahoma" w:cs="Tahoma"/>
        </w:rPr>
      </w:pPr>
    </w:p>
    <w:p w14:paraId="4B2D6142" w14:textId="77777777" w:rsidR="002D26E8" w:rsidRPr="001421B3" w:rsidRDefault="00E4789B" w:rsidP="005726AB">
      <w:pPr>
        <w:keepNext/>
        <w:keepLines/>
        <w:numPr>
          <w:ilvl w:val="0"/>
          <w:numId w:val="14"/>
        </w:numPr>
        <w:ind w:left="567" w:hanging="567"/>
        <w:rPr>
          <w:rFonts w:ascii="Tahoma" w:hAnsi="Tahoma" w:cs="Tahoma"/>
          <w:b/>
          <w:bCs/>
        </w:rPr>
      </w:pPr>
      <w:r w:rsidRPr="001421B3">
        <w:rPr>
          <w:rFonts w:ascii="Tahoma" w:hAnsi="Tahoma" w:cs="Tahoma"/>
          <w:b/>
          <w:bCs/>
        </w:rPr>
        <w:t>VIŠJA SILA</w:t>
      </w:r>
    </w:p>
    <w:p w14:paraId="26F8F7BF" w14:textId="77777777" w:rsidR="002D26E8" w:rsidRPr="001421B3" w:rsidRDefault="002D26E8" w:rsidP="005726AB">
      <w:pPr>
        <w:keepNext/>
        <w:keepLines/>
        <w:tabs>
          <w:tab w:val="left" w:pos="1418"/>
          <w:tab w:val="left" w:pos="1702"/>
        </w:tabs>
        <w:jc w:val="both"/>
        <w:rPr>
          <w:rFonts w:ascii="Tahoma" w:hAnsi="Tahoma" w:cs="Tahoma"/>
        </w:rPr>
      </w:pPr>
    </w:p>
    <w:p w14:paraId="38451AE7"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200222C7" w14:textId="004850F6" w:rsidR="0045767C" w:rsidRDefault="0045767C" w:rsidP="005726AB">
      <w:pPr>
        <w:keepNext/>
        <w:keepLines/>
        <w:jc w:val="both"/>
        <w:rPr>
          <w:rFonts w:ascii="Tahoma" w:hAnsi="Tahoma" w:cs="Tahoma"/>
        </w:rPr>
      </w:pPr>
    </w:p>
    <w:p w14:paraId="31A317F2" w14:textId="1CE058C8" w:rsidR="00B72442" w:rsidRDefault="00B72442" w:rsidP="005726AB">
      <w:pPr>
        <w:keepNext/>
        <w:keepLines/>
        <w:jc w:val="both"/>
        <w:rPr>
          <w:rFonts w:ascii="Tahoma" w:hAnsi="Tahoma" w:cs="Tahoma"/>
        </w:rPr>
      </w:pPr>
      <w:r>
        <w:rPr>
          <w:rFonts w:ascii="Tahoma" w:hAnsi="Tahoma" w:cs="Tahoma"/>
        </w:rPr>
        <w:t>Prodajalec ni odgovoren za delno ali celotno neizpolnjevanje obveznosti, če je to posledica višje sile.</w:t>
      </w:r>
    </w:p>
    <w:p w14:paraId="65BAA315" w14:textId="77777777" w:rsidR="007A67CC" w:rsidRPr="001421B3" w:rsidRDefault="007A67CC" w:rsidP="005726AB">
      <w:pPr>
        <w:keepNext/>
        <w:keepLines/>
        <w:jc w:val="both"/>
        <w:rPr>
          <w:rFonts w:ascii="Tahoma" w:hAnsi="Tahoma" w:cs="Tahoma"/>
        </w:rPr>
      </w:pPr>
    </w:p>
    <w:p w14:paraId="6960AC32" w14:textId="4CB9D0A1" w:rsidR="002D26E8" w:rsidRPr="001421B3" w:rsidRDefault="0045767C" w:rsidP="005726AB">
      <w:pPr>
        <w:keepNext/>
        <w:keepLines/>
        <w:tabs>
          <w:tab w:val="left" w:pos="1418"/>
          <w:tab w:val="left" w:pos="1702"/>
        </w:tabs>
        <w:jc w:val="both"/>
        <w:rPr>
          <w:rFonts w:ascii="Tahoma" w:hAnsi="Tahoma" w:cs="Tahoma"/>
        </w:rPr>
      </w:pPr>
      <w:r w:rsidRPr="001154E7">
        <w:rPr>
          <w:rFonts w:ascii="Tahoma" w:hAnsi="Tahoma" w:cs="Tahoma"/>
          <w:kern w:val="3"/>
        </w:rPr>
        <w:t xml:space="preserve">Višja sila pomeni zunanji vzrok, neodvisen od volje in vpliva katere koli stranke, ki je nepričakovan in nenaden in se mu ob splošni skrbnosti ni bilo moč izogniti in ga odvrniti, takšne okoliščine pa so se pojavile po sklenitvi okvirnega sporazuma. </w:t>
      </w:r>
      <w:r w:rsidRPr="005F36B1">
        <w:rPr>
          <w:rFonts w:ascii="Tahoma" w:hAnsi="Tahoma" w:cs="Tahoma"/>
        </w:rPr>
        <w:t xml:space="preserve">Če je izvedba </w:t>
      </w:r>
      <w:r w:rsidR="00B72442">
        <w:rPr>
          <w:rFonts w:ascii="Tahoma" w:hAnsi="Tahoma" w:cs="Tahoma"/>
        </w:rPr>
        <w:t>dobav</w:t>
      </w:r>
      <w:r w:rsidR="00B72442" w:rsidRPr="005F36B1">
        <w:rPr>
          <w:rFonts w:ascii="Tahoma" w:hAnsi="Tahoma" w:cs="Tahoma"/>
        </w:rPr>
        <w:t xml:space="preserve"> </w:t>
      </w:r>
      <w:r w:rsidRPr="005F36B1">
        <w:rPr>
          <w:rFonts w:ascii="Tahoma" w:hAnsi="Tahoma" w:cs="Tahoma"/>
        </w:rPr>
        <w:t>delno ali v celoti motena oziroma prep</w:t>
      </w:r>
      <w:r w:rsidR="00C90991">
        <w:rPr>
          <w:rFonts w:ascii="Tahoma" w:hAnsi="Tahoma" w:cs="Tahoma"/>
        </w:rPr>
        <w:t>rečena</w:t>
      </w:r>
      <w:r w:rsidR="00B72442">
        <w:rPr>
          <w:rFonts w:ascii="Tahoma" w:hAnsi="Tahoma" w:cs="Tahoma"/>
        </w:rPr>
        <w:t xml:space="preserve"> zaradi višje sile</w:t>
      </w:r>
      <w:r w:rsidR="00C90991">
        <w:rPr>
          <w:rFonts w:ascii="Tahoma" w:hAnsi="Tahoma" w:cs="Tahoma"/>
        </w:rPr>
        <w:t>, je prodajalec</w:t>
      </w:r>
      <w:r w:rsidRPr="005F36B1">
        <w:rPr>
          <w:rFonts w:ascii="Tahoma" w:hAnsi="Tahoma" w:cs="Tahoma"/>
        </w:rPr>
        <w:t xml:space="preserve"> </w:t>
      </w:r>
      <w:r w:rsidR="00C90991">
        <w:rPr>
          <w:rFonts w:ascii="Tahoma" w:hAnsi="Tahoma" w:cs="Tahoma"/>
        </w:rPr>
        <w:t xml:space="preserve">o tem dolžan </w:t>
      </w:r>
      <w:r w:rsidR="00B72442">
        <w:rPr>
          <w:rFonts w:ascii="Tahoma" w:hAnsi="Tahoma" w:cs="Tahoma"/>
        </w:rPr>
        <w:t xml:space="preserve">nemudoma </w:t>
      </w:r>
      <w:r w:rsidR="00C90991">
        <w:rPr>
          <w:rFonts w:ascii="Tahoma" w:hAnsi="Tahoma" w:cs="Tahoma"/>
        </w:rPr>
        <w:t>obvestiti kupca</w:t>
      </w:r>
      <w:r w:rsidR="007A67CC">
        <w:rPr>
          <w:rFonts w:ascii="Tahoma" w:hAnsi="Tahoma" w:cs="Tahoma"/>
        </w:rPr>
        <w:t>,</w:t>
      </w:r>
      <w:r w:rsidRPr="005F36B1">
        <w:rPr>
          <w:rFonts w:ascii="Tahoma" w:hAnsi="Tahoma" w:cs="Tahoma"/>
        </w:rPr>
        <w:t xml:space="preserve"> navesti vzroke zamude ter </w:t>
      </w:r>
      <w:r w:rsidR="00B72442">
        <w:rPr>
          <w:rFonts w:ascii="Tahoma" w:hAnsi="Tahoma" w:cs="Tahoma"/>
        </w:rPr>
        <w:t>kupca sproti obveščati o prenehanju takih okoliščin.</w:t>
      </w:r>
      <w:r w:rsidRPr="00CD5685">
        <w:rPr>
          <w:rFonts w:ascii="Tahoma" w:hAnsi="Tahoma" w:cs="Tahoma"/>
        </w:rPr>
        <w:t xml:space="preserve"> Le v tem primeru naročnik ne bo </w:t>
      </w:r>
      <w:r w:rsidR="00B72442">
        <w:rPr>
          <w:rFonts w:ascii="Tahoma" w:hAnsi="Tahoma" w:cs="Tahoma"/>
        </w:rPr>
        <w:t xml:space="preserve">uveljavljal pogodbene kazni. </w:t>
      </w:r>
    </w:p>
    <w:p w14:paraId="1F090C28" w14:textId="77777777" w:rsidR="002D26E8" w:rsidRPr="001421B3" w:rsidRDefault="002D26E8" w:rsidP="005726AB">
      <w:pPr>
        <w:keepNext/>
        <w:keepLines/>
        <w:jc w:val="both"/>
        <w:rPr>
          <w:rFonts w:ascii="Tahoma" w:hAnsi="Tahoma" w:cs="Tahoma"/>
        </w:rPr>
      </w:pPr>
    </w:p>
    <w:p w14:paraId="3924253C" w14:textId="54E37A7F" w:rsidR="002D26E8" w:rsidRPr="001421B3" w:rsidRDefault="002D26E8" w:rsidP="005726AB">
      <w:pPr>
        <w:keepNext/>
        <w:keepLines/>
        <w:jc w:val="both"/>
        <w:rPr>
          <w:rFonts w:ascii="Tahoma" w:hAnsi="Tahoma" w:cs="Tahoma"/>
        </w:rPr>
      </w:pPr>
      <w:r w:rsidRPr="001421B3">
        <w:rPr>
          <w:rFonts w:ascii="Tahoma" w:hAnsi="Tahoma" w:cs="Tahoma"/>
        </w:rPr>
        <w:t>Roki se podaljšajo za čas trajanja višje sile. Na zahtevo kupca je prodajalec dolžan dokazati obstoj višje sile. Pomanjkanje delovne sile ali materiala pri prodajalcu ali pri njegovih dobaviteljih se ne šteje za višjo silo, razen, če ni posledica le-te.</w:t>
      </w:r>
    </w:p>
    <w:p w14:paraId="3AB54C4F" w14:textId="77777777" w:rsidR="00E4789B" w:rsidRPr="001421B3" w:rsidRDefault="00E4789B" w:rsidP="005726AB">
      <w:pPr>
        <w:keepNext/>
        <w:keepLines/>
        <w:jc w:val="both"/>
        <w:rPr>
          <w:rFonts w:ascii="Tahoma" w:hAnsi="Tahoma" w:cs="Tahoma"/>
        </w:rPr>
      </w:pPr>
    </w:p>
    <w:p w14:paraId="583D408C" w14:textId="77777777" w:rsidR="002D26E8" w:rsidRPr="001421B3" w:rsidRDefault="002D26E8" w:rsidP="005726AB">
      <w:pPr>
        <w:keepNext/>
        <w:keepLines/>
        <w:numPr>
          <w:ilvl w:val="0"/>
          <w:numId w:val="14"/>
        </w:numPr>
        <w:ind w:left="567" w:hanging="567"/>
        <w:rPr>
          <w:rFonts w:ascii="Tahoma" w:hAnsi="Tahoma" w:cs="Tahoma"/>
          <w:b/>
        </w:rPr>
      </w:pPr>
      <w:r w:rsidRPr="001421B3">
        <w:rPr>
          <w:rFonts w:ascii="Tahoma" w:hAnsi="Tahoma" w:cs="Tahoma"/>
          <w:b/>
        </w:rPr>
        <w:t>KAKOVOST</w:t>
      </w:r>
    </w:p>
    <w:p w14:paraId="40E2307F" w14:textId="77777777" w:rsidR="002D26E8" w:rsidRPr="001421B3" w:rsidRDefault="002D26E8" w:rsidP="005726AB">
      <w:pPr>
        <w:keepNext/>
        <w:keepLines/>
        <w:tabs>
          <w:tab w:val="left" w:pos="1134"/>
          <w:tab w:val="left" w:pos="4253"/>
          <w:tab w:val="left" w:pos="5103"/>
          <w:tab w:val="left" w:pos="6946"/>
          <w:tab w:val="left" w:pos="7797"/>
        </w:tabs>
        <w:rPr>
          <w:rFonts w:ascii="Tahoma" w:hAnsi="Tahoma" w:cs="Tahoma"/>
        </w:rPr>
      </w:pPr>
    </w:p>
    <w:p w14:paraId="406B58B8"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713769DA" w14:textId="77777777" w:rsidR="002D26E8" w:rsidRPr="001421B3" w:rsidRDefault="002D26E8" w:rsidP="005726AB">
      <w:pPr>
        <w:keepNext/>
        <w:keepLines/>
        <w:tabs>
          <w:tab w:val="left" w:pos="1134"/>
          <w:tab w:val="left" w:pos="4253"/>
          <w:tab w:val="left" w:pos="5103"/>
          <w:tab w:val="left" w:pos="6946"/>
          <w:tab w:val="left" w:pos="7797"/>
        </w:tabs>
        <w:jc w:val="both"/>
        <w:rPr>
          <w:rFonts w:ascii="Tahoma" w:hAnsi="Tahoma" w:cs="Tahoma"/>
        </w:rPr>
      </w:pPr>
    </w:p>
    <w:p w14:paraId="623357CE" w14:textId="77777777" w:rsidR="002D26E8" w:rsidRPr="001421B3" w:rsidRDefault="002D26E8" w:rsidP="005726AB">
      <w:pPr>
        <w:keepNext/>
        <w:keepLines/>
        <w:jc w:val="both"/>
        <w:rPr>
          <w:rFonts w:ascii="Tahoma" w:hAnsi="Tahoma" w:cs="Tahoma"/>
          <w:kern w:val="16"/>
        </w:rPr>
      </w:pPr>
    </w:p>
    <w:p w14:paraId="66BC68F4" w14:textId="546AC241" w:rsidR="008B3022" w:rsidRPr="001421B3" w:rsidRDefault="002D26E8" w:rsidP="005726AB">
      <w:pPr>
        <w:keepNext/>
        <w:keepLines/>
        <w:jc w:val="both"/>
        <w:rPr>
          <w:rFonts w:ascii="Tahoma" w:hAnsi="Tahoma" w:cs="Tahoma"/>
          <w:kern w:val="16"/>
        </w:rPr>
      </w:pPr>
      <w:r w:rsidRPr="001421B3">
        <w:rPr>
          <w:rFonts w:ascii="Tahoma" w:hAnsi="Tahoma" w:cs="Tahoma"/>
          <w:kern w:val="16"/>
        </w:rPr>
        <w:t>Prodajalec zagotavlja, da so nadomestni deli (</w:t>
      </w:r>
      <w:r w:rsidRPr="002D7E0C">
        <w:rPr>
          <w:rFonts w:ascii="Tahoma" w:hAnsi="Tahoma" w:cs="Tahoma"/>
          <w:b/>
          <w:i/>
          <w:kern w:val="16"/>
        </w:rPr>
        <w:t xml:space="preserve">velja za </w:t>
      </w:r>
      <w:r w:rsidR="002D7E0C" w:rsidRPr="002D7E0C">
        <w:rPr>
          <w:rFonts w:ascii="Tahoma" w:hAnsi="Tahoma" w:cs="Tahoma"/>
          <w:b/>
          <w:i/>
          <w:kern w:val="16"/>
        </w:rPr>
        <w:t>vse sklope</w:t>
      </w:r>
      <w:r w:rsidR="002D7E0C">
        <w:rPr>
          <w:rFonts w:ascii="Tahoma" w:hAnsi="Tahoma" w:cs="Tahoma"/>
          <w:kern w:val="16"/>
        </w:rPr>
        <w:t xml:space="preserve">) </w:t>
      </w:r>
      <w:r w:rsidRPr="001421B3">
        <w:rPr>
          <w:rFonts w:ascii="Tahoma" w:hAnsi="Tahoma" w:cs="Tahoma"/>
          <w:kern w:val="16"/>
        </w:rPr>
        <w:t>enake kakovosti kakor sestavni deli, ki jih proizvajalci avtobusov uporabljajo za sestavljanje avtobusov in  so ustrezni za uporabo pri tehnično brezhibnem vzdrževanju, kot je navedeno v Uredbi Evropske skupnosti št. 461/2010. Prodajalec je dolžan na zahtevo kupca za dobavljene nadomestne dele predložiti dokazila o dogovorjeni kakovosti.</w:t>
      </w:r>
    </w:p>
    <w:p w14:paraId="651340CA" w14:textId="77777777" w:rsidR="002D26E8" w:rsidRPr="001421B3" w:rsidRDefault="002D26E8" w:rsidP="005726AB">
      <w:pPr>
        <w:keepNext/>
        <w:keepLines/>
        <w:jc w:val="both"/>
        <w:rPr>
          <w:rFonts w:ascii="Tahoma" w:hAnsi="Tahoma" w:cs="Tahoma"/>
          <w:kern w:val="16"/>
        </w:rPr>
      </w:pPr>
    </w:p>
    <w:p w14:paraId="2EA971A8" w14:textId="05CD4981" w:rsidR="002D26E8" w:rsidRDefault="002D26E8" w:rsidP="005726AB">
      <w:pPr>
        <w:keepNext/>
        <w:keepLines/>
        <w:jc w:val="both"/>
        <w:rPr>
          <w:rFonts w:ascii="Tahoma" w:hAnsi="Tahoma" w:cs="Tahoma"/>
          <w:kern w:val="16"/>
        </w:rPr>
      </w:pPr>
      <w:r w:rsidRPr="001421B3">
        <w:rPr>
          <w:rFonts w:ascii="Tahoma" w:hAnsi="Tahoma" w:cs="Tahoma"/>
          <w:kern w:val="16"/>
        </w:rPr>
        <w:lastRenderedPageBreak/>
        <w:t>Prodajalec zagotavlja, da so nadomestni deli (</w:t>
      </w:r>
      <w:r w:rsidRPr="002D7E0C">
        <w:rPr>
          <w:rFonts w:ascii="Tahoma" w:hAnsi="Tahoma" w:cs="Tahoma"/>
          <w:b/>
          <w:i/>
          <w:kern w:val="16"/>
        </w:rPr>
        <w:t>velja za sklop</w:t>
      </w:r>
      <w:r w:rsidR="00D62D7E" w:rsidRPr="002D7E0C">
        <w:rPr>
          <w:rFonts w:ascii="Tahoma" w:hAnsi="Tahoma" w:cs="Tahoma"/>
          <w:b/>
          <w:i/>
          <w:kern w:val="16"/>
        </w:rPr>
        <w:t xml:space="preserve"> 5</w:t>
      </w:r>
      <w:r w:rsidRPr="001421B3">
        <w:rPr>
          <w:rFonts w:ascii="Tahoma" w:hAnsi="Tahoma" w:cs="Tahoma"/>
          <w:kern w:val="16"/>
        </w:rPr>
        <w:t>) skladni z vsemi predpisi, standardi in direktivami EU ter ustrezajo tehničnim predpisom in kot taki ustrez</w:t>
      </w:r>
      <w:r w:rsidR="00D06D9D">
        <w:rPr>
          <w:rFonts w:ascii="Tahoma" w:hAnsi="Tahoma" w:cs="Tahoma"/>
          <w:kern w:val="16"/>
        </w:rPr>
        <w:t>ni</w:t>
      </w:r>
      <w:r w:rsidRPr="001421B3">
        <w:rPr>
          <w:rFonts w:ascii="Tahoma" w:hAnsi="Tahoma" w:cs="Tahoma"/>
          <w:kern w:val="16"/>
        </w:rPr>
        <w:t xml:space="preserve"> za prodajo na enotnem trgu Evropske unije ter je to ustrezno označeno, v kolikor je taka oznaka potrebna. Prodajalec je dolžan na zahtevo kupca za dobavljene nadomestne dele predložiti dokazila o dogovorjeni kakovosti.</w:t>
      </w:r>
    </w:p>
    <w:p w14:paraId="56273178" w14:textId="77777777" w:rsidR="00A07E27" w:rsidRDefault="00A07E27" w:rsidP="005726AB">
      <w:pPr>
        <w:keepNext/>
        <w:keepLines/>
        <w:jc w:val="both"/>
        <w:rPr>
          <w:rFonts w:ascii="Tahoma" w:hAnsi="Tahoma" w:cs="Tahoma"/>
          <w:kern w:val="16"/>
        </w:rPr>
      </w:pPr>
    </w:p>
    <w:p w14:paraId="244E26BC"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6530B198" w14:textId="77777777" w:rsidR="002D26E8" w:rsidRPr="001421B3" w:rsidRDefault="002D26E8" w:rsidP="005726AB">
      <w:pPr>
        <w:keepNext/>
        <w:keepLines/>
        <w:tabs>
          <w:tab w:val="left" w:pos="1418"/>
          <w:tab w:val="left" w:pos="1702"/>
        </w:tabs>
        <w:jc w:val="both"/>
        <w:rPr>
          <w:rFonts w:ascii="Tahoma" w:hAnsi="Tahoma" w:cs="Tahoma"/>
        </w:rPr>
      </w:pPr>
    </w:p>
    <w:p w14:paraId="1819F002" w14:textId="0162D9EA" w:rsidR="002D26E8" w:rsidRPr="001421B3" w:rsidRDefault="002D26E8" w:rsidP="005726AB">
      <w:pPr>
        <w:keepNext/>
        <w:keepLines/>
        <w:tabs>
          <w:tab w:val="left" w:pos="1418"/>
          <w:tab w:val="left" w:pos="1702"/>
        </w:tabs>
        <w:jc w:val="both"/>
        <w:rPr>
          <w:rFonts w:ascii="Tahoma" w:hAnsi="Tahoma" w:cs="Tahoma"/>
        </w:rPr>
      </w:pPr>
      <w:r w:rsidRPr="001421B3">
        <w:rPr>
          <w:rFonts w:ascii="Tahoma" w:hAnsi="Tahoma" w:cs="Tahoma"/>
        </w:rPr>
        <w:t xml:space="preserve">Kupec ob prevzemu </w:t>
      </w:r>
      <w:r w:rsidR="00B312D2">
        <w:rPr>
          <w:rFonts w:ascii="Tahoma" w:hAnsi="Tahoma" w:cs="Tahoma"/>
        </w:rPr>
        <w:t xml:space="preserve">nadomestnih delov </w:t>
      </w:r>
      <w:r w:rsidRPr="001421B3">
        <w:rPr>
          <w:rFonts w:ascii="Tahoma" w:hAnsi="Tahoma" w:cs="Tahoma"/>
        </w:rPr>
        <w:t xml:space="preserve">preverja kakovost dobavljenih nadomestnih delov. Prodajalec dobavlja nadomestne dele proizvajalcev, katere je navedel v predračunu. V kolikor se ugotovi, da dobavljeni nadomestni deli ne izpolnjujejo dogovorjene kakovosti, kupec tako dobavo </w:t>
      </w:r>
      <w:r w:rsidR="00B312D2">
        <w:rPr>
          <w:rFonts w:ascii="Tahoma" w:hAnsi="Tahoma" w:cs="Tahoma"/>
        </w:rPr>
        <w:t xml:space="preserve">nadomestnih delov </w:t>
      </w:r>
      <w:r w:rsidRPr="001421B3">
        <w:rPr>
          <w:rFonts w:ascii="Tahoma" w:hAnsi="Tahoma" w:cs="Tahoma"/>
        </w:rPr>
        <w:t xml:space="preserve">zavrne takoj, ko to ugotovi. </w:t>
      </w:r>
    </w:p>
    <w:p w14:paraId="361943C2" w14:textId="77777777" w:rsidR="002D26E8" w:rsidRPr="001421B3" w:rsidRDefault="002D26E8" w:rsidP="005726AB">
      <w:pPr>
        <w:keepNext/>
        <w:keepLines/>
        <w:tabs>
          <w:tab w:val="left" w:pos="1418"/>
          <w:tab w:val="left" w:pos="1702"/>
        </w:tabs>
        <w:jc w:val="both"/>
        <w:rPr>
          <w:rFonts w:ascii="Tahoma" w:hAnsi="Tahoma" w:cs="Tahoma"/>
        </w:rPr>
      </w:pPr>
    </w:p>
    <w:p w14:paraId="19FD918B" w14:textId="484E92F7" w:rsidR="002D26E8" w:rsidRPr="001421B3" w:rsidRDefault="002D26E8" w:rsidP="005726AB">
      <w:pPr>
        <w:keepNext/>
        <w:keepLines/>
        <w:tabs>
          <w:tab w:val="left" w:pos="1418"/>
          <w:tab w:val="left" w:pos="1702"/>
        </w:tabs>
        <w:jc w:val="both"/>
        <w:rPr>
          <w:rFonts w:ascii="Tahoma" w:hAnsi="Tahoma" w:cs="Tahoma"/>
        </w:rPr>
      </w:pPr>
      <w:r w:rsidRPr="001421B3">
        <w:rPr>
          <w:rFonts w:ascii="Tahoma" w:hAnsi="Tahoma" w:cs="Tahoma"/>
        </w:rPr>
        <w:t xml:space="preserve">Če </w:t>
      </w:r>
      <w:r w:rsidR="00B312D2">
        <w:rPr>
          <w:rFonts w:ascii="Tahoma" w:hAnsi="Tahoma" w:cs="Tahoma"/>
        </w:rPr>
        <w:t xml:space="preserve">prodajalec </w:t>
      </w:r>
      <w:r w:rsidRPr="001421B3">
        <w:rPr>
          <w:rFonts w:ascii="Tahoma" w:hAnsi="Tahoma" w:cs="Tahoma"/>
        </w:rPr>
        <w:t>iz katerega koli razloga dogovorjenega nadomestnega dela ne more dobaviti, lahko</w:t>
      </w:r>
      <w:r w:rsidR="00B312D2">
        <w:rPr>
          <w:rFonts w:ascii="Tahoma" w:hAnsi="Tahoma" w:cs="Tahoma"/>
        </w:rPr>
        <w:t xml:space="preserve"> na podlagi pisnega soglasja kupca,</w:t>
      </w:r>
      <w:r w:rsidRPr="001421B3">
        <w:rPr>
          <w:rFonts w:ascii="Tahoma" w:hAnsi="Tahoma" w:cs="Tahoma"/>
        </w:rPr>
        <w:t xml:space="preserve"> kot enakovredno nadomestilo dobavi le originalne nadomestne dele z ustreznimi kataloškimi številkami ter v originalni embalaži proizvajalca </w:t>
      </w:r>
      <w:r w:rsidR="007A67CC">
        <w:rPr>
          <w:rFonts w:ascii="Tahoma" w:hAnsi="Tahoma" w:cs="Tahoma"/>
        </w:rPr>
        <w:t>vozila</w:t>
      </w:r>
      <w:r w:rsidRPr="001421B3">
        <w:rPr>
          <w:rFonts w:ascii="Tahoma" w:hAnsi="Tahoma" w:cs="Tahoma"/>
        </w:rPr>
        <w:t xml:space="preserve">, za katerega so nadomestni deli namenjeni. Cena je </w:t>
      </w:r>
      <w:r w:rsidR="004D25FF">
        <w:rPr>
          <w:rFonts w:ascii="Tahoma" w:hAnsi="Tahoma" w:cs="Tahoma"/>
        </w:rPr>
        <w:t xml:space="preserve">v takem primeru </w:t>
      </w:r>
      <w:r w:rsidRPr="001421B3">
        <w:rPr>
          <w:rFonts w:ascii="Tahoma" w:hAnsi="Tahoma" w:cs="Tahoma"/>
        </w:rPr>
        <w:t>enaka dogovorjeni ceni iz predračuna. Kakršnihkoli drugih nadomestnih delov kupec ne bo sprejel. V primeru dobave neustreznih nadomestnih delov in posledično zavrnitve teh nadomestnih delov velja, kot da prodajalec naročenih nadomestnih delov ni dobavil oz. so nadomestni deli še vedno naročeni.</w:t>
      </w:r>
    </w:p>
    <w:p w14:paraId="0BF7843D" w14:textId="43579B98" w:rsidR="00B312D2" w:rsidRPr="001421B3" w:rsidRDefault="00B312D2" w:rsidP="005726AB">
      <w:pPr>
        <w:keepNext/>
        <w:keepLines/>
        <w:jc w:val="both"/>
        <w:rPr>
          <w:rFonts w:ascii="Tahoma" w:hAnsi="Tahoma" w:cs="Tahoma"/>
        </w:rPr>
      </w:pPr>
    </w:p>
    <w:p w14:paraId="7960A8D9"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 xml:space="preserve"> člen</w:t>
      </w:r>
    </w:p>
    <w:p w14:paraId="0C3A84A5" w14:textId="77777777" w:rsidR="002D26E8" w:rsidRPr="001421B3" w:rsidRDefault="002D26E8" w:rsidP="005726AB">
      <w:pPr>
        <w:keepNext/>
        <w:keepLines/>
        <w:tabs>
          <w:tab w:val="left" w:pos="1418"/>
          <w:tab w:val="left" w:pos="1702"/>
        </w:tabs>
        <w:jc w:val="both"/>
        <w:rPr>
          <w:rFonts w:ascii="Tahoma" w:hAnsi="Tahoma" w:cs="Tahoma"/>
        </w:rPr>
      </w:pPr>
    </w:p>
    <w:p w14:paraId="3BFF7280" w14:textId="287C8992" w:rsidR="002D26E8" w:rsidRPr="001421B3" w:rsidRDefault="002D26E8" w:rsidP="005726AB">
      <w:pPr>
        <w:keepNext/>
        <w:keepLines/>
        <w:tabs>
          <w:tab w:val="left" w:pos="1418"/>
          <w:tab w:val="left" w:pos="1702"/>
        </w:tabs>
        <w:jc w:val="both"/>
        <w:rPr>
          <w:rFonts w:ascii="Tahoma" w:hAnsi="Tahoma" w:cs="Tahoma"/>
        </w:rPr>
      </w:pPr>
      <w:r w:rsidRPr="001421B3">
        <w:rPr>
          <w:rFonts w:ascii="Tahoma" w:hAnsi="Tahoma" w:cs="Tahoma"/>
        </w:rPr>
        <w:t xml:space="preserve">V primeru </w:t>
      </w:r>
      <w:r w:rsidR="00B312D2">
        <w:rPr>
          <w:rFonts w:ascii="Tahoma" w:hAnsi="Tahoma" w:cs="Tahoma"/>
        </w:rPr>
        <w:t>neprimernih</w:t>
      </w:r>
      <w:r w:rsidR="00B312D2" w:rsidRPr="001421B3">
        <w:rPr>
          <w:rFonts w:ascii="Tahoma" w:hAnsi="Tahoma" w:cs="Tahoma"/>
        </w:rPr>
        <w:t xml:space="preserve"> </w:t>
      </w:r>
      <w:r w:rsidRPr="001421B3">
        <w:rPr>
          <w:rFonts w:ascii="Tahoma" w:hAnsi="Tahoma" w:cs="Tahoma"/>
        </w:rPr>
        <w:t xml:space="preserve">dobavljenih nadomestnih delov lahko kupec odstopi od okvirnega sporazuma in unovči </w:t>
      </w:r>
      <w:r w:rsidR="00B312D2">
        <w:rPr>
          <w:rFonts w:ascii="Tahoma" w:hAnsi="Tahoma" w:cs="Tahoma"/>
        </w:rPr>
        <w:t>finančno zavarovanje</w:t>
      </w:r>
      <w:r w:rsidRPr="001421B3">
        <w:rPr>
          <w:rFonts w:ascii="Tahoma" w:hAnsi="Tahoma" w:cs="Tahoma"/>
        </w:rPr>
        <w:t xml:space="preserve">, brez kakršnekoli obveznosti do prodajalca. Unovčenje </w:t>
      </w:r>
      <w:r w:rsidR="00B312D2">
        <w:rPr>
          <w:rFonts w:ascii="Tahoma" w:hAnsi="Tahoma" w:cs="Tahoma"/>
        </w:rPr>
        <w:t xml:space="preserve">finančnega zavarovanja </w:t>
      </w:r>
      <w:r w:rsidRPr="001421B3">
        <w:rPr>
          <w:rFonts w:ascii="Tahoma" w:hAnsi="Tahoma" w:cs="Tahoma"/>
        </w:rPr>
        <w:t xml:space="preserve"> ne odvezuje prodajalca njegove obveznosti poravnati kupcu vso škodo, ki bi mu nastala zaradi neizpolnjevanja obveznosti iz okvirnega sporazuma.</w:t>
      </w:r>
    </w:p>
    <w:p w14:paraId="51D87A0E" w14:textId="77777777" w:rsidR="002D26E8" w:rsidRPr="001421B3" w:rsidRDefault="002D26E8" w:rsidP="005726AB">
      <w:pPr>
        <w:keepNext/>
        <w:keepLines/>
        <w:tabs>
          <w:tab w:val="left" w:pos="-1980"/>
          <w:tab w:val="left" w:pos="2880"/>
        </w:tabs>
        <w:rPr>
          <w:rFonts w:ascii="Tahoma" w:hAnsi="Tahoma" w:cs="Tahoma"/>
        </w:rPr>
      </w:pPr>
    </w:p>
    <w:p w14:paraId="78CF57F4" w14:textId="77777777" w:rsidR="002D26E8" w:rsidRPr="001421B3" w:rsidRDefault="002D26E8" w:rsidP="005726AB">
      <w:pPr>
        <w:keepNext/>
        <w:keepLines/>
        <w:numPr>
          <w:ilvl w:val="0"/>
          <w:numId w:val="14"/>
        </w:numPr>
        <w:ind w:left="567" w:hanging="567"/>
        <w:rPr>
          <w:rFonts w:ascii="Tahoma" w:hAnsi="Tahoma" w:cs="Tahoma"/>
          <w:b/>
        </w:rPr>
      </w:pPr>
      <w:r w:rsidRPr="001421B3">
        <w:rPr>
          <w:rFonts w:ascii="Tahoma" w:hAnsi="Tahoma" w:cs="Tahoma"/>
          <w:b/>
        </w:rPr>
        <w:t>VARSTVO OKOLJA IN ODVOZ ODPADKOV</w:t>
      </w:r>
    </w:p>
    <w:p w14:paraId="456E28EC" w14:textId="77777777" w:rsidR="002D26E8" w:rsidRPr="001421B3" w:rsidRDefault="002D26E8" w:rsidP="005726AB">
      <w:pPr>
        <w:keepNext/>
        <w:keepLines/>
        <w:tabs>
          <w:tab w:val="left" w:pos="567"/>
          <w:tab w:val="left" w:pos="1134"/>
          <w:tab w:val="left" w:pos="8080"/>
        </w:tabs>
        <w:outlineLvl w:val="1"/>
        <w:rPr>
          <w:rFonts w:ascii="Tahoma" w:hAnsi="Tahoma" w:cs="Tahoma"/>
          <w:b/>
        </w:rPr>
      </w:pPr>
    </w:p>
    <w:p w14:paraId="2E24B430"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51214FBB" w14:textId="77777777" w:rsidR="002D26E8" w:rsidRPr="001421B3" w:rsidRDefault="002D26E8" w:rsidP="005726AB">
      <w:pPr>
        <w:keepNext/>
        <w:keepLines/>
        <w:jc w:val="both"/>
        <w:rPr>
          <w:rFonts w:ascii="Tahoma" w:hAnsi="Tahoma" w:cs="Tahoma"/>
        </w:rPr>
      </w:pPr>
    </w:p>
    <w:p w14:paraId="05FC9EEA" w14:textId="0329AD0D" w:rsidR="002D26E8" w:rsidRPr="001421B3" w:rsidRDefault="002D26E8" w:rsidP="005726AB">
      <w:pPr>
        <w:keepNext/>
        <w:keepLines/>
        <w:jc w:val="both"/>
        <w:rPr>
          <w:rFonts w:ascii="Tahoma" w:hAnsi="Tahoma" w:cs="Tahoma"/>
        </w:rPr>
      </w:pPr>
      <w:r w:rsidRPr="001421B3">
        <w:rPr>
          <w:rFonts w:ascii="Tahoma" w:hAnsi="Tahoma" w:cs="Tahoma"/>
        </w:rPr>
        <w:t xml:space="preserve">Prodajalec zagotavlja, da bo pri izvedbi predmeta okvirnega sporazuma upošteval vsa določila Uredbe o odpadkih (Uradni list RS, št. </w:t>
      </w:r>
      <w:r w:rsidR="00E945A8" w:rsidRPr="007A67CC">
        <w:rPr>
          <w:rFonts w:ascii="Tahoma" w:hAnsi="Tahoma" w:cs="Tahoma"/>
        </w:rPr>
        <w:t>77/22 in 113/23</w:t>
      </w:r>
      <w:r w:rsidRPr="007A67CC">
        <w:rPr>
          <w:rFonts w:ascii="Tahoma" w:hAnsi="Tahoma" w:cs="Tahoma"/>
        </w:rPr>
        <w:t>; v nadaljevanju</w:t>
      </w:r>
      <w:r w:rsidRPr="001421B3">
        <w:rPr>
          <w:rFonts w:ascii="Tahoma" w:hAnsi="Tahoma" w:cs="Tahoma"/>
        </w:rPr>
        <w:t xml:space="preserve">: Uredba o odpadkih) </w:t>
      </w:r>
      <w:r w:rsidR="00B312D2">
        <w:rPr>
          <w:rFonts w:ascii="Tahoma" w:hAnsi="Tahoma" w:cs="Tahoma"/>
        </w:rPr>
        <w:t>in</w:t>
      </w:r>
      <w:r w:rsidR="00B312D2" w:rsidRPr="001421B3">
        <w:rPr>
          <w:rFonts w:ascii="Tahoma" w:hAnsi="Tahoma" w:cs="Tahoma"/>
        </w:rPr>
        <w:t xml:space="preserve"> </w:t>
      </w:r>
      <w:r w:rsidRPr="001421B3">
        <w:rPr>
          <w:rFonts w:ascii="Tahoma" w:hAnsi="Tahoma" w:cs="Tahoma"/>
        </w:rPr>
        <w:t>velj</w:t>
      </w:r>
      <w:r w:rsidR="00BA6FB7">
        <w:rPr>
          <w:rFonts w:ascii="Tahoma" w:hAnsi="Tahoma" w:cs="Tahoma"/>
        </w:rPr>
        <w:t>avno zakonodajo s tega področja</w:t>
      </w:r>
      <w:r w:rsidRPr="001421B3">
        <w:rPr>
          <w:rFonts w:ascii="Tahoma" w:hAnsi="Tahoma" w:cs="Tahoma"/>
        </w:rPr>
        <w:t>, ki se na</w:t>
      </w:r>
      <w:r w:rsidR="00B312D2">
        <w:rPr>
          <w:rFonts w:ascii="Tahoma" w:hAnsi="Tahoma" w:cs="Tahoma"/>
        </w:rPr>
        <w:t xml:space="preserve"> nanaša na</w:t>
      </w:r>
      <w:r w:rsidRPr="001421B3">
        <w:rPr>
          <w:rFonts w:ascii="Tahoma" w:hAnsi="Tahoma" w:cs="Tahoma"/>
        </w:rPr>
        <w:t xml:space="preserve"> predmet </w:t>
      </w:r>
      <w:r w:rsidR="00B312D2">
        <w:rPr>
          <w:rFonts w:ascii="Tahoma" w:hAnsi="Tahoma" w:cs="Tahoma"/>
        </w:rPr>
        <w:t>okvirnega sporazuma</w:t>
      </w:r>
      <w:r w:rsidRPr="001421B3">
        <w:rPr>
          <w:rFonts w:ascii="Tahoma" w:hAnsi="Tahoma" w:cs="Tahoma"/>
        </w:rPr>
        <w:t xml:space="preserve"> in na varstvo okolja</w:t>
      </w:r>
      <w:r w:rsidR="00BA6FB7">
        <w:rPr>
          <w:rFonts w:ascii="Tahoma" w:hAnsi="Tahoma" w:cs="Tahoma"/>
        </w:rPr>
        <w:t>.</w:t>
      </w:r>
    </w:p>
    <w:p w14:paraId="476932A7" w14:textId="77777777" w:rsidR="002D26E8" w:rsidRPr="001421B3" w:rsidRDefault="002D26E8" w:rsidP="005726AB">
      <w:pPr>
        <w:keepNext/>
        <w:keepLines/>
        <w:jc w:val="both"/>
        <w:rPr>
          <w:rFonts w:ascii="Tahoma" w:hAnsi="Tahoma" w:cs="Tahoma"/>
        </w:rPr>
      </w:pPr>
    </w:p>
    <w:p w14:paraId="29C8FAA0" w14:textId="01797B47" w:rsidR="002D26E8" w:rsidRPr="001421B3" w:rsidRDefault="002D26E8" w:rsidP="005726AB">
      <w:pPr>
        <w:keepNext/>
        <w:keepLines/>
        <w:jc w:val="both"/>
        <w:rPr>
          <w:rFonts w:ascii="Tahoma" w:hAnsi="Tahoma" w:cs="Tahoma"/>
        </w:rPr>
      </w:pPr>
      <w:r w:rsidRPr="001421B3">
        <w:rPr>
          <w:rFonts w:ascii="Tahoma" w:hAnsi="Tahoma" w:cs="Tahoma"/>
        </w:rPr>
        <w:t xml:space="preserve">Kupec bo </w:t>
      </w:r>
      <w:r w:rsidR="00581308" w:rsidRPr="001421B3">
        <w:rPr>
          <w:rFonts w:ascii="Tahoma" w:hAnsi="Tahoma" w:cs="Tahoma"/>
        </w:rPr>
        <w:t xml:space="preserve">v skladu z določili Uredbe o odpadkih </w:t>
      </w:r>
      <w:r w:rsidRPr="001421B3">
        <w:rPr>
          <w:rFonts w:ascii="Tahoma" w:hAnsi="Tahoma" w:cs="Tahoma"/>
        </w:rPr>
        <w:t>sam poskrbel za oddajo in prevoz odpadkov</w:t>
      </w:r>
      <w:r w:rsidR="00581308">
        <w:rPr>
          <w:rFonts w:ascii="Tahoma" w:hAnsi="Tahoma" w:cs="Tahoma"/>
        </w:rPr>
        <w:t>,</w:t>
      </w:r>
      <w:r w:rsidRPr="001421B3">
        <w:rPr>
          <w:rFonts w:ascii="Tahoma" w:hAnsi="Tahoma" w:cs="Tahoma"/>
        </w:rPr>
        <w:t xml:space="preserve"> ki bodo nastali pri izvedbi predmeta okvirnega sporazuma</w:t>
      </w:r>
      <w:bookmarkStart w:id="8" w:name="_Hlk165022390"/>
      <w:r w:rsidRPr="001421B3">
        <w:rPr>
          <w:rFonts w:ascii="Tahoma" w:hAnsi="Tahoma" w:cs="Tahoma"/>
        </w:rPr>
        <w:t xml:space="preserve">, </w:t>
      </w:r>
      <w:r w:rsidR="00581308" w:rsidRPr="001421B3">
        <w:rPr>
          <w:rFonts w:ascii="Tahoma" w:hAnsi="Tahoma" w:cs="Tahoma"/>
        </w:rPr>
        <w:t xml:space="preserve">pooblaščenemu izvajalcu obdelave odpadkov </w:t>
      </w:r>
      <w:r w:rsidRPr="001421B3">
        <w:rPr>
          <w:rFonts w:ascii="Tahoma" w:hAnsi="Tahoma" w:cs="Tahoma"/>
        </w:rPr>
        <w:t>v skladu z določili Uredbe o odpadkih</w:t>
      </w:r>
      <w:bookmarkEnd w:id="8"/>
      <w:r w:rsidRPr="001421B3">
        <w:rPr>
          <w:rFonts w:ascii="Tahoma" w:hAnsi="Tahoma" w:cs="Tahoma"/>
        </w:rPr>
        <w:t xml:space="preserve">.  </w:t>
      </w:r>
    </w:p>
    <w:p w14:paraId="1E438A51" w14:textId="77777777" w:rsidR="002D26E8" w:rsidRPr="001421B3" w:rsidRDefault="002D26E8" w:rsidP="005726AB">
      <w:pPr>
        <w:keepNext/>
        <w:keepLines/>
        <w:jc w:val="both"/>
        <w:rPr>
          <w:rFonts w:ascii="Tahoma" w:hAnsi="Tahoma" w:cs="Tahoma"/>
        </w:rPr>
      </w:pPr>
    </w:p>
    <w:p w14:paraId="201E1620" w14:textId="00C10ED8" w:rsidR="002D26E8" w:rsidRPr="001421B3" w:rsidRDefault="002D26E8" w:rsidP="005726AB">
      <w:pPr>
        <w:keepNext/>
        <w:keepLines/>
        <w:jc w:val="both"/>
        <w:rPr>
          <w:rFonts w:ascii="Tahoma" w:hAnsi="Tahoma" w:cs="Tahoma"/>
        </w:rPr>
      </w:pPr>
      <w:r w:rsidRPr="001421B3">
        <w:rPr>
          <w:rFonts w:ascii="Tahoma" w:hAnsi="Tahoma" w:cs="Tahoma"/>
        </w:rPr>
        <w:t>Prodajalec se obve</w:t>
      </w:r>
      <w:r w:rsidR="00581308">
        <w:rPr>
          <w:rFonts w:ascii="Tahoma" w:hAnsi="Tahoma" w:cs="Tahoma"/>
        </w:rPr>
        <w:t>že</w:t>
      </w:r>
      <w:r w:rsidRPr="001421B3">
        <w:rPr>
          <w:rFonts w:ascii="Tahoma" w:hAnsi="Tahoma" w:cs="Tahoma"/>
        </w:rPr>
        <w:t>, da bo kupcu povrnil nastale stroške oddaje in prevoza odpadkov, katerih odvoz je v skladu z vso relevantno zakonodajo obveznost prodajalca</w:t>
      </w:r>
      <w:r w:rsidR="00581308">
        <w:rPr>
          <w:rFonts w:ascii="Tahoma" w:hAnsi="Tahoma" w:cs="Tahoma"/>
        </w:rPr>
        <w:t>.</w:t>
      </w:r>
      <w:r w:rsidRPr="001421B3">
        <w:rPr>
          <w:rFonts w:ascii="Tahoma" w:hAnsi="Tahoma" w:cs="Tahoma"/>
        </w:rPr>
        <w:t xml:space="preserve"> Kupec bo v tem primeru, za vsakokratni prevoz odpadkov pooblaščenemu izvajalcu obdelave odpadkov, </w:t>
      </w:r>
      <w:r w:rsidRPr="001421B3">
        <w:rPr>
          <w:rFonts w:ascii="Tahoma" w:hAnsi="Tahoma" w:cs="Tahoma"/>
          <w:lang w:eastAsia="en-US"/>
        </w:rPr>
        <w:t>prodajalcu izstavil račun</w:t>
      </w:r>
      <w:r w:rsidRPr="001421B3">
        <w:rPr>
          <w:rFonts w:ascii="Tahoma" w:hAnsi="Tahoma" w:cs="Tahoma"/>
          <w:lang w:eastAsia="ar-SA"/>
        </w:rPr>
        <w:t>, z zapadlostjo osem (8) koledarskih dni po izstavitvi računa.</w:t>
      </w:r>
      <w:r w:rsidRPr="001421B3">
        <w:rPr>
          <w:rFonts w:ascii="Tahoma" w:hAnsi="Tahoma" w:cs="Tahoma"/>
        </w:rPr>
        <w:t xml:space="preserve"> </w:t>
      </w:r>
      <w:bookmarkStart w:id="9" w:name="_Hlk165022650"/>
      <w:r w:rsidR="00581308">
        <w:rPr>
          <w:rFonts w:ascii="Tahoma" w:hAnsi="Tahoma" w:cs="Tahoma"/>
        </w:rPr>
        <w:t>Stranki okvirnega sporazuma</w:t>
      </w:r>
      <w:r w:rsidRPr="001421B3">
        <w:rPr>
          <w:rFonts w:ascii="Tahoma" w:hAnsi="Tahoma" w:cs="Tahoma"/>
        </w:rPr>
        <w:t xml:space="preserve"> </w:t>
      </w:r>
      <w:bookmarkEnd w:id="9"/>
      <w:r w:rsidRPr="001421B3">
        <w:rPr>
          <w:rFonts w:ascii="Tahoma" w:hAnsi="Tahoma" w:cs="Tahoma"/>
        </w:rPr>
        <w:t>sta sporazumn</w:t>
      </w:r>
      <w:r w:rsidR="00581308">
        <w:rPr>
          <w:rFonts w:ascii="Tahoma" w:hAnsi="Tahoma" w:cs="Tahoma"/>
        </w:rPr>
        <w:t>i</w:t>
      </w:r>
      <w:r w:rsidRPr="001421B3">
        <w:rPr>
          <w:rFonts w:ascii="Tahoma" w:hAnsi="Tahoma" w:cs="Tahoma"/>
        </w:rPr>
        <w:t>, da se plačilo računa obračunava kot kompenzacija medsebojnih terjatev – plačil med kupcem in prodajalcem.</w:t>
      </w:r>
    </w:p>
    <w:p w14:paraId="3D439527" w14:textId="77777777" w:rsidR="002D26E8" w:rsidRPr="001421B3" w:rsidRDefault="002D26E8" w:rsidP="005726AB">
      <w:pPr>
        <w:keepNext/>
        <w:keepLines/>
        <w:jc w:val="both"/>
        <w:rPr>
          <w:rFonts w:ascii="Tahoma" w:hAnsi="Tahoma" w:cs="Tahoma"/>
        </w:rPr>
      </w:pPr>
    </w:p>
    <w:p w14:paraId="1E6D7B78" w14:textId="2DA16F9F" w:rsidR="0034780F" w:rsidRPr="001421B3" w:rsidRDefault="00581308" w:rsidP="005726AB">
      <w:pPr>
        <w:keepNext/>
        <w:keepLines/>
        <w:jc w:val="both"/>
        <w:rPr>
          <w:rFonts w:ascii="Tahoma" w:hAnsi="Tahoma" w:cs="Tahoma"/>
        </w:rPr>
      </w:pPr>
      <w:r>
        <w:rPr>
          <w:rFonts w:ascii="Tahoma" w:hAnsi="Tahoma" w:cs="Tahoma"/>
        </w:rPr>
        <w:t>Stranki okvirnega sporazuma</w:t>
      </w:r>
      <w:r w:rsidRPr="001421B3">
        <w:rPr>
          <w:rFonts w:ascii="Tahoma" w:hAnsi="Tahoma" w:cs="Tahoma"/>
        </w:rPr>
        <w:t xml:space="preserve"> </w:t>
      </w:r>
      <w:r w:rsidR="002D26E8" w:rsidRPr="001421B3">
        <w:rPr>
          <w:rFonts w:ascii="Tahoma" w:hAnsi="Tahoma" w:cs="Tahoma"/>
        </w:rPr>
        <w:t xml:space="preserve">se lahko dogovorita, da bo kupec odpadke predal prodajalcu, ki bo sam </w:t>
      </w:r>
      <w:r w:rsidR="004D25FF">
        <w:rPr>
          <w:rFonts w:ascii="Tahoma" w:hAnsi="Tahoma" w:cs="Tahoma"/>
        </w:rPr>
        <w:t xml:space="preserve">na svoje stroške </w:t>
      </w:r>
      <w:r w:rsidR="002D26E8" w:rsidRPr="001421B3">
        <w:rPr>
          <w:rFonts w:ascii="Tahoma" w:hAnsi="Tahoma" w:cs="Tahoma"/>
        </w:rPr>
        <w:t>poskrbel za prevoz in oddajo odpadkov pooblaščenemu izvajalcu obdelave odpadkov, na način in v skladu z določili Uredbe o odpadkih in ostale relevantne zakonodaje, na katero se varstvo okolja nanaša.</w:t>
      </w:r>
      <w:r w:rsidR="0034780F" w:rsidRPr="0034780F">
        <w:rPr>
          <w:rFonts w:ascii="Tahoma" w:hAnsi="Tahoma" w:cs="Tahoma"/>
        </w:rPr>
        <w:t xml:space="preserve"> </w:t>
      </w:r>
      <w:r w:rsidR="00EC175B">
        <w:rPr>
          <w:rFonts w:ascii="Tahoma" w:hAnsi="Tahoma" w:cs="Tahoma"/>
        </w:rPr>
        <w:t>Prodajalec</w:t>
      </w:r>
      <w:r w:rsidR="0034780F">
        <w:rPr>
          <w:rFonts w:ascii="Tahoma" w:hAnsi="Tahoma" w:cs="Tahoma"/>
        </w:rPr>
        <w:t xml:space="preserve"> posreduje dokazilo o uničenju odpadkov v petnajstih dneh od dneva prevzema odpadkov. </w:t>
      </w:r>
    </w:p>
    <w:p w14:paraId="27CAE929" w14:textId="3E4BE030" w:rsidR="0005756B" w:rsidRPr="001421B3" w:rsidRDefault="0005756B" w:rsidP="005726AB">
      <w:pPr>
        <w:keepNext/>
        <w:keepLines/>
        <w:jc w:val="both"/>
        <w:rPr>
          <w:rFonts w:ascii="Tahoma" w:hAnsi="Tahoma" w:cs="Tahoma"/>
        </w:rPr>
      </w:pPr>
    </w:p>
    <w:p w14:paraId="39598E32" w14:textId="77777777" w:rsidR="002D26E8" w:rsidRPr="001421B3" w:rsidRDefault="002D26E8" w:rsidP="005726AB">
      <w:pPr>
        <w:keepNext/>
        <w:keepLines/>
        <w:numPr>
          <w:ilvl w:val="0"/>
          <w:numId w:val="14"/>
        </w:numPr>
        <w:ind w:left="567" w:hanging="567"/>
        <w:rPr>
          <w:rFonts w:ascii="Tahoma" w:hAnsi="Tahoma" w:cs="Tahoma"/>
          <w:b/>
        </w:rPr>
      </w:pPr>
      <w:r w:rsidRPr="001421B3">
        <w:rPr>
          <w:rFonts w:ascii="Tahoma" w:hAnsi="Tahoma" w:cs="Tahoma"/>
          <w:b/>
        </w:rPr>
        <w:t>GARANCIJA IN REKLAMACIJE</w:t>
      </w:r>
    </w:p>
    <w:p w14:paraId="3BB0F45F" w14:textId="77777777" w:rsidR="002D26E8" w:rsidRPr="001421B3" w:rsidRDefault="002D26E8" w:rsidP="005726AB">
      <w:pPr>
        <w:keepNext/>
        <w:keepLines/>
        <w:tabs>
          <w:tab w:val="left" w:pos="567"/>
          <w:tab w:val="left" w:pos="1134"/>
          <w:tab w:val="left" w:pos="8080"/>
        </w:tabs>
        <w:jc w:val="center"/>
        <w:outlineLvl w:val="1"/>
        <w:rPr>
          <w:rFonts w:ascii="Tahoma" w:hAnsi="Tahoma" w:cs="Tahoma"/>
          <w:b/>
        </w:rPr>
      </w:pPr>
    </w:p>
    <w:p w14:paraId="0E9BC30C"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0896515E" w14:textId="77777777" w:rsidR="002D26E8" w:rsidRPr="001421B3" w:rsidRDefault="002D26E8" w:rsidP="005726AB">
      <w:pPr>
        <w:keepNext/>
        <w:keepLines/>
        <w:jc w:val="both"/>
        <w:rPr>
          <w:rFonts w:ascii="Tahoma" w:hAnsi="Tahoma" w:cs="Tahoma"/>
        </w:rPr>
      </w:pPr>
    </w:p>
    <w:p w14:paraId="09BC4ADC" w14:textId="771A967D" w:rsidR="002D26E8" w:rsidRDefault="002D26E8" w:rsidP="005726AB">
      <w:pPr>
        <w:keepNext/>
        <w:keepLines/>
        <w:jc w:val="both"/>
        <w:rPr>
          <w:rFonts w:ascii="Tahoma" w:hAnsi="Tahoma" w:cs="Tahoma"/>
        </w:rPr>
      </w:pPr>
      <w:r w:rsidRPr="001421B3">
        <w:rPr>
          <w:rFonts w:ascii="Tahoma" w:hAnsi="Tahoma" w:cs="Tahoma"/>
        </w:rPr>
        <w:t>Prodajalec se obve</w:t>
      </w:r>
      <w:r w:rsidR="00581308">
        <w:rPr>
          <w:rFonts w:ascii="Tahoma" w:hAnsi="Tahoma" w:cs="Tahoma"/>
        </w:rPr>
        <w:t>že</w:t>
      </w:r>
      <w:r w:rsidRPr="001421B3">
        <w:rPr>
          <w:rFonts w:ascii="Tahoma" w:hAnsi="Tahoma" w:cs="Tahoma"/>
        </w:rPr>
        <w:t xml:space="preserve"> za dobavljene nadomestne dele zagotavljati ________ mesečno garancijo. Garancijski rok prične teči z dnem vgradnje posameznega nadomestnega dela na/v vozilo. Račun velja kot garancija.</w:t>
      </w:r>
    </w:p>
    <w:p w14:paraId="179086E2" w14:textId="534F3582" w:rsidR="002D26E8" w:rsidRDefault="002D26E8" w:rsidP="005726AB">
      <w:pPr>
        <w:keepNext/>
        <w:keepLines/>
        <w:tabs>
          <w:tab w:val="left" w:pos="567"/>
          <w:tab w:val="left" w:pos="1134"/>
          <w:tab w:val="left" w:pos="8080"/>
        </w:tabs>
        <w:outlineLvl w:val="1"/>
        <w:rPr>
          <w:rFonts w:ascii="Tahoma" w:hAnsi="Tahoma" w:cs="Tahoma"/>
        </w:rPr>
      </w:pPr>
    </w:p>
    <w:p w14:paraId="20C49CE3" w14:textId="77777777" w:rsidR="00C67769" w:rsidRPr="001421B3" w:rsidRDefault="00C67769" w:rsidP="005726AB">
      <w:pPr>
        <w:keepNext/>
        <w:keepLines/>
        <w:tabs>
          <w:tab w:val="left" w:pos="567"/>
          <w:tab w:val="left" w:pos="1134"/>
          <w:tab w:val="left" w:pos="8080"/>
        </w:tabs>
        <w:outlineLvl w:val="1"/>
        <w:rPr>
          <w:rFonts w:ascii="Tahoma" w:hAnsi="Tahoma" w:cs="Tahoma"/>
          <w:b/>
        </w:rPr>
      </w:pPr>
    </w:p>
    <w:p w14:paraId="1E933EFB"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11E3E37A" w14:textId="3B316CA1" w:rsidR="002D26E8" w:rsidRDefault="002D26E8" w:rsidP="005726AB">
      <w:pPr>
        <w:keepNext/>
        <w:keepLines/>
        <w:ind w:left="426"/>
        <w:rPr>
          <w:rFonts w:ascii="Tahoma" w:hAnsi="Tahoma" w:cs="Tahoma"/>
          <w:color w:val="000000"/>
        </w:rPr>
      </w:pPr>
    </w:p>
    <w:p w14:paraId="3DA11E38" w14:textId="7C0BB5E3" w:rsidR="00BC0B63" w:rsidRDefault="00BC0B63" w:rsidP="005726AB">
      <w:pPr>
        <w:keepNext/>
        <w:keepLines/>
        <w:jc w:val="both"/>
        <w:rPr>
          <w:rFonts w:ascii="Tahoma" w:hAnsi="Tahoma" w:cs="Tahoma"/>
        </w:rPr>
      </w:pPr>
      <w:r w:rsidRPr="00256D56">
        <w:rPr>
          <w:rFonts w:ascii="Tahoma" w:hAnsi="Tahoma" w:cs="Tahoma"/>
        </w:rPr>
        <w:t xml:space="preserve">Reklamacije zaradi količinskih primanjkljajev bo </w:t>
      </w:r>
      <w:r>
        <w:rPr>
          <w:rFonts w:ascii="Tahoma" w:hAnsi="Tahoma" w:cs="Tahoma"/>
        </w:rPr>
        <w:t>kupec prodajalcu</w:t>
      </w:r>
      <w:r w:rsidRPr="00256D56">
        <w:rPr>
          <w:rFonts w:ascii="Tahoma" w:hAnsi="Tahoma" w:cs="Tahoma"/>
        </w:rPr>
        <w:t xml:space="preserve"> sporo</w:t>
      </w:r>
      <w:r>
        <w:rPr>
          <w:rFonts w:ascii="Tahoma" w:hAnsi="Tahoma" w:cs="Tahoma"/>
        </w:rPr>
        <w:t>čil takoj, najkasneje pa v petih (5</w:t>
      </w:r>
      <w:r w:rsidRPr="00256D56">
        <w:rPr>
          <w:rFonts w:ascii="Tahoma" w:hAnsi="Tahoma" w:cs="Tahoma"/>
        </w:rPr>
        <w:t>)</w:t>
      </w:r>
      <w:r>
        <w:rPr>
          <w:rFonts w:ascii="Tahoma" w:hAnsi="Tahoma" w:cs="Tahoma"/>
        </w:rPr>
        <w:t xml:space="preserve"> koledarskih</w:t>
      </w:r>
      <w:r w:rsidRPr="00256D56">
        <w:rPr>
          <w:rFonts w:ascii="Tahoma" w:hAnsi="Tahoma" w:cs="Tahoma"/>
        </w:rPr>
        <w:t xml:space="preserve"> dneh od dneva prevzema </w:t>
      </w:r>
      <w:r w:rsidR="00A657AE">
        <w:rPr>
          <w:rFonts w:ascii="Tahoma" w:hAnsi="Tahoma" w:cs="Tahoma"/>
        </w:rPr>
        <w:t>nadomestnih delov</w:t>
      </w:r>
      <w:r w:rsidRPr="00256D56">
        <w:rPr>
          <w:rFonts w:ascii="Tahoma" w:hAnsi="Tahoma" w:cs="Tahoma"/>
        </w:rPr>
        <w:t>.</w:t>
      </w:r>
    </w:p>
    <w:p w14:paraId="691117AB" w14:textId="77777777" w:rsidR="00BC0B63" w:rsidRPr="005671CA" w:rsidRDefault="00BC0B63" w:rsidP="005726AB">
      <w:pPr>
        <w:keepNext/>
        <w:keepLines/>
        <w:jc w:val="both"/>
        <w:rPr>
          <w:rFonts w:ascii="Tahoma" w:hAnsi="Tahoma" w:cs="Tahoma"/>
        </w:rPr>
      </w:pPr>
    </w:p>
    <w:p w14:paraId="4FC5E658" w14:textId="0B47B387" w:rsidR="00BC0B63" w:rsidRPr="00E47BB0" w:rsidRDefault="00BC0B63" w:rsidP="005726AB">
      <w:pPr>
        <w:keepNext/>
        <w:keepLines/>
        <w:jc w:val="both"/>
        <w:rPr>
          <w:rFonts w:ascii="Tahoma" w:hAnsi="Tahoma" w:cs="Tahoma"/>
        </w:rPr>
      </w:pPr>
      <w:r w:rsidRPr="00E47BB0">
        <w:rPr>
          <w:rFonts w:ascii="Tahoma" w:hAnsi="Tahoma" w:cs="Tahoma"/>
        </w:rPr>
        <w:t xml:space="preserve">Reklamacije zaradi kakovostnih vidnih napak </w:t>
      </w:r>
      <w:r>
        <w:rPr>
          <w:rFonts w:ascii="Tahoma" w:hAnsi="Tahoma" w:cs="Tahoma"/>
        </w:rPr>
        <w:t>in</w:t>
      </w:r>
      <w:r w:rsidRPr="00E47BB0">
        <w:rPr>
          <w:rFonts w:ascii="Tahoma" w:hAnsi="Tahoma" w:cs="Tahoma"/>
        </w:rPr>
        <w:t xml:space="preserve"> reklamacije zaradi neustreznosti dobavljene</w:t>
      </w:r>
      <w:r>
        <w:rPr>
          <w:rFonts w:ascii="Tahoma" w:hAnsi="Tahoma" w:cs="Tahoma"/>
        </w:rPr>
        <w:t xml:space="preserve">ga </w:t>
      </w:r>
      <w:r w:rsidR="00A657AE">
        <w:rPr>
          <w:rFonts w:ascii="Tahoma" w:hAnsi="Tahoma" w:cs="Tahoma"/>
        </w:rPr>
        <w:t>nadomestnega dela</w:t>
      </w:r>
      <w:r w:rsidRPr="00E47BB0">
        <w:rPr>
          <w:rFonts w:ascii="Tahoma" w:hAnsi="Tahoma" w:cs="Tahoma"/>
        </w:rPr>
        <w:t xml:space="preserve"> bo </w:t>
      </w:r>
      <w:r>
        <w:rPr>
          <w:rFonts w:ascii="Tahoma" w:hAnsi="Tahoma" w:cs="Tahoma"/>
        </w:rPr>
        <w:t>naročnik</w:t>
      </w:r>
      <w:r w:rsidRPr="00E47BB0">
        <w:rPr>
          <w:rFonts w:ascii="Tahoma" w:hAnsi="Tahoma" w:cs="Tahoma"/>
        </w:rPr>
        <w:t xml:space="preserve"> </w:t>
      </w:r>
      <w:r>
        <w:rPr>
          <w:rFonts w:ascii="Tahoma" w:hAnsi="Tahoma" w:cs="Tahoma"/>
        </w:rPr>
        <w:t>izvajalcu</w:t>
      </w:r>
      <w:r w:rsidRPr="00E47BB0">
        <w:rPr>
          <w:rFonts w:ascii="Tahoma" w:hAnsi="Tahoma" w:cs="Tahoma"/>
        </w:rPr>
        <w:t xml:space="preserve"> sporočil kadarkoli v času v</w:t>
      </w:r>
      <w:r>
        <w:rPr>
          <w:rFonts w:ascii="Tahoma" w:hAnsi="Tahoma" w:cs="Tahoma"/>
        </w:rPr>
        <w:t>eljavnosti okvirnega sporazuma.</w:t>
      </w:r>
    </w:p>
    <w:p w14:paraId="7221228B" w14:textId="77777777" w:rsidR="00BC0B63" w:rsidRPr="001421B3" w:rsidRDefault="00BC0B63" w:rsidP="005726AB">
      <w:pPr>
        <w:keepNext/>
        <w:keepLines/>
        <w:ind w:left="426"/>
        <w:rPr>
          <w:rFonts w:ascii="Tahoma" w:hAnsi="Tahoma" w:cs="Tahoma"/>
          <w:color w:val="000000"/>
        </w:rPr>
      </w:pPr>
    </w:p>
    <w:p w14:paraId="189160E7" w14:textId="77777777" w:rsidR="00A657AE" w:rsidRDefault="002D26E8" w:rsidP="005726AB">
      <w:pPr>
        <w:keepNext/>
        <w:keepLines/>
        <w:jc w:val="both"/>
        <w:rPr>
          <w:rFonts w:ascii="Tahoma" w:hAnsi="Tahoma" w:cs="Tahoma"/>
        </w:rPr>
      </w:pPr>
      <w:r w:rsidRPr="001421B3">
        <w:rPr>
          <w:rFonts w:ascii="Tahoma" w:hAnsi="Tahoma" w:cs="Tahoma"/>
        </w:rPr>
        <w:t xml:space="preserve">Za ugotovljene kakovostne napake in količinske primanjkljaje nadomestnih delov </w:t>
      </w:r>
      <w:r w:rsidR="00833838">
        <w:rPr>
          <w:rFonts w:ascii="Tahoma" w:hAnsi="Tahoma" w:cs="Tahoma"/>
        </w:rPr>
        <w:t xml:space="preserve">bo kupec sestavil </w:t>
      </w:r>
      <w:r w:rsidRPr="001421B3">
        <w:rPr>
          <w:rFonts w:ascii="Tahoma" w:hAnsi="Tahoma" w:cs="Tahoma"/>
        </w:rPr>
        <w:t xml:space="preserve"> reklamacijski zapisnik</w:t>
      </w:r>
      <w:r w:rsidR="005308AA">
        <w:rPr>
          <w:rFonts w:ascii="Tahoma" w:hAnsi="Tahoma" w:cs="Tahoma"/>
        </w:rPr>
        <w:t xml:space="preserve"> </w:t>
      </w:r>
      <w:r w:rsidR="00833838">
        <w:rPr>
          <w:rFonts w:ascii="Tahoma" w:hAnsi="Tahoma" w:cs="Tahoma"/>
        </w:rPr>
        <w:t xml:space="preserve">in o tem obvestil </w:t>
      </w:r>
      <w:r w:rsidR="005308AA">
        <w:rPr>
          <w:rFonts w:ascii="Tahoma" w:hAnsi="Tahoma" w:cs="Tahoma"/>
        </w:rPr>
        <w:t>prodajalca.</w:t>
      </w:r>
      <w:r w:rsidRPr="001421B3">
        <w:rPr>
          <w:rFonts w:ascii="Tahoma" w:hAnsi="Tahoma" w:cs="Tahoma"/>
        </w:rPr>
        <w:t xml:space="preserve"> Rok za rešitev reklamacije zaradi</w:t>
      </w:r>
      <w:r w:rsidR="00A657AE">
        <w:rPr>
          <w:rFonts w:ascii="Tahoma" w:hAnsi="Tahoma" w:cs="Tahoma"/>
        </w:rPr>
        <w:t>:</w:t>
      </w:r>
    </w:p>
    <w:p w14:paraId="7316C70B" w14:textId="5529F745" w:rsidR="00A657AE" w:rsidRDefault="002D26E8" w:rsidP="005726AB">
      <w:pPr>
        <w:pStyle w:val="Odstavekseznama"/>
        <w:keepNext/>
        <w:keepLines/>
        <w:numPr>
          <w:ilvl w:val="0"/>
          <w:numId w:val="20"/>
        </w:numPr>
        <w:jc w:val="both"/>
        <w:rPr>
          <w:rFonts w:ascii="Tahoma" w:hAnsi="Tahoma" w:cs="Tahoma"/>
        </w:rPr>
      </w:pPr>
      <w:r w:rsidRPr="004247D4">
        <w:rPr>
          <w:rFonts w:ascii="Tahoma" w:hAnsi="Tahoma" w:cs="Tahoma"/>
        </w:rPr>
        <w:t>količinskih primanjkljajev je največ pet (5) dni od prejema pisnega obvestila o reklamaciji</w:t>
      </w:r>
      <w:r w:rsidR="00A657AE">
        <w:rPr>
          <w:rFonts w:ascii="Tahoma" w:hAnsi="Tahoma" w:cs="Tahoma"/>
        </w:rPr>
        <w:t>,</w:t>
      </w:r>
    </w:p>
    <w:p w14:paraId="3EC45C1F" w14:textId="290A53CA" w:rsidR="00BC0B63" w:rsidRPr="004247D4" w:rsidRDefault="00BC0B63" w:rsidP="005726AB">
      <w:pPr>
        <w:pStyle w:val="Odstavekseznama"/>
        <w:keepNext/>
        <w:keepLines/>
        <w:numPr>
          <w:ilvl w:val="0"/>
          <w:numId w:val="20"/>
        </w:numPr>
        <w:jc w:val="both"/>
        <w:rPr>
          <w:rFonts w:ascii="Tahoma" w:hAnsi="Tahoma" w:cs="Tahoma"/>
        </w:rPr>
      </w:pPr>
      <w:r w:rsidRPr="004247D4">
        <w:rPr>
          <w:rFonts w:ascii="Tahoma" w:hAnsi="Tahoma" w:cs="Tahoma"/>
        </w:rPr>
        <w:t xml:space="preserve">kakovostnih vidnih napak in neustreznosti dobavljenega nadomestnega dela je največ sedem (7) dni od prejema pisnega obvestila naročnika o reklamaciji. </w:t>
      </w:r>
    </w:p>
    <w:p w14:paraId="1742C009" w14:textId="0C3D47CC" w:rsidR="00BC0B63" w:rsidRDefault="00BC0B63" w:rsidP="005726AB">
      <w:pPr>
        <w:keepNext/>
        <w:keepLines/>
        <w:jc w:val="both"/>
        <w:rPr>
          <w:rFonts w:ascii="Tahoma" w:hAnsi="Tahoma" w:cs="Tahoma"/>
        </w:rPr>
      </w:pPr>
    </w:p>
    <w:p w14:paraId="6E9A6CF3" w14:textId="54FD65FD" w:rsidR="002D26E8" w:rsidRPr="001421B3" w:rsidRDefault="002D26E8" w:rsidP="005726AB">
      <w:pPr>
        <w:keepNext/>
        <w:keepLines/>
        <w:jc w:val="both"/>
        <w:rPr>
          <w:rFonts w:ascii="Tahoma" w:hAnsi="Tahoma" w:cs="Tahoma"/>
        </w:rPr>
      </w:pPr>
      <w:r w:rsidRPr="001421B3">
        <w:rPr>
          <w:rFonts w:ascii="Tahoma" w:hAnsi="Tahoma" w:cs="Tahoma"/>
        </w:rPr>
        <w:t>Prodajalec se obve</w:t>
      </w:r>
      <w:r w:rsidR="00581308">
        <w:rPr>
          <w:rFonts w:ascii="Tahoma" w:hAnsi="Tahoma" w:cs="Tahoma"/>
        </w:rPr>
        <w:t>že</w:t>
      </w:r>
      <w:r w:rsidR="00BC0B63">
        <w:rPr>
          <w:rFonts w:ascii="Tahoma" w:hAnsi="Tahoma" w:cs="Tahoma"/>
        </w:rPr>
        <w:t xml:space="preserve"> vse reklamacije odpraviti na svoje stroške.</w:t>
      </w:r>
      <w:r w:rsidRPr="001421B3">
        <w:rPr>
          <w:rFonts w:ascii="Tahoma" w:hAnsi="Tahoma" w:cs="Tahoma"/>
        </w:rPr>
        <w:t xml:space="preserve"> </w:t>
      </w:r>
    </w:p>
    <w:p w14:paraId="355297DF" w14:textId="77777777" w:rsidR="002D26E8" w:rsidRPr="001421B3" w:rsidRDefault="002D26E8" w:rsidP="005726AB">
      <w:pPr>
        <w:keepNext/>
        <w:keepLines/>
        <w:jc w:val="both"/>
        <w:rPr>
          <w:rFonts w:ascii="Tahoma" w:hAnsi="Tahoma" w:cs="Tahoma"/>
        </w:rPr>
      </w:pPr>
    </w:p>
    <w:p w14:paraId="3C990793"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55C469C5" w14:textId="77777777" w:rsidR="002D26E8" w:rsidRPr="001421B3" w:rsidRDefault="002D26E8" w:rsidP="005726AB">
      <w:pPr>
        <w:keepNext/>
        <w:keepLines/>
        <w:jc w:val="both"/>
        <w:rPr>
          <w:rFonts w:ascii="Tahoma" w:hAnsi="Tahoma" w:cs="Tahoma"/>
        </w:rPr>
      </w:pPr>
    </w:p>
    <w:p w14:paraId="6B1A7C76" w14:textId="25824829" w:rsidR="002D26E8" w:rsidRPr="001421B3" w:rsidRDefault="002D26E8" w:rsidP="005726AB">
      <w:pPr>
        <w:keepNext/>
        <w:keepLines/>
        <w:jc w:val="both"/>
        <w:rPr>
          <w:rFonts w:ascii="Tahoma" w:hAnsi="Tahoma" w:cs="Tahoma"/>
        </w:rPr>
      </w:pPr>
      <w:r w:rsidRPr="001421B3">
        <w:rPr>
          <w:rFonts w:ascii="Tahoma" w:hAnsi="Tahoma" w:cs="Tahoma"/>
        </w:rPr>
        <w:t xml:space="preserve">V kolikor prodajalec v dogovorjenem času ne odpravi kakovostne napake oziroma ne reši reklamacije zaradi količinskih primanjkljajev </w:t>
      </w:r>
      <w:r w:rsidR="003A630E">
        <w:rPr>
          <w:rFonts w:ascii="Tahoma" w:hAnsi="Tahoma" w:cs="Tahoma"/>
        </w:rPr>
        <w:t>in</w:t>
      </w:r>
      <w:r w:rsidR="003A630E" w:rsidRPr="001421B3">
        <w:rPr>
          <w:rFonts w:ascii="Tahoma" w:hAnsi="Tahoma" w:cs="Tahoma"/>
        </w:rPr>
        <w:t xml:space="preserve"> </w:t>
      </w:r>
      <w:r w:rsidRPr="001421B3">
        <w:rPr>
          <w:rFonts w:ascii="Tahoma" w:hAnsi="Tahoma" w:cs="Tahoma"/>
        </w:rPr>
        <w:t xml:space="preserve">se s kupcem ne dogovori za nov rok, lahko kupec unovči </w:t>
      </w:r>
      <w:r w:rsidR="00581308">
        <w:rPr>
          <w:rFonts w:ascii="Tahoma" w:hAnsi="Tahoma" w:cs="Tahoma"/>
        </w:rPr>
        <w:t>finančno zavarovanje in</w:t>
      </w:r>
      <w:r w:rsidRPr="001421B3">
        <w:rPr>
          <w:rFonts w:ascii="Tahoma" w:hAnsi="Tahoma" w:cs="Tahoma"/>
        </w:rPr>
        <w:t xml:space="preserve"> odstopi od okvirnega sporazuma, brez kakršnekoli obveznosti do prodajalca.</w:t>
      </w:r>
    </w:p>
    <w:p w14:paraId="7225A929" w14:textId="77777777" w:rsidR="002D26E8" w:rsidRPr="001421B3" w:rsidRDefault="002D26E8" w:rsidP="005726AB">
      <w:pPr>
        <w:keepNext/>
        <w:keepLines/>
        <w:jc w:val="both"/>
        <w:rPr>
          <w:rFonts w:ascii="Tahoma" w:hAnsi="Tahoma" w:cs="Tahoma"/>
        </w:rPr>
      </w:pPr>
    </w:p>
    <w:p w14:paraId="29D7721F" w14:textId="77777777" w:rsidR="002D26E8" w:rsidRPr="001421B3" w:rsidRDefault="002D26E8" w:rsidP="005726AB">
      <w:pPr>
        <w:keepNext/>
        <w:keepLines/>
        <w:numPr>
          <w:ilvl w:val="0"/>
          <w:numId w:val="14"/>
        </w:numPr>
        <w:ind w:left="567" w:hanging="567"/>
        <w:rPr>
          <w:rFonts w:ascii="Tahoma" w:hAnsi="Tahoma" w:cs="Tahoma"/>
          <w:b/>
        </w:rPr>
      </w:pPr>
      <w:r w:rsidRPr="001421B3">
        <w:rPr>
          <w:rFonts w:ascii="Tahoma" w:hAnsi="Tahoma" w:cs="Tahoma"/>
          <w:b/>
        </w:rPr>
        <w:t>FINANČNO ZAVAROVANJE</w:t>
      </w:r>
    </w:p>
    <w:p w14:paraId="4941DC36" w14:textId="77777777" w:rsidR="002D26E8" w:rsidRPr="001421B3" w:rsidRDefault="002D26E8" w:rsidP="005726AB">
      <w:pPr>
        <w:keepNext/>
        <w:keepLines/>
        <w:tabs>
          <w:tab w:val="left" w:pos="2721"/>
        </w:tabs>
        <w:ind w:left="1077"/>
        <w:jc w:val="center"/>
        <w:rPr>
          <w:rFonts w:ascii="Tahoma" w:hAnsi="Tahoma" w:cs="Tahoma"/>
          <w:b/>
        </w:rPr>
      </w:pPr>
    </w:p>
    <w:p w14:paraId="7EA9F25C"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58C39F18" w14:textId="025E196E" w:rsidR="002D26E8" w:rsidRDefault="002D26E8" w:rsidP="005726AB">
      <w:pPr>
        <w:keepNext/>
        <w:keepLines/>
        <w:jc w:val="both"/>
        <w:rPr>
          <w:rFonts w:ascii="Tahoma" w:hAnsi="Tahoma" w:cs="Tahoma"/>
        </w:rPr>
      </w:pPr>
    </w:p>
    <w:p w14:paraId="7BEC9750" w14:textId="7D3E6396" w:rsidR="006D7025" w:rsidRPr="00BB08FE" w:rsidRDefault="006D7025" w:rsidP="006D7025">
      <w:pPr>
        <w:keepNext/>
        <w:keepLines/>
        <w:jc w:val="both"/>
        <w:rPr>
          <w:rFonts w:ascii="Tahoma" w:eastAsia="Frutiger" w:hAnsi="Tahoma" w:cs="Tahoma"/>
        </w:rPr>
      </w:pPr>
      <w:r>
        <w:rPr>
          <w:rFonts w:ascii="Tahoma" w:eastAsia="Frutiger" w:hAnsi="Tahoma" w:cs="Tahoma"/>
        </w:rPr>
        <w:t xml:space="preserve">Prodajalec se obveže, da bo ob sklenitvi okvirnega sporazuma oziroma najkasneje v roku desetih (10) koledarskih dni od sklenitve okvirnega sporazuma, kupcu predložil </w:t>
      </w:r>
      <w:r w:rsidRPr="00BB08FE">
        <w:rPr>
          <w:rFonts w:ascii="Tahoma" w:hAnsi="Tahoma" w:cs="Tahoma"/>
        </w:rPr>
        <w:t>izvirnik finančnega zavarovanja ali v elektronski obliki v pdf. formatu digitalno podpisano finančno zavarovanje za dobr</w:t>
      </w:r>
      <w:r>
        <w:rPr>
          <w:rFonts w:ascii="Tahoma" w:hAnsi="Tahoma" w:cs="Tahoma"/>
        </w:rPr>
        <w:t>o</w:t>
      </w:r>
      <w:r w:rsidRPr="00BB08FE">
        <w:rPr>
          <w:rFonts w:ascii="Tahoma" w:hAnsi="Tahoma" w:cs="Tahoma"/>
        </w:rPr>
        <w:t xml:space="preserve"> izvedb</w:t>
      </w:r>
      <w:r>
        <w:rPr>
          <w:rFonts w:ascii="Tahoma" w:hAnsi="Tahoma" w:cs="Tahoma"/>
        </w:rPr>
        <w:t>o</w:t>
      </w:r>
      <w:r w:rsidRPr="00BB08FE">
        <w:rPr>
          <w:rFonts w:ascii="Tahoma" w:hAnsi="Tahoma" w:cs="Tahoma"/>
        </w:rPr>
        <w:t xml:space="preserve"> pogodbenih obveznosti (v nadaljevanju: finančno zavarovanje za dobr</w:t>
      </w:r>
      <w:r>
        <w:rPr>
          <w:rFonts w:ascii="Tahoma" w:hAnsi="Tahoma" w:cs="Tahoma"/>
        </w:rPr>
        <w:t>o</w:t>
      </w:r>
      <w:r w:rsidRPr="00BB08FE">
        <w:rPr>
          <w:rFonts w:ascii="Tahoma" w:hAnsi="Tahoma" w:cs="Tahoma"/>
        </w:rPr>
        <w:t xml:space="preserve"> izvedb</w:t>
      </w:r>
      <w:r>
        <w:rPr>
          <w:rFonts w:ascii="Tahoma" w:hAnsi="Tahoma" w:cs="Tahoma"/>
        </w:rPr>
        <w:t>o</w:t>
      </w:r>
      <w:r w:rsidRPr="00BB08FE">
        <w:rPr>
          <w:rFonts w:ascii="Tahoma" w:hAnsi="Tahoma" w:cs="Tahoma"/>
        </w:rPr>
        <w:t xml:space="preserve"> pogodbenih obveznosti)</w:t>
      </w:r>
      <w:r>
        <w:rPr>
          <w:rFonts w:ascii="Tahoma" w:hAnsi="Tahoma" w:cs="Tahoma"/>
        </w:rPr>
        <w:t xml:space="preserve"> v višini</w:t>
      </w:r>
      <w:r w:rsidRPr="00BB08FE">
        <w:rPr>
          <w:rFonts w:ascii="Tahoma" w:hAnsi="Tahoma" w:cs="Tahoma"/>
        </w:rPr>
        <w:t xml:space="preserve"> </w:t>
      </w:r>
      <w:r w:rsidRPr="00E945A8">
        <w:rPr>
          <w:rFonts w:ascii="Tahoma" w:hAnsi="Tahoma" w:cs="Tahoma"/>
        </w:rPr>
        <w:t>deset odstotkov (10</w:t>
      </w:r>
      <w:r>
        <w:rPr>
          <w:rFonts w:ascii="Tahoma" w:hAnsi="Tahoma" w:cs="Tahoma"/>
        </w:rPr>
        <w:t xml:space="preserve"> </w:t>
      </w:r>
      <w:r w:rsidRPr="00E945A8">
        <w:rPr>
          <w:rFonts w:ascii="Tahoma" w:hAnsi="Tahoma" w:cs="Tahoma"/>
        </w:rPr>
        <w:t>%) ponudbene vrednosti z DDV, z dobo veljavnosti še najmanj trideset (30) dni po poteku veljavnosti okvirnega sporazuma</w:t>
      </w:r>
      <w:r w:rsidRPr="00BB08FE">
        <w:rPr>
          <w:rFonts w:ascii="Tahoma" w:eastAsia="Frutiger" w:hAnsi="Tahoma" w:cs="Tahoma"/>
        </w:rPr>
        <w:t xml:space="preserve">. </w:t>
      </w:r>
    </w:p>
    <w:p w14:paraId="3E75C8D4" w14:textId="77777777" w:rsidR="006D7025" w:rsidRPr="00BB08FE" w:rsidRDefault="006D7025" w:rsidP="006D7025">
      <w:pPr>
        <w:keepNext/>
        <w:keepLines/>
        <w:jc w:val="both"/>
        <w:rPr>
          <w:rFonts w:ascii="Tahoma" w:eastAsia="Frutiger" w:hAnsi="Tahoma" w:cs="Tahoma"/>
        </w:rPr>
      </w:pPr>
    </w:p>
    <w:p w14:paraId="0066CD31" w14:textId="77777777" w:rsidR="006D7025" w:rsidRDefault="006D7025" w:rsidP="006D7025">
      <w:pPr>
        <w:keepNext/>
        <w:keepLines/>
        <w:jc w:val="both"/>
        <w:rPr>
          <w:rFonts w:ascii="Tahoma" w:hAnsi="Tahoma" w:cs="Tahoma"/>
        </w:rPr>
      </w:pPr>
      <w:r w:rsidRPr="00BB08FE">
        <w:rPr>
          <w:rFonts w:ascii="Tahoma" w:hAnsi="Tahoma" w:cs="Tahoma"/>
        </w:rPr>
        <w:t>Finančno zavarovanje za dobr</w:t>
      </w:r>
      <w:r>
        <w:rPr>
          <w:rFonts w:ascii="Tahoma" w:hAnsi="Tahoma" w:cs="Tahoma"/>
        </w:rPr>
        <w:t>o</w:t>
      </w:r>
      <w:r w:rsidRPr="00BB08FE">
        <w:rPr>
          <w:rFonts w:ascii="Tahoma" w:hAnsi="Tahoma" w:cs="Tahoma"/>
        </w:rPr>
        <w:t xml:space="preserve"> izvedb</w:t>
      </w:r>
      <w:r>
        <w:rPr>
          <w:rFonts w:ascii="Tahoma" w:hAnsi="Tahoma" w:cs="Tahoma"/>
        </w:rPr>
        <w:t>o</w:t>
      </w:r>
      <w:r w:rsidRPr="00BB08FE">
        <w:rPr>
          <w:rFonts w:ascii="Tahoma" w:hAnsi="Tahoma" w:cs="Tahoma"/>
        </w:rPr>
        <w:t xml:space="preserve"> obveznosti</w:t>
      </w:r>
      <w:r>
        <w:rPr>
          <w:rFonts w:ascii="Tahoma" w:hAnsi="Tahoma" w:cs="Tahoma"/>
        </w:rPr>
        <w:t xml:space="preserve"> iz okvirnega sporazuma</w:t>
      </w:r>
      <w:r w:rsidRPr="00BB08FE">
        <w:rPr>
          <w:rFonts w:ascii="Tahoma" w:hAnsi="Tahoma" w:cs="Tahoma"/>
        </w:rPr>
        <w:t xml:space="preserve"> v višini in z veljavnostjo iz prvega odstavka tega člena </w:t>
      </w:r>
      <w:r>
        <w:rPr>
          <w:rFonts w:ascii="Tahoma" w:hAnsi="Tahoma" w:cs="Tahoma"/>
        </w:rPr>
        <w:t>okvirnega sporazuma</w:t>
      </w:r>
      <w:r w:rsidRPr="00BB08FE">
        <w:rPr>
          <w:rFonts w:ascii="Tahoma" w:hAnsi="Tahoma" w:cs="Tahoma"/>
        </w:rPr>
        <w:t xml:space="preserve"> je lahko izdano v obliki</w:t>
      </w:r>
      <w:r>
        <w:rPr>
          <w:rFonts w:ascii="Tahoma" w:hAnsi="Tahoma" w:cs="Tahoma"/>
        </w:rPr>
        <w:t>:</w:t>
      </w:r>
    </w:p>
    <w:p w14:paraId="320E8547" w14:textId="3953C65B" w:rsidR="00BF3F3E" w:rsidRPr="00BF3F3E" w:rsidRDefault="006D7025" w:rsidP="006D7025">
      <w:pPr>
        <w:pStyle w:val="Odstavekseznama"/>
        <w:keepNext/>
        <w:keepLines/>
        <w:numPr>
          <w:ilvl w:val="0"/>
          <w:numId w:val="18"/>
        </w:numPr>
        <w:jc w:val="both"/>
        <w:rPr>
          <w:rFonts w:ascii="Tahoma" w:eastAsia="Frutiger" w:hAnsi="Tahoma" w:cs="Tahoma"/>
        </w:rPr>
      </w:pPr>
      <w:r w:rsidRPr="006D7025">
        <w:rPr>
          <w:rFonts w:ascii="Tahoma" w:hAnsi="Tahoma" w:cs="Tahoma"/>
        </w:rPr>
        <w:t>odpisan</w:t>
      </w:r>
      <w:r>
        <w:rPr>
          <w:rFonts w:ascii="Tahoma" w:hAnsi="Tahoma" w:cs="Tahoma"/>
        </w:rPr>
        <w:t>e</w:t>
      </w:r>
      <w:r w:rsidRPr="006D7025">
        <w:rPr>
          <w:rFonts w:ascii="Tahoma" w:hAnsi="Tahoma" w:cs="Tahoma"/>
        </w:rPr>
        <w:t xml:space="preserve"> in žigosan</w:t>
      </w:r>
      <w:r>
        <w:rPr>
          <w:rFonts w:ascii="Tahoma" w:hAnsi="Tahoma" w:cs="Tahoma"/>
        </w:rPr>
        <w:t>e</w:t>
      </w:r>
      <w:r w:rsidRPr="006D7025">
        <w:rPr>
          <w:rFonts w:ascii="Tahoma" w:hAnsi="Tahoma" w:cs="Tahoma"/>
        </w:rPr>
        <w:t xml:space="preserve"> bianko menic</w:t>
      </w:r>
      <w:r>
        <w:rPr>
          <w:rFonts w:ascii="Tahoma" w:hAnsi="Tahoma" w:cs="Tahoma"/>
        </w:rPr>
        <w:t>e</w:t>
      </w:r>
      <w:r w:rsidRPr="006D7025">
        <w:rPr>
          <w:rFonts w:ascii="Tahoma" w:hAnsi="Tahoma" w:cs="Tahoma"/>
        </w:rPr>
        <w:t>, z izpolnjeno, podpisano in žigosano menično izjavo</w:t>
      </w:r>
      <w:r w:rsidR="00BF3F3E">
        <w:rPr>
          <w:rFonts w:ascii="Tahoma" w:hAnsi="Tahoma" w:cs="Tahoma"/>
        </w:rPr>
        <w:t xml:space="preserve"> </w:t>
      </w:r>
      <w:r w:rsidR="00BF3F3E" w:rsidRPr="006D7025">
        <w:rPr>
          <w:rFonts w:ascii="Tahoma" w:eastAsia="Frutiger" w:hAnsi="Tahoma" w:cs="Tahoma"/>
        </w:rPr>
        <w:t>(skladno z vzorcem iz razpisne dokumentacije)</w:t>
      </w:r>
      <w:r w:rsidRPr="006D7025">
        <w:rPr>
          <w:rFonts w:ascii="Tahoma" w:hAnsi="Tahoma" w:cs="Tahoma"/>
        </w:rPr>
        <w:t xml:space="preserve"> </w:t>
      </w:r>
      <w:r w:rsidR="00BF3F3E">
        <w:rPr>
          <w:rFonts w:ascii="Tahoma" w:hAnsi="Tahoma" w:cs="Tahoma"/>
        </w:rPr>
        <w:t>ali</w:t>
      </w:r>
    </w:p>
    <w:p w14:paraId="3F32783C" w14:textId="0B1BBADF" w:rsidR="006D7025" w:rsidRPr="00BF3F3E" w:rsidRDefault="006D7025" w:rsidP="0078349E">
      <w:pPr>
        <w:pStyle w:val="Odstavekseznama"/>
        <w:keepNext/>
        <w:keepLines/>
        <w:numPr>
          <w:ilvl w:val="0"/>
          <w:numId w:val="18"/>
        </w:numPr>
        <w:jc w:val="both"/>
        <w:rPr>
          <w:rFonts w:ascii="Tahoma" w:hAnsi="Tahoma" w:cs="Tahoma"/>
        </w:rPr>
      </w:pPr>
      <w:r w:rsidRPr="00BF3F3E">
        <w:rPr>
          <w:rFonts w:ascii="Tahoma" w:hAnsi="Tahoma" w:cs="Tahoma"/>
        </w:rPr>
        <w:t>bančne garancije ali zavarovanja, izdanega s strani zavarovalnice (t.i. kavcijsko zavarovanje)</w:t>
      </w:r>
      <w:r w:rsidRPr="00BF3F3E">
        <w:rPr>
          <w:rFonts w:ascii="Tahoma" w:eastAsia="Frutiger" w:hAnsi="Tahoma" w:cs="Tahoma"/>
        </w:rPr>
        <w:t xml:space="preserve"> (skladno z vzor</w:t>
      </w:r>
      <w:r w:rsidR="00BF3F3E">
        <w:rPr>
          <w:rFonts w:ascii="Tahoma" w:eastAsia="Frutiger" w:hAnsi="Tahoma" w:cs="Tahoma"/>
        </w:rPr>
        <w:t>cem iz razpisne dokumentacije).</w:t>
      </w:r>
    </w:p>
    <w:p w14:paraId="41DCC4B8" w14:textId="77777777" w:rsidR="00BF3F3E" w:rsidRPr="00BF3F3E" w:rsidRDefault="00BF3F3E" w:rsidP="0078349E">
      <w:pPr>
        <w:pStyle w:val="Odstavekseznama"/>
        <w:keepNext/>
        <w:keepLines/>
        <w:numPr>
          <w:ilvl w:val="0"/>
          <w:numId w:val="18"/>
        </w:numPr>
        <w:jc w:val="both"/>
        <w:rPr>
          <w:rFonts w:ascii="Tahoma" w:hAnsi="Tahoma" w:cs="Tahoma"/>
        </w:rPr>
      </w:pPr>
    </w:p>
    <w:p w14:paraId="109FE5C2" w14:textId="520C492D" w:rsidR="00E945A8" w:rsidRPr="00E945A8" w:rsidRDefault="00E945A8" w:rsidP="005726AB">
      <w:pPr>
        <w:keepNext/>
        <w:keepLines/>
        <w:jc w:val="both"/>
        <w:rPr>
          <w:rFonts w:ascii="Tahoma" w:hAnsi="Tahoma" w:cs="Tahoma"/>
        </w:rPr>
      </w:pPr>
      <w:r w:rsidRPr="00E945A8">
        <w:rPr>
          <w:rFonts w:ascii="Tahoma" w:hAnsi="Tahoma" w:cs="Tahoma"/>
        </w:rPr>
        <w:t>Predložitev finančnega zavarovanja je pogoj za veljavnost okvirnega sporazuma, v nasprotnem primeru se šteje, da okvirni sporazum ni bil nikoli sklenjen</w:t>
      </w:r>
      <w:r>
        <w:rPr>
          <w:rFonts w:ascii="Tahoma" w:hAnsi="Tahoma" w:cs="Tahoma"/>
        </w:rPr>
        <w:t xml:space="preserve">, </w:t>
      </w:r>
      <w:r w:rsidRPr="001421B3">
        <w:rPr>
          <w:rFonts w:ascii="Tahoma" w:hAnsi="Tahoma" w:cs="Tahoma"/>
        </w:rPr>
        <w:t>kupec pa bo Državni revizijski komisiji predlagal, da uvede postopek o prekršku iz 4. točke prvega odstavka 112. člena ZJN-3</w:t>
      </w:r>
      <w:r w:rsidRPr="00E945A8">
        <w:rPr>
          <w:rFonts w:ascii="Tahoma" w:hAnsi="Tahoma" w:cs="Tahoma"/>
        </w:rPr>
        <w:t xml:space="preserve">. </w:t>
      </w:r>
    </w:p>
    <w:p w14:paraId="613DF0E2" w14:textId="77777777" w:rsidR="00E945A8" w:rsidRPr="00E945A8" w:rsidRDefault="00E945A8" w:rsidP="005726AB">
      <w:pPr>
        <w:keepNext/>
        <w:keepLines/>
        <w:jc w:val="both"/>
        <w:rPr>
          <w:rFonts w:ascii="Tahoma" w:hAnsi="Tahoma" w:cs="Tahoma"/>
        </w:rPr>
      </w:pPr>
      <w:r w:rsidRPr="00E945A8">
        <w:rPr>
          <w:rFonts w:ascii="Tahoma" w:hAnsi="Tahoma" w:cs="Tahoma"/>
        </w:rPr>
        <w:t xml:space="preserve">  </w:t>
      </w:r>
    </w:p>
    <w:p w14:paraId="204EEACA" w14:textId="77777777" w:rsidR="00E945A8" w:rsidRPr="00E945A8" w:rsidRDefault="00E945A8" w:rsidP="005726AB">
      <w:pPr>
        <w:keepNext/>
        <w:keepLines/>
        <w:jc w:val="both"/>
        <w:rPr>
          <w:rFonts w:ascii="Tahoma" w:hAnsi="Tahoma" w:cs="Tahoma"/>
        </w:rPr>
      </w:pPr>
      <w:r w:rsidRPr="00E945A8">
        <w:rPr>
          <w:rFonts w:ascii="Tahoma" w:hAnsi="Tahoma" w:cs="Tahoma"/>
        </w:rPr>
        <w:t>Unovčljivost finančnega zavarovanja mora biti brezpogojna, nepreklicna in plačljiva brez protesta.</w:t>
      </w:r>
    </w:p>
    <w:p w14:paraId="0E921550" w14:textId="77777777" w:rsidR="00E945A8" w:rsidRPr="00E945A8" w:rsidRDefault="00E945A8" w:rsidP="005726AB">
      <w:pPr>
        <w:keepNext/>
        <w:keepLines/>
        <w:jc w:val="both"/>
        <w:rPr>
          <w:rFonts w:ascii="Tahoma" w:hAnsi="Tahoma" w:cs="Tahoma"/>
        </w:rPr>
      </w:pPr>
    </w:p>
    <w:p w14:paraId="15484DF2" w14:textId="77777777" w:rsidR="00E945A8" w:rsidRPr="00E945A8" w:rsidRDefault="00E945A8" w:rsidP="005726AB">
      <w:pPr>
        <w:keepNext/>
        <w:keepLines/>
        <w:jc w:val="both"/>
        <w:rPr>
          <w:rFonts w:ascii="Tahoma" w:hAnsi="Tahoma" w:cs="Tahoma"/>
        </w:rPr>
      </w:pPr>
      <w:r w:rsidRPr="00E945A8">
        <w:rPr>
          <w:rFonts w:ascii="Tahoma" w:hAnsi="Tahoma" w:cs="Tahoma"/>
        </w:rPr>
        <w:t>Kupec ima pravico unovčiti finančno zavarovanje in odstopiti od okvirnega sporazuma brez kakršnekoli obveznosti do prodajalca, če ugotovi, da prodajalec ne izpolnjuje obveznosti iz okvirnega sporazuma in jih ne začne izpolnjevati niti po preteku roka, ki mu ga je določil kupec.</w:t>
      </w:r>
    </w:p>
    <w:p w14:paraId="11E2F304" w14:textId="77777777" w:rsidR="00E945A8" w:rsidRPr="00E945A8" w:rsidRDefault="00E945A8" w:rsidP="005726AB">
      <w:pPr>
        <w:keepNext/>
        <w:keepLines/>
        <w:jc w:val="both"/>
        <w:rPr>
          <w:rFonts w:ascii="Tahoma" w:hAnsi="Tahoma" w:cs="Tahoma"/>
        </w:rPr>
      </w:pPr>
    </w:p>
    <w:p w14:paraId="4A919979" w14:textId="77777777" w:rsidR="00E945A8" w:rsidRPr="00E945A8" w:rsidRDefault="00E945A8" w:rsidP="005726AB">
      <w:pPr>
        <w:keepNext/>
        <w:keepLines/>
        <w:jc w:val="both"/>
        <w:rPr>
          <w:rFonts w:ascii="Tahoma" w:hAnsi="Tahoma" w:cs="Tahoma"/>
        </w:rPr>
      </w:pPr>
      <w:r w:rsidRPr="00E945A8">
        <w:rPr>
          <w:rFonts w:ascii="Tahoma" w:hAnsi="Tahoma" w:cs="Tahoma"/>
        </w:rPr>
        <w:t>Kupec bo v primeru neuporabe finančnega zavarovanja le-to vrnil prodajalcu v štiridesetih (40) dneh po poteku veljavnosti okvirnega sporazuma.</w:t>
      </w:r>
    </w:p>
    <w:p w14:paraId="4EB99990" w14:textId="77777777" w:rsidR="00E945A8" w:rsidRPr="00E945A8" w:rsidRDefault="00E945A8" w:rsidP="005726AB">
      <w:pPr>
        <w:keepNext/>
        <w:keepLines/>
        <w:jc w:val="both"/>
        <w:rPr>
          <w:rFonts w:ascii="Tahoma" w:hAnsi="Tahoma" w:cs="Tahoma"/>
        </w:rPr>
      </w:pPr>
    </w:p>
    <w:p w14:paraId="6F02500C" w14:textId="414504A6" w:rsidR="00E945A8" w:rsidRDefault="00E945A8" w:rsidP="005726AB">
      <w:pPr>
        <w:keepNext/>
        <w:keepLines/>
        <w:jc w:val="both"/>
        <w:rPr>
          <w:rFonts w:ascii="Tahoma" w:hAnsi="Tahoma" w:cs="Tahoma"/>
        </w:rPr>
      </w:pPr>
      <w:r w:rsidRPr="00E945A8">
        <w:rPr>
          <w:rFonts w:ascii="Tahoma" w:hAnsi="Tahoma" w:cs="Tahoma"/>
        </w:rPr>
        <w:lastRenderedPageBreak/>
        <w:t>V primeru, da kupec unovči menico za zavarovanje dobre izvedbe obveznosti iz okvirnega sporazuma v manjši vrednosti od navedene v menični izjavi, se menična izjava znižuje za vsak po tej menici unovčeni znesek, prodajalec pa je dolžan kupcu unovčeno menico takoj nadomestiti z novo bianko menico za zavarovanje dobre izvedbe obveznosti iz okvirnega sporazuma.</w:t>
      </w:r>
    </w:p>
    <w:p w14:paraId="6AEF8B5E" w14:textId="62439469" w:rsidR="002D26E8" w:rsidRPr="001421B3" w:rsidRDefault="002D26E8" w:rsidP="005726AB">
      <w:pPr>
        <w:keepNext/>
        <w:keepLines/>
        <w:jc w:val="both"/>
        <w:rPr>
          <w:rFonts w:ascii="Tahoma" w:hAnsi="Tahoma" w:cs="Tahoma"/>
        </w:rPr>
      </w:pPr>
    </w:p>
    <w:p w14:paraId="02C28DA3" w14:textId="7A966F0F" w:rsidR="002D26E8" w:rsidRDefault="002D26E8" w:rsidP="005726AB">
      <w:pPr>
        <w:keepNext/>
        <w:keepLines/>
        <w:jc w:val="both"/>
        <w:rPr>
          <w:rFonts w:ascii="Tahoma" w:hAnsi="Tahoma" w:cs="Tahoma"/>
        </w:rPr>
      </w:pPr>
      <w:r w:rsidRPr="001421B3">
        <w:rPr>
          <w:rFonts w:ascii="Tahoma" w:hAnsi="Tahoma" w:cs="Tahoma"/>
        </w:rPr>
        <w:t xml:space="preserve">Prodajalec odgovarja po splošnih pravilih civilnega prava za vso nastalo škodo, ki jo kupcu zaradi malomarnosti ali nestrokovnosti povzroči prodajalčevo delovno osebje. </w:t>
      </w:r>
    </w:p>
    <w:p w14:paraId="782F8F0D" w14:textId="272354DC" w:rsidR="00A07E27" w:rsidRDefault="00A07E27" w:rsidP="005726AB">
      <w:pPr>
        <w:keepNext/>
        <w:keepLines/>
        <w:jc w:val="both"/>
        <w:rPr>
          <w:rFonts w:ascii="Tahoma" w:hAnsi="Tahoma" w:cs="Tahoma"/>
        </w:rPr>
      </w:pPr>
    </w:p>
    <w:p w14:paraId="7AB0A7CC"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6622488D" w14:textId="77777777" w:rsidR="002D26E8" w:rsidRPr="001421B3" w:rsidRDefault="002D26E8" w:rsidP="005726AB">
      <w:pPr>
        <w:keepNext/>
        <w:keepLines/>
        <w:tabs>
          <w:tab w:val="left" w:pos="567"/>
          <w:tab w:val="left" w:pos="1702"/>
        </w:tabs>
        <w:jc w:val="both"/>
        <w:rPr>
          <w:rFonts w:ascii="Tahoma" w:hAnsi="Tahoma" w:cs="Tahoma"/>
          <w:b/>
        </w:rPr>
      </w:pPr>
    </w:p>
    <w:p w14:paraId="4C462469" w14:textId="6D668992" w:rsidR="002D26E8" w:rsidRPr="001421B3" w:rsidRDefault="002D26E8" w:rsidP="005726AB">
      <w:pPr>
        <w:keepNext/>
        <w:keepLines/>
        <w:jc w:val="both"/>
        <w:rPr>
          <w:rFonts w:ascii="Tahoma" w:hAnsi="Tahoma" w:cs="Tahoma"/>
        </w:rPr>
      </w:pPr>
      <w:r w:rsidRPr="001421B3">
        <w:rPr>
          <w:rFonts w:ascii="Tahoma" w:hAnsi="Tahoma" w:cs="Tahoma"/>
        </w:rPr>
        <w:t>Unovčitev finančnega zavarovanja ne odvezuje prodajalca od njegove obveznosti, povrniti kupcu škodo v višini zneska razlike med višino dejanske škode, ki jo je kupec zaradi neizpolnjevanja obveznosti prodajalca iz tega okvirnega sporazuma utrpel in zneskom iz unovčenega finančnega zavarovanja.</w:t>
      </w:r>
    </w:p>
    <w:p w14:paraId="39EFAC28" w14:textId="77777777" w:rsidR="002D26E8" w:rsidRPr="001421B3" w:rsidRDefault="002D26E8" w:rsidP="005726AB">
      <w:pPr>
        <w:keepNext/>
        <w:keepLines/>
        <w:rPr>
          <w:rFonts w:ascii="Tahoma" w:hAnsi="Tahoma" w:cs="Tahoma"/>
          <w:color w:val="000000"/>
        </w:rPr>
      </w:pPr>
    </w:p>
    <w:p w14:paraId="7F018366" w14:textId="2CD8AF88" w:rsidR="002D26E8" w:rsidRPr="001421B3" w:rsidRDefault="003A630E" w:rsidP="005726AB">
      <w:pPr>
        <w:keepNext/>
        <w:keepLines/>
        <w:numPr>
          <w:ilvl w:val="0"/>
          <w:numId w:val="14"/>
        </w:numPr>
        <w:ind w:left="567" w:hanging="567"/>
        <w:rPr>
          <w:rFonts w:ascii="Tahoma" w:hAnsi="Tahoma" w:cs="Tahoma"/>
          <w:b/>
        </w:rPr>
      </w:pPr>
      <w:r>
        <w:rPr>
          <w:rFonts w:ascii="Tahoma" w:hAnsi="Tahoma" w:cs="Tahoma"/>
          <w:b/>
        </w:rPr>
        <w:t xml:space="preserve"> POGODBENA KAZEN</w:t>
      </w:r>
    </w:p>
    <w:p w14:paraId="781ADF22" w14:textId="77777777" w:rsidR="002D26E8" w:rsidRPr="001421B3" w:rsidRDefault="002D26E8" w:rsidP="005726AB">
      <w:pPr>
        <w:keepNext/>
        <w:keepLines/>
        <w:tabs>
          <w:tab w:val="left" w:pos="567"/>
          <w:tab w:val="left" w:pos="1134"/>
          <w:tab w:val="left" w:pos="8080"/>
        </w:tabs>
        <w:jc w:val="center"/>
        <w:outlineLvl w:val="1"/>
        <w:rPr>
          <w:rFonts w:ascii="Tahoma" w:hAnsi="Tahoma" w:cs="Tahoma"/>
          <w:b/>
        </w:rPr>
      </w:pPr>
    </w:p>
    <w:p w14:paraId="39EF0321"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2157D27F" w14:textId="77777777" w:rsidR="002D26E8" w:rsidRPr="001421B3" w:rsidRDefault="002D26E8" w:rsidP="005726AB">
      <w:pPr>
        <w:keepNext/>
        <w:keepLines/>
        <w:jc w:val="both"/>
        <w:rPr>
          <w:rFonts w:ascii="Tahoma" w:hAnsi="Tahoma" w:cs="Tahoma"/>
        </w:rPr>
      </w:pPr>
    </w:p>
    <w:p w14:paraId="34E06356" w14:textId="64E85CA8" w:rsidR="002D26E8" w:rsidRPr="001421B3" w:rsidRDefault="002D26E8" w:rsidP="005726AB">
      <w:pPr>
        <w:keepNext/>
        <w:keepLines/>
        <w:jc w:val="both"/>
        <w:rPr>
          <w:rFonts w:ascii="Tahoma" w:hAnsi="Tahoma" w:cs="Tahoma"/>
          <w:lang w:eastAsia="ar-SA"/>
        </w:rPr>
      </w:pPr>
      <w:r w:rsidRPr="001421B3">
        <w:rPr>
          <w:rFonts w:ascii="Tahoma" w:hAnsi="Tahoma" w:cs="Tahoma"/>
          <w:lang w:eastAsia="ar-SA"/>
        </w:rPr>
        <w:t xml:space="preserve">V primeru, da pride do zamude dobavnega roka in le-ta ni posledica višje sile je dogovorjena </w:t>
      </w:r>
      <w:r w:rsidR="003A630E">
        <w:rPr>
          <w:rFonts w:ascii="Tahoma" w:hAnsi="Tahoma" w:cs="Tahoma"/>
          <w:lang w:eastAsia="ar-SA"/>
        </w:rPr>
        <w:t xml:space="preserve">pogodbena </w:t>
      </w:r>
      <w:r w:rsidRPr="001421B3">
        <w:rPr>
          <w:rFonts w:ascii="Tahoma" w:hAnsi="Tahoma" w:cs="Tahoma"/>
          <w:lang w:eastAsia="ar-SA"/>
        </w:rPr>
        <w:t>kazen v višini 2</w:t>
      </w:r>
      <w:r w:rsidR="006A7084">
        <w:rPr>
          <w:rFonts w:ascii="Tahoma" w:hAnsi="Tahoma" w:cs="Tahoma"/>
          <w:lang w:eastAsia="ar-SA"/>
        </w:rPr>
        <w:t xml:space="preserve"> </w:t>
      </w:r>
      <w:r w:rsidRPr="001421B3">
        <w:rPr>
          <w:rFonts w:ascii="Tahoma" w:hAnsi="Tahoma" w:cs="Tahoma"/>
          <w:lang w:eastAsia="ar-SA"/>
        </w:rPr>
        <w:t xml:space="preserve">% (dveh odstotkov) vrednosti neizvršenih dobav brez DDV za vsak dan zamude, pri čemer sme </w:t>
      </w:r>
      <w:r w:rsidR="003A630E">
        <w:rPr>
          <w:rFonts w:ascii="Tahoma" w:hAnsi="Tahoma" w:cs="Tahoma"/>
          <w:lang w:eastAsia="ar-SA"/>
        </w:rPr>
        <w:t xml:space="preserve">pogodbena </w:t>
      </w:r>
      <w:r w:rsidRPr="001421B3">
        <w:rPr>
          <w:rFonts w:ascii="Tahoma" w:hAnsi="Tahoma" w:cs="Tahoma"/>
          <w:lang w:eastAsia="ar-SA"/>
        </w:rPr>
        <w:t>kazen znašati največ 20 % (dvajset odstotkov) vrednos</w:t>
      </w:r>
      <w:r w:rsidR="00BA6FB7">
        <w:rPr>
          <w:rFonts w:ascii="Tahoma" w:hAnsi="Tahoma" w:cs="Tahoma"/>
          <w:lang w:eastAsia="ar-SA"/>
        </w:rPr>
        <w:t xml:space="preserve">ti neizvršenih dobav brez DDV. </w:t>
      </w:r>
    </w:p>
    <w:p w14:paraId="3454DB09" w14:textId="77777777" w:rsidR="00BC0B63" w:rsidRDefault="00BC0B63" w:rsidP="005726AB">
      <w:pPr>
        <w:keepNext/>
        <w:keepLines/>
        <w:jc w:val="both"/>
        <w:rPr>
          <w:rFonts w:ascii="Tahoma" w:hAnsi="Tahoma" w:cs="Tahoma"/>
        </w:rPr>
      </w:pPr>
    </w:p>
    <w:p w14:paraId="2AA49F99" w14:textId="34CB34CB" w:rsidR="00BC0B63" w:rsidRPr="00BC0B63" w:rsidRDefault="00BC0B63" w:rsidP="005726AB">
      <w:pPr>
        <w:keepNext/>
        <w:keepLines/>
        <w:jc w:val="both"/>
        <w:rPr>
          <w:rFonts w:ascii="Tahoma" w:hAnsi="Tahoma" w:cs="Tahoma"/>
        </w:rPr>
      </w:pPr>
      <w:r w:rsidRPr="00BC0B63">
        <w:rPr>
          <w:rFonts w:ascii="Tahoma" w:hAnsi="Tahoma" w:cs="Tahoma"/>
        </w:rPr>
        <w:t xml:space="preserve">V primeru, da zaradi zamude </w:t>
      </w:r>
      <w:r>
        <w:rPr>
          <w:rFonts w:ascii="Tahoma" w:hAnsi="Tahoma" w:cs="Tahoma"/>
        </w:rPr>
        <w:t>dobav</w:t>
      </w:r>
      <w:r w:rsidRPr="00BC0B63">
        <w:rPr>
          <w:rFonts w:ascii="Tahoma" w:hAnsi="Tahoma" w:cs="Tahoma"/>
        </w:rPr>
        <w:t>nega roka, pogodbena kazen preseže višino dvajsetih odstotkov (20</w:t>
      </w:r>
      <w:r>
        <w:rPr>
          <w:rFonts w:ascii="Tahoma" w:hAnsi="Tahoma" w:cs="Tahoma"/>
        </w:rPr>
        <w:t xml:space="preserve"> </w:t>
      </w:r>
      <w:r w:rsidRPr="00BC0B63">
        <w:rPr>
          <w:rFonts w:ascii="Tahoma" w:hAnsi="Tahoma" w:cs="Tahoma"/>
        </w:rPr>
        <w:t>%) vrednosti vseh neizvršenih dobav brez DDV, lahko kupec odstopi od okvirnega sporazuma brez obveznosti do prodajalca in unovči finančno zavarovanje.</w:t>
      </w:r>
    </w:p>
    <w:p w14:paraId="4E2CCD47" w14:textId="77777777" w:rsidR="002D26E8" w:rsidRPr="001421B3" w:rsidRDefault="002D26E8" w:rsidP="005726AB">
      <w:pPr>
        <w:keepNext/>
        <w:keepLines/>
        <w:tabs>
          <w:tab w:val="left" w:pos="567"/>
          <w:tab w:val="left" w:pos="1418"/>
          <w:tab w:val="left" w:pos="1702"/>
        </w:tabs>
        <w:jc w:val="both"/>
        <w:rPr>
          <w:rFonts w:ascii="Tahoma" w:hAnsi="Tahoma" w:cs="Tahoma"/>
        </w:rPr>
      </w:pPr>
    </w:p>
    <w:p w14:paraId="27CBF390"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564B9BD3" w14:textId="77777777" w:rsidR="002D26E8" w:rsidRPr="001421B3" w:rsidRDefault="002D26E8" w:rsidP="005726AB">
      <w:pPr>
        <w:keepNext/>
        <w:keepLines/>
        <w:jc w:val="both"/>
        <w:rPr>
          <w:rFonts w:ascii="Tahoma" w:hAnsi="Tahoma" w:cs="Tahoma"/>
        </w:rPr>
      </w:pPr>
    </w:p>
    <w:p w14:paraId="2DA5D68E" w14:textId="63A4D22C" w:rsidR="002D26E8" w:rsidRPr="001421B3" w:rsidRDefault="002D26E8" w:rsidP="005726AB">
      <w:pPr>
        <w:keepNext/>
        <w:keepLines/>
        <w:jc w:val="both"/>
        <w:rPr>
          <w:rFonts w:ascii="Tahoma" w:hAnsi="Tahoma" w:cs="Tahoma"/>
        </w:rPr>
      </w:pPr>
      <w:r w:rsidRPr="001421B3">
        <w:rPr>
          <w:rFonts w:ascii="Tahoma" w:hAnsi="Tahoma" w:cs="Tahoma"/>
        </w:rPr>
        <w:t xml:space="preserve">Kupec bo prodajalca obvestil, da mu bo obračunal </w:t>
      </w:r>
      <w:r w:rsidR="003A630E">
        <w:rPr>
          <w:rFonts w:ascii="Tahoma" w:hAnsi="Tahoma" w:cs="Tahoma"/>
        </w:rPr>
        <w:t xml:space="preserve">pogodbeno </w:t>
      </w:r>
      <w:r w:rsidRPr="001421B3">
        <w:rPr>
          <w:rFonts w:ascii="Tahoma" w:hAnsi="Tahoma" w:cs="Tahoma"/>
        </w:rPr>
        <w:t>kazen</w:t>
      </w:r>
      <w:r w:rsidR="007A67CC">
        <w:rPr>
          <w:rFonts w:ascii="Tahoma" w:hAnsi="Tahoma" w:cs="Tahoma"/>
        </w:rPr>
        <w:t xml:space="preserve"> </w:t>
      </w:r>
      <w:r w:rsidRPr="001421B3">
        <w:rPr>
          <w:rFonts w:ascii="Tahoma" w:hAnsi="Tahoma" w:cs="Tahoma"/>
        </w:rPr>
        <w:t xml:space="preserve">in prodajalcu </w:t>
      </w:r>
      <w:r w:rsidRPr="001421B3">
        <w:rPr>
          <w:rFonts w:ascii="Tahoma" w:hAnsi="Tahoma" w:cs="Tahoma"/>
          <w:lang w:eastAsia="ar-SA"/>
        </w:rPr>
        <w:t>izstavil račun, z zapadlostjo osem (8) koledarskih dni po izstavitvi računa.</w:t>
      </w:r>
      <w:r w:rsidRPr="001421B3">
        <w:rPr>
          <w:rFonts w:ascii="Tahoma" w:eastAsia="Frutiger" w:hAnsi="Tahoma" w:cs="Tahoma"/>
        </w:rPr>
        <w:t xml:space="preserve"> Plačilo </w:t>
      </w:r>
      <w:r w:rsidR="003A630E">
        <w:rPr>
          <w:rFonts w:ascii="Tahoma" w:eastAsia="Frutiger" w:hAnsi="Tahoma" w:cs="Tahoma"/>
        </w:rPr>
        <w:t>pogodbene</w:t>
      </w:r>
      <w:r w:rsidR="003A630E" w:rsidRPr="001421B3">
        <w:rPr>
          <w:rFonts w:ascii="Tahoma" w:eastAsia="Frutiger" w:hAnsi="Tahoma" w:cs="Tahoma"/>
        </w:rPr>
        <w:t xml:space="preserve"> </w:t>
      </w:r>
      <w:r w:rsidRPr="001421B3">
        <w:rPr>
          <w:rFonts w:ascii="Tahoma" w:eastAsia="Frutiger" w:hAnsi="Tahoma" w:cs="Tahoma"/>
        </w:rPr>
        <w:t>kazni prodajalca ne odvezuje od izpolnitve obveznosti iz okvirnega sporazuma.</w:t>
      </w:r>
    </w:p>
    <w:p w14:paraId="4E24C473" w14:textId="12EC6FFF" w:rsidR="002D26E8" w:rsidRDefault="002D26E8" w:rsidP="005726AB">
      <w:pPr>
        <w:keepNext/>
        <w:keepLines/>
        <w:jc w:val="both"/>
        <w:rPr>
          <w:rFonts w:ascii="Tahoma" w:hAnsi="Tahoma" w:cs="Tahoma"/>
        </w:rPr>
      </w:pPr>
    </w:p>
    <w:p w14:paraId="13914BE0" w14:textId="1674CEB8" w:rsidR="00BC5197" w:rsidRPr="001421B3" w:rsidRDefault="00BC5197" w:rsidP="005726AB">
      <w:pPr>
        <w:keepNext/>
        <w:keepLines/>
        <w:jc w:val="both"/>
        <w:rPr>
          <w:rFonts w:ascii="Tahoma" w:hAnsi="Tahoma" w:cs="Tahoma"/>
        </w:rPr>
      </w:pPr>
      <w:r>
        <w:rPr>
          <w:rFonts w:ascii="Tahoma" w:hAnsi="Tahoma" w:cs="Tahoma"/>
        </w:rPr>
        <w:t>V primeru, da kupec sprejme izpolnitev obveznosti in hkrati zahteva pogodbeno kazen, mora o tem prodajalca nemudoma obvestiti.</w:t>
      </w:r>
    </w:p>
    <w:p w14:paraId="2A0989D2" w14:textId="77777777" w:rsidR="002D26E8" w:rsidRPr="001421B3" w:rsidRDefault="002D26E8" w:rsidP="005726AB">
      <w:pPr>
        <w:keepNext/>
        <w:keepLines/>
        <w:jc w:val="both"/>
        <w:rPr>
          <w:rFonts w:ascii="Tahoma" w:hAnsi="Tahoma" w:cs="Tahoma"/>
        </w:rPr>
      </w:pPr>
    </w:p>
    <w:p w14:paraId="71212C7C" w14:textId="1DEAEE27" w:rsidR="002D26E8" w:rsidRPr="001421B3" w:rsidRDefault="002D26E8" w:rsidP="005726AB">
      <w:pPr>
        <w:keepNext/>
        <w:keepLines/>
        <w:jc w:val="both"/>
        <w:rPr>
          <w:rFonts w:ascii="Tahoma" w:hAnsi="Tahoma" w:cs="Tahoma"/>
        </w:rPr>
      </w:pPr>
      <w:r w:rsidRPr="001421B3">
        <w:rPr>
          <w:rFonts w:ascii="Tahoma" w:hAnsi="Tahoma" w:cs="Tahoma"/>
        </w:rPr>
        <w:t xml:space="preserve">Za dobavo nadomestnih delov, ki niso navedeni v predračunu, kupec prodajalcu </w:t>
      </w:r>
      <w:r w:rsidR="00390A28">
        <w:rPr>
          <w:rFonts w:ascii="Tahoma" w:hAnsi="Tahoma" w:cs="Tahoma"/>
        </w:rPr>
        <w:t xml:space="preserve">pogodbene </w:t>
      </w:r>
      <w:r w:rsidRPr="001421B3">
        <w:rPr>
          <w:rFonts w:ascii="Tahoma" w:hAnsi="Tahoma" w:cs="Tahoma"/>
        </w:rPr>
        <w:t xml:space="preserve">kazni ne obračunava. </w:t>
      </w:r>
    </w:p>
    <w:p w14:paraId="20B4827E" w14:textId="77777777" w:rsidR="002D26E8" w:rsidRPr="001421B3" w:rsidRDefault="002D26E8" w:rsidP="005726AB">
      <w:pPr>
        <w:keepNext/>
        <w:keepLines/>
        <w:jc w:val="both"/>
        <w:rPr>
          <w:rFonts w:ascii="Tahoma" w:hAnsi="Tahoma" w:cs="Tahoma"/>
        </w:rPr>
      </w:pPr>
    </w:p>
    <w:p w14:paraId="47FECF8C" w14:textId="2739A2C1" w:rsidR="002D26E8" w:rsidRPr="001421B3" w:rsidRDefault="00390A28" w:rsidP="005726AB">
      <w:pPr>
        <w:keepNext/>
        <w:keepLines/>
        <w:jc w:val="both"/>
        <w:rPr>
          <w:rFonts w:ascii="Tahoma" w:hAnsi="Tahoma" w:cs="Tahoma"/>
        </w:rPr>
      </w:pPr>
      <w:r>
        <w:rPr>
          <w:rFonts w:ascii="Tahoma" w:hAnsi="Tahoma" w:cs="Tahoma"/>
        </w:rPr>
        <w:t>Stranki okvirnega sporazuma</w:t>
      </w:r>
      <w:r w:rsidR="002D26E8" w:rsidRPr="001421B3">
        <w:rPr>
          <w:rFonts w:ascii="Tahoma" w:hAnsi="Tahoma" w:cs="Tahoma"/>
        </w:rPr>
        <w:t xml:space="preserve"> soglašata, da pravica zaračunati</w:t>
      </w:r>
      <w:r w:rsidR="00620515">
        <w:rPr>
          <w:rFonts w:ascii="Tahoma" w:hAnsi="Tahoma" w:cs="Tahoma"/>
        </w:rPr>
        <w:t xml:space="preserve"> pogodbeno</w:t>
      </w:r>
      <w:r w:rsidR="002D26E8" w:rsidRPr="001421B3">
        <w:rPr>
          <w:rFonts w:ascii="Tahoma" w:hAnsi="Tahoma" w:cs="Tahoma"/>
        </w:rPr>
        <w:t xml:space="preserve"> kazen  ni pogojena z nastankom škode pri kupcu. Za povračilo tako nastale škode bo kupec unovčil </w:t>
      </w:r>
      <w:r w:rsidR="00705C40">
        <w:rPr>
          <w:rFonts w:ascii="Tahoma" w:hAnsi="Tahoma" w:cs="Tahoma"/>
        </w:rPr>
        <w:t>finančno zavarovanje</w:t>
      </w:r>
      <w:r w:rsidR="002D26E8" w:rsidRPr="001421B3">
        <w:rPr>
          <w:rFonts w:ascii="Tahoma" w:hAnsi="Tahoma" w:cs="Tahoma"/>
        </w:rPr>
        <w:t xml:space="preserve">, neodvisno od uveljavljanja </w:t>
      </w:r>
      <w:r w:rsidR="00620515">
        <w:rPr>
          <w:rFonts w:ascii="Tahoma" w:hAnsi="Tahoma" w:cs="Tahoma"/>
        </w:rPr>
        <w:t xml:space="preserve">pogodbene </w:t>
      </w:r>
      <w:r w:rsidR="002D26E8" w:rsidRPr="001421B3">
        <w:rPr>
          <w:rFonts w:ascii="Tahoma" w:hAnsi="Tahoma" w:cs="Tahoma"/>
        </w:rPr>
        <w:t xml:space="preserve">kazni </w:t>
      </w:r>
      <w:r w:rsidR="00620515">
        <w:rPr>
          <w:rFonts w:ascii="Tahoma" w:hAnsi="Tahoma" w:cs="Tahoma"/>
        </w:rPr>
        <w:t>in škodo uveljavljal po splošnih načelih odškodninske odgovornosti.</w:t>
      </w:r>
    </w:p>
    <w:p w14:paraId="2DB04FFC" w14:textId="13FFCC54" w:rsidR="007164E6" w:rsidRPr="001421B3" w:rsidRDefault="007164E6" w:rsidP="005726AB">
      <w:pPr>
        <w:keepNext/>
        <w:keepLines/>
        <w:jc w:val="both"/>
        <w:rPr>
          <w:rFonts w:ascii="Tahoma" w:hAnsi="Tahoma" w:cs="Tahoma"/>
          <w:color w:val="000000"/>
        </w:rPr>
      </w:pPr>
    </w:p>
    <w:p w14:paraId="5FF936C2" w14:textId="61C5214B" w:rsidR="002D26E8" w:rsidRPr="001421B3" w:rsidRDefault="00620515" w:rsidP="005726AB">
      <w:pPr>
        <w:keepNext/>
        <w:keepLines/>
        <w:numPr>
          <w:ilvl w:val="0"/>
          <w:numId w:val="14"/>
        </w:numPr>
        <w:ind w:left="567" w:hanging="567"/>
        <w:rPr>
          <w:rFonts w:ascii="Tahoma" w:hAnsi="Tahoma" w:cs="Tahoma"/>
          <w:b/>
        </w:rPr>
      </w:pPr>
      <w:r>
        <w:rPr>
          <w:rFonts w:ascii="Tahoma" w:hAnsi="Tahoma" w:cs="Tahoma"/>
          <w:b/>
        </w:rPr>
        <w:t>SKRBNIKA</w:t>
      </w:r>
      <w:r w:rsidR="002D26E8" w:rsidRPr="001421B3">
        <w:rPr>
          <w:rFonts w:ascii="Tahoma" w:hAnsi="Tahoma" w:cs="Tahoma"/>
          <w:b/>
        </w:rPr>
        <w:t xml:space="preserve"> OKVIRNEGA SPORAZUMA</w:t>
      </w:r>
    </w:p>
    <w:p w14:paraId="76B6A3DD" w14:textId="77777777" w:rsidR="002D26E8" w:rsidRPr="001421B3" w:rsidRDefault="002D26E8" w:rsidP="005726AB">
      <w:pPr>
        <w:keepNext/>
        <w:keepLines/>
        <w:jc w:val="center"/>
        <w:rPr>
          <w:rFonts w:ascii="Tahoma" w:hAnsi="Tahoma" w:cs="Tahoma"/>
          <w:b/>
          <w:color w:val="000000"/>
        </w:rPr>
      </w:pPr>
    </w:p>
    <w:p w14:paraId="57B94AFF"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7A7F0042" w14:textId="77777777" w:rsidR="002D26E8" w:rsidRPr="001421B3" w:rsidRDefault="002D26E8" w:rsidP="005726AB">
      <w:pPr>
        <w:keepNext/>
        <w:keepLines/>
        <w:jc w:val="both"/>
        <w:rPr>
          <w:rFonts w:ascii="Tahoma" w:hAnsi="Tahoma" w:cs="Tahoma"/>
        </w:rPr>
      </w:pPr>
    </w:p>
    <w:p w14:paraId="7539EC31" w14:textId="745E0AA4" w:rsidR="002D26E8" w:rsidRPr="001421B3" w:rsidRDefault="00620515" w:rsidP="005726AB">
      <w:pPr>
        <w:keepNext/>
        <w:keepLines/>
        <w:jc w:val="both"/>
        <w:rPr>
          <w:rFonts w:ascii="Tahoma" w:hAnsi="Tahoma" w:cs="Tahoma"/>
        </w:rPr>
      </w:pPr>
      <w:r>
        <w:rPr>
          <w:rFonts w:ascii="Tahoma" w:hAnsi="Tahoma" w:cs="Tahoma"/>
        </w:rPr>
        <w:t>Skrbnik okvirnega sporazuma na strani</w:t>
      </w:r>
      <w:r w:rsidRPr="001421B3">
        <w:rPr>
          <w:rFonts w:ascii="Tahoma" w:hAnsi="Tahoma" w:cs="Tahoma"/>
        </w:rPr>
        <w:t xml:space="preserve"> </w:t>
      </w:r>
      <w:r w:rsidR="002D26E8" w:rsidRPr="001421B3">
        <w:rPr>
          <w:rFonts w:ascii="Tahoma" w:hAnsi="Tahoma" w:cs="Tahoma"/>
        </w:rPr>
        <w:t xml:space="preserve">kupca je: ___________________, telefon: _______________, e-pošta: </w:t>
      </w:r>
      <w:r w:rsidR="002D26E8" w:rsidRPr="001421B3">
        <w:t>________________.</w:t>
      </w:r>
    </w:p>
    <w:p w14:paraId="4A271CB2" w14:textId="77777777" w:rsidR="002D26E8" w:rsidRPr="001421B3" w:rsidRDefault="002D26E8" w:rsidP="005726AB">
      <w:pPr>
        <w:keepNext/>
        <w:keepLines/>
        <w:jc w:val="both"/>
        <w:rPr>
          <w:rFonts w:ascii="Tahoma" w:hAnsi="Tahoma" w:cs="Tahoma"/>
        </w:rPr>
      </w:pPr>
      <w:r w:rsidRPr="001421B3">
        <w:rPr>
          <w:rFonts w:ascii="Tahoma" w:hAnsi="Tahoma" w:cs="Tahoma"/>
        </w:rPr>
        <w:t xml:space="preserve"> </w:t>
      </w:r>
    </w:p>
    <w:p w14:paraId="5984AD1B" w14:textId="4C179432" w:rsidR="002D26E8" w:rsidRPr="001421B3" w:rsidRDefault="00620515" w:rsidP="005726AB">
      <w:pPr>
        <w:keepNext/>
        <w:keepLines/>
        <w:jc w:val="both"/>
        <w:rPr>
          <w:rFonts w:ascii="Tahoma" w:hAnsi="Tahoma" w:cs="Arial"/>
          <w:u w:val="single"/>
        </w:rPr>
      </w:pPr>
      <w:r>
        <w:rPr>
          <w:rFonts w:ascii="Tahoma" w:hAnsi="Tahoma" w:cs="Tahoma"/>
        </w:rPr>
        <w:t xml:space="preserve">Skrbnik okvirnega sporazuma na strani </w:t>
      </w:r>
      <w:r w:rsidR="002D26E8" w:rsidRPr="001421B3">
        <w:rPr>
          <w:rFonts w:ascii="Tahoma" w:hAnsi="Tahoma" w:cs="Tahoma"/>
        </w:rPr>
        <w:t xml:space="preserve">prodajalca je: </w:t>
      </w:r>
      <w:r w:rsidR="002D26E8" w:rsidRPr="001421B3">
        <w:rPr>
          <w:rFonts w:ascii="Tahoma" w:hAnsi="Tahoma" w:cs="Tahoma"/>
          <w:color w:val="000000"/>
        </w:rPr>
        <w:t>__________________</w:t>
      </w:r>
      <w:r w:rsidR="002D26E8" w:rsidRPr="001421B3">
        <w:rPr>
          <w:rFonts w:ascii="Tahoma" w:hAnsi="Tahoma" w:cs="Tahoma"/>
        </w:rPr>
        <w:t xml:space="preserve">, telefon: ______________, e-pošta: </w:t>
      </w:r>
      <w:hyperlink r:id="rId21" w:history="1">
        <w:r w:rsidR="002D26E8" w:rsidRPr="0045767C">
          <w:rPr>
            <w:rFonts w:ascii="Tahoma" w:hAnsi="Tahoma" w:cs="Arial"/>
          </w:rPr>
          <w:t>____________________</w:t>
        </w:r>
      </w:hyperlink>
      <w:r w:rsidR="002D26E8" w:rsidRPr="0045767C">
        <w:rPr>
          <w:rFonts w:ascii="Tahoma" w:hAnsi="Tahoma" w:cs="Arial"/>
        </w:rPr>
        <w:t xml:space="preserve"> .</w:t>
      </w:r>
    </w:p>
    <w:p w14:paraId="51F1D9D9" w14:textId="77777777" w:rsidR="002D26E8" w:rsidRPr="001421B3" w:rsidRDefault="002D26E8" w:rsidP="005726AB">
      <w:pPr>
        <w:keepNext/>
        <w:keepLines/>
        <w:jc w:val="both"/>
        <w:rPr>
          <w:rFonts w:ascii="Tahoma" w:hAnsi="Tahoma" w:cs="Tahoma"/>
        </w:rPr>
      </w:pPr>
    </w:p>
    <w:p w14:paraId="463F2908" w14:textId="66ADF380" w:rsidR="002D26E8" w:rsidRPr="001421B3" w:rsidRDefault="00620515" w:rsidP="005726AB">
      <w:pPr>
        <w:keepNext/>
        <w:keepLines/>
        <w:jc w:val="both"/>
        <w:rPr>
          <w:rFonts w:ascii="Tahoma" w:hAnsi="Tahoma" w:cs="Tahoma"/>
          <w:snapToGrid w:val="0"/>
        </w:rPr>
      </w:pPr>
      <w:r>
        <w:rPr>
          <w:rFonts w:ascii="Tahoma" w:hAnsi="Tahoma" w:cs="Tahoma"/>
        </w:rPr>
        <w:t>S</w:t>
      </w:r>
      <w:r w:rsidR="002D26E8" w:rsidRPr="001421B3">
        <w:rPr>
          <w:rFonts w:ascii="Tahoma" w:hAnsi="Tahoma" w:cs="Tahoma"/>
        </w:rPr>
        <w:t xml:space="preserve">krbnik okvirnega sporazuma izvaja vse ukrepe v zvezi z izvedbo predmeta okvirnega sporazuma. </w:t>
      </w:r>
      <w:r>
        <w:rPr>
          <w:rFonts w:ascii="Tahoma" w:hAnsi="Tahoma" w:cs="Tahoma"/>
        </w:rPr>
        <w:t>Stranki okvirnega sporazuma</w:t>
      </w:r>
      <w:r w:rsidR="002D26E8" w:rsidRPr="001421B3">
        <w:rPr>
          <w:rFonts w:ascii="Tahoma" w:hAnsi="Tahoma" w:cs="Tahoma"/>
        </w:rPr>
        <w:t xml:space="preserve"> sta se dolžn</w:t>
      </w:r>
      <w:r>
        <w:rPr>
          <w:rFonts w:ascii="Tahoma" w:hAnsi="Tahoma" w:cs="Tahoma"/>
        </w:rPr>
        <w:t>i</w:t>
      </w:r>
      <w:r w:rsidR="002D26E8" w:rsidRPr="001421B3">
        <w:rPr>
          <w:rFonts w:ascii="Tahoma" w:hAnsi="Tahoma" w:cs="Tahoma"/>
        </w:rPr>
        <w:t xml:space="preserve"> medsebojno </w:t>
      </w:r>
      <w:r w:rsidR="007C4539">
        <w:rPr>
          <w:rFonts w:ascii="Tahoma" w:hAnsi="Tahoma" w:cs="Tahoma"/>
        </w:rPr>
        <w:t xml:space="preserve">pisno </w:t>
      </w:r>
      <w:r w:rsidR="002D26E8" w:rsidRPr="001421B3">
        <w:rPr>
          <w:rFonts w:ascii="Tahoma" w:hAnsi="Tahoma" w:cs="Tahoma"/>
        </w:rPr>
        <w:t xml:space="preserve">obvestiti o zamenjavi </w:t>
      </w:r>
      <w:r>
        <w:rPr>
          <w:rFonts w:ascii="Tahoma" w:hAnsi="Tahoma" w:cs="Tahoma"/>
        </w:rPr>
        <w:t>skrbnikov okvirnega sporazuma</w:t>
      </w:r>
      <w:r w:rsidR="002D26E8" w:rsidRPr="001421B3">
        <w:rPr>
          <w:rFonts w:ascii="Tahoma" w:hAnsi="Tahoma" w:cs="Tahoma"/>
        </w:rPr>
        <w:t>, z navedbo datuma primopredaje poslov. Pisno obvestilo o tem mora prejeti kupec oziroma prodajalec najkasneje v treh (3) koledarskih dneh pred navedenim dnevom primopredaje poslov.</w:t>
      </w:r>
      <w:r w:rsidR="002D26E8" w:rsidRPr="001421B3">
        <w:rPr>
          <w:rFonts w:ascii="Tahoma" w:hAnsi="Tahoma" w:cs="Tahoma"/>
          <w:snapToGrid w:val="0"/>
        </w:rPr>
        <w:t xml:space="preserve"> </w:t>
      </w:r>
    </w:p>
    <w:p w14:paraId="6837212A" w14:textId="372CD8BB" w:rsidR="002D26E8" w:rsidRDefault="007C4539" w:rsidP="002D7E0C">
      <w:pPr>
        <w:keepNext/>
        <w:keepLines/>
        <w:tabs>
          <w:tab w:val="left" w:pos="567"/>
          <w:tab w:val="left" w:pos="1418"/>
          <w:tab w:val="left" w:pos="1702"/>
        </w:tabs>
        <w:jc w:val="both"/>
        <w:rPr>
          <w:rFonts w:ascii="Tahoma" w:hAnsi="Tahoma" w:cs="Tahoma"/>
        </w:rPr>
      </w:pPr>
      <w:r>
        <w:rPr>
          <w:rFonts w:ascii="Tahoma" w:hAnsi="Tahoma" w:cs="Tahoma"/>
        </w:rPr>
        <w:lastRenderedPageBreak/>
        <w:t>Strankam okvirnega sporazuma glede spremembe skrbnikov okvirnega sporazuma ni potrebno skleniti dodatka k okvirnemu sporazumu.</w:t>
      </w:r>
    </w:p>
    <w:p w14:paraId="77CBBFC9" w14:textId="19808EFD" w:rsidR="00BA6FB7" w:rsidRPr="001421B3" w:rsidRDefault="00BA6FB7" w:rsidP="005726AB">
      <w:pPr>
        <w:keepNext/>
        <w:keepLines/>
        <w:tabs>
          <w:tab w:val="left" w:pos="567"/>
          <w:tab w:val="left" w:pos="1418"/>
          <w:tab w:val="left" w:pos="1702"/>
        </w:tabs>
        <w:rPr>
          <w:rFonts w:ascii="Tahoma" w:hAnsi="Tahoma" w:cs="Tahoma"/>
        </w:rPr>
      </w:pPr>
    </w:p>
    <w:p w14:paraId="2600495C" w14:textId="77777777" w:rsidR="002D26E8" w:rsidRPr="001421B3" w:rsidRDefault="002D26E8" w:rsidP="005726AB">
      <w:pPr>
        <w:keepNext/>
        <w:keepLines/>
        <w:numPr>
          <w:ilvl w:val="0"/>
          <w:numId w:val="14"/>
        </w:numPr>
        <w:ind w:left="567" w:hanging="567"/>
        <w:rPr>
          <w:rFonts w:ascii="Tahoma" w:hAnsi="Tahoma" w:cs="Tahoma"/>
          <w:b/>
        </w:rPr>
      </w:pPr>
      <w:r w:rsidRPr="001421B3">
        <w:rPr>
          <w:rFonts w:ascii="Tahoma" w:hAnsi="Tahoma" w:cs="Tahoma"/>
          <w:b/>
          <w:bCs/>
        </w:rPr>
        <w:t>ODSTOP  IN ODPOVED OKVIRNEGA SPORAZUMA</w:t>
      </w:r>
    </w:p>
    <w:p w14:paraId="740B26FC" w14:textId="77777777" w:rsidR="002D26E8" w:rsidRPr="001421B3" w:rsidRDefault="002D26E8" w:rsidP="005726AB">
      <w:pPr>
        <w:keepNext/>
        <w:keepLines/>
        <w:tabs>
          <w:tab w:val="left" w:pos="851"/>
          <w:tab w:val="left" w:pos="1702"/>
        </w:tabs>
        <w:jc w:val="center"/>
        <w:rPr>
          <w:rFonts w:ascii="Tahoma" w:hAnsi="Tahoma" w:cs="Tahoma"/>
        </w:rPr>
      </w:pPr>
    </w:p>
    <w:p w14:paraId="6AE38635"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35A0986A" w14:textId="77777777" w:rsidR="002D26E8" w:rsidRPr="001421B3" w:rsidRDefault="002D26E8" w:rsidP="005726AB">
      <w:pPr>
        <w:keepNext/>
        <w:keepLines/>
        <w:jc w:val="both"/>
        <w:rPr>
          <w:rFonts w:ascii="Tahoma" w:hAnsi="Tahoma" w:cs="Tahoma"/>
        </w:rPr>
      </w:pPr>
    </w:p>
    <w:p w14:paraId="6D03E968" w14:textId="77777777" w:rsidR="002D26E8" w:rsidRPr="001421B3" w:rsidRDefault="002D26E8" w:rsidP="005726AB">
      <w:pPr>
        <w:keepNext/>
        <w:keepLines/>
        <w:spacing w:after="120"/>
        <w:jc w:val="both"/>
        <w:rPr>
          <w:rFonts w:ascii="Tahoma" w:hAnsi="Tahoma" w:cs="Tahoma"/>
        </w:rPr>
      </w:pPr>
      <w:r w:rsidRPr="001421B3">
        <w:rPr>
          <w:rFonts w:ascii="Tahoma" w:hAnsi="Tahoma" w:cs="Tahoma"/>
        </w:rPr>
        <w:t xml:space="preserve">Kupec lahko odstopi od okvirnega sporazuma, brez obveznosti do prodajalca, če prodajalec: </w:t>
      </w:r>
    </w:p>
    <w:p w14:paraId="4A1E1EE3" w14:textId="6733C062" w:rsidR="002D26E8" w:rsidRPr="001421B3" w:rsidRDefault="002D26E8" w:rsidP="005726AB">
      <w:pPr>
        <w:keepNext/>
        <w:keepLines/>
        <w:numPr>
          <w:ilvl w:val="0"/>
          <w:numId w:val="9"/>
        </w:numPr>
        <w:jc w:val="both"/>
        <w:rPr>
          <w:rFonts w:ascii="Tahoma" w:hAnsi="Tahoma" w:cs="Tahoma"/>
        </w:rPr>
      </w:pPr>
      <w:r w:rsidRPr="001421B3">
        <w:rPr>
          <w:rFonts w:ascii="Tahoma" w:hAnsi="Tahoma" w:cs="Tahoma"/>
        </w:rPr>
        <w:t>ne upošteva vseh zahtev kupca, ki jih je prodajalec dolžan izpolniti po okvirnem sporazumu in to kljub opozorilu ne izpolni,</w:t>
      </w:r>
    </w:p>
    <w:p w14:paraId="0093B7B8" w14:textId="680CB54D" w:rsidR="002D26E8" w:rsidRPr="001421B3" w:rsidRDefault="002D26E8" w:rsidP="005726AB">
      <w:pPr>
        <w:keepNext/>
        <w:keepLines/>
        <w:numPr>
          <w:ilvl w:val="0"/>
          <w:numId w:val="9"/>
        </w:numPr>
        <w:jc w:val="both"/>
        <w:rPr>
          <w:rFonts w:ascii="Tahoma" w:hAnsi="Tahoma" w:cs="Tahoma"/>
        </w:rPr>
      </w:pPr>
      <w:r w:rsidRPr="001421B3">
        <w:rPr>
          <w:rFonts w:ascii="Tahoma" w:hAnsi="Tahoma" w:cs="Tahoma"/>
        </w:rPr>
        <w:t>poviša cene v obdobju veljavnosti okvirnega sporazuma</w:t>
      </w:r>
      <w:r w:rsidR="007A67CC">
        <w:rPr>
          <w:rFonts w:ascii="Tahoma" w:hAnsi="Tahoma" w:cs="Tahoma"/>
        </w:rPr>
        <w:t xml:space="preserve"> v nasprotju z določili okvirnega sporazuma</w:t>
      </w:r>
      <w:r w:rsidRPr="001421B3">
        <w:rPr>
          <w:rFonts w:ascii="Tahoma" w:hAnsi="Tahoma" w:cs="Tahoma"/>
        </w:rPr>
        <w:t>,</w:t>
      </w:r>
    </w:p>
    <w:p w14:paraId="3DFBCBBC" w14:textId="2F3642D2" w:rsidR="002D26E8" w:rsidRPr="001421B3" w:rsidRDefault="002D26E8" w:rsidP="005726AB">
      <w:pPr>
        <w:keepNext/>
        <w:keepLines/>
        <w:numPr>
          <w:ilvl w:val="0"/>
          <w:numId w:val="9"/>
        </w:numPr>
        <w:jc w:val="both"/>
        <w:rPr>
          <w:rFonts w:ascii="Tahoma" w:hAnsi="Tahoma" w:cs="Tahoma"/>
        </w:rPr>
      </w:pPr>
      <w:r w:rsidRPr="001421B3">
        <w:rPr>
          <w:rFonts w:ascii="Tahoma" w:hAnsi="Tahoma" w:cs="Tahoma"/>
        </w:rPr>
        <w:t xml:space="preserve">ne dobavlja </w:t>
      </w:r>
      <w:r w:rsidR="00162698">
        <w:rPr>
          <w:rFonts w:ascii="Tahoma" w:hAnsi="Tahoma" w:cs="Tahoma"/>
        </w:rPr>
        <w:t>nadomestnih delov</w:t>
      </w:r>
      <w:r w:rsidR="00162698" w:rsidRPr="001421B3">
        <w:rPr>
          <w:rFonts w:ascii="Tahoma" w:hAnsi="Tahoma" w:cs="Tahoma"/>
        </w:rPr>
        <w:t xml:space="preserve"> </w:t>
      </w:r>
      <w:r w:rsidRPr="001421B3">
        <w:rPr>
          <w:rFonts w:ascii="Tahoma" w:hAnsi="Tahoma" w:cs="Tahoma"/>
        </w:rPr>
        <w:t>v dogovorjeni kakovosti,</w:t>
      </w:r>
    </w:p>
    <w:p w14:paraId="7FC3C67B" w14:textId="1DC11857" w:rsidR="002D26E8" w:rsidRPr="001421B3" w:rsidRDefault="002D26E8" w:rsidP="005726AB">
      <w:pPr>
        <w:keepNext/>
        <w:keepLines/>
        <w:numPr>
          <w:ilvl w:val="0"/>
          <w:numId w:val="9"/>
        </w:numPr>
        <w:jc w:val="both"/>
        <w:rPr>
          <w:rFonts w:ascii="Tahoma" w:hAnsi="Tahoma" w:cs="Tahoma"/>
        </w:rPr>
      </w:pPr>
      <w:r w:rsidRPr="001421B3">
        <w:rPr>
          <w:rFonts w:ascii="Tahoma" w:hAnsi="Tahoma" w:cs="Tahoma"/>
        </w:rPr>
        <w:t>ne izpolnjuje svojih obveznosti v skladu z določili okvirnega sporazuma,</w:t>
      </w:r>
    </w:p>
    <w:p w14:paraId="14A26A87" w14:textId="5AD71008" w:rsidR="002D26E8" w:rsidRPr="001421B3" w:rsidRDefault="002D26E8" w:rsidP="005726AB">
      <w:pPr>
        <w:keepNext/>
        <w:keepLines/>
        <w:numPr>
          <w:ilvl w:val="0"/>
          <w:numId w:val="9"/>
        </w:numPr>
        <w:jc w:val="both"/>
        <w:rPr>
          <w:rFonts w:ascii="Tahoma" w:hAnsi="Tahoma" w:cs="Tahoma"/>
        </w:rPr>
      </w:pPr>
      <w:r w:rsidRPr="001421B3">
        <w:rPr>
          <w:rFonts w:ascii="Tahoma" w:hAnsi="Tahoma" w:cs="Tahoma"/>
        </w:rPr>
        <w:t>ne izpolnjuje obveznosti iz okvirnega sporazuma v dogovorjenih rokih.</w:t>
      </w:r>
    </w:p>
    <w:p w14:paraId="35DD6AAD" w14:textId="77777777" w:rsidR="002D26E8" w:rsidRPr="001421B3" w:rsidRDefault="002D26E8" w:rsidP="005726AB">
      <w:pPr>
        <w:keepNext/>
        <w:keepLines/>
        <w:jc w:val="both"/>
        <w:rPr>
          <w:rFonts w:ascii="Tahoma" w:hAnsi="Tahoma" w:cs="Tahoma"/>
        </w:rPr>
      </w:pPr>
    </w:p>
    <w:p w14:paraId="0A523A14" w14:textId="72EC83CF" w:rsidR="002D26E8" w:rsidRPr="001421B3" w:rsidRDefault="00162698" w:rsidP="005726AB">
      <w:pPr>
        <w:keepNext/>
        <w:keepLines/>
        <w:jc w:val="both"/>
        <w:rPr>
          <w:rFonts w:ascii="Tahoma" w:hAnsi="Tahoma" w:cs="Tahoma"/>
        </w:rPr>
      </w:pPr>
      <w:r>
        <w:rPr>
          <w:rFonts w:ascii="Tahoma" w:hAnsi="Tahoma" w:cs="Tahoma"/>
        </w:rPr>
        <w:t>K</w:t>
      </w:r>
      <w:r w:rsidR="002D26E8" w:rsidRPr="001421B3">
        <w:rPr>
          <w:rFonts w:ascii="Tahoma" w:hAnsi="Tahoma" w:cs="Tahoma"/>
        </w:rPr>
        <w:t xml:space="preserve">upec </w:t>
      </w:r>
      <w:r>
        <w:rPr>
          <w:rFonts w:ascii="Tahoma" w:hAnsi="Tahoma" w:cs="Tahoma"/>
        </w:rPr>
        <w:t xml:space="preserve">bo </w:t>
      </w:r>
      <w:r w:rsidR="002D26E8" w:rsidRPr="001421B3">
        <w:rPr>
          <w:rFonts w:ascii="Tahoma" w:hAnsi="Tahoma" w:cs="Tahoma"/>
        </w:rPr>
        <w:t xml:space="preserve">prodajalca pisno opozoril in ga pozval k izpolnitvi </w:t>
      </w:r>
      <w:r>
        <w:rPr>
          <w:rFonts w:ascii="Tahoma" w:hAnsi="Tahoma" w:cs="Tahoma"/>
        </w:rPr>
        <w:t>njegovih</w:t>
      </w:r>
      <w:r w:rsidRPr="001421B3">
        <w:rPr>
          <w:rFonts w:ascii="Tahoma" w:hAnsi="Tahoma" w:cs="Tahoma"/>
        </w:rPr>
        <w:t xml:space="preserve"> </w:t>
      </w:r>
      <w:r w:rsidR="002D26E8" w:rsidRPr="001421B3">
        <w:rPr>
          <w:rFonts w:ascii="Tahoma" w:hAnsi="Tahoma" w:cs="Tahoma"/>
        </w:rPr>
        <w:t>obveznost ter mu določil primeren rok za izpolnitev. V kolikor prodajalec ne upošteva pisnega opozorila kupca, bo kupec od okvirnega sporazuma odstopil, brez obveznosti do prodajalca ter unovčil finančno zavarovanje</w:t>
      </w:r>
      <w:r>
        <w:rPr>
          <w:rFonts w:ascii="Tahoma" w:hAnsi="Tahoma" w:cs="Tahoma"/>
        </w:rPr>
        <w:t>.</w:t>
      </w:r>
      <w:r w:rsidR="002D26E8" w:rsidRPr="001421B3">
        <w:rPr>
          <w:rFonts w:ascii="Tahoma" w:hAnsi="Tahoma" w:cs="Tahoma"/>
        </w:rPr>
        <w:t xml:space="preserve"> </w:t>
      </w:r>
    </w:p>
    <w:p w14:paraId="0F8AD2D5" w14:textId="1416931D" w:rsidR="002D26E8" w:rsidRDefault="002D26E8" w:rsidP="005726AB">
      <w:pPr>
        <w:keepNext/>
        <w:keepLines/>
        <w:jc w:val="both"/>
        <w:rPr>
          <w:rFonts w:ascii="Tahoma" w:hAnsi="Tahoma" w:cs="Tahoma"/>
        </w:rPr>
      </w:pPr>
    </w:p>
    <w:p w14:paraId="53DF4F8C" w14:textId="77777777" w:rsidR="007A67CC" w:rsidRDefault="007A67CC" w:rsidP="005726AB">
      <w:pPr>
        <w:keepNext/>
        <w:keepLines/>
        <w:jc w:val="both"/>
        <w:rPr>
          <w:rFonts w:ascii="Tahoma" w:hAnsi="Tahoma" w:cs="Tahoma"/>
        </w:rPr>
      </w:pPr>
      <w:r w:rsidRPr="001421B3">
        <w:rPr>
          <w:rFonts w:ascii="Tahoma" w:hAnsi="Tahoma" w:cs="Tahoma"/>
        </w:rPr>
        <w:t xml:space="preserve">V primeru, da kupec po prevzemu </w:t>
      </w:r>
      <w:r>
        <w:rPr>
          <w:rFonts w:ascii="Tahoma" w:hAnsi="Tahoma" w:cs="Tahoma"/>
        </w:rPr>
        <w:t>nadomestnih delov</w:t>
      </w:r>
      <w:r w:rsidRPr="001421B3">
        <w:rPr>
          <w:rFonts w:ascii="Tahoma" w:hAnsi="Tahoma" w:cs="Tahoma"/>
        </w:rPr>
        <w:t xml:space="preserve"> ugotovi, da je prodajalec kupcu posredoval neresnične podatke, ki so v postopku oddaje javnega naročila odločilno vplivali na izbiro prodajalca ali neustrezen predmet okvirnega sporazuma, bo kupec od okvirnega sporazuma odstopil in unovčil finančno zavarovanje, brez kakršnekoli obveznosti do prodajalca. V tem primeru je kupec upravičen tudi do povračila vseh škod in stroškov, ki so mu  zaradi tega nastali. </w:t>
      </w:r>
    </w:p>
    <w:p w14:paraId="267D961F" w14:textId="0BD75F01" w:rsidR="007A67CC" w:rsidRDefault="007A67CC" w:rsidP="005726AB">
      <w:pPr>
        <w:keepNext/>
        <w:keepLines/>
        <w:jc w:val="both"/>
        <w:rPr>
          <w:rFonts w:ascii="Tahoma" w:hAnsi="Tahoma" w:cs="Tahoma"/>
        </w:rPr>
      </w:pPr>
    </w:p>
    <w:p w14:paraId="0A6A5647" w14:textId="33AC5EB3" w:rsidR="007A67CC" w:rsidRDefault="007A67CC" w:rsidP="005726AB">
      <w:pPr>
        <w:keepNext/>
        <w:keepLines/>
        <w:jc w:val="both"/>
        <w:rPr>
          <w:rFonts w:ascii="Tahoma" w:hAnsi="Tahoma" w:cs="Tahoma"/>
        </w:rPr>
      </w:pPr>
      <w:r w:rsidRPr="001421B3">
        <w:rPr>
          <w:rFonts w:ascii="Tahoma" w:hAnsi="Tahoma" w:cs="Tahoma"/>
        </w:rPr>
        <w:t xml:space="preserve">Ne glede na določila okvirnega sporazuma, </w:t>
      </w:r>
      <w:r w:rsidR="00BD2078">
        <w:rPr>
          <w:rFonts w:ascii="Tahoma" w:hAnsi="Tahoma" w:cs="Tahoma"/>
        </w:rPr>
        <w:t>kupec ne bo odstopil od</w:t>
      </w:r>
      <w:r w:rsidRPr="001421B3">
        <w:rPr>
          <w:rFonts w:ascii="Tahoma" w:hAnsi="Tahoma" w:cs="Tahoma"/>
        </w:rPr>
        <w:t xml:space="preserve"> okvirnega sporazuma zaradi neizpolnitve obveznosti</w:t>
      </w:r>
      <w:r w:rsidR="00201663">
        <w:rPr>
          <w:rFonts w:ascii="Tahoma" w:hAnsi="Tahoma" w:cs="Tahoma"/>
        </w:rPr>
        <w:t xml:space="preserve"> in</w:t>
      </w:r>
      <w:r w:rsidRPr="001421B3">
        <w:rPr>
          <w:rFonts w:ascii="Tahoma" w:hAnsi="Tahoma" w:cs="Tahoma"/>
        </w:rPr>
        <w:t xml:space="preserve">  če </w:t>
      </w:r>
      <w:r>
        <w:rPr>
          <w:rFonts w:ascii="Tahoma" w:hAnsi="Tahoma" w:cs="Tahoma"/>
        </w:rPr>
        <w:t>so le-te posledica</w:t>
      </w:r>
      <w:r w:rsidRPr="001421B3">
        <w:rPr>
          <w:rFonts w:ascii="Tahoma" w:hAnsi="Tahoma" w:cs="Tahoma"/>
        </w:rPr>
        <w:t xml:space="preserve"> prenehanja proizvodnje nadomestnega dela s strani proizvajalca. V tem primeru mora prodajalec kupcu poslati dokument, na katerem proizvajalec nadomestnega dela to potrjuje</w:t>
      </w:r>
      <w:r>
        <w:rPr>
          <w:rFonts w:ascii="Tahoma" w:hAnsi="Tahoma" w:cs="Tahoma"/>
        </w:rPr>
        <w:t>.</w:t>
      </w:r>
    </w:p>
    <w:p w14:paraId="0E787C0E" w14:textId="77777777" w:rsidR="007A67CC" w:rsidRPr="001421B3" w:rsidRDefault="007A67CC" w:rsidP="005726AB">
      <w:pPr>
        <w:keepNext/>
        <w:keepLines/>
        <w:jc w:val="both"/>
        <w:rPr>
          <w:rFonts w:ascii="Tahoma" w:hAnsi="Tahoma" w:cs="Tahoma"/>
        </w:rPr>
      </w:pPr>
    </w:p>
    <w:p w14:paraId="5BC6E661" w14:textId="77777777" w:rsidR="002D26E8" w:rsidRPr="001421B3" w:rsidRDefault="002D26E8" w:rsidP="005726AB">
      <w:pPr>
        <w:keepNext/>
        <w:keepLines/>
        <w:numPr>
          <w:ilvl w:val="0"/>
          <w:numId w:val="10"/>
        </w:numPr>
        <w:ind w:left="426" w:hanging="426"/>
        <w:jc w:val="center"/>
        <w:rPr>
          <w:rFonts w:ascii="Tahoma" w:hAnsi="Tahoma" w:cs="Tahoma"/>
        </w:rPr>
      </w:pPr>
      <w:r w:rsidRPr="001421B3">
        <w:rPr>
          <w:rFonts w:ascii="Tahoma" w:hAnsi="Tahoma" w:cs="Tahoma"/>
        </w:rPr>
        <w:t>člen</w:t>
      </w:r>
    </w:p>
    <w:p w14:paraId="78810F7F" w14:textId="77777777" w:rsidR="002D26E8" w:rsidRPr="001421B3" w:rsidRDefault="002D26E8" w:rsidP="005726AB">
      <w:pPr>
        <w:keepNext/>
        <w:keepLines/>
        <w:jc w:val="both"/>
        <w:rPr>
          <w:rFonts w:ascii="Tahoma" w:hAnsi="Tahoma" w:cs="Tahoma"/>
        </w:rPr>
      </w:pPr>
    </w:p>
    <w:p w14:paraId="4B8CC350" w14:textId="285AD490" w:rsidR="002D26E8" w:rsidRPr="001421B3" w:rsidRDefault="002D26E8" w:rsidP="005726AB">
      <w:pPr>
        <w:keepNext/>
        <w:keepLines/>
        <w:jc w:val="both"/>
        <w:rPr>
          <w:rFonts w:ascii="Tahoma" w:hAnsi="Tahoma" w:cs="Tahoma"/>
        </w:rPr>
      </w:pPr>
      <w:r w:rsidRPr="001421B3">
        <w:rPr>
          <w:rFonts w:ascii="Tahoma" w:hAnsi="Tahoma" w:cs="Tahoma"/>
        </w:rPr>
        <w:t xml:space="preserve">O odstopu od okvirnega sporazuma bo kupec prodajalca pisno obvestil s priporočeno pošiljko </w:t>
      </w:r>
      <w:r w:rsidR="00162698">
        <w:rPr>
          <w:rFonts w:ascii="Tahoma" w:hAnsi="Tahoma" w:cs="Tahoma"/>
        </w:rPr>
        <w:t xml:space="preserve">s povratnico </w:t>
      </w:r>
      <w:r w:rsidRPr="001421B3">
        <w:rPr>
          <w:rFonts w:ascii="Tahoma" w:hAnsi="Tahoma" w:cs="Tahoma"/>
        </w:rPr>
        <w:t>po pošti. V primeru odstopa od okvirnega sporazuma sta stranki okvirnega sporazuma dolžni do tedaj prevzete obveznosti izpolniti tako, kot je bilo to dogovorjeno pred odstopom.</w:t>
      </w:r>
    </w:p>
    <w:p w14:paraId="722DBBD6" w14:textId="77777777" w:rsidR="002D26E8" w:rsidRPr="001421B3" w:rsidRDefault="002D26E8" w:rsidP="005726AB">
      <w:pPr>
        <w:keepNext/>
        <w:keepLines/>
        <w:jc w:val="both"/>
        <w:rPr>
          <w:rFonts w:ascii="Tahoma" w:hAnsi="Tahoma" w:cs="Tahoma"/>
        </w:rPr>
      </w:pPr>
    </w:p>
    <w:p w14:paraId="5F8BF089" w14:textId="3F994F3C" w:rsidR="002D26E8" w:rsidRPr="001421B3" w:rsidRDefault="002D26E8" w:rsidP="005726AB">
      <w:pPr>
        <w:keepNext/>
        <w:keepLines/>
        <w:jc w:val="both"/>
        <w:rPr>
          <w:rFonts w:ascii="Tahoma" w:hAnsi="Tahoma" w:cs="Tahoma"/>
        </w:rPr>
      </w:pPr>
      <w:r w:rsidRPr="001421B3">
        <w:rPr>
          <w:rFonts w:ascii="Tahoma" w:hAnsi="Tahoma" w:cs="Tahoma"/>
        </w:rPr>
        <w:t>V primeru odstopa od okvirnega sporazuma s strani kupca, je prodajalec kupcu dolžan povrniti vso nastalo škodo zaradi neizpolnjevanja obveznosti prodajalca iz okvirnega sporazuma, kupec pa lahko prodajalca izključi iz vseh nadaljnjih postopkov oddaje javnega naročila, v skladu s f) točko šestega odstavka 75. člena ZJN-3.</w:t>
      </w:r>
    </w:p>
    <w:p w14:paraId="169791E9" w14:textId="77777777" w:rsidR="002D26E8" w:rsidRPr="001421B3" w:rsidRDefault="002D26E8" w:rsidP="005726AB">
      <w:pPr>
        <w:keepNext/>
        <w:keepLines/>
        <w:jc w:val="both"/>
        <w:rPr>
          <w:rFonts w:ascii="Tahoma" w:hAnsi="Tahoma" w:cs="Tahoma"/>
        </w:rPr>
      </w:pPr>
    </w:p>
    <w:p w14:paraId="4FC55ED3" w14:textId="77777777" w:rsidR="002D26E8" w:rsidRPr="001421B3" w:rsidRDefault="002D26E8" w:rsidP="005726AB">
      <w:pPr>
        <w:keepNext/>
        <w:keepLines/>
        <w:jc w:val="both"/>
        <w:rPr>
          <w:rFonts w:ascii="Tahoma" w:hAnsi="Tahoma" w:cs="Tahoma"/>
          <w:noProof/>
          <w:lang w:eastAsia="ar-SA"/>
        </w:rPr>
      </w:pPr>
      <w:r w:rsidRPr="001421B3">
        <w:rPr>
          <w:rFonts w:ascii="Tahoma" w:hAnsi="Tahoma" w:cs="Tahoma"/>
          <w:noProof/>
          <w:lang w:eastAsia="ar-SA"/>
        </w:rPr>
        <w:t xml:space="preserve">Prodajalec ima pravico do odstopa od tega okvirnega sporazuma v primeru kršenja določil okvirnega sporazuma s strani </w:t>
      </w:r>
      <w:r w:rsidRPr="001421B3">
        <w:rPr>
          <w:rFonts w:ascii="Tahoma" w:hAnsi="Tahoma" w:cs="Tahoma"/>
        </w:rPr>
        <w:t>kupca</w:t>
      </w:r>
      <w:r w:rsidRPr="001421B3">
        <w:rPr>
          <w:rFonts w:ascii="Tahoma" w:hAnsi="Tahoma" w:cs="Tahoma"/>
          <w:noProof/>
          <w:lang w:eastAsia="ar-SA"/>
        </w:rPr>
        <w:t xml:space="preserve">. V tem primeru okvirni sporazum preneha veljati, ko </w:t>
      </w:r>
      <w:r w:rsidRPr="001421B3">
        <w:rPr>
          <w:rFonts w:ascii="Tahoma" w:hAnsi="Tahoma" w:cs="Tahoma"/>
        </w:rPr>
        <w:t xml:space="preserve">kupec </w:t>
      </w:r>
      <w:r w:rsidRPr="001421B3">
        <w:rPr>
          <w:rFonts w:ascii="Tahoma" w:hAnsi="Tahoma" w:cs="Tahoma"/>
          <w:noProof/>
          <w:lang w:eastAsia="ar-SA"/>
        </w:rPr>
        <w:t>prejme pisno obvestilo o odstopu od okvirnega sporazuma s priporočeno pošiljko po pošti z navedbo razloga za odstop od okvirnega sporazuma.</w:t>
      </w:r>
    </w:p>
    <w:p w14:paraId="61D3B3EB" w14:textId="77777777" w:rsidR="002D26E8" w:rsidRPr="001421B3" w:rsidRDefault="002D26E8" w:rsidP="005726AB">
      <w:pPr>
        <w:keepNext/>
        <w:keepLines/>
        <w:jc w:val="both"/>
        <w:rPr>
          <w:rFonts w:ascii="Tahoma" w:hAnsi="Tahoma" w:cs="Tahoma"/>
        </w:rPr>
      </w:pPr>
    </w:p>
    <w:p w14:paraId="11AA3476" w14:textId="5E95EFF2" w:rsidR="002D26E8" w:rsidRDefault="00162698" w:rsidP="005726AB">
      <w:pPr>
        <w:keepNext/>
        <w:keepLines/>
        <w:jc w:val="both"/>
        <w:rPr>
          <w:rFonts w:ascii="Tahoma" w:hAnsi="Tahoma" w:cs="Tahoma"/>
        </w:rPr>
      </w:pPr>
      <w:r>
        <w:rPr>
          <w:rFonts w:ascii="Tahoma" w:hAnsi="Tahoma" w:cs="Tahoma"/>
        </w:rPr>
        <w:t>K</w:t>
      </w:r>
      <w:r w:rsidR="002D26E8" w:rsidRPr="001421B3">
        <w:rPr>
          <w:rFonts w:ascii="Tahoma" w:hAnsi="Tahoma" w:cs="Tahoma"/>
        </w:rPr>
        <w:t>upec</w:t>
      </w:r>
      <w:r>
        <w:rPr>
          <w:rFonts w:ascii="Tahoma" w:hAnsi="Tahoma" w:cs="Tahoma"/>
        </w:rPr>
        <w:t xml:space="preserve"> lahko</w:t>
      </w:r>
      <w:r w:rsidR="00E945A8">
        <w:rPr>
          <w:rFonts w:ascii="Tahoma" w:hAnsi="Tahoma" w:cs="Tahoma"/>
        </w:rPr>
        <w:t xml:space="preserve"> </w:t>
      </w:r>
      <w:r w:rsidR="002D26E8" w:rsidRPr="001421B3">
        <w:rPr>
          <w:rFonts w:ascii="Tahoma" w:hAnsi="Tahoma" w:cs="Tahoma"/>
        </w:rPr>
        <w:t>odstopi od okvirnega sporazuma tudi v primerih iz 96. člena ZJN-3.</w:t>
      </w:r>
    </w:p>
    <w:p w14:paraId="54E333D2" w14:textId="11E146F2" w:rsidR="00833838" w:rsidRPr="001421B3" w:rsidRDefault="00833838" w:rsidP="005726AB">
      <w:pPr>
        <w:keepNext/>
        <w:keepLines/>
        <w:jc w:val="both"/>
        <w:rPr>
          <w:rFonts w:ascii="Tahoma" w:hAnsi="Tahoma" w:cs="Tahoma"/>
        </w:rPr>
      </w:pPr>
    </w:p>
    <w:p w14:paraId="4C3D5E0D" w14:textId="77777777" w:rsidR="002D26E8" w:rsidRPr="001421B3" w:rsidRDefault="002D26E8" w:rsidP="005726AB">
      <w:pPr>
        <w:keepNext/>
        <w:keepLines/>
        <w:numPr>
          <w:ilvl w:val="0"/>
          <w:numId w:val="10"/>
        </w:numPr>
        <w:ind w:left="426" w:hanging="426"/>
        <w:jc w:val="center"/>
        <w:rPr>
          <w:rFonts w:ascii="Tahoma" w:hAnsi="Tahoma" w:cs="Tahoma"/>
        </w:rPr>
      </w:pPr>
      <w:r w:rsidRPr="001421B3">
        <w:rPr>
          <w:rFonts w:ascii="Tahoma" w:hAnsi="Tahoma" w:cs="Tahoma"/>
        </w:rPr>
        <w:t>člen</w:t>
      </w:r>
    </w:p>
    <w:p w14:paraId="694E0118" w14:textId="77777777" w:rsidR="002D26E8" w:rsidRPr="001421B3" w:rsidRDefault="002D26E8" w:rsidP="005726AB">
      <w:pPr>
        <w:keepNext/>
        <w:keepLines/>
        <w:jc w:val="both"/>
        <w:rPr>
          <w:rFonts w:ascii="Tahoma" w:hAnsi="Tahoma" w:cs="Tahoma"/>
        </w:rPr>
      </w:pPr>
    </w:p>
    <w:p w14:paraId="708CF6E4" w14:textId="59FC387B" w:rsidR="002D26E8" w:rsidRPr="001421B3" w:rsidRDefault="002D26E8" w:rsidP="005726AB">
      <w:pPr>
        <w:keepNext/>
        <w:keepLines/>
        <w:jc w:val="both"/>
        <w:rPr>
          <w:rFonts w:ascii="Tahoma" w:hAnsi="Tahoma" w:cs="Tahoma"/>
        </w:rPr>
      </w:pPr>
      <w:r w:rsidRPr="001421B3">
        <w:rPr>
          <w:rFonts w:ascii="Tahoma" w:hAnsi="Tahoma" w:cs="Tahoma"/>
        </w:rPr>
        <w:t xml:space="preserve">Vsaka stranka okvirnega sporazuma lahko odpove okvirni sporazum s 60 (šestdeset) dnevnim odpovednim rokom v primerih, ko se okoliščine po sklenitvi okvirnega sporazuma spremenijo tako, da sklenjen okvirni sporazum ne izraža več prave volje stranke okvirnega sporazuma in pod pogojem, da sta poravnali svoje zapadle obveznosti druga do druge. Odpovedni rok prične teči naslednji dan po prejemu pisne odpovedi, ki mora biti drugi stranki poslana s priporočeno poštno pošiljko. </w:t>
      </w:r>
    </w:p>
    <w:p w14:paraId="6AE88EB9" w14:textId="77777777" w:rsidR="002D26E8" w:rsidRPr="001421B3" w:rsidRDefault="002D26E8" w:rsidP="005726AB">
      <w:pPr>
        <w:keepNext/>
        <w:keepLines/>
        <w:jc w:val="both"/>
        <w:rPr>
          <w:rFonts w:ascii="Tahoma" w:hAnsi="Tahoma" w:cs="Tahoma"/>
        </w:rPr>
      </w:pPr>
    </w:p>
    <w:p w14:paraId="76B83FD2" w14:textId="3DA810B3" w:rsidR="002D26E8" w:rsidRPr="001421B3" w:rsidRDefault="002D26E8" w:rsidP="005726AB">
      <w:pPr>
        <w:keepNext/>
        <w:keepLines/>
        <w:jc w:val="both"/>
        <w:rPr>
          <w:rFonts w:ascii="Tahoma" w:hAnsi="Tahoma" w:cs="Tahoma"/>
        </w:rPr>
      </w:pPr>
      <w:r w:rsidRPr="001421B3">
        <w:rPr>
          <w:rFonts w:ascii="Tahoma" w:hAnsi="Tahoma" w:cs="Tahoma"/>
        </w:rPr>
        <w:lastRenderedPageBreak/>
        <w:t xml:space="preserve">Stranki okvirnega sporazuma se lahko s sklenitvijo </w:t>
      </w:r>
      <w:r w:rsidR="00162698">
        <w:rPr>
          <w:rFonts w:ascii="Tahoma" w:hAnsi="Tahoma" w:cs="Tahoma"/>
        </w:rPr>
        <w:t>dodatka</w:t>
      </w:r>
      <w:r w:rsidR="00162698" w:rsidRPr="001421B3">
        <w:rPr>
          <w:rFonts w:ascii="Tahoma" w:hAnsi="Tahoma" w:cs="Tahoma"/>
        </w:rPr>
        <w:t xml:space="preserve"> </w:t>
      </w:r>
      <w:r w:rsidRPr="001421B3">
        <w:rPr>
          <w:rFonts w:ascii="Tahoma" w:hAnsi="Tahoma" w:cs="Tahoma"/>
        </w:rPr>
        <w:t>k okvirnemu sporazumu, sporazumno dogovorita za daljši ali krajši odpovedni rok.</w:t>
      </w:r>
    </w:p>
    <w:p w14:paraId="15755BCB" w14:textId="77777777" w:rsidR="002D26E8" w:rsidRPr="001421B3" w:rsidRDefault="002D26E8" w:rsidP="005726AB">
      <w:pPr>
        <w:keepNext/>
        <w:keepLines/>
        <w:tabs>
          <w:tab w:val="left" w:pos="284"/>
          <w:tab w:val="left" w:pos="1702"/>
        </w:tabs>
        <w:rPr>
          <w:rFonts w:ascii="Tahoma" w:hAnsi="Tahoma" w:cs="Tahoma"/>
        </w:rPr>
      </w:pPr>
    </w:p>
    <w:p w14:paraId="4A5815B6" w14:textId="77777777" w:rsidR="002D26E8" w:rsidRPr="001421B3" w:rsidRDefault="002D26E8" w:rsidP="005726AB">
      <w:pPr>
        <w:keepNext/>
        <w:keepLines/>
        <w:rPr>
          <w:rFonts w:ascii="Tahoma" w:hAnsi="Tahoma" w:cs="Tahoma"/>
          <w:color w:val="000000"/>
        </w:rPr>
      </w:pPr>
    </w:p>
    <w:p w14:paraId="3045B186" w14:textId="77777777" w:rsidR="002D26E8" w:rsidRPr="001421B3" w:rsidRDefault="002D26E8" w:rsidP="005726AB">
      <w:pPr>
        <w:keepNext/>
        <w:keepLines/>
        <w:numPr>
          <w:ilvl w:val="0"/>
          <w:numId w:val="14"/>
        </w:numPr>
        <w:ind w:left="567" w:hanging="567"/>
        <w:rPr>
          <w:rFonts w:ascii="Tahoma" w:hAnsi="Tahoma" w:cs="Tahoma"/>
          <w:b/>
        </w:rPr>
      </w:pPr>
      <w:r w:rsidRPr="001421B3">
        <w:rPr>
          <w:rFonts w:ascii="Tahoma" w:hAnsi="Tahoma" w:cs="Tahoma"/>
          <w:b/>
        </w:rPr>
        <w:t>PROTIKORUPCIJSKA KLAVZULA</w:t>
      </w:r>
      <w:r w:rsidR="007164E6" w:rsidRPr="001421B3">
        <w:rPr>
          <w:rFonts w:ascii="Tahoma" w:hAnsi="Tahoma" w:cs="Tahoma"/>
          <w:b/>
        </w:rPr>
        <w:t xml:space="preserve"> IN RAZVEZNI POGOJ</w:t>
      </w:r>
    </w:p>
    <w:p w14:paraId="7CB82350" w14:textId="77777777" w:rsidR="002D26E8" w:rsidRPr="001421B3" w:rsidRDefault="002D26E8" w:rsidP="005726AB">
      <w:pPr>
        <w:keepNext/>
        <w:keepLines/>
        <w:jc w:val="center"/>
        <w:rPr>
          <w:rFonts w:ascii="Tahoma" w:hAnsi="Tahoma" w:cs="Tahoma"/>
        </w:rPr>
      </w:pPr>
    </w:p>
    <w:p w14:paraId="3F2FB8C3"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24CFDEB1" w14:textId="77777777" w:rsidR="002D26E8" w:rsidRPr="001421B3" w:rsidRDefault="002D26E8" w:rsidP="005726AB">
      <w:pPr>
        <w:keepNext/>
        <w:keepLines/>
        <w:ind w:right="-2"/>
        <w:jc w:val="both"/>
        <w:rPr>
          <w:rFonts w:ascii="Tahoma" w:hAnsi="Tahoma" w:cs="Tahoma"/>
          <w:color w:val="000000"/>
        </w:rPr>
      </w:pPr>
    </w:p>
    <w:p w14:paraId="559EFB93" w14:textId="77777777" w:rsidR="002D26E8" w:rsidRPr="001421B3" w:rsidRDefault="002D26E8" w:rsidP="005726AB">
      <w:pPr>
        <w:keepNext/>
        <w:keepLines/>
        <w:ind w:right="-2"/>
        <w:jc w:val="both"/>
        <w:rPr>
          <w:rFonts w:ascii="Tahoma" w:hAnsi="Tahoma" w:cs="Tahoma"/>
          <w:color w:val="000000"/>
        </w:rPr>
      </w:pPr>
      <w:r w:rsidRPr="001421B3">
        <w:rPr>
          <w:rFonts w:ascii="Tahoma" w:hAnsi="Tahoma" w:cs="Tahoma"/>
          <w:color w:val="000000"/>
        </w:rPr>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kupcu ali organu ali organizaciji iz javnega sektorja povzročena škoda ali je omogočena pridobitev nedovoljene koristi predstavniku kupca, predstavniku organa, posredniku organa ali organizacije iz javnega sektorja, prodajalcu ali njegovemu predstavniku, zastopniku, posredniku, je ta okvirni sporazum nična.</w:t>
      </w:r>
    </w:p>
    <w:p w14:paraId="4F2616FC" w14:textId="77777777" w:rsidR="002D26E8" w:rsidRPr="001421B3" w:rsidRDefault="002D26E8" w:rsidP="005726AB">
      <w:pPr>
        <w:keepNext/>
        <w:keepLines/>
        <w:ind w:right="-2"/>
        <w:jc w:val="both"/>
        <w:rPr>
          <w:rFonts w:ascii="Tahoma" w:hAnsi="Tahoma" w:cs="Tahoma"/>
          <w:color w:val="000000"/>
        </w:rPr>
      </w:pPr>
    </w:p>
    <w:p w14:paraId="76B6DB09" w14:textId="07D7CF76" w:rsidR="00833838" w:rsidRPr="001421B3" w:rsidRDefault="002D26E8" w:rsidP="005726AB">
      <w:pPr>
        <w:keepNext/>
        <w:keepLines/>
        <w:ind w:right="-2"/>
        <w:jc w:val="both"/>
        <w:rPr>
          <w:rFonts w:ascii="Tahoma" w:hAnsi="Tahoma" w:cs="Tahoma"/>
          <w:color w:val="000000"/>
        </w:rPr>
      </w:pPr>
      <w:r w:rsidRPr="001421B3">
        <w:rPr>
          <w:rFonts w:ascii="Tahoma" w:hAnsi="Tahoma" w:cs="Tahoma"/>
          <w:color w:val="000000"/>
        </w:rPr>
        <w:t>Kupec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2DB84DB7" w14:textId="77777777" w:rsidR="002D26E8" w:rsidRPr="001421B3" w:rsidRDefault="002D26E8" w:rsidP="005726AB">
      <w:pPr>
        <w:keepNext/>
        <w:keepLines/>
        <w:jc w:val="both"/>
        <w:rPr>
          <w:rFonts w:ascii="Tahoma" w:hAnsi="Tahoma" w:cs="Tahoma"/>
        </w:rPr>
      </w:pPr>
    </w:p>
    <w:p w14:paraId="128A2F11"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5A3C5187" w14:textId="77777777" w:rsidR="002D26E8" w:rsidRPr="001421B3" w:rsidRDefault="002D26E8" w:rsidP="005726AB">
      <w:pPr>
        <w:keepNext/>
        <w:keepLines/>
        <w:jc w:val="both"/>
        <w:rPr>
          <w:rFonts w:ascii="Tahoma" w:hAnsi="Tahoma" w:cs="Tahoma"/>
        </w:rPr>
      </w:pPr>
    </w:p>
    <w:p w14:paraId="77CDB4D7" w14:textId="77777777" w:rsidR="0045767C" w:rsidRPr="00363BBD" w:rsidRDefault="0045767C" w:rsidP="005726AB">
      <w:pPr>
        <w:keepNext/>
        <w:keepLines/>
        <w:suppressAutoHyphens/>
        <w:autoSpaceDE w:val="0"/>
        <w:snapToGrid w:val="0"/>
        <w:ind w:left="47"/>
        <w:jc w:val="both"/>
        <w:rPr>
          <w:rFonts w:ascii="Tahoma" w:hAnsi="Tahoma" w:cs="Tahoma"/>
          <w:lang w:eastAsia="ar-SA"/>
        </w:rPr>
      </w:pPr>
      <w:r w:rsidRPr="00363BBD">
        <w:rPr>
          <w:rFonts w:ascii="Tahoma" w:hAnsi="Tahoma" w:cs="Tahoma"/>
          <w:lang w:eastAsia="ar-SA"/>
        </w:rPr>
        <w:t>Ta okvirni sporazum je sklenjen pod razveznim pogojem, ki se uresniči v primeru izpolnitve ene od naslednjih okoliščin:</w:t>
      </w:r>
    </w:p>
    <w:p w14:paraId="6AA11B6D" w14:textId="77777777" w:rsidR="0045767C" w:rsidRPr="00281021" w:rsidRDefault="0045767C" w:rsidP="005726AB">
      <w:pPr>
        <w:pStyle w:val="Odstavekseznama"/>
        <w:keepNext/>
        <w:keepLines/>
        <w:numPr>
          <w:ilvl w:val="0"/>
          <w:numId w:val="3"/>
        </w:numPr>
        <w:ind w:hanging="218"/>
        <w:jc w:val="both"/>
        <w:rPr>
          <w:rFonts w:ascii="Tahoma" w:eastAsia="Arial" w:hAnsi="Tahoma" w:cs="Tahoma"/>
          <w:lang w:eastAsia="en-US"/>
        </w:rPr>
      </w:pPr>
      <w:r w:rsidRPr="00281021">
        <w:rPr>
          <w:rFonts w:ascii="Tahoma" w:eastAsia="Arial" w:hAnsi="Tahoma" w:cs="Tahoma"/>
          <w:lang w:eastAsia="en-US"/>
        </w:rPr>
        <w:t xml:space="preserve">če bo kupec seznanjen, da je sodišče s pravnomočno odločitvijo ugotovilo kršitev obveznosti iz delovne, okoljske ali socialne zakonodaje s strani prodajalca ali njegovega podizvajalca ali, </w:t>
      </w:r>
    </w:p>
    <w:p w14:paraId="1DB38016" w14:textId="77777777" w:rsidR="0045767C" w:rsidRPr="00281021" w:rsidRDefault="0045767C" w:rsidP="005726AB">
      <w:pPr>
        <w:pStyle w:val="Odstavekseznama"/>
        <w:keepNext/>
        <w:keepLines/>
        <w:numPr>
          <w:ilvl w:val="0"/>
          <w:numId w:val="3"/>
        </w:numPr>
        <w:ind w:hanging="218"/>
        <w:jc w:val="both"/>
        <w:rPr>
          <w:rFonts w:ascii="Tahoma" w:eastAsia="Arial" w:hAnsi="Tahoma" w:cs="Tahoma"/>
          <w:lang w:eastAsia="en-US"/>
        </w:rPr>
      </w:pPr>
      <w:r w:rsidRPr="00281021">
        <w:rPr>
          <w:rFonts w:ascii="Tahoma" w:eastAsia="Arial" w:hAnsi="Tahoma" w:cs="Tahoma"/>
          <w:lang w:eastAsia="en-US"/>
        </w:rPr>
        <w:t xml:space="preserve">če bo kupec seznanjen, da je pristojni državni organ pri prodajalcu ali njegovem podizvajalcu v času izvajanja </w:t>
      </w:r>
      <w:r>
        <w:rPr>
          <w:rFonts w:ascii="Tahoma" w:eastAsia="Arial" w:hAnsi="Tahoma" w:cs="Tahoma"/>
          <w:lang w:eastAsia="en-US"/>
        </w:rPr>
        <w:t>okvirnega sporazuma</w:t>
      </w:r>
      <w:r w:rsidRPr="00281021">
        <w:rPr>
          <w:rFonts w:ascii="Tahoma" w:eastAsia="Arial" w:hAnsi="Tahoma" w:cs="Tahoma"/>
          <w:lang w:eastAsia="en-US"/>
        </w:rPr>
        <w:t xml:space="preserve"> ugotovil najmanj dve kršitvi v zvezi s plačilom za delo, delovnim časom, počitki, opravljanjem dela na podlagi pogodb civilnega prava kljub obstoju elementov delovnega razmerja ali v zvezi z zaposlovanjem na črno</w:t>
      </w:r>
      <w:r>
        <w:rPr>
          <w:rFonts w:ascii="Tahoma" w:eastAsia="Arial" w:hAnsi="Tahoma" w:cs="Tahoma"/>
          <w:lang w:eastAsia="en-US"/>
        </w:rPr>
        <w:t>,</w:t>
      </w:r>
    </w:p>
    <w:p w14:paraId="0A459679" w14:textId="77777777" w:rsidR="0045767C" w:rsidRPr="00281021" w:rsidRDefault="0045767C" w:rsidP="005726AB">
      <w:pPr>
        <w:keepNext/>
        <w:keepLines/>
        <w:jc w:val="both"/>
        <w:rPr>
          <w:rFonts w:ascii="Tahoma" w:eastAsia="Arial" w:hAnsi="Tahoma" w:cs="Tahoma"/>
          <w:lang w:eastAsia="en-US"/>
        </w:rPr>
      </w:pPr>
      <w:r w:rsidRPr="00281021">
        <w:rPr>
          <w:rFonts w:ascii="Tahoma" w:eastAsia="Arial" w:hAnsi="Tahoma" w:cs="Tahoma"/>
          <w:lang w:eastAsia="en-US"/>
        </w:rPr>
        <w:t>in za kateri mu je bila s pravnomočno odločitvijo ali več pravnomočnimi odločitvami izrečena globa za prekršek.</w:t>
      </w:r>
    </w:p>
    <w:p w14:paraId="7482DE05" w14:textId="63B89079" w:rsidR="007311C1" w:rsidRPr="00363BBD" w:rsidRDefault="007311C1" w:rsidP="005726AB">
      <w:pPr>
        <w:keepNext/>
        <w:keepLines/>
        <w:jc w:val="both"/>
        <w:rPr>
          <w:rFonts w:ascii="Tahoma" w:eastAsia="Arial" w:hAnsi="Tahoma" w:cs="Tahoma"/>
          <w:lang w:eastAsia="en-US"/>
        </w:rPr>
      </w:pPr>
    </w:p>
    <w:p w14:paraId="667A3686" w14:textId="77777777" w:rsidR="0045767C" w:rsidRDefault="0045767C" w:rsidP="005726AB">
      <w:pPr>
        <w:keepNext/>
        <w:keepLines/>
        <w:jc w:val="both"/>
        <w:rPr>
          <w:rFonts w:ascii="Tahoma" w:eastAsia="Arial" w:hAnsi="Tahoma" w:cs="Tahoma"/>
          <w:lang w:eastAsia="en-US"/>
        </w:rPr>
      </w:pPr>
      <w:r w:rsidRPr="00363BBD">
        <w:rPr>
          <w:rFonts w:ascii="Tahoma" w:eastAsia="Arial" w:hAnsi="Tahoma" w:cs="Tahoma"/>
          <w:lang w:eastAsia="en-US"/>
        </w:rPr>
        <w:t xml:space="preserve">V primeru seznanitve kupca s kršitvijo bo kupec o tem obvestil prodajalca v desetih (10) dneh. </w:t>
      </w:r>
    </w:p>
    <w:p w14:paraId="798AA731" w14:textId="77777777" w:rsidR="0045767C" w:rsidRDefault="0045767C" w:rsidP="005726AB">
      <w:pPr>
        <w:keepNext/>
        <w:keepLines/>
        <w:jc w:val="both"/>
        <w:rPr>
          <w:rFonts w:ascii="Tahoma" w:eastAsia="Arial" w:hAnsi="Tahoma" w:cs="Tahoma"/>
          <w:lang w:eastAsia="en-US"/>
        </w:rPr>
      </w:pPr>
    </w:p>
    <w:p w14:paraId="573CEDF2" w14:textId="77777777" w:rsidR="0045767C" w:rsidRPr="00363BBD" w:rsidRDefault="0045767C" w:rsidP="005726AB">
      <w:pPr>
        <w:keepNext/>
        <w:keepLines/>
        <w:jc w:val="both"/>
        <w:rPr>
          <w:rFonts w:ascii="Tahoma" w:eastAsia="Arial" w:hAnsi="Tahoma" w:cs="Tahoma"/>
          <w:lang w:eastAsia="en-US"/>
        </w:rPr>
      </w:pPr>
      <w:r w:rsidRPr="00363BBD">
        <w:rPr>
          <w:rFonts w:ascii="Tahoma" w:eastAsia="Arial" w:hAnsi="Tahoma" w:cs="Tahoma"/>
          <w:lang w:eastAsia="en-US"/>
        </w:rPr>
        <w:t>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w:t>
      </w:r>
    </w:p>
    <w:p w14:paraId="57815386" w14:textId="77777777" w:rsidR="0045767C" w:rsidRPr="00363BBD" w:rsidRDefault="0045767C" w:rsidP="005726AB">
      <w:pPr>
        <w:keepNext/>
        <w:keepLines/>
        <w:jc w:val="both"/>
        <w:rPr>
          <w:rFonts w:ascii="Tahoma" w:eastAsia="Arial" w:hAnsi="Tahoma" w:cs="Tahoma"/>
          <w:lang w:eastAsia="en-US"/>
        </w:rPr>
      </w:pPr>
    </w:p>
    <w:p w14:paraId="176E2A20" w14:textId="77777777" w:rsidR="0045767C" w:rsidRPr="00363BBD" w:rsidRDefault="0045767C" w:rsidP="005726AB">
      <w:pPr>
        <w:keepNext/>
        <w:keepLines/>
        <w:jc w:val="both"/>
        <w:rPr>
          <w:rFonts w:ascii="Tahoma" w:eastAsia="Arial" w:hAnsi="Tahoma" w:cs="Tahoma"/>
          <w:lang w:eastAsia="en-US"/>
        </w:rPr>
      </w:pPr>
      <w:r w:rsidRPr="00363BBD">
        <w:rPr>
          <w:rFonts w:ascii="Tahoma" w:eastAsia="Arial" w:hAnsi="Tahoma" w:cs="Tahoma"/>
          <w:lang w:eastAsia="en-US"/>
        </w:rPr>
        <w:t xml:space="preserve">Če prodajalec ni predložil dokazov za podizvajalca ali če jih je, pa kupec oceni, da ti ukrepi ne zadoščajo, lahko prodajalec zamenja podizvajalca v roku, ki ga določi kupec in ne sme biti daljši od petnajst (15) dni v skladu s 94. členom ZJN-3, ali sam prevzame del, ki ga je oddal v podizvajanje temu podizvajalcu, če ta zamenjava ali prevzem ne pomeni bistvene spremembe </w:t>
      </w:r>
      <w:r>
        <w:rPr>
          <w:rFonts w:ascii="Tahoma" w:eastAsia="Arial" w:hAnsi="Tahoma" w:cs="Tahoma"/>
          <w:lang w:eastAsia="en-US"/>
        </w:rPr>
        <w:t>okvirnega sporazuma</w:t>
      </w:r>
      <w:r w:rsidRPr="00363BBD">
        <w:rPr>
          <w:rFonts w:ascii="Tahoma" w:eastAsia="Arial" w:hAnsi="Tahoma" w:cs="Tahoma"/>
          <w:lang w:eastAsia="en-US"/>
        </w:rPr>
        <w:t>.</w:t>
      </w:r>
    </w:p>
    <w:p w14:paraId="7852DD6C" w14:textId="77777777" w:rsidR="0045767C" w:rsidRPr="00363BBD" w:rsidRDefault="0045767C" w:rsidP="005726AB">
      <w:pPr>
        <w:keepNext/>
        <w:keepLines/>
        <w:jc w:val="both"/>
        <w:rPr>
          <w:rFonts w:ascii="Tahoma" w:eastAsia="Arial" w:hAnsi="Tahoma" w:cs="Tahoma"/>
          <w:lang w:eastAsia="en-US"/>
        </w:rPr>
      </w:pPr>
    </w:p>
    <w:p w14:paraId="1E05633C" w14:textId="77777777" w:rsidR="0045767C" w:rsidRPr="00363BBD" w:rsidRDefault="0045767C" w:rsidP="005726AB">
      <w:pPr>
        <w:keepNext/>
        <w:keepLines/>
        <w:jc w:val="both"/>
        <w:rPr>
          <w:rFonts w:ascii="Tahoma" w:eastAsia="Arial" w:hAnsi="Tahoma" w:cs="Tahoma"/>
          <w:lang w:eastAsia="en-US"/>
        </w:rPr>
      </w:pPr>
      <w:r w:rsidRPr="00363BBD">
        <w:rPr>
          <w:rFonts w:ascii="Tahoma" w:eastAsia="Arial" w:hAnsi="Tahoma" w:cs="Tahoma"/>
          <w:lang w:eastAsia="en-US"/>
        </w:rPr>
        <w:t xml:space="preserve">Če prodajalec ni predložil dokazov zase ali za podizvajalca ali če jih je, pa kupec oceni, da ti ukrepi ne zadoščajo, ali če prodajalec/dobavitelj ne prevzame del sam ali predlaga novega podizvajalca ali če kupec v skladu s 94. členom ZJN-3 pravočasno predlaganega novega podizvajalca zavrne, se razvezni pogoj uresniči pod pogojem, da je od seznanitve kupca s kršitvijo in do izteka veljavnosti </w:t>
      </w:r>
      <w:r>
        <w:rPr>
          <w:rFonts w:ascii="Tahoma" w:eastAsia="Arial" w:hAnsi="Tahoma" w:cs="Tahoma"/>
          <w:lang w:eastAsia="en-US"/>
        </w:rPr>
        <w:t>okvirnega sporazuma</w:t>
      </w:r>
      <w:r w:rsidRPr="00363BBD">
        <w:rPr>
          <w:rFonts w:ascii="Tahoma" w:eastAsia="Arial" w:hAnsi="Tahoma" w:cs="Tahoma"/>
          <w:lang w:eastAsia="en-US"/>
        </w:rPr>
        <w:t xml:space="preserve"> še najmanj šest (6) mesecev. </w:t>
      </w:r>
    </w:p>
    <w:p w14:paraId="4FBCB6F5" w14:textId="77777777" w:rsidR="0045767C" w:rsidRPr="00363BBD" w:rsidRDefault="0045767C" w:rsidP="005726AB">
      <w:pPr>
        <w:keepNext/>
        <w:keepLines/>
        <w:jc w:val="both"/>
        <w:rPr>
          <w:rFonts w:ascii="Tahoma" w:eastAsia="Arial" w:hAnsi="Tahoma" w:cs="Tahoma"/>
          <w:lang w:eastAsia="en-US"/>
        </w:rPr>
      </w:pPr>
    </w:p>
    <w:p w14:paraId="15C3BDC2" w14:textId="57E883E4" w:rsidR="0045767C" w:rsidRDefault="0045767C" w:rsidP="005726AB">
      <w:pPr>
        <w:keepNext/>
        <w:keepLines/>
        <w:jc w:val="both"/>
        <w:rPr>
          <w:rFonts w:ascii="Tahoma" w:eastAsia="Arial" w:hAnsi="Tahoma" w:cs="Tahoma"/>
          <w:lang w:eastAsia="en-US"/>
        </w:rPr>
      </w:pPr>
      <w:r w:rsidRPr="00363BBD">
        <w:rPr>
          <w:rFonts w:ascii="Tahoma" w:eastAsia="Arial" w:hAnsi="Tahoma" w:cs="Tahoma"/>
          <w:lang w:eastAsia="en-US"/>
        </w:rPr>
        <w:lastRenderedPageBreak/>
        <w:t xml:space="preserve">V primeru izpolnitve razveznega pogoja se šteje, da je </w:t>
      </w:r>
      <w:r>
        <w:rPr>
          <w:rFonts w:ascii="Tahoma" w:eastAsia="Arial" w:hAnsi="Tahoma" w:cs="Tahoma"/>
          <w:lang w:eastAsia="en-US"/>
        </w:rPr>
        <w:t>okvirni sporazum</w:t>
      </w:r>
      <w:r w:rsidRPr="00363BBD">
        <w:rPr>
          <w:rFonts w:ascii="Tahoma" w:eastAsia="Arial" w:hAnsi="Tahoma" w:cs="Tahoma"/>
          <w:lang w:eastAsia="en-US"/>
        </w:rPr>
        <w:t xml:space="preserve"> razvezan z dnem sklenitve nove</w:t>
      </w:r>
      <w:r>
        <w:rPr>
          <w:rFonts w:ascii="Tahoma" w:eastAsia="Arial" w:hAnsi="Tahoma" w:cs="Tahoma"/>
          <w:lang w:eastAsia="en-US"/>
        </w:rPr>
        <w:t>ga okvirnega sporazuma</w:t>
      </w:r>
      <w:r w:rsidRPr="00363BBD">
        <w:rPr>
          <w:rFonts w:ascii="Tahoma" w:eastAsia="Arial" w:hAnsi="Tahoma" w:cs="Tahoma"/>
          <w:lang w:eastAsia="en-US"/>
        </w:rPr>
        <w:t xml:space="preserve"> izvedbi javnega naročila, kupec pa mora nov postopek oddaje javnega naročila začeti nemudoma, vendar najkasneje v šestdesetih (60) dneh od seznanitve s kršitvijo. Če kupec v tem roku ne začne novega postopka javnega naročila, se šteje, da je </w:t>
      </w:r>
      <w:r>
        <w:rPr>
          <w:rFonts w:ascii="Tahoma" w:eastAsia="Arial" w:hAnsi="Tahoma" w:cs="Tahoma"/>
          <w:lang w:eastAsia="en-US"/>
        </w:rPr>
        <w:t>okvirni sporazum</w:t>
      </w:r>
      <w:r w:rsidRPr="00363BBD">
        <w:rPr>
          <w:rFonts w:ascii="Tahoma" w:eastAsia="Arial" w:hAnsi="Tahoma" w:cs="Tahoma"/>
          <w:lang w:eastAsia="en-US"/>
        </w:rPr>
        <w:t xml:space="preserve"> razvezan šestdeseti </w:t>
      </w:r>
      <w:r>
        <w:rPr>
          <w:rFonts w:ascii="Tahoma" w:eastAsia="Arial" w:hAnsi="Tahoma" w:cs="Tahoma"/>
          <w:lang w:eastAsia="en-US"/>
        </w:rPr>
        <w:t xml:space="preserve">(60.) </w:t>
      </w:r>
      <w:r w:rsidRPr="00363BBD">
        <w:rPr>
          <w:rFonts w:ascii="Tahoma" w:eastAsia="Arial" w:hAnsi="Tahoma" w:cs="Tahoma"/>
          <w:lang w:eastAsia="en-US"/>
        </w:rPr>
        <w:t>dan od seznanitve s kršitvijo.</w:t>
      </w:r>
    </w:p>
    <w:p w14:paraId="0E18A02B" w14:textId="77777777" w:rsidR="00BF3F3E" w:rsidRDefault="00BF3F3E" w:rsidP="005726AB">
      <w:pPr>
        <w:keepNext/>
        <w:keepLines/>
        <w:jc w:val="both"/>
        <w:rPr>
          <w:rFonts w:ascii="Tahoma" w:eastAsia="Arial" w:hAnsi="Tahoma" w:cs="Tahoma"/>
          <w:lang w:eastAsia="en-US"/>
        </w:rPr>
      </w:pPr>
    </w:p>
    <w:p w14:paraId="0AFC3C22" w14:textId="77777777" w:rsidR="002D26E8" w:rsidRPr="001421B3" w:rsidRDefault="00275FE5" w:rsidP="005726AB">
      <w:pPr>
        <w:keepNext/>
        <w:keepLines/>
        <w:numPr>
          <w:ilvl w:val="0"/>
          <w:numId w:val="14"/>
        </w:numPr>
        <w:ind w:left="567" w:hanging="567"/>
        <w:rPr>
          <w:rFonts w:ascii="Tahoma" w:hAnsi="Tahoma" w:cs="Tahoma"/>
          <w:b/>
        </w:rPr>
      </w:pPr>
      <w:r w:rsidRPr="001421B3">
        <w:rPr>
          <w:rFonts w:ascii="Tahoma" w:hAnsi="Tahoma" w:cs="Tahoma"/>
          <w:b/>
        </w:rPr>
        <w:t>KONČNE</w:t>
      </w:r>
      <w:r w:rsidR="002D26E8" w:rsidRPr="001421B3">
        <w:rPr>
          <w:rFonts w:ascii="Tahoma" w:hAnsi="Tahoma" w:cs="Tahoma"/>
          <w:b/>
        </w:rPr>
        <w:t xml:space="preserve"> DOLOČBE</w:t>
      </w:r>
    </w:p>
    <w:p w14:paraId="099B9A61" w14:textId="77777777" w:rsidR="002D26E8" w:rsidRPr="001421B3" w:rsidRDefault="002D26E8" w:rsidP="005726AB">
      <w:pPr>
        <w:keepNext/>
        <w:keepLines/>
        <w:jc w:val="center"/>
        <w:rPr>
          <w:rFonts w:ascii="Tahoma" w:hAnsi="Tahoma" w:cs="Tahoma"/>
          <w:color w:val="000000"/>
        </w:rPr>
      </w:pPr>
    </w:p>
    <w:p w14:paraId="317E2D4B"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509C569C" w14:textId="77777777" w:rsidR="002D26E8" w:rsidRPr="001421B3" w:rsidRDefault="002D26E8" w:rsidP="005726AB">
      <w:pPr>
        <w:keepNext/>
        <w:keepLines/>
        <w:jc w:val="both"/>
        <w:rPr>
          <w:rFonts w:ascii="Tahoma" w:hAnsi="Tahoma" w:cs="Tahoma"/>
        </w:rPr>
      </w:pPr>
    </w:p>
    <w:p w14:paraId="3623AA95" w14:textId="60EF80FB" w:rsidR="00E945A8" w:rsidRDefault="00275FE5" w:rsidP="005726AB">
      <w:pPr>
        <w:keepNext/>
        <w:keepLines/>
        <w:tabs>
          <w:tab w:val="left" w:pos="567"/>
          <w:tab w:val="left" w:pos="1418"/>
          <w:tab w:val="left" w:pos="1702"/>
        </w:tabs>
        <w:jc w:val="both"/>
        <w:rPr>
          <w:rFonts w:ascii="Tahoma" w:hAnsi="Tahoma" w:cs="Tahoma"/>
          <w:lang w:val="es-AR"/>
        </w:rPr>
      </w:pPr>
      <w:r w:rsidRPr="001421B3">
        <w:rPr>
          <w:rFonts w:ascii="Tahoma" w:hAnsi="Tahoma" w:cs="Tahoma"/>
        </w:rPr>
        <w:t xml:space="preserve">Prodajalec s podpisom okvirnega sporazuma jamči, da mu je poznan predmet okvirnega sporazuma in vsi riziki, ki bodo spremljali izvedbo okvirnega sporazuma, da je seznanjen z razpisnimi zahtevami, ter da so mu razumljivi in jasni pogoji in okoliščine za pravilno dobavo </w:t>
      </w:r>
      <w:r w:rsidR="00162698">
        <w:rPr>
          <w:rFonts w:ascii="Tahoma" w:hAnsi="Tahoma" w:cs="Tahoma"/>
        </w:rPr>
        <w:t>nadomestnih delov</w:t>
      </w:r>
      <w:r w:rsidRPr="001421B3">
        <w:rPr>
          <w:rFonts w:ascii="Tahoma" w:hAnsi="Tahoma" w:cs="Tahoma"/>
        </w:rPr>
        <w:t>.</w:t>
      </w:r>
      <w:r w:rsidRPr="001421B3">
        <w:rPr>
          <w:rFonts w:ascii="Tahoma" w:hAnsi="Tahoma" w:cs="Tahoma"/>
          <w:lang w:val="es-AR"/>
        </w:rPr>
        <w:t xml:space="preserve"> </w:t>
      </w:r>
    </w:p>
    <w:p w14:paraId="54875C05" w14:textId="77777777" w:rsidR="00E945A8" w:rsidRDefault="00E945A8" w:rsidP="005726AB">
      <w:pPr>
        <w:keepNext/>
        <w:keepLines/>
        <w:tabs>
          <w:tab w:val="left" w:pos="567"/>
          <w:tab w:val="left" w:pos="1418"/>
          <w:tab w:val="left" w:pos="1702"/>
        </w:tabs>
        <w:jc w:val="both"/>
        <w:rPr>
          <w:rFonts w:ascii="Tahoma" w:hAnsi="Tahoma" w:cs="Tahoma"/>
          <w:lang w:val="es-AR"/>
        </w:rPr>
      </w:pPr>
    </w:p>
    <w:p w14:paraId="18B379A3" w14:textId="0D92D1CD" w:rsidR="00275FE5" w:rsidRPr="00E945A8" w:rsidRDefault="00275FE5" w:rsidP="005726AB">
      <w:pPr>
        <w:keepNext/>
        <w:keepLines/>
        <w:tabs>
          <w:tab w:val="left" w:pos="567"/>
          <w:tab w:val="left" w:pos="1418"/>
          <w:tab w:val="left" w:pos="1702"/>
        </w:tabs>
        <w:jc w:val="both"/>
        <w:rPr>
          <w:rFonts w:ascii="Tahoma" w:hAnsi="Tahoma" w:cs="Tahoma"/>
        </w:rPr>
      </w:pPr>
      <w:r w:rsidRPr="00E945A8">
        <w:rPr>
          <w:rFonts w:ascii="Tahoma" w:hAnsi="Tahoma" w:cs="Tahoma"/>
        </w:rPr>
        <w:t>Prodajalec se strinja, da lahko kupec prekine medsebojno razmerje v primeru nespoštovanja določil okvirnega sporazuma in določil javnega naročanja, brez odškodninske odgovornosti do prodajalca.</w:t>
      </w:r>
    </w:p>
    <w:p w14:paraId="384E2953" w14:textId="77777777" w:rsidR="002D26E8" w:rsidRPr="00E945A8" w:rsidRDefault="002D26E8" w:rsidP="005726AB">
      <w:pPr>
        <w:keepNext/>
        <w:keepLines/>
        <w:tabs>
          <w:tab w:val="left" w:pos="567"/>
          <w:tab w:val="left" w:pos="1418"/>
          <w:tab w:val="left" w:pos="1702"/>
        </w:tabs>
        <w:jc w:val="both"/>
        <w:rPr>
          <w:rFonts w:ascii="Tahoma" w:hAnsi="Tahoma" w:cs="Tahoma"/>
        </w:rPr>
      </w:pPr>
    </w:p>
    <w:p w14:paraId="7DA3052E" w14:textId="77777777" w:rsidR="002D26E8" w:rsidRPr="001421B3" w:rsidRDefault="002D26E8" w:rsidP="005726AB">
      <w:pPr>
        <w:keepNext/>
        <w:keepLines/>
        <w:numPr>
          <w:ilvl w:val="0"/>
          <w:numId w:val="10"/>
        </w:numPr>
        <w:ind w:left="426" w:hanging="426"/>
        <w:jc w:val="center"/>
        <w:rPr>
          <w:rFonts w:ascii="Tahoma" w:hAnsi="Tahoma" w:cs="Tahoma"/>
        </w:rPr>
      </w:pPr>
      <w:r w:rsidRPr="001421B3">
        <w:rPr>
          <w:rFonts w:ascii="Tahoma" w:hAnsi="Tahoma" w:cs="Tahoma"/>
        </w:rPr>
        <w:t>člen</w:t>
      </w:r>
    </w:p>
    <w:p w14:paraId="720AA5E0" w14:textId="77777777" w:rsidR="002D26E8" w:rsidRPr="001421B3" w:rsidRDefault="002D26E8" w:rsidP="005726AB">
      <w:pPr>
        <w:keepNext/>
        <w:keepLines/>
        <w:jc w:val="both"/>
        <w:rPr>
          <w:rFonts w:ascii="Tahoma" w:hAnsi="Tahoma" w:cs="Tahoma"/>
        </w:rPr>
      </w:pPr>
    </w:p>
    <w:p w14:paraId="65477EF1" w14:textId="01C6D65D" w:rsidR="002D26E8" w:rsidRDefault="002D26E8" w:rsidP="005726AB">
      <w:pPr>
        <w:keepNext/>
        <w:keepLines/>
        <w:tabs>
          <w:tab w:val="left" w:pos="4820"/>
        </w:tabs>
        <w:jc w:val="both"/>
        <w:rPr>
          <w:rFonts w:ascii="Tahoma" w:hAnsi="Tahoma" w:cs="Tahoma"/>
        </w:rPr>
      </w:pPr>
      <w:r w:rsidRPr="001421B3">
        <w:rPr>
          <w:rFonts w:ascii="Tahoma" w:hAnsi="Tahoma" w:cs="Tahoma"/>
        </w:rPr>
        <w:t>Stranki okvirnega sporazuma se obve</w:t>
      </w:r>
      <w:r w:rsidR="007652AE">
        <w:rPr>
          <w:rFonts w:ascii="Tahoma" w:hAnsi="Tahoma" w:cs="Tahoma"/>
        </w:rPr>
        <w:t>žeta</w:t>
      </w:r>
      <w:r w:rsidRPr="001421B3">
        <w:rPr>
          <w:rFonts w:ascii="Tahoma" w:hAnsi="Tahoma" w:cs="Tahoma"/>
        </w:rPr>
        <w:t xml:space="preserve">, da bosta uredili vse, kar je potrebno za izvršitev okvirnega sporazuma in da bosta ravnali kot dobra gospodarstvenika. Za urejanje razmerij, ki niso urejena s okvirnim sporazumom, se uporabljajo določila </w:t>
      </w:r>
      <w:r w:rsidR="007652AE">
        <w:rPr>
          <w:rFonts w:ascii="Tahoma" w:hAnsi="Tahoma" w:cs="Tahoma"/>
        </w:rPr>
        <w:t xml:space="preserve">Obligacijskega zakonika. </w:t>
      </w:r>
    </w:p>
    <w:p w14:paraId="441A569F" w14:textId="77777777" w:rsidR="009E157D" w:rsidRPr="001421B3" w:rsidRDefault="009E157D" w:rsidP="005726AB">
      <w:pPr>
        <w:keepNext/>
        <w:keepLines/>
        <w:tabs>
          <w:tab w:val="left" w:pos="4820"/>
        </w:tabs>
        <w:jc w:val="both"/>
        <w:rPr>
          <w:rFonts w:ascii="Tahoma" w:hAnsi="Tahoma" w:cs="Tahoma"/>
        </w:rPr>
      </w:pPr>
    </w:p>
    <w:p w14:paraId="02DDD78B" w14:textId="59B9EF1C" w:rsidR="002D26E8" w:rsidRPr="001421B3" w:rsidRDefault="002D26E8" w:rsidP="005726AB">
      <w:pPr>
        <w:keepNext/>
        <w:keepLines/>
        <w:jc w:val="both"/>
        <w:rPr>
          <w:rFonts w:ascii="Tahoma" w:eastAsia="Calibri" w:hAnsi="Tahoma" w:cs="Tahoma"/>
        </w:rPr>
      </w:pPr>
      <w:r w:rsidRPr="001421B3">
        <w:rPr>
          <w:rFonts w:ascii="Tahoma" w:eastAsia="Calibri" w:hAnsi="Tahoma" w:cs="Tahoma"/>
        </w:rPr>
        <w:t xml:space="preserve">Morebitne spore, ki bi nastali v zvezi z izvajanjem okvirnega sporazuma, bosta stranki </w:t>
      </w:r>
      <w:r w:rsidR="007652AE">
        <w:rPr>
          <w:rFonts w:ascii="Tahoma" w:eastAsia="Calibri" w:hAnsi="Tahoma" w:cs="Tahoma"/>
        </w:rPr>
        <w:t xml:space="preserve">okvirnega sporazuma </w:t>
      </w:r>
      <w:r w:rsidRPr="001421B3">
        <w:rPr>
          <w:rFonts w:ascii="Tahoma" w:eastAsia="Calibri" w:hAnsi="Tahoma" w:cs="Tahoma"/>
        </w:rPr>
        <w:t>skušali rešiti sporazumno. Če spora ne bo možno rešiti sporazumno, lahko vsaka stranka okvirnega sporazuma sproži postopek za rešitev spora pri stvarno pristojnem sodišču v Ljubljani.</w:t>
      </w:r>
    </w:p>
    <w:p w14:paraId="4E9F1F6B" w14:textId="49FA0218" w:rsidR="0045767C" w:rsidRPr="001421B3" w:rsidRDefault="0045767C" w:rsidP="005726AB">
      <w:pPr>
        <w:keepNext/>
        <w:keepLines/>
        <w:tabs>
          <w:tab w:val="left" w:pos="4820"/>
        </w:tabs>
        <w:jc w:val="both"/>
        <w:rPr>
          <w:rFonts w:ascii="Tahoma" w:hAnsi="Tahoma" w:cs="Tahoma"/>
        </w:rPr>
      </w:pPr>
    </w:p>
    <w:p w14:paraId="625B703B"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68ED7C52" w14:textId="77777777" w:rsidR="002D26E8" w:rsidRPr="001421B3" w:rsidRDefault="002D26E8" w:rsidP="005726AB">
      <w:pPr>
        <w:keepNext/>
        <w:keepLines/>
        <w:tabs>
          <w:tab w:val="left" w:pos="4820"/>
        </w:tabs>
        <w:jc w:val="both"/>
        <w:rPr>
          <w:rFonts w:ascii="Tahoma" w:hAnsi="Tahoma" w:cs="Tahoma"/>
        </w:rPr>
      </w:pPr>
    </w:p>
    <w:p w14:paraId="79C73D69" w14:textId="4D16DBDD" w:rsidR="002D26E8" w:rsidRPr="001421B3" w:rsidRDefault="007652AE" w:rsidP="005726AB">
      <w:pPr>
        <w:keepNext/>
        <w:keepLines/>
        <w:tabs>
          <w:tab w:val="left" w:pos="4820"/>
        </w:tabs>
        <w:jc w:val="both"/>
        <w:rPr>
          <w:rFonts w:ascii="Tahoma" w:hAnsi="Tahoma" w:cs="Tahoma"/>
        </w:rPr>
      </w:pPr>
      <w:r>
        <w:rPr>
          <w:rFonts w:ascii="Tahoma" w:hAnsi="Tahoma" w:cs="Tahoma"/>
        </w:rPr>
        <w:t>O</w:t>
      </w:r>
      <w:r w:rsidR="002D26E8" w:rsidRPr="001421B3">
        <w:rPr>
          <w:rFonts w:ascii="Tahoma" w:hAnsi="Tahoma" w:cs="Tahoma"/>
        </w:rPr>
        <w:t>kvirni sporazum v celoti zavezuje tudi morebitne vsakokratne pravne naslednike vsake od strank okvirnega sporazuma, kar velja zlasti tudi v primeru organizacijsko – statusnih ter lastninskih sprememb.</w:t>
      </w:r>
    </w:p>
    <w:p w14:paraId="6B8BED5D" w14:textId="77777777" w:rsidR="002D26E8" w:rsidRPr="001421B3" w:rsidRDefault="002D26E8" w:rsidP="005726AB">
      <w:pPr>
        <w:keepNext/>
        <w:keepLines/>
        <w:tabs>
          <w:tab w:val="left" w:pos="4820"/>
        </w:tabs>
        <w:jc w:val="both"/>
        <w:rPr>
          <w:rFonts w:ascii="Tahoma" w:hAnsi="Tahoma" w:cs="Tahoma"/>
        </w:rPr>
      </w:pPr>
    </w:p>
    <w:p w14:paraId="721DEB50" w14:textId="77777777" w:rsidR="002D26E8" w:rsidRPr="001421B3" w:rsidRDefault="002D26E8" w:rsidP="005726AB">
      <w:pPr>
        <w:keepNext/>
        <w:keepLines/>
        <w:tabs>
          <w:tab w:val="left" w:pos="4820"/>
        </w:tabs>
        <w:jc w:val="both"/>
        <w:rPr>
          <w:rFonts w:ascii="Tahoma" w:hAnsi="Tahoma" w:cs="Tahoma"/>
        </w:rPr>
      </w:pPr>
      <w:r w:rsidRPr="001421B3">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00D956E0" w14:textId="77777777" w:rsidR="002D26E8" w:rsidRPr="001421B3" w:rsidRDefault="002D26E8" w:rsidP="005726AB">
      <w:pPr>
        <w:keepNext/>
        <w:keepLines/>
        <w:tabs>
          <w:tab w:val="left" w:pos="4820"/>
        </w:tabs>
        <w:jc w:val="both"/>
        <w:rPr>
          <w:rFonts w:ascii="Tahoma" w:hAnsi="Tahoma" w:cs="Tahoma"/>
        </w:rPr>
      </w:pPr>
    </w:p>
    <w:p w14:paraId="2CE677C3" w14:textId="3E74D456" w:rsidR="002D26E8" w:rsidRDefault="002D26E8" w:rsidP="005726AB">
      <w:pPr>
        <w:keepNext/>
        <w:keepLines/>
        <w:tabs>
          <w:tab w:val="left" w:pos="4820"/>
        </w:tabs>
        <w:jc w:val="both"/>
        <w:rPr>
          <w:rFonts w:ascii="Tahoma" w:hAnsi="Tahoma" w:cs="Tahoma"/>
        </w:rPr>
      </w:pPr>
      <w:r w:rsidRPr="001421B3">
        <w:rPr>
          <w:rFonts w:ascii="Tahoma" w:hAnsi="Tahoma" w:cs="Tahoma"/>
        </w:rPr>
        <w:t xml:space="preserve">Morebitne spremembe ali dopolnitve okvirnega sporazuma so veljavne le, če jih stranki okvirnega sporazuma skleneta v obliki pisnega </w:t>
      </w:r>
      <w:r w:rsidR="007652AE">
        <w:rPr>
          <w:rFonts w:ascii="Tahoma" w:hAnsi="Tahoma" w:cs="Tahoma"/>
        </w:rPr>
        <w:t>dodatka</w:t>
      </w:r>
      <w:r w:rsidR="007652AE" w:rsidRPr="001421B3">
        <w:rPr>
          <w:rFonts w:ascii="Tahoma" w:hAnsi="Tahoma" w:cs="Tahoma"/>
        </w:rPr>
        <w:t xml:space="preserve"> </w:t>
      </w:r>
      <w:r w:rsidRPr="001421B3">
        <w:rPr>
          <w:rFonts w:ascii="Tahoma" w:hAnsi="Tahoma" w:cs="Tahoma"/>
        </w:rPr>
        <w:t>k okvirnemu sporazumu, ki ga podpišeta obe stranki okvirnega sporazuma.</w:t>
      </w:r>
    </w:p>
    <w:p w14:paraId="2302B2C6" w14:textId="77777777" w:rsidR="00B810AE" w:rsidRPr="001421B3" w:rsidRDefault="00B810AE" w:rsidP="005726AB">
      <w:pPr>
        <w:keepNext/>
        <w:keepLines/>
        <w:tabs>
          <w:tab w:val="left" w:pos="4820"/>
        </w:tabs>
        <w:jc w:val="both"/>
        <w:rPr>
          <w:rFonts w:ascii="Tahoma" w:hAnsi="Tahoma" w:cs="Tahoma"/>
        </w:rPr>
      </w:pPr>
    </w:p>
    <w:p w14:paraId="675D0FB8" w14:textId="77777777" w:rsidR="002D26E8" w:rsidRPr="001421B3" w:rsidRDefault="002D26E8" w:rsidP="005726AB">
      <w:pPr>
        <w:keepNext/>
        <w:keepLines/>
        <w:numPr>
          <w:ilvl w:val="0"/>
          <w:numId w:val="10"/>
        </w:numPr>
        <w:ind w:left="426" w:hanging="426"/>
        <w:jc w:val="center"/>
        <w:rPr>
          <w:rFonts w:ascii="Tahoma" w:hAnsi="Tahoma" w:cs="Tahoma"/>
          <w:color w:val="000000"/>
        </w:rPr>
      </w:pPr>
      <w:r w:rsidRPr="001421B3">
        <w:rPr>
          <w:rFonts w:ascii="Tahoma" w:hAnsi="Tahoma" w:cs="Tahoma"/>
          <w:color w:val="000000"/>
        </w:rPr>
        <w:t>člen</w:t>
      </w:r>
    </w:p>
    <w:p w14:paraId="7830F7FE" w14:textId="77777777" w:rsidR="002D26E8" w:rsidRPr="001421B3" w:rsidRDefault="002D26E8" w:rsidP="005726AB">
      <w:pPr>
        <w:keepNext/>
        <w:keepLines/>
        <w:tabs>
          <w:tab w:val="left" w:pos="4820"/>
        </w:tabs>
        <w:jc w:val="both"/>
        <w:rPr>
          <w:rFonts w:ascii="Tahoma" w:hAnsi="Tahoma" w:cs="Tahoma"/>
        </w:rPr>
      </w:pPr>
    </w:p>
    <w:p w14:paraId="09A6D43F" w14:textId="3DACE6E6" w:rsidR="002D26E8" w:rsidRPr="001421B3" w:rsidRDefault="002D26E8" w:rsidP="005726AB">
      <w:pPr>
        <w:keepNext/>
        <w:keepLines/>
        <w:tabs>
          <w:tab w:val="num" w:pos="0"/>
        </w:tabs>
        <w:jc w:val="both"/>
        <w:rPr>
          <w:rFonts w:ascii="Tahoma" w:hAnsi="Tahoma" w:cs="Tahoma"/>
          <w:snapToGrid w:val="0"/>
        </w:rPr>
      </w:pPr>
      <w:r w:rsidRPr="001421B3">
        <w:rPr>
          <w:rFonts w:ascii="Tahoma" w:hAnsi="Tahoma" w:cs="Tahoma"/>
          <w:snapToGrid w:val="0"/>
        </w:rPr>
        <w:t>Stranki okvirnega sporazuma se obve</w:t>
      </w:r>
      <w:r w:rsidR="007652AE">
        <w:rPr>
          <w:rFonts w:ascii="Tahoma" w:hAnsi="Tahoma" w:cs="Tahoma"/>
          <w:snapToGrid w:val="0"/>
        </w:rPr>
        <w:t>žeta</w:t>
      </w:r>
      <w:r w:rsidRPr="001421B3">
        <w:rPr>
          <w:rFonts w:ascii="Tahoma" w:hAnsi="Tahoma" w:cs="Tahoma"/>
          <w:snapToGrid w:val="0"/>
        </w:rPr>
        <w:t xml:space="preserve">, da bosta vse medsebojne dogovore, informacije in dokumentacijo, ki </w:t>
      </w:r>
      <w:r w:rsidR="007652AE">
        <w:rPr>
          <w:rFonts w:ascii="Tahoma" w:hAnsi="Tahoma" w:cs="Tahoma"/>
          <w:snapToGrid w:val="0"/>
        </w:rPr>
        <w:t>so</w:t>
      </w:r>
      <w:r w:rsidR="007652AE" w:rsidRPr="001421B3">
        <w:rPr>
          <w:rFonts w:ascii="Tahoma" w:hAnsi="Tahoma" w:cs="Tahoma"/>
          <w:snapToGrid w:val="0"/>
        </w:rPr>
        <w:t xml:space="preserve"> </w:t>
      </w:r>
      <w:r w:rsidRPr="001421B3">
        <w:rPr>
          <w:rFonts w:ascii="Tahoma" w:hAnsi="Tahoma" w:cs="Tahoma"/>
          <w:snapToGrid w:val="0"/>
        </w:rPr>
        <w:t>predmet okvirnega sporazuma, varovali kot poslovno skrivnost in jih ne bosta neupravičeno uporabljali v svojo korist oziroma komercialno izkoriščali ali posredovali tretjim osebam izven organizacij, ki niso vključene v izvajanje nalog predmeta tega okvirnega sporazuma, razen informacij, ki po veljavnih predpisih štejejo za javne.</w:t>
      </w:r>
    </w:p>
    <w:p w14:paraId="27DC8101" w14:textId="77777777" w:rsidR="002D26E8" w:rsidRPr="001421B3" w:rsidRDefault="002D26E8" w:rsidP="005726AB">
      <w:pPr>
        <w:keepNext/>
        <w:keepLines/>
        <w:jc w:val="both"/>
        <w:rPr>
          <w:rFonts w:ascii="Tahoma" w:hAnsi="Tahoma" w:cs="Tahoma"/>
        </w:rPr>
      </w:pPr>
    </w:p>
    <w:p w14:paraId="514DD93B" w14:textId="77777777" w:rsidR="002D26E8" w:rsidRPr="001421B3" w:rsidRDefault="002D26E8" w:rsidP="005726AB">
      <w:pPr>
        <w:pStyle w:val="Odstavekseznama"/>
        <w:keepNext/>
        <w:keepLines/>
        <w:numPr>
          <w:ilvl w:val="0"/>
          <w:numId w:val="10"/>
        </w:numPr>
        <w:tabs>
          <w:tab w:val="clear" w:pos="0"/>
          <w:tab w:val="num" w:pos="426"/>
        </w:tabs>
        <w:ind w:left="284" w:hanging="284"/>
        <w:contextualSpacing/>
        <w:jc w:val="center"/>
        <w:rPr>
          <w:rFonts w:ascii="Tahoma" w:hAnsi="Tahoma" w:cs="Tahoma"/>
        </w:rPr>
      </w:pPr>
      <w:r w:rsidRPr="001421B3">
        <w:rPr>
          <w:rFonts w:ascii="Tahoma" w:hAnsi="Tahoma" w:cs="Tahoma"/>
        </w:rPr>
        <w:t xml:space="preserve"> člen</w:t>
      </w:r>
    </w:p>
    <w:p w14:paraId="32938C6B" w14:textId="77777777" w:rsidR="002D26E8" w:rsidRPr="001421B3" w:rsidRDefault="002D26E8" w:rsidP="005726AB">
      <w:pPr>
        <w:keepNext/>
        <w:keepLines/>
        <w:jc w:val="both"/>
        <w:rPr>
          <w:rFonts w:ascii="Tahoma" w:hAnsi="Tahoma" w:cs="Tahoma"/>
        </w:rPr>
      </w:pPr>
    </w:p>
    <w:p w14:paraId="617EB27F" w14:textId="4C11E080" w:rsidR="002D26E8" w:rsidRPr="001421B3" w:rsidRDefault="007652AE" w:rsidP="005726AB">
      <w:pPr>
        <w:keepNext/>
        <w:keepLines/>
        <w:jc w:val="both"/>
        <w:rPr>
          <w:rFonts w:ascii="Tahoma" w:hAnsi="Tahoma" w:cs="Tahoma"/>
        </w:rPr>
      </w:pPr>
      <w:r>
        <w:rPr>
          <w:rFonts w:ascii="Tahoma" w:hAnsi="Tahoma" w:cs="Tahoma"/>
        </w:rPr>
        <w:t>O</w:t>
      </w:r>
      <w:r w:rsidR="002D26E8" w:rsidRPr="001421B3">
        <w:rPr>
          <w:rFonts w:ascii="Tahoma" w:hAnsi="Tahoma" w:cs="Tahoma"/>
        </w:rPr>
        <w:t>kvirni sporazum je sklenjen in prične veljati z dnem, ko ga podpišeta obe stranki okvirn</w:t>
      </w:r>
      <w:r w:rsidR="006A7084">
        <w:rPr>
          <w:rFonts w:ascii="Tahoma" w:hAnsi="Tahoma" w:cs="Tahoma"/>
        </w:rPr>
        <w:t>ega sporazuma, pod pogojem</w:t>
      </w:r>
      <w:r>
        <w:rPr>
          <w:rFonts w:ascii="Tahoma" w:hAnsi="Tahoma" w:cs="Tahoma"/>
        </w:rPr>
        <w:t>, da prodajalec predloži finančno zavarovanje.</w:t>
      </w:r>
      <w:r w:rsidR="006A7084">
        <w:rPr>
          <w:rFonts w:ascii="Tahoma" w:hAnsi="Tahoma" w:cs="Tahoma"/>
        </w:rPr>
        <w:t xml:space="preserve"> </w:t>
      </w:r>
    </w:p>
    <w:p w14:paraId="549292DE" w14:textId="77777777" w:rsidR="002D26E8" w:rsidRPr="001421B3" w:rsidRDefault="002D26E8" w:rsidP="005726AB">
      <w:pPr>
        <w:keepNext/>
        <w:keepLines/>
        <w:jc w:val="both"/>
        <w:rPr>
          <w:rFonts w:ascii="Tahoma" w:hAnsi="Tahoma" w:cs="Tahoma"/>
        </w:rPr>
      </w:pPr>
    </w:p>
    <w:p w14:paraId="16193B99" w14:textId="64DE668A" w:rsidR="002D26E8" w:rsidRPr="001421B3" w:rsidRDefault="002D26E8" w:rsidP="005726AB">
      <w:pPr>
        <w:keepNext/>
        <w:keepLines/>
        <w:tabs>
          <w:tab w:val="left" w:pos="4820"/>
        </w:tabs>
        <w:jc w:val="both"/>
        <w:rPr>
          <w:rFonts w:ascii="Tahoma" w:hAnsi="Tahoma" w:cs="Tahoma"/>
        </w:rPr>
      </w:pPr>
      <w:r w:rsidRPr="001421B3">
        <w:rPr>
          <w:rFonts w:ascii="Tahoma" w:hAnsi="Tahoma" w:cs="Tahoma"/>
        </w:rPr>
        <w:t>Glede garancijskih določil velja okvirni sporazum do poteka vseh garancijskih rokov.</w:t>
      </w:r>
    </w:p>
    <w:p w14:paraId="6110141A" w14:textId="361D86BD" w:rsidR="002D26E8" w:rsidRDefault="002D26E8" w:rsidP="005726AB">
      <w:pPr>
        <w:keepNext/>
        <w:keepLines/>
        <w:tabs>
          <w:tab w:val="left" w:pos="4820"/>
        </w:tabs>
        <w:jc w:val="both"/>
        <w:rPr>
          <w:rFonts w:ascii="Tahoma" w:hAnsi="Tahoma" w:cs="Tahoma"/>
        </w:rPr>
      </w:pPr>
    </w:p>
    <w:p w14:paraId="25C6C419" w14:textId="1F69204E" w:rsidR="001C31D1" w:rsidRDefault="001C31D1" w:rsidP="005726AB">
      <w:pPr>
        <w:keepNext/>
        <w:keepLines/>
        <w:tabs>
          <w:tab w:val="left" w:pos="4820"/>
        </w:tabs>
        <w:jc w:val="both"/>
        <w:rPr>
          <w:rFonts w:ascii="Tahoma" w:hAnsi="Tahoma" w:cs="Tahoma"/>
        </w:rPr>
      </w:pPr>
    </w:p>
    <w:p w14:paraId="1F091BB7" w14:textId="58098569" w:rsidR="001C31D1" w:rsidRDefault="001C31D1" w:rsidP="005726AB">
      <w:pPr>
        <w:keepNext/>
        <w:keepLines/>
        <w:tabs>
          <w:tab w:val="left" w:pos="4820"/>
        </w:tabs>
        <w:jc w:val="both"/>
        <w:rPr>
          <w:rFonts w:ascii="Tahoma" w:hAnsi="Tahoma" w:cs="Tahoma"/>
        </w:rPr>
      </w:pPr>
    </w:p>
    <w:p w14:paraId="40E01A23" w14:textId="77777777" w:rsidR="002D26E8" w:rsidRPr="001421B3" w:rsidRDefault="002D26E8" w:rsidP="005726AB">
      <w:pPr>
        <w:keepNext/>
        <w:keepLines/>
        <w:tabs>
          <w:tab w:val="left" w:pos="4820"/>
        </w:tabs>
        <w:jc w:val="both"/>
        <w:rPr>
          <w:rFonts w:ascii="Tahoma" w:hAnsi="Tahoma" w:cs="Tahoma"/>
        </w:rPr>
      </w:pPr>
      <w:r w:rsidRPr="001421B3">
        <w:rPr>
          <w:rFonts w:ascii="Tahoma" w:hAnsi="Tahoma" w:cs="Tahoma"/>
        </w:rPr>
        <w:lastRenderedPageBreak/>
        <w:t xml:space="preserve">Okvirni sporazum je sestavljen in podpisan v treh (3) enakih izvodih, od katerih prejme kupec dva (2) in prodajalec en (1) izvod. </w:t>
      </w:r>
    </w:p>
    <w:p w14:paraId="705791BF" w14:textId="77777777" w:rsidR="002D26E8" w:rsidRPr="001421B3" w:rsidRDefault="002D26E8" w:rsidP="005726AB">
      <w:pPr>
        <w:keepNext/>
        <w:keepLines/>
        <w:tabs>
          <w:tab w:val="left" w:pos="1134"/>
          <w:tab w:val="left" w:pos="4820"/>
        </w:tabs>
        <w:jc w:val="both"/>
        <w:rPr>
          <w:rFonts w:ascii="Tahoma" w:hAnsi="Tahoma" w:cs="Tahoma"/>
        </w:rPr>
      </w:pPr>
    </w:p>
    <w:p w14:paraId="6A7F2ED7" w14:textId="77777777" w:rsidR="002D26E8" w:rsidRPr="001421B3" w:rsidRDefault="002D26E8" w:rsidP="005726AB">
      <w:pPr>
        <w:keepNext/>
        <w:keepLines/>
        <w:tabs>
          <w:tab w:val="left" w:pos="4820"/>
        </w:tabs>
        <w:jc w:val="both"/>
        <w:rPr>
          <w:rFonts w:ascii="Tahoma" w:hAnsi="Tahoma" w:cs="Tahoma"/>
        </w:rPr>
      </w:pPr>
    </w:p>
    <w:p w14:paraId="2C34E205" w14:textId="77777777" w:rsidR="002D26E8" w:rsidRPr="001421B3" w:rsidRDefault="002D26E8" w:rsidP="005726AB">
      <w:pPr>
        <w:keepNext/>
        <w:keepLines/>
        <w:tabs>
          <w:tab w:val="left" w:pos="1134"/>
          <w:tab w:val="left" w:pos="4820"/>
        </w:tabs>
        <w:rPr>
          <w:rFonts w:ascii="Tahoma" w:hAnsi="Tahoma" w:cs="Tahoma"/>
        </w:rPr>
      </w:pPr>
      <w:r w:rsidRPr="001421B3">
        <w:rPr>
          <w:rFonts w:ascii="Tahoma" w:hAnsi="Tahoma" w:cs="Tahoma"/>
        </w:rPr>
        <w:t>Ljubljana, dne ___________</w:t>
      </w:r>
      <w:r w:rsidRPr="001421B3">
        <w:rPr>
          <w:rFonts w:ascii="Tahoma" w:hAnsi="Tahoma" w:cs="Tahoma"/>
        </w:rPr>
        <w:tab/>
      </w:r>
      <w:r w:rsidRPr="001421B3">
        <w:rPr>
          <w:rFonts w:ascii="Tahoma" w:hAnsi="Tahoma" w:cs="Tahoma"/>
        </w:rPr>
        <w:tab/>
      </w:r>
      <w:r w:rsidR="006536C9" w:rsidRPr="001421B3">
        <w:rPr>
          <w:rFonts w:ascii="Tahoma" w:hAnsi="Tahoma" w:cs="Tahoma"/>
        </w:rPr>
        <w:tab/>
      </w:r>
      <w:r w:rsidRPr="001421B3">
        <w:rPr>
          <w:rFonts w:ascii="Tahoma" w:hAnsi="Tahoma" w:cs="Tahoma"/>
        </w:rPr>
        <w:t>_____________, dne __________</w:t>
      </w:r>
    </w:p>
    <w:p w14:paraId="03CFB396" w14:textId="77777777" w:rsidR="002D26E8" w:rsidRPr="001421B3" w:rsidRDefault="002D26E8" w:rsidP="005726AB">
      <w:pPr>
        <w:keepNext/>
        <w:keepLines/>
        <w:tabs>
          <w:tab w:val="left" w:pos="4820"/>
        </w:tabs>
        <w:rPr>
          <w:rFonts w:ascii="Tahoma" w:hAnsi="Tahoma" w:cs="Tahoma"/>
        </w:rPr>
      </w:pPr>
    </w:p>
    <w:p w14:paraId="522925D5" w14:textId="77777777" w:rsidR="006536C9" w:rsidRPr="001421B3" w:rsidRDefault="006536C9" w:rsidP="005726AB">
      <w:pPr>
        <w:keepNext/>
        <w:keepLines/>
        <w:tabs>
          <w:tab w:val="left" w:pos="4820"/>
        </w:tabs>
        <w:rPr>
          <w:rFonts w:ascii="Tahoma" w:hAnsi="Tahoma" w:cs="Tahoma"/>
          <w:b/>
        </w:rPr>
      </w:pPr>
    </w:p>
    <w:p w14:paraId="0F9D39E5" w14:textId="77777777" w:rsidR="002D26E8" w:rsidRPr="001421B3" w:rsidRDefault="006536C9" w:rsidP="005726AB">
      <w:pPr>
        <w:keepNext/>
        <w:keepLines/>
        <w:tabs>
          <w:tab w:val="left" w:pos="4820"/>
        </w:tabs>
        <w:rPr>
          <w:rFonts w:ascii="Tahoma" w:hAnsi="Tahoma" w:cs="Tahoma"/>
        </w:rPr>
      </w:pPr>
      <w:r w:rsidRPr="001421B3">
        <w:rPr>
          <w:rFonts w:ascii="Tahoma" w:hAnsi="Tahoma" w:cs="Tahoma"/>
          <w:b/>
        </w:rPr>
        <w:t>PODAJALEC</w:t>
      </w:r>
      <w:r w:rsidR="002D26E8" w:rsidRPr="001421B3">
        <w:rPr>
          <w:rFonts w:ascii="Tahoma" w:hAnsi="Tahoma" w:cs="Tahoma"/>
          <w:b/>
        </w:rPr>
        <w:t>:</w:t>
      </w:r>
      <w:r w:rsidR="002D26E8" w:rsidRPr="001421B3">
        <w:rPr>
          <w:rFonts w:ascii="Tahoma" w:hAnsi="Tahoma" w:cs="Tahoma"/>
        </w:rPr>
        <w:tab/>
      </w:r>
      <w:r w:rsidR="002D26E8" w:rsidRPr="001421B3">
        <w:rPr>
          <w:rFonts w:ascii="Tahoma" w:hAnsi="Tahoma" w:cs="Tahoma"/>
        </w:rPr>
        <w:tab/>
      </w:r>
      <w:r w:rsidRPr="001421B3">
        <w:rPr>
          <w:rFonts w:ascii="Tahoma" w:hAnsi="Tahoma" w:cs="Tahoma"/>
        </w:rPr>
        <w:tab/>
      </w:r>
      <w:r w:rsidRPr="001421B3">
        <w:rPr>
          <w:rFonts w:ascii="Tahoma" w:hAnsi="Tahoma" w:cs="Tahoma"/>
          <w:b/>
        </w:rPr>
        <w:t>KUPEC</w:t>
      </w:r>
      <w:r w:rsidR="002D26E8" w:rsidRPr="001421B3">
        <w:rPr>
          <w:rFonts w:ascii="Tahoma" w:hAnsi="Tahoma" w:cs="Tahoma"/>
          <w:b/>
        </w:rPr>
        <w:t>:</w:t>
      </w:r>
    </w:p>
    <w:p w14:paraId="1DC2ADAE" w14:textId="4CDC7B48" w:rsidR="006536C9" w:rsidRDefault="006536C9" w:rsidP="005726AB">
      <w:pPr>
        <w:keepNext/>
        <w:keepLines/>
        <w:ind w:left="4956" w:firstLine="708"/>
        <w:jc w:val="both"/>
        <w:rPr>
          <w:rFonts w:ascii="Tahoma" w:hAnsi="Tahoma" w:cs="Tahoma"/>
        </w:rPr>
      </w:pPr>
      <w:r w:rsidRPr="001421B3">
        <w:rPr>
          <w:rFonts w:ascii="Tahoma" w:hAnsi="Tahoma" w:cs="Tahoma"/>
          <w:bCs/>
        </w:rPr>
        <w:t>Javno podjetje</w:t>
      </w:r>
      <w:r w:rsidRPr="001421B3">
        <w:rPr>
          <w:rFonts w:ascii="Tahoma" w:hAnsi="Tahoma" w:cs="Tahoma"/>
          <w:bCs/>
        </w:rPr>
        <w:tab/>
      </w:r>
      <w:r w:rsidRPr="001421B3">
        <w:rPr>
          <w:rFonts w:ascii="Tahoma" w:hAnsi="Tahoma" w:cs="Tahoma"/>
          <w:bCs/>
        </w:rPr>
        <w:tab/>
      </w:r>
      <w:r w:rsidRPr="001421B3">
        <w:rPr>
          <w:rFonts w:ascii="Tahoma" w:hAnsi="Tahoma" w:cs="Tahoma"/>
          <w:bCs/>
        </w:rPr>
        <w:tab/>
      </w:r>
      <w:r w:rsidRPr="001421B3">
        <w:rPr>
          <w:rFonts w:ascii="Tahoma" w:hAnsi="Tahoma" w:cs="Tahoma"/>
          <w:bCs/>
        </w:rPr>
        <w:tab/>
      </w:r>
      <w:r w:rsidRPr="001421B3">
        <w:rPr>
          <w:rFonts w:ascii="Tahoma" w:hAnsi="Tahoma" w:cs="Tahoma"/>
          <w:bCs/>
        </w:rPr>
        <w:tab/>
      </w:r>
      <w:r w:rsidR="002D26E8" w:rsidRPr="001421B3">
        <w:rPr>
          <w:rFonts w:ascii="Tahoma" w:hAnsi="Tahoma" w:cs="Tahoma"/>
          <w:bCs/>
        </w:rPr>
        <w:t xml:space="preserve">Ljubljanski potniški promet, </w:t>
      </w:r>
      <w:r w:rsidRPr="001421B3">
        <w:rPr>
          <w:rFonts w:ascii="Tahoma" w:hAnsi="Tahoma" w:cs="Tahoma"/>
        </w:rPr>
        <w:t>d.o.o.</w:t>
      </w:r>
    </w:p>
    <w:p w14:paraId="417255FE" w14:textId="77777777" w:rsidR="00FC0EB4" w:rsidRPr="001421B3" w:rsidRDefault="00FC0EB4" w:rsidP="005726AB">
      <w:pPr>
        <w:keepNext/>
        <w:keepLines/>
        <w:ind w:left="4956" w:firstLine="708"/>
        <w:jc w:val="both"/>
        <w:rPr>
          <w:rFonts w:ascii="Tahoma" w:hAnsi="Tahoma" w:cs="Tahoma"/>
        </w:rPr>
      </w:pPr>
    </w:p>
    <w:p w14:paraId="508DBB7C" w14:textId="70E68111" w:rsidR="002D26E8" w:rsidRPr="00FC0EB4" w:rsidRDefault="00FC0EB4" w:rsidP="005726AB">
      <w:pPr>
        <w:keepNext/>
        <w:keepLines/>
        <w:jc w:val="both"/>
        <w:rPr>
          <w:rFonts w:ascii="Tahoma" w:hAnsi="Tahoma" w:cs="Tahoma"/>
          <w:b/>
          <w:bCs/>
        </w:rPr>
      </w:pPr>
      <w:r w:rsidRPr="00FC0EB4">
        <w:rPr>
          <w:rFonts w:ascii="Tahoma" w:hAnsi="Tahoma" w:cs="Tahoma"/>
          <w:b/>
        </w:rPr>
        <w:t>Direktor:</w:t>
      </w:r>
      <w:r w:rsidR="002D26E8" w:rsidRPr="001421B3">
        <w:rPr>
          <w:rFonts w:ascii="Tahoma" w:hAnsi="Tahoma" w:cs="Tahoma"/>
        </w:rPr>
        <w:tab/>
      </w:r>
      <w:r w:rsidR="002D26E8" w:rsidRPr="001421B3">
        <w:rPr>
          <w:rFonts w:ascii="Tahoma" w:hAnsi="Tahoma" w:cs="Tahoma"/>
        </w:rPr>
        <w:tab/>
      </w:r>
      <w:r w:rsidR="002D26E8" w:rsidRPr="001421B3">
        <w:rPr>
          <w:rFonts w:ascii="Tahoma" w:hAnsi="Tahoma" w:cs="Tahoma"/>
        </w:rPr>
        <w:tab/>
      </w:r>
      <w:r w:rsidR="002D26E8" w:rsidRPr="001421B3">
        <w:rPr>
          <w:rFonts w:ascii="Tahoma" w:hAnsi="Tahoma" w:cs="Tahoma"/>
        </w:rPr>
        <w:tab/>
      </w:r>
      <w:r w:rsidR="002D26E8" w:rsidRPr="001421B3">
        <w:rPr>
          <w:rFonts w:ascii="Tahoma" w:hAnsi="Tahoma" w:cs="Tahoma"/>
        </w:rPr>
        <w:tab/>
      </w:r>
      <w:r w:rsidR="002D26E8" w:rsidRPr="001421B3">
        <w:rPr>
          <w:rFonts w:ascii="Tahoma" w:hAnsi="Tahoma" w:cs="Tahoma"/>
        </w:rPr>
        <w:tab/>
      </w:r>
      <w:r>
        <w:rPr>
          <w:rFonts w:ascii="Tahoma" w:hAnsi="Tahoma" w:cs="Tahoma"/>
        </w:rPr>
        <w:t xml:space="preserve">           </w:t>
      </w:r>
      <w:r w:rsidR="002D26E8" w:rsidRPr="00FC0EB4">
        <w:rPr>
          <w:rFonts w:ascii="Tahoma" w:hAnsi="Tahoma" w:cs="Tahoma"/>
          <w:b/>
        </w:rPr>
        <w:t>Direktor:</w:t>
      </w:r>
      <w:r w:rsidR="002D26E8" w:rsidRPr="00FC0EB4">
        <w:rPr>
          <w:rFonts w:ascii="Tahoma" w:hAnsi="Tahoma" w:cs="Tahoma"/>
          <w:b/>
        </w:rPr>
        <w:tab/>
      </w:r>
      <w:r w:rsidR="002D26E8" w:rsidRPr="00FC0EB4">
        <w:rPr>
          <w:rFonts w:ascii="Tahoma" w:hAnsi="Tahoma" w:cs="Tahoma"/>
          <w:b/>
          <w:snapToGrid w:val="0"/>
        </w:rPr>
        <w:tab/>
      </w:r>
      <w:r w:rsidR="002D26E8" w:rsidRPr="00FC0EB4">
        <w:rPr>
          <w:rFonts w:ascii="Tahoma" w:hAnsi="Tahoma" w:cs="Tahoma"/>
          <w:b/>
          <w:snapToGrid w:val="0"/>
        </w:rPr>
        <w:tab/>
      </w:r>
    </w:p>
    <w:p w14:paraId="685E64A1" w14:textId="77777777" w:rsidR="002D26E8" w:rsidRPr="001421B3" w:rsidRDefault="002D26E8" w:rsidP="005726AB">
      <w:pPr>
        <w:keepNext/>
        <w:keepLines/>
        <w:ind w:left="4956" w:firstLine="708"/>
        <w:rPr>
          <w:rFonts w:ascii="Tahoma" w:hAnsi="Tahoma" w:cs="Tahoma"/>
          <w:snapToGrid w:val="0"/>
        </w:rPr>
      </w:pPr>
      <w:r w:rsidRPr="001421B3">
        <w:rPr>
          <w:rFonts w:ascii="Tahoma" w:hAnsi="Tahoma" w:cs="Tahoma"/>
          <w:snapToGrid w:val="0"/>
        </w:rPr>
        <w:t>Peter Horvat</w:t>
      </w:r>
      <w:r w:rsidRPr="001421B3">
        <w:rPr>
          <w:rFonts w:ascii="Tahoma" w:hAnsi="Tahoma" w:cs="Tahoma"/>
          <w:snapToGrid w:val="0"/>
        </w:rPr>
        <w:tab/>
      </w:r>
      <w:r w:rsidRPr="001421B3">
        <w:rPr>
          <w:rFonts w:ascii="Tahoma" w:hAnsi="Tahoma" w:cs="Tahoma"/>
          <w:snapToGrid w:val="0"/>
        </w:rPr>
        <w:tab/>
      </w:r>
      <w:r w:rsidRPr="001421B3">
        <w:rPr>
          <w:rFonts w:ascii="Tahoma" w:hAnsi="Tahoma" w:cs="Tahoma"/>
          <w:snapToGrid w:val="0"/>
        </w:rPr>
        <w:tab/>
      </w:r>
      <w:r w:rsidRPr="001421B3">
        <w:rPr>
          <w:rFonts w:ascii="Tahoma" w:hAnsi="Tahoma" w:cs="Tahoma"/>
          <w:snapToGrid w:val="0"/>
        </w:rPr>
        <w:tab/>
      </w:r>
      <w:r w:rsidRPr="001421B3">
        <w:rPr>
          <w:rFonts w:ascii="Tahoma" w:hAnsi="Tahoma" w:cs="Tahoma"/>
          <w:snapToGrid w:val="0"/>
        </w:rPr>
        <w:tab/>
      </w:r>
      <w:r w:rsidRPr="001421B3">
        <w:rPr>
          <w:rFonts w:ascii="Tahoma" w:hAnsi="Tahoma" w:cs="Tahoma"/>
          <w:snapToGrid w:val="0"/>
        </w:rPr>
        <w:tab/>
      </w:r>
    </w:p>
    <w:p w14:paraId="08475380" w14:textId="77777777" w:rsidR="002D26E8" w:rsidRPr="001421B3" w:rsidRDefault="002D26E8" w:rsidP="005726AB">
      <w:pPr>
        <w:keepNext/>
        <w:keepLines/>
        <w:tabs>
          <w:tab w:val="left" w:pos="4820"/>
        </w:tabs>
        <w:jc w:val="both"/>
        <w:rPr>
          <w:rFonts w:ascii="Tahoma" w:hAnsi="Tahoma" w:cs="Tahoma"/>
        </w:rPr>
      </w:pPr>
    </w:p>
    <w:p w14:paraId="38A9B91B" w14:textId="52F6868C" w:rsidR="002D26E8" w:rsidRDefault="002D26E8" w:rsidP="005726AB">
      <w:pPr>
        <w:keepNext/>
        <w:keepLines/>
        <w:tabs>
          <w:tab w:val="left" w:pos="5387"/>
        </w:tabs>
        <w:jc w:val="both"/>
        <w:rPr>
          <w:rFonts w:ascii="Tahoma" w:hAnsi="Tahoma" w:cs="Tahoma"/>
        </w:rPr>
      </w:pPr>
    </w:p>
    <w:p w14:paraId="56948B9D" w14:textId="05078297" w:rsidR="009C7B55" w:rsidRDefault="009C7B55" w:rsidP="005726AB">
      <w:pPr>
        <w:keepNext/>
        <w:keepLines/>
        <w:tabs>
          <w:tab w:val="left" w:pos="5387"/>
        </w:tabs>
        <w:jc w:val="both"/>
        <w:rPr>
          <w:rFonts w:ascii="Tahoma" w:hAnsi="Tahoma" w:cs="Tahoma"/>
        </w:rPr>
      </w:pPr>
    </w:p>
    <w:p w14:paraId="0C298E1C" w14:textId="1DEE5CFB" w:rsidR="009C7B55" w:rsidRDefault="009C7B55" w:rsidP="005726AB">
      <w:pPr>
        <w:keepNext/>
        <w:keepLines/>
        <w:tabs>
          <w:tab w:val="left" w:pos="5387"/>
        </w:tabs>
        <w:jc w:val="both"/>
        <w:rPr>
          <w:rFonts w:ascii="Tahoma" w:hAnsi="Tahoma" w:cs="Tahoma"/>
        </w:rPr>
      </w:pPr>
    </w:p>
    <w:p w14:paraId="5C71BE15" w14:textId="7CA8B0AE" w:rsidR="009C7B55" w:rsidRDefault="009C7B55" w:rsidP="005726AB">
      <w:pPr>
        <w:keepNext/>
        <w:keepLines/>
        <w:tabs>
          <w:tab w:val="left" w:pos="5387"/>
        </w:tabs>
        <w:jc w:val="both"/>
        <w:rPr>
          <w:rFonts w:ascii="Tahoma" w:hAnsi="Tahoma" w:cs="Tahoma"/>
        </w:rPr>
      </w:pPr>
    </w:p>
    <w:p w14:paraId="6E8F07AE" w14:textId="1E89132E" w:rsidR="009C7B55" w:rsidRDefault="009C7B55" w:rsidP="005726AB">
      <w:pPr>
        <w:keepNext/>
        <w:keepLines/>
        <w:tabs>
          <w:tab w:val="left" w:pos="5387"/>
        </w:tabs>
        <w:jc w:val="both"/>
        <w:rPr>
          <w:rFonts w:ascii="Tahoma" w:hAnsi="Tahoma" w:cs="Tahoma"/>
        </w:rPr>
      </w:pPr>
    </w:p>
    <w:p w14:paraId="0BB188C8" w14:textId="77777777" w:rsidR="009C7B55" w:rsidRPr="001421B3" w:rsidRDefault="009C7B55" w:rsidP="005726AB">
      <w:pPr>
        <w:keepNext/>
        <w:keepLines/>
        <w:tabs>
          <w:tab w:val="left" w:pos="5387"/>
        </w:tabs>
        <w:jc w:val="both"/>
        <w:rPr>
          <w:rFonts w:ascii="Tahoma" w:hAnsi="Tahoma" w:cs="Tahoma"/>
        </w:rPr>
      </w:pPr>
    </w:p>
    <w:p w14:paraId="622F2224" w14:textId="77777777" w:rsidR="002D26E8" w:rsidRPr="001421B3" w:rsidRDefault="002D26E8" w:rsidP="005726AB">
      <w:pPr>
        <w:keepNext/>
        <w:keepLines/>
        <w:jc w:val="both"/>
        <w:rPr>
          <w:rFonts w:ascii="Tahoma" w:hAnsi="Tahoma" w:cs="Tahoma"/>
        </w:rPr>
      </w:pPr>
    </w:p>
    <w:p w14:paraId="453D970B" w14:textId="77777777" w:rsidR="002D26E8" w:rsidRPr="001421B3" w:rsidRDefault="002D26E8" w:rsidP="005726AB">
      <w:pPr>
        <w:keepNext/>
        <w:keepLines/>
        <w:spacing w:after="120"/>
        <w:rPr>
          <w:rFonts w:ascii="Tahoma" w:hAnsi="Tahoma" w:cs="Tahoma"/>
        </w:rPr>
      </w:pPr>
      <w:r w:rsidRPr="001421B3">
        <w:rPr>
          <w:rFonts w:ascii="Tahoma" w:hAnsi="Tahoma" w:cs="Tahoma"/>
        </w:rPr>
        <w:t>Priloge:</w:t>
      </w:r>
    </w:p>
    <w:p w14:paraId="66D86446" w14:textId="2520711E" w:rsidR="002D26E8" w:rsidRPr="001421B3" w:rsidRDefault="002D26E8" w:rsidP="005726AB">
      <w:pPr>
        <w:keepNext/>
        <w:keepLines/>
        <w:numPr>
          <w:ilvl w:val="0"/>
          <w:numId w:val="9"/>
        </w:numPr>
        <w:jc w:val="both"/>
        <w:rPr>
          <w:rFonts w:ascii="Tahoma" w:hAnsi="Tahoma" w:cs="Tahoma"/>
        </w:rPr>
      </w:pPr>
      <w:r w:rsidRPr="001421B3">
        <w:rPr>
          <w:rFonts w:ascii="Tahoma" w:hAnsi="Tahoma" w:cs="Tahoma"/>
        </w:rPr>
        <w:t xml:space="preserve">Priloga št. 1: </w:t>
      </w:r>
      <w:r w:rsidR="00CA07F7">
        <w:rPr>
          <w:rFonts w:ascii="Tahoma" w:hAnsi="Tahoma" w:cs="Tahoma"/>
        </w:rPr>
        <w:t>P</w:t>
      </w:r>
      <w:r w:rsidRPr="001421B3">
        <w:rPr>
          <w:rFonts w:ascii="Tahoma" w:hAnsi="Tahoma" w:cs="Tahoma"/>
        </w:rPr>
        <w:t>onudba prodajalca, št. ___________</w:t>
      </w:r>
      <w:r w:rsidRPr="001421B3">
        <w:rPr>
          <w:rFonts w:ascii="Tahoma" w:hAnsi="Tahoma" w:cs="Tahoma"/>
          <w:snapToGrid w:val="0"/>
        </w:rPr>
        <w:t xml:space="preserve"> </w:t>
      </w:r>
      <w:r w:rsidRPr="001421B3">
        <w:rPr>
          <w:rFonts w:ascii="Tahoma" w:hAnsi="Tahoma" w:cs="Tahoma"/>
        </w:rPr>
        <w:t>z dne</w:t>
      </w:r>
      <w:r w:rsidRPr="001421B3">
        <w:rPr>
          <w:rFonts w:ascii="Tahoma" w:hAnsi="Tahoma" w:cs="Tahoma"/>
          <w:snapToGrid w:val="0"/>
        </w:rPr>
        <w:t xml:space="preserve"> </w:t>
      </w:r>
      <w:r w:rsidRPr="001421B3">
        <w:rPr>
          <w:rFonts w:ascii="Tahoma" w:hAnsi="Tahoma" w:cs="Tahoma"/>
        </w:rPr>
        <w:t>___________,</w:t>
      </w:r>
    </w:p>
    <w:p w14:paraId="168BC51F" w14:textId="6AE4E6EB" w:rsidR="002D26E8" w:rsidRPr="001421B3" w:rsidRDefault="002D26E8" w:rsidP="005726AB">
      <w:pPr>
        <w:keepNext/>
        <w:keepLines/>
        <w:numPr>
          <w:ilvl w:val="0"/>
          <w:numId w:val="9"/>
        </w:numPr>
        <w:jc w:val="both"/>
        <w:rPr>
          <w:rFonts w:ascii="Tahoma" w:hAnsi="Tahoma" w:cs="Tahoma"/>
        </w:rPr>
      </w:pPr>
      <w:r w:rsidRPr="001421B3">
        <w:rPr>
          <w:rFonts w:ascii="Tahoma" w:hAnsi="Tahoma" w:cs="Tahoma"/>
        </w:rPr>
        <w:t xml:space="preserve">Priloga št. 2: </w:t>
      </w:r>
      <w:r w:rsidR="00CA07F7">
        <w:rPr>
          <w:rFonts w:ascii="Tahoma" w:hAnsi="Tahoma" w:cs="Tahoma"/>
        </w:rPr>
        <w:t>P</w:t>
      </w:r>
      <w:r w:rsidRPr="001421B3">
        <w:rPr>
          <w:rFonts w:ascii="Tahoma" w:hAnsi="Tahoma" w:cs="Tahoma"/>
        </w:rPr>
        <w:t>redračun prodajalca, št. ___________</w:t>
      </w:r>
      <w:r w:rsidRPr="001421B3">
        <w:rPr>
          <w:rFonts w:ascii="Tahoma" w:hAnsi="Tahoma" w:cs="Tahoma"/>
          <w:snapToGrid w:val="0"/>
        </w:rPr>
        <w:t xml:space="preserve"> z dne </w:t>
      </w:r>
      <w:r w:rsidRPr="001421B3">
        <w:rPr>
          <w:rFonts w:ascii="Tahoma" w:hAnsi="Tahoma" w:cs="Tahoma"/>
        </w:rPr>
        <w:t>___________</w:t>
      </w:r>
      <w:r w:rsidRPr="001421B3">
        <w:rPr>
          <w:rFonts w:ascii="Tahoma" w:hAnsi="Tahoma" w:cs="Tahoma"/>
          <w:snapToGrid w:val="0"/>
        </w:rPr>
        <w:t>,</w:t>
      </w:r>
    </w:p>
    <w:p w14:paraId="0B15FB20" w14:textId="372F7ABF" w:rsidR="002D26E8" w:rsidRPr="00E945A8" w:rsidRDefault="002D26E8" w:rsidP="005726AB">
      <w:pPr>
        <w:keepNext/>
        <w:keepLines/>
        <w:numPr>
          <w:ilvl w:val="0"/>
          <w:numId w:val="9"/>
        </w:numPr>
        <w:jc w:val="both"/>
        <w:rPr>
          <w:rFonts w:ascii="Tahoma" w:hAnsi="Tahoma" w:cs="Tahoma"/>
        </w:rPr>
      </w:pPr>
      <w:r w:rsidRPr="001421B3">
        <w:rPr>
          <w:rFonts w:ascii="Tahoma" w:hAnsi="Tahoma" w:cs="Tahoma"/>
          <w:snapToGrid w:val="0"/>
        </w:rPr>
        <w:t>Priloga št. 3: Pravila ravnanja na lokaciji LPP d.o.o.</w:t>
      </w:r>
    </w:p>
    <w:p w14:paraId="47A31C08" w14:textId="57773FF0" w:rsidR="007652AE" w:rsidRDefault="007652AE" w:rsidP="005726AB">
      <w:pPr>
        <w:keepNext/>
        <w:keepLines/>
        <w:jc w:val="both"/>
        <w:rPr>
          <w:rFonts w:ascii="Tahoma" w:hAnsi="Tahoma" w:cs="Tahoma"/>
          <w:snapToGrid w:val="0"/>
        </w:rPr>
      </w:pPr>
    </w:p>
    <w:p w14:paraId="14DCBCA5" w14:textId="77777777" w:rsidR="007652AE" w:rsidRPr="007652AE" w:rsidRDefault="007652AE" w:rsidP="005726AB">
      <w:pPr>
        <w:keepNext/>
        <w:keepLines/>
        <w:jc w:val="both"/>
        <w:rPr>
          <w:rFonts w:ascii="Tahoma" w:hAnsi="Tahoma" w:cs="Tahoma"/>
        </w:rPr>
      </w:pPr>
    </w:p>
    <w:p w14:paraId="5E9A02AB" w14:textId="55654A5D" w:rsidR="007652AE" w:rsidRDefault="007652AE" w:rsidP="005726AB">
      <w:pPr>
        <w:keepNext/>
        <w:keepLines/>
        <w:jc w:val="both"/>
        <w:rPr>
          <w:rFonts w:ascii="Tahoma" w:hAnsi="Tahoma" w:cs="Tahoma"/>
          <w:snapToGrid w:val="0"/>
        </w:rPr>
      </w:pPr>
    </w:p>
    <w:p w14:paraId="29E2AF5F" w14:textId="77777777" w:rsidR="007652AE" w:rsidRPr="001421B3" w:rsidRDefault="007652AE" w:rsidP="005726AB">
      <w:pPr>
        <w:keepNext/>
        <w:keepLines/>
        <w:jc w:val="both"/>
        <w:rPr>
          <w:rFonts w:ascii="Tahoma" w:hAnsi="Tahoma" w:cs="Tahoma"/>
        </w:rPr>
      </w:pPr>
    </w:p>
    <w:p w14:paraId="78AF5322" w14:textId="77777777" w:rsidR="00457525" w:rsidRDefault="00457525">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BF3F3E" w:rsidRPr="001421B3" w14:paraId="18872C32" w14:textId="77777777" w:rsidTr="0078349E">
        <w:tc>
          <w:tcPr>
            <w:tcW w:w="8150" w:type="dxa"/>
            <w:tcBorders>
              <w:top w:val="single" w:sz="4" w:space="0" w:color="auto"/>
              <w:bottom w:val="single" w:sz="4" w:space="0" w:color="auto"/>
              <w:right w:val="single" w:sz="4" w:space="0" w:color="auto"/>
            </w:tcBorders>
          </w:tcPr>
          <w:p w14:paraId="1C54D428" w14:textId="5780865C" w:rsidR="00BF3F3E" w:rsidRPr="001421B3" w:rsidRDefault="00BF3F3E" w:rsidP="0078349E">
            <w:pPr>
              <w:keepNext/>
              <w:keepLines/>
              <w:jc w:val="both"/>
              <w:rPr>
                <w:rFonts w:ascii="Tahoma" w:hAnsi="Tahoma" w:cs="Tahoma"/>
              </w:rPr>
            </w:pPr>
            <w:r>
              <w:rPr>
                <w:rFonts w:ascii="Tahoma" w:hAnsi="Tahoma" w:cs="Tahoma"/>
              </w:rPr>
              <w:t xml:space="preserve">FINANČNA ZAVAROVANJA </w:t>
            </w:r>
            <w:r w:rsidRPr="001421B3">
              <w:rPr>
                <w:rFonts w:ascii="Tahoma" w:hAnsi="Tahoma" w:cs="Tahoma"/>
              </w:rPr>
              <w:t>DOBRE IZVEDBE OBVEZNOSTI IZ OKVIRNEGA SPORAZUMA</w:t>
            </w:r>
          </w:p>
        </w:tc>
        <w:tc>
          <w:tcPr>
            <w:tcW w:w="1559" w:type="dxa"/>
            <w:tcBorders>
              <w:top w:val="single" w:sz="4" w:space="0" w:color="auto"/>
              <w:left w:val="single" w:sz="4" w:space="0" w:color="auto"/>
              <w:bottom w:val="single" w:sz="4" w:space="0" w:color="auto"/>
              <w:right w:val="single" w:sz="4" w:space="0" w:color="auto"/>
            </w:tcBorders>
          </w:tcPr>
          <w:p w14:paraId="426ADC03" w14:textId="57980A28" w:rsidR="00BF3F3E" w:rsidRPr="00BF3F3E" w:rsidRDefault="00BF3F3E" w:rsidP="0078349E">
            <w:pPr>
              <w:keepNext/>
              <w:keepLines/>
              <w:rPr>
                <w:rFonts w:ascii="Tahoma" w:hAnsi="Tahoma" w:cs="Tahoma"/>
                <w:b/>
                <w:i/>
              </w:rPr>
            </w:pPr>
            <w:r>
              <w:rPr>
                <w:rFonts w:ascii="Tahoma" w:hAnsi="Tahoma" w:cs="Tahoma"/>
                <w:b/>
                <w:i/>
              </w:rPr>
              <w:t>Priloga 6</w:t>
            </w:r>
          </w:p>
        </w:tc>
      </w:tr>
    </w:tbl>
    <w:p w14:paraId="671E5196" w14:textId="695F98A7" w:rsidR="00BF3F3E" w:rsidRPr="00BF3F3E" w:rsidRDefault="00BF3F3E" w:rsidP="00BF3F3E">
      <w:pPr>
        <w:keepNext/>
        <w:keepLines/>
        <w:jc w:val="right"/>
        <w:rPr>
          <w:rFonts w:ascii="Tahoma" w:hAnsi="Tahoma" w:cs="Tahoma"/>
          <w:b/>
          <w:i/>
          <w:sz w:val="22"/>
          <w:szCs w:val="22"/>
        </w:rPr>
      </w:pPr>
      <w:r w:rsidRPr="00BF3F3E">
        <w:rPr>
          <w:rFonts w:ascii="Tahoma" w:hAnsi="Tahoma" w:cs="Tahoma"/>
          <w:b/>
          <w:i/>
          <w:sz w:val="22"/>
          <w:szCs w:val="22"/>
        </w:rPr>
        <w:t>Vzorec menične izjave:</w:t>
      </w:r>
    </w:p>
    <w:p w14:paraId="27376C9B" w14:textId="3F381F87" w:rsidR="00E67166" w:rsidRPr="001421B3" w:rsidRDefault="00E67166" w:rsidP="005726AB">
      <w:pPr>
        <w:keepNext/>
        <w:keepLines/>
        <w:rPr>
          <w:rFonts w:ascii="Tahoma" w:hAnsi="Tahoma" w:cs="Tahoma"/>
        </w:rPr>
      </w:pPr>
      <w:r w:rsidRPr="001421B3">
        <w:rPr>
          <w:rFonts w:ascii="Tahoma" w:hAnsi="Tahoma" w:cs="Tahoma"/>
          <w:lang w:val="x-none"/>
        </w:rPr>
        <w:t>Ponudnik:</w:t>
      </w:r>
      <w:r w:rsidRPr="001421B3">
        <w:rPr>
          <w:rFonts w:ascii="Tahoma" w:hAnsi="Tahoma" w:cs="Tahoma"/>
        </w:rPr>
        <w:t xml:space="preserve">                                                                   </w:t>
      </w:r>
      <w:r w:rsidR="00D20C2B" w:rsidRPr="001421B3">
        <w:rPr>
          <w:rFonts w:ascii="Tahoma" w:hAnsi="Tahoma" w:cs="Tahoma"/>
        </w:rPr>
        <w:t xml:space="preserve">                              </w:t>
      </w:r>
      <w:r w:rsidR="00D20C2B" w:rsidRPr="001421B3">
        <w:rPr>
          <w:rFonts w:ascii="Tahoma" w:hAnsi="Tahoma" w:cs="Tahoma"/>
        </w:rPr>
        <w:tab/>
      </w:r>
      <w:r w:rsidR="00D20C2B" w:rsidRPr="001421B3">
        <w:rPr>
          <w:rFonts w:ascii="Tahoma" w:hAnsi="Tahoma" w:cs="Tahoma"/>
        </w:rPr>
        <w:tab/>
      </w:r>
      <w:r w:rsidR="00D20C2B" w:rsidRPr="001421B3">
        <w:rPr>
          <w:rFonts w:ascii="Tahoma" w:hAnsi="Tahoma" w:cs="Tahoma"/>
        </w:rPr>
        <w:tab/>
      </w:r>
      <w:r w:rsidRPr="001421B3">
        <w:rPr>
          <w:rFonts w:ascii="Tahoma" w:hAnsi="Tahoma" w:cs="Tahoma"/>
        </w:rPr>
        <w:tab/>
      </w:r>
      <w:r w:rsidRPr="001421B3">
        <w:rPr>
          <w:rFonts w:ascii="Tahoma" w:hAnsi="Tahoma" w:cs="Tahoma"/>
        </w:rPr>
        <w:tab/>
      </w:r>
    </w:p>
    <w:p w14:paraId="144E2D16" w14:textId="77777777" w:rsidR="00E67166" w:rsidRPr="001421B3" w:rsidRDefault="00E67166" w:rsidP="005726AB">
      <w:pPr>
        <w:keepNext/>
        <w:keepLines/>
        <w:spacing w:after="120"/>
        <w:rPr>
          <w:rFonts w:ascii="Tahoma" w:hAnsi="Tahoma" w:cs="Tahoma"/>
        </w:rPr>
      </w:pPr>
      <w:r w:rsidRPr="001421B3">
        <w:rPr>
          <w:rFonts w:ascii="Tahoma" w:hAnsi="Tahoma" w:cs="Tahoma"/>
        </w:rPr>
        <w:t>________________________</w:t>
      </w:r>
      <w:r w:rsidRPr="001421B3">
        <w:rPr>
          <w:rFonts w:ascii="Tahoma" w:hAnsi="Tahoma" w:cs="Tahoma"/>
        </w:rPr>
        <w:tab/>
      </w:r>
      <w:r w:rsidRPr="001421B3">
        <w:rPr>
          <w:rFonts w:ascii="Tahoma" w:hAnsi="Tahoma" w:cs="Tahoma"/>
        </w:rPr>
        <w:tab/>
      </w:r>
      <w:r w:rsidRPr="001421B3">
        <w:rPr>
          <w:rFonts w:ascii="Tahoma" w:hAnsi="Tahoma" w:cs="Tahoma"/>
        </w:rPr>
        <w:tab/>
      </w:r>
      <w:r w:rsidRPr="001421B3">
        <w:rPr>
          <w:rFonts w:ascii="Tahoma" w:hAnsi="Tahoma" w:cs="Tahoma"/>
        </w:rPr>
        <w:tab/>
      </w:r>
      <w:r w:rsidRPr="001421B3">
        <w:rPr>
          <w:rFonts w:ascii="Tahoma" w:hAnsi="Tahoma" w:cs="Tahoma"/>
        </w:rPr>
        <w:tab/>
      </w:r>
      <w:r w:rsidRPr="001421B3">
        <w:rPr>
          <w:rFonts w:ascii="Tahoma" w:hAnsi="Tahoma" w:cs="Tahoma"/>
        </w:rPr>
        <w:tab/>
      </w:r>
      <w:r w:rsidRPr="001421B3">
        <w:rPr>
          <w:rFonts w:ascii="Tahoma" w:hAnsi="Tahoma" w:cs="Tahoma"/>
        </w:rPr>
        <w:tab/>
      </w:r>
      <w:r w:rsidRPr="001421B3">
        <w:rPr>
          <w:rFonts w:ascii="Tahoma" w:hAnsi="Tahoma" w:cs="Tahoma"/>
        </w:rPr>
        <w:tab/>
      </w:r>
    </w:p>
    <w:p w14:paraId="16245001" w14:textId="77777777" w:rsidR="00E67166" w:rsidRPr="001421B3" w:rsidRDefault="00E67166" w:rsidP="005726AB">
      <w:pPr>
        <w:keepNext/>
        <w:keepLines/>
        <w:spacing w:after="120"/>
        <w:rPr>
          <w:rFonts w:ascii="Tahoma" w:hAnsi="Tahoma" w:cs="Tahoma"/>
        </w:rPr>
      </w:pPr>
      <w:r w:rsidRPr="001421B3">
        <w:rPr>
          <w:rFonts w:ascii="Tahoma" w:hAnsi="Tahoma" w:cs="Tahoma"/>
        </w:rPr>
        <w:t>________________________</w:t>
      </w:r>
    </w:p>
    <w:p w14:paraId="0A1DF3E2" w14:textId="77777777" w:rsidR="00E67166" w:rsidRPr="001421B3" w:rsidRDefault="00E67166" w:rsidP="005726AB">
      <w:pPr>
        <w:keepNext/>
        <w:keepLines/>
        <w:jc w:val="center"/>
        <w:outlineLvl w:val="0"/>
        <w:rPr>
          <w:rFonts w:ascii="Tahoma" w:hAnsi="Tahoma" w:cs="Tahoma"/>
          <w:b/>
        </w:rPr>
      </w:pPr>
      <w:r w:rsidRPr="001421B3">
        <w:rPr>
          <w:rFonts w:ascii="Tahoma" w:hAnsi="Tahoma" w:cs="Tahoma"/>
          <w:b/>
        </w:rPr>
        <w:t>MENIČNA IZJAVA</w:t>
      </w:r>
    </w:p>
    <w:p w14:paraId="3A21DD73" w14:textId="77777777" w:rsidR="00E67166" w:rsidRPr="001421B3" w:rsidRDefault="00E67166" w:rsidP="005726AB">
      <w:pPr>
        <w:keepNext/>
        <w:keepLines/>
        <w:jc w:val="center"/>
        <w:outlineLvl w:val="0"/>
        <w:rPr>
          <w:rFonts w:ascii="Tahoma" w:hAnsi="Tahoma" w:cs="Tahoma"/>
          <w:b/>
          <w:i/>
        </w:rPr>
      </w:pPr>
      <w:r w:rsidRPr="001421B3">
        <w:rPr>
          <w:rFonts w:ascii="Tahoma" w:hAnsi="Tahoma" w:cs="Tahoma"/>
          <w:b/>
          <w:i/>
        </w:rPr>
        <w:t>za zavarovanje dobre izvedbe obveznosti iz okvirnega sporazuma</w:t>
      </w:r>
    </w:p>
    <w:p w14:paraId="40394F08" w14:textId="77777777" w:rsidR="00E67166" w:rsidRPr="001421B3" w:rsidRDefault="00E67166" w:rsidP="005726AB">
      <w:pPr>
        <w:keepNext/>
        <w:keepLines/>
        <w:jc w:val="both"/>
        <w:outlineLvl w:val="0"/>
        <w:rPr>
          <w:rFonts w:ascii="Tahoma" w:hAnsi="Tahoma" w:cs="Tahoma"/>
          <w:b/>
        </w:rPr>
      </w:pPr>
    </w:p>
    <w:p w14:paraId="7199BFF8" w14:textId="45555A8D" w:rsidR="00DD091E" w:rsidRPr="001421B3" w:rsidRDefault="00E67166" w:rsidP="005726AB">
      <w:pPr>
        <w:keepNext/>
        <w:keepLines/>
        <w:jc w:val="both"/>
        <w:outlineLvl w:val="0"/>
        <w:rPr>
          <w:rFonts w:ascii="Tahoma" w:eastAsia="Calibri" w:hAnsi="Tahoma" w:cs="Tahoma"/>
          <w:lang w:eastAsia="en-US"/>
        </w:rPr>
      </w:pPr>
      <w:r w:rsidRPr="001421B3">
        <w:rPr>
          <w:rFonts w:ascii="Tahoma" w:eastAsia="Calibri" w:hAnsi="Tahoma" w:cs="Tahoma"/>
          <w:lang w:eastAsia="en-US"/>
        </w:rPr>
        <w:t xml:space="preserve">V skladu z okvirnim sporazumom za javno naročilo št. </w:t>
      </w:r>
      <w:r w:rsidR="00616B47">
        <w:rPr>
          <w:rFonts w:ascii="Tahoma" w:hAnsi="Tahoma" w:cs="Tahoma"/>
        </w:rPr>
        <w:t>LPP-107/24</w:t>
      </w:r>
      <w:r w:rsidRPr="001421B3">
        <w:rPr>
          <w:rFonts w:ascii="Tahoma" w:hAnsi="Tahoma" w:cs="Tahoma"/>
        </w:rPr>
        <w:t xml:space="preserve"> </w:t>
      </w:r>
      <w:r w:rsidR="00321343" w:rsidRPr="001421B3">
        <w:rPr>
          <w:rFonts w:ascii="Tahoma" w:hAnsi="Tahoma" w:cs="Tahoma"/>
        </w:rPr>
        <w:t>Nakup nadomestnih delov</w:t>
      </w:r>
      <w:r w:rsidR="00FD00D4" w:rsidRPr="001421B3">
        <w:rPr>
          <w:rFonts w:ascii="Tahoma" w:eastAsia="Calibri" w:hAnsi="Tahoma" w:cs="Tahoma"/>
          <w:lang w:eastAsia="en-US"/>
        </w:rPr>
        <w:t xml:space="preserve"> iz</w:t>
      </w:r>
      <w:r w:rsidRPr="001421B3">
        <w:rPr>
          <w:rFonts w:ascii="Tahoma" w:hAnsi="Tahoma" w:cs="Tahoma"/>
        </w:rPr>
        <w:t xml:space="preserve"> sklop</w:t>
      </w:r>
      <w:r w:rsidR="00FD00D4" w:rsidRPr="001421B3">
        <w:rPr>
          <w:rFonts w:ascii="Tahoma" w:hAnsi="Tahoma" w:cs="Tahoma"/>
        </w:rPr>
        <w:t>a</w:t>
      </w:r>
      <w:r w:rsidR="00D20C2B" w:rsidRPr="001421B3">
        <w:rPr>
          <w:rFonts w:ascii="Tahoma" w:hAnsi="Tahoma" w:cs="Tahoma"/>
        </w:rPr>
        <w:t xml:space="preserve"> št. __</w:t>
      </w:r>
      <w:r w:rsidRPr="001421B3">
        <w:rPr>
          <w:rFonts w:ascii="Tahoma" w:hAnsi="Tahoma" w:cs="Tahoma"/>
        </w:rPr>
        <w:t>: _________________,</w:t>
      </w:r>
      <w:r w:rsidRPr="001421B3">
        <w:rPr>
          <w:rFonts w:ascii="Tahoma" w:eastAsia="Calibri" w:hAnsi="Tahoma" w:cs="Tahoma"/>
          <w:lang w:eastAsia="en-US"/>
        </w:rPr>
        <w:t xml:space="preserve"> sklenjenim dne _______, med </w:t>
      </w:r>
      <w:r w:rsidR="00FD00D4" w:rsidRPr="001421B3">
        <w:rPr>
          <w:rFonts w:ascii="Tahoma" w:eastAsia="Calibri" w:hAnsi="Tahoma" w:cs="Tahoma"/>
          <w:lang w:eastAsia="en-US"/>
        </w:rPr>
        <w:t>kupcem</w:t>
      </w:r>
      <w:r w:rsidRPr="001421B3">
        <w:rPr>
          <w:rFonts w:ascii="Tahoma" w:eastAsia="Calibri" w:hAnsi="Tahoma" w:cs="Tahoma"/>
          <w:lang w:eastAsia="en-US"/>
        </w:rPr>
        <w:t>: ____________________________ (</w:t>
      </w:r>
      <w:r w:rsidR="009A49CB" w:rsidRPr="001421B3">
        <w:rPr>
          <w:rFonts w:ascii="Tahoma" w:eastAsia="Calibri" w:hAnsi="Tahoma" w:cs="Tahoma"/>
          <w:lang w:eastAsia="en-US"/>
        </w:rPr>
        <w:t>v nadaljevanju t</w:t>
      </w:r>
      <w:r w:rsidRPr="001421B3">
        <w:rPr>
          <w:rFonts w:ascii="Tahoma" w:eastAsia="Calibri" w:hAnsi="Tahoma" w:cs="Tahoma"/>
          <w:lang w:eastAsia="en-US"/>
        </w:rPr>
        <w:t>u</w:t>
      </w:r>
      <w:r w:rsidR="009A49CB" w:rsidRPr="001421B3">
        <w:rPr>
          <w:rFonts w:ascii="Tahoma" w:eastAsia="Calibri" w:hAnsi="Tahoma" w:cs="Tahoma"/>
          <w:lang w:eastAsia="en-US"/>
        </w:rPr>
        <w:t>di: u</w:t>
      </w:r>
      <w:r w:rsidRPr="001421B3">
        <w:rPr>
          <w:rFonts w:ascii="Tahoma" w:eastAsia="Calibri" w:hAnsi="Tahoma" w:cs="Tahoma"/>
          <w:lang w:eastAsia="en-US"/>
        </w:rPr>
        <w:t xml:space="preserve">pravičenec) </w:t>
      </w:r>
      <w:r w:rsidR="00FD00D4" w:rsidRPr="001421B3">
        <w:rPr>
          <w:rFonts w:ascii="Tahoma" w:eastAsia="Calibri" w:hAnsi="Tahoma" w:cs="Tahoma"/>
          <w:lang w:eastAsia="en-US"/>
        </w:rPr>
        <w:t>in prodajalcem</w:t>
      </w:r>
      <w:r w:rsidRPr="001421B3">
        <w:rPr>
          <w:rFonts w:ascii="Tahoma" w:hAnsi="Tahoma" w:cs="Tahoma"/>
        </w:rPr>
        <w:t>: ___________________________</w:t>
      </w:r>
      <w:r w:rsidRPr="001421B3">
        <w:rPr>
          <w:rFonts w:ascii="Tahoma" w:eastAsia="Calibri" w:hAnsi="Tahoma" w:cs="Tahoma"/>
          <w:lang w:eastAsia="en-US"/>
        </w:rPr>
        <w:t xml:space="preserve">,  je </w:t>
      </w:r>
      <w:r w:rsidR="00FD00D4" w:rsidRPr="001421B3">
        <w:rPr>
          <w:rFonts w:ascii="Tahoma" w:eastAsia="Calibri" w:hAnsi="Tahoma" w:cs="Tahoma"/>
          <w:lang w:eastAsia="en-US"/>
        </w:rPr>
        <w:t xml:space="preserve">prodajalec </w:t>
      </w:r>
      <w:r w:rsidRPr="001421B3">
        <w:rPr>
          <w:rFonts w:ascii="Tahoma" w:eastAsia="Calibri" w:hAnsi="Tahoma" w:cs="Tahoma"/>
          <w:lang w:eastAsia="en-US"/>
        </w:rPr>
        <w:t xml:space="preserve">dolžan </w:t>
      </w:r>
      <w:r w:rsidR="00FD00D4" w:rsidRPr="001421B3">
        <w:rPr>
          <w:rFonts w:ascii="Tahoma" w:eastAsia="Calibri" w:hAnsi="Tahoma" w:cs="Tahoma"/>
          <w:lang w:eastAsia="en-US"/>
        </w:rPr>
        <w:t>dobavljati blago</w:t>
      </w:r>
      <w:r w:rsidRPr="001421B3">
        <w:rPr>
          <w:rFonts w:ascii="Tahoma" w:eastAsia="Calibri" w:hAnsi="Tahoma" w:cs="Tahoma"/>
          <w:lang w:eastAsia="en-US"/>
        </w:rPr>
        <w:t xml:space="preserve"> iz zgoraj navedenega okvirnega sporazuma,  </w:t>
      </w:r>
      <w:r w:rsidRPr="001421B3">
        <w:rPr>
          <w:rFonts w:ascii="Tahoma" w:hAnsi="Tahoma" w:cs="Tahoma"/>
          <w:bCs/>
        </w:rPr>
        <w:t xml:space="preserve">v </w:t>
      </w:r>
      <w:r w:rsidRPr="001421B3">
        <w:rPr>
          <w:rFonts w:ascii="Tahoma" w:eastAsia="Calibri" w:hAnsi="Tahoma" w:cs="Tahoma"/>
          <w:lang w:eastAsia="en-US"/>
        </w:rPr>
        <w:t xml:space="preserve">vrednosti ______________ EUR z DDV. </w:t>
      </w:r>
    </w:p>
    <w:p w14:paraId="326673AC" w14:textId="77777777" w:rsidR="00DD091E" w:rsidRPr="001421B3" w:rsidRDefault="00DD091E" w:rsidP="005726AB">
      <w:pPr>
        <w:keepNext/>
        <w:keepLines/>
        <w:jc w:val="both"/>
        <w:outlineLvl w:val="0"/>
        <w:rPr>
          <w:rFonts w:ascii="Tahoma" w:eastAsia="Calibri" w:hAnsi="Tahoma" w:cs="Tahoma"/>
          <w:lang w:eastAsia="en-US"/>
        </w:rPr>
      </w:pPr>
    </w:p>
    <w:p w14:paraId="1F705A97" w14:textId="77777777" w:rsidR="00E67166" w:rsidRPr="001421B3" w:rsidRDefault="00E67166" w:rsidP="005726AB">
      <w:pPr>
        <w:keepNext/>
        <w:keepLines/>
        <w:jc w:val="both"/>
        <w:outlineLvl w:val="0"/>
        <w:rPr>
          <w:rFonts w:ascii="Tahoma" w:hAnsi="Tahoma" w:cs="Tahoma"/>
        </w:rPr>
      </w:pPr>
      <w:r w:rsidRPr="001421B3">
        <w:rPr>
          <w:rFonts w:ascii="Tahoma" w:hAnsi="Tahoma" w:cs="Tahoma"/>
        </w:rPr>
        <w:t xml:space="preserve">Kot garancijo za dobro izvedbo obveznosti iz okvirnega sporazuma mi kot </w:t>
      </w:r>
      <w:r w:rsidR="00FD00D4" w:rsidRPr="001421B3">
        <w:rPr>
          <w:rFonts w:ascii="Tahoma" w:hAnsi="Tahoma" w:cs="Tahoma"/>
        </w:rPr>
        <w:t>prodajalec</w:t>
      </w:r>
      <w:r w:rsidRPr="001421B3">
        <w:rPr>
          <w:rFonts w:ascii="Tahoma" w:hAnsi="Tahoma" w:cs="Tahoma"/>
        </w:rPr>
        <w:t xml:space="preserve"> izdajamo eno bianko menico s pooblastilom za njeno izpolnitev in unovčenje, na kateri so podpisane pooblaščene osebe za zastopanje:</w:t>
      </w:r>
    </w:p>
    <w:p w14:paraId="345002D0" w14:textId="77777777" w:rsidR="00E67166" w:rsidRPr="001421B3" w:rsidRDefault="00E67166" w:rsidP="005726AB">
      <w:pPr>
        <w:keepNext/>
        <w:keepLines/>
        <w:jc w:val="both"/>
        <w:outlineLvl w:val="0"/>
        <w:rPr>
          <w:rFonts w:ascii="Tahoma" w:hAnsi="Tahoma" w:cs="Tahoma"/>
        </w:rPr>
      </w:pPr>
    </w:p>
    <w:p w14:paraId="7C88A2A0" w14:textId="77777777" w:rsidR="00E67166" w:rsidRPr="001421B3" w:rsidRDefault="00E67166" w:rsidP="005726AB">
      <w:pPr>
        <w:keepNext/>
        <w:keepLines/>
        <w:spacing w:after="120"/>
        <w:jc w:val="both"/>
        <w:outlineLvl w:val="0"/>
        <w:rPr>
          <w:rFonts w:ascii="Tahoma" w:hAnsi="Tahoma" w:cs="Tahoma"/>
        </w:rPr>
      </w:pPr>
      <w:r w:rsidRPr="001421B3">
        <w:rPr>
          <w:rFonts w:ascii="Tahoma" w:hAnsi="Tahoma" w:cs="Tahoma"/>
        </w:rPr>
        <w:t>…………………………………………………………………………………………………………………………………………</w:t>
      </w:r>
    </w:p>
    <w:p w14:paraId="20D3D5C1" w14:textId="77777777" w:rsidR="00E67166" w:rsidRPr="001421B3" w:rsidRDefault="00E67166" w:rsidP="005726AB">
      <w:pPr>
        <w:keepNext/>
        <w:keepLines/>
        <w:jc w:val="both"/>
        <w:outlineLvl w:val="0"/>
        <w:rPr>
          <w:rFonts w:ascii="Tahoma" w:hAnsi="Tahoma" w:cs="Tahoma"/>
        </w:rPr>
      </w:pPr>
      <w:r w:rsidRPr="001421B3">
        <w:rPr>
          <w:rFonts w:ascii="Tahoma" w:hAnsi="Tahoma" w:cs="Tahoma"/>
        </w:rPr>
        <w:t xml:space="preserve">(Ime in priimek)                        </w:t>
      </w:r>
      <w:r w:rsidRPr="001421B3">
        <w:rPr>
          <w:rFonts w:ascii="Tahoma" w:hAnsi="Tahoma" w:cs="Tahoma"/>
        </w:rPr>
        <w:tab/>
        <w:t xml:space="preserve">(Funkcija zastopnika)               </w:t>
      </w:r>
      <w:r w:rsidRPr="001421B3">
        <w:rPr>
          <w:rFonts w:ascii="Tahoma" w:hAnsi="Tahoma" w:cs="Tahoma"/>
        </w:rPr>
        <w:tab/>
      </w:r>
      <w:r w:rsidRPr="001421B3">
        <w:rPr>
          <w:rFonts w:ascii="Tahoma" w:hAnsi="Tahoma" w:cs="Tahoma"/>
        </w:rPr>
        <w:tab/>
      </w:r>
      <w:r w:rsidRPr="001421B3">
        <w:rPr>
          <w:rFonts w:ascii="Tahoma" w:hAnsi="Tahoma" w:cs="Tahoma"/>
        </w:rPr>
        <w:tab/>
        <w:t>(Podpis)</w:t>
      </w:r>
    </w:p>
    <w:p w14:paraId="79BC09E0" w14:textId="77777777" w:rsidR="00E67166" w:rsidRPr="001421B3" w:rsidRDefault="00E67166" w:rsidP="005726AB">
      <w:pPr>
        <w:keepNext/>
        <w:keepLines/>
        <w:jc w:val="both"/>
        <w:outlineLvl w:val="0"/>
        <w:rPr>
          <w:rFonts w:ascii="Tahoma" w:hAnsi="Tahoma" w:cs="Tahoma"/>
        </w:rPr>
      </w:pPr>
    </w:p>
    <w:p w14:paraId="3DD3E27E" w14:textId="77777777" w:rsidR="00E67166" w:rsidRPr="001421B3" w:rsidRDefault="00E67166" w:rsidP="005726AB">
      <w:pPr>
        <w:keepNext/>
        <w:keepLines/>
        <w:spacing w:after="120"/>
        <w:jc w:val="both"/>
        <w:outlineLvl w:val="0"/>
        <w:rPr>
          <w:rFonts w:ascii="Tahoma" w:hAnsi="Tahoma" w:cs="Tahoma"/>
        </w:rPr>
      </w:pPr>
      <w:r w:rsidRPr="001421B3">
        <w:rPr>
          <w:rFonts w:ascii="Tahoma" w:hAnsi="Tahoma" w:cs="Tahoma"/>
        </w:rPr>
        <w:t xml:space="preserve">Pooblaščamo </w:t>
      </w:r>
      <w:r w:rsidRPr="001421B3">
        <w:rPr>
          <w:rFonts w:ascii="Tahoma" w:eastAsia="Calibri" w:hAnsi="Tahoma" w:cs="Tahoma"/>
          <w:lang w:eastAsia="en-US"/>
        </w:rPr>
        <w:t>____________________________ (upravičenec)</w:t>
      </w:r>
      <w:r w:rsidRPr="001421B3">
        <w:rPr>
          <w:rFonts w:ascii="Tahoma" w:hAnsi="Tahoma" w:cs="Tahoma"/>
        </w:rPr>
        <w:t xml:space="preserve">, da v primeru, če mi kot </w:t>
      </w:r>
      <w:r w:rsidR="00FD00D4" w:rsidRPr="001421B3">
        <w:rPr>
          <w:rFonts w:ascii="Tahoma" w:hAnsi="Tahoma" w:cs="Tahoma"/>
        </w:rPr>
        <w:t xml:space="preserve">prodajalec </w:t>
      </w:r>
      <w:r w:rsidRPr="001421B3">
        <w:rPr>
          <w:rFonts w:ascii="Tahoma" w:hAnsi="Tahoma" w:cs="Tahoma"/>
        </w:rPr>
        <w:t>ne bomo izpolnili obveznosti po okvirnem sporazumu v dogovorjeni kvaliteti, količini in rokih, opredeljenih v zgoraj citiranem okvirnem sporazumu, da:</w:t>
      </w:r>
    </w:p>
    <w:p w14:paraId="04A4C907" w14:textId="77777777" w:rsidR="00E67166" w:rsidRPr="001421B3" w:rsidRDefault="00E67166" w:rsidP="005726AB">
      <w:pPr>
        <w:keepNext/>
        <w:keepLines/>
        <w:numPr>
          <w:ilvl w:val="0"/>
          <w:numId w:val="4"/>
        </w:numPr>
        <w:suppressAutoHyphens/>
        <w:ind w:left="714" w:hanging="357"/>
        <w:jc w:val="both"/>
        <w:rPr>
          <w:rFonts w:ascii="Tahoma" w:hAnsi="Tahoma" w:cs="Tahoma"/>
        </w:rPr>
      </w:pPr>
      <w:r w:rsidRPr="001421B3">
        <w:rPr>
          <w:rFonts w:ascii="Tahoma" w:hAnsi="Tahoma" w:cs="Tahoma"/>
        </w:rPr>
        <w:t>izpolni bianko menico v višini do __________ EUR,</w:t>
      </w:r>
    </w:p>
    <w:p w14:paraId="40C0CF6F" w14:textId="77777777" w:rsidR="00E67166" w:rsidRPr="001421B3" w:rsidRDefault="00E67166" w:rsidP="005726AB">
      <w:pPr>
        <w:keepNext/>
        <w:keepLines/>
        <w:numPr>
          <w:ilvl w:val="0"/>
          <w:numId w:val="4"/>
        </w:numPr>
        <w:suppressAutoHyphens/>
        <w:ind w:left="714" w:hanging="357"/>
        <w:jc w:val="both"/>
        <w:rPr>
          <w:rFonts w:ascii="Tahoma" w:hAnsi="Tahoma" w:cs="Tahoma"/>
        </w:rPr>
      </w:pPr>
      <w:r w:rsidRPr="001421B3">
        <w:rPr>
          <w:rFonts w:ascii="Tahoma" w:hAnsi="Tahoma" w:cs="Tahoma"/>
        </w:rPr>
        <w:t>da izpolni vse druge sestavne dele menic, ki niso izpolnjeni,</w:t>
      </w:r>
    </w:p>
    <w:p w14:paraId="3FE2B083" w14:textId="77777777" w:rsidR="00E67166" w:rsidRPr="001421B3" w:rsidRDefault="00E67166" w:rsidP="005726AB">
      <w:pPr>
        <w:keepNext/>
        <w:keepLines/>
        <w:numPr>
          <w:ilvl w:val="0"/>
          <w:numId w:val="4"/>
        </w:numPr>
        <w:suppressAutoHyphens/>
        <w:ind w:left="714" w:hanging="357"/>
        <w:jc w:val="both"/>
        <w:rPr>
          <w:rFonts w:ascii="Tahoma" w:hAnsi="Tahoma" w:cs="Tahoma"/>
        </w:rPr>
      </w:pPr>
      <w:r w:rsidRPr="001421B3">
        <w:rPr>
          <w:rFonts w:ascii="Tahoma" w:hAnsi="Tahoma" w:cs="Tahoma"/>
        </w:rPr>
        <w:t>da po potrebi zapiše na menici tudi katerokoli menično klavzulo, ki sicer ni bistvena menična sestavina.</w:t>
      </w:r>
    </w:p>
    <w:p w14:paraId="769A6D99" w14:textId="77777777" w:rsidR="00E67166" w:rsidRPr="001421B3" w:rsidRDefault="00E67166" w:rsidP="005726AB">
      <w:pPr>
        <w:keepNext/>
        <w:keepLines/>
        <w:jc w:val="both"/>
        <w:outlineLvl w:val="0"/>
        <w:rPr>
          <w:rFonts w:ascii="Tahoma" w:hAnsi="Tahoma" w:cs="Tahoma"/>
        </w:rPr>
      </w:pPr>
    </w:p>
    <w:p w14:paraId="1D6B88E3" w14:textId="77777777" w:rsidR="00E67166" w:rsidRPr="001421B3" w:rsidRDefault="00E67166" w:rsidP="005726AB">
      <w:pPr>
        <w:keepNext/>
        <w:keepLines/>
        <w:jc w:val="both"/>
        <w:outlineLvl w:val="0"/>
        <w:rPr>
          <w:rFonts w:ascii="Tahoma" w:hAnsi="Tahoma" w:cs="Tahoma"/>
        </w:rPr>
      </w:pPr>
      <w:r w:rsidRPr="001421B3">
        <w:rPr>
          <w:rFonts w:ascii="Tahoma" w:hAnsi="Tahoma" w:cs="Tahoma"/>
        </w:rPr>
        <w:t xml:space="preserve">V primeru spremembe upnika predmetnih terjatev, veljajo določbe tega pooblastila tudi v korist novih upnikov. Pooblaščamo </w:t>
      </w:r>
      <w:r w:rsidRPr="001421B3">
        <w:rPr>
          <w:rFonts w:ascii="Tahoma" w:eastAsia="Calibri" w:hAnsi="Tahoma" w:cs="Tahoma"/>
          <w:lang w:eastAsia="en-US"/>
        </w:rPr>
        <w:t>____________________________ (upravičenec)</w:t>
      </w:r>
      <w:r w:rsidRPr="001421B3">
        <w:rPr>
          <w:rFonts w:ascii="Tahoma" w:hAnsi="Tahoma" w:cs="Tahoma"/>
        </w:rPr>
        <w:t xml:space="preserve">, da menico po potrebi domicilira pri katerikoli banki, pri kateri imamo odprt račun. </w:t>
      </w:r>
    </w:p>
    <w:p w14:paraId="416F1B25" w14:textId="77777777" w:rsidR="00E67166" w:rsidRPr="001421B3" w:rsidRDefault="00E67166" w:rsidP="005726AB">
      <w:pPr>
        <w:keepNext/>
        <w:keepLines/>
        <w:jc w:val="both"/>
        <w:outlineLvl w:val="0"/>
        <w:rPr>
          <w:rFonts w:ascii="Tahoma" w:hAnsi="Tahoma" w:cs="Tahoma"/>
        </w:rPr>
      </w:pPr>
    </w:p>
    <w:p w14:paraId="5E713A7F" w14:textId="77777777" w:rsidR="00D20C2B" w:rsidRPr="001421B3" w:rsidRDefault="00E67166" w:rsidP="005726AB">
      <w:pPr>
        <w:keepNext/>
        <w:keepLines/>
        <w:jc w:val="both"/>
        <w:outlineLvl w:val="0"/>
        <w:rPr>
          <w:rFonts w:ascii="Tahoma" w:hAnsi="Tahoma" w:cs="Tahoma"/>
        </w:rPr>
      </w:pPr>
      <w:r w:rsidRPr="001421B3">
        <w:rPr>
          <w:rFonts w:ascii="Tahoma" w:hAnsi="Tahoma" w:cs="Tahoma"/>
        </w:rPr>
        <w:t xml:space="preserve">S to menično izjavo pooblaščamo ___________________ (navedba banke), da v breme našega transakcijskega računa št. SI56 __________________ unovči predloženo menico najkasneje do ___________ . </w:t>
      </w:r>
    </w:p>
    <w:p w14:paraId="38DE1518" w14:textId="77777777" w:rsidR="00D20C2B" w:rsidRPr="001421B3" w:rsidRDefault="00D20C2B" w:rsidP="005726AB">
      <w:pPr>
        <w:keepNext/>
        <w:keepLines/>
        <w:jc w:val="both"/>
        <w:outlineLvl w:val="0"/>
        <w:rPr>
          <w:rFonts w:ascii="Tahoma" w:hAnsi="Tahoma" w:cs="Tahoma"/>
        </w:rPr>
      </w:pPr>
    </w:p>
    <w:p w14:paraId="3ADC1655" w14:textId="77777777" w:rsidR="00E67166" w:rsidRPr="001421B3" w:rsidRDefault="00E67166" w:rsidP="005726AB">
      <w:pPr>
        <w:keepNext/>
        <w:keepLines/>
        <w:jc w:val="both"/>
        <w:outlineLvl w:val="0"/>
        <w:rPr>
          <w:rFonts w:ascii="Tahoma" w:hAnsi="Tahoma" w:cs="Tahoma"/>
        </w:rPr>
      </w:pPr>
      <w:r w:rsidRPr="001421B3">
        <w:rPr>
          <w:rFonts w:ascii="Tahoma" w:hAnsi="Tahoma" w:cs="Tahoma"/>
        </w:rPr>
        <w:t xml:space="preserve">Pooblaščamo tudi katerokoli banko, pri kateri bi imeli odprt račun, da v breme našega transakcijskega računa unovči predloženo menico. </w:t>
      </w:r>
    </w:p>
    <w:p w14:paraId="285181D6" w14:textId="77777777" w:rsidR="00E67166" w:rsidRPr="001421B3" w:rsidRDefault="00E67166" w:rsidP="005726AB">
      <w:pPr>
        <w:keepNext/>
        <w:keepLines/>
        <w:jc w:val="both"/>
        <w:outlineLvl w:val="0"/>
        <w:rPr>
          <w:rFonts w:ascii="Tahoma" w:hAnsi="Tahoma" w:cs="Tahoma"/>
        </w:rPr>
      </w:pPr>
    </w:p>
    <w:p w14:paraId="59EEC91B" w14:textId="77777777" w:rsidR="00E67166" w:rsidRPr="001421B3" w:rsidRDefault="00E67166" w:rsidP="005726AB">
      <w:pPr>
        <w:keepNext/>
        <w:keepLines/>
        <w:jc w:val="both"/>
        <w:outlineLvl w:val="0"/>
        <w:rPr>
          <w:rFonts w:ascii="Tahoma" w:hAnsi="Tahoma" w:cs="Tahoma"/>
        </w:rPr>
      </w:pPr>
      <w:r w:rsidRPr="001421B3">
        <w:rPr>
          <w:rFonts w:ascii="Tahoma" w:hAnsi="Tahoma" w:cs="Tahoma"/>
        </w:rPr>
        <w:t xml:space="preserve">S podpisom tega pooblastila soglašamo, da </w:t>
      </w:r>
      <w:r w:rsidRPr="001421B3">
        <w:rPr>
          <w:rFonts w:ascii="Tahoma" w:eastAsia="Calibri" w:hAnsi="Tahoma" w:cs="Tahoma"/>
          <w:lang w:eastAsia="en-US"/>
        </w:rPr>
        <w:t>____________________________ (upravičenec)</w:t>
      </w:r>
      <w:r w:rsidRPr="001421B3">
        <w:rPr>
          <w:rFonts w:ascii="Tahoma" w:hAnsi="Tahoma" w:cs="Tahoma"/>
        </w:rPr>
        <w:t>, opravi poizvedbe o številkah transakcijskih računov pri katerikoli banki, finančni organizaciji ali upravljavcu baz podatkov o računih.</w:t>
      </w:r>
    </w:p>
    <w:p w14:paraId="38A5ECE5" w14:textId="77777777" w:rsidR="00E67166" w:rsidRPr="001421B3" w:rsidRDefault="00E67166" w:rsidP="005726AB">
      <w:pPr>
        <w:keepNext/>
        <w:keepLines/>
        <w:jc w:val="both"/>
        <w:outlineLvl w:val="0"/>
        <w:rPr>
          <w:rFonts w:ascii="Tahoma" w:hAnsi="Tahoma" w:cs="Tahoma"/>
        </w:rPr>
      </w:pPr>
    </w:p>
    <w:p w14:paraId="507DF019" w14:textId="77777777" w:rsidR="00E67166" w:rsidRPr="001421B3" w:rsidRDefault="00E67166" w:rsidP="005726AB">
      <w:pPr>
        <w:keepNext/>
        <w:keepLines/>
        <w:jc w:val="both"/>
        <w:outlineLvl w:val="0"/>
        <w:rPr>
          <w:rFonts w:ascii="Tahoma" w:hAnsi="Tahoma" w:cs="Tahoma"/>
        </w:rPr>
      </w:pPr>
      <w:r w:rsidRPr="001421B3">
        <w:rPr>
          <w:rFonts w:ascii="Tahoma" w:hAnsi="Tahoma" w:cs="Tahoma"/>
        </w:rPr>
        <w:t>Zavezujemo se, da tega pooblastila ne bomo preklicali.</w:t>
      </w:r>
    </w:p>
    <w:p w14:paraId="0A70BFEF" w14:textId="77777777" w:rsidR="00E67166" w:rsidRPr="001421B3" w:rsidRDefault="00E67166" w:rsidP="005726AB">
      <w:pPr>
        <w:keepNext/>
        <w:keepLines/>
        <w:jc w:val="both"/>
        <w:outlineLvl w:val="0"/>
        <w:rPr>
          <w:rFonts w:ascii="Tahoma" w:hAnsi="Tahoma" w:cs="Tahoma"/>
        </w:rPr>
      </w:pPr>
    </w:p>
    <w:p w14:paraId="227FE6ED" w14:textId="77777777" w:rsidR="00E67166" w:rsidRPr="001421B3" w:rsidRDefault="00E67166" w:rsidP="005726AB">
      <w:pPr>
        <w:keepNext/>
        <w:keepLines/>
        <w:jc w:val="both"/>
        <w:outlineLvl w:val="0"/>
        <w:rPr>
          <w:rFonts w:ascii="Tahoma" w:hAnsi="Tahoma" w:cs="Tahoma"/>
        </w:rPr>
      </w:pPr>
    </w:p>
    <w:p w14:paraId="1FCAE74B" w14:textId="77777777" w:rsidR="00E67166" w:rsidRPr="001421B3" w:rsidRDefault="00E67166" w:rsidP="005726AB">
      <w:pPr>
        <w:keepNext/>
        <w:keepLines/>
        <w:jc w:val="both"/>
        <w:outlineLvl w:val="0"/>
        <w:rPr>
          <w:rFonts w:ascii="Tahoma" w:hAnsi="Tahoma" w:cs="Tahoma"/>
          <w:u w:val="single"/>
        </w:rPr>
      </w:pPr>
      <w:r w:rsidRPr="001421B3">
        <w:rPr>
          <w:rFonts w:ascii="Tahoma" w:hAnsi="Tahoma" w:cs="Tahoma"/>
        </w:rPr>
        <w:t>Kraj, datum</w:t>
      </w:r>
      <w:r w:rsidRPr="001421B3">
        <w:rPr>
          <w:rFonts w:ascii="Tahoma" w:hAnsi="Tahoma" w:cs="Tahoma"/>
        </w:rPr>
        <w:tab/>
      </w:r>
      <w:r w:rsidRPr="001421B3">
        <w:rPr>
          <w:rFonts w:ascii="Tahoma" w:hAnsi="Tahoma" w:cs="Tahoma"/>
        </w:rPr>
        <w:tab/>
      </w:r>
      <w:r w:rsidRPr="001421B3">
        <w:rPr>
          <w:rFonts w:ascii="Tahoma" w:hAnsi="Tahoma" w:cs="Tahoma"/>
        </w:rPr>
        <w:tab/>
      </w:r>
      <w:r w:rsidRPr="001421B3">
        <w:rPr>
          <w:rFonts w:ascii="Tahoma" w:hAnsi="Tahoma" w:cs="Tahoma"/>
        </w:rPr>
        <w:tab/>
      </w:r>
      <w:r w:rsidRPr="001421B3">
        <w:rPr>
          <w:rFonts w:ascii="Tahoma" w:hAnsi="Tahoma" w:cs="Tahoma"/>
        </w:rPr>
        <w:tab/>
        <w:t>Žig</w:t>
      </w:r>
      <w:r w:rsidRPr="001421B3">
        <w:rPr>
          <w:rFonts w:ascii="Tahoma" w:hAnsi="Tahoma" w:cs="Tahoma"/>
        </w:rPr>
        <w:tab/>
      </w:r>
      <w:r w:rsidRPr="001421B3">
        <w:rPr>
          <w:rFonts w:ascii="Tahoma" w:hAnsi="Tahoma" w:cs="Tahoma"/>
        </w:rPr>
        <w:tab/>
      </w:r>
      <w:r w:rsidRPr="001421B3">
        <w:rPr>
          <w:rFonts w:ascii="Tahoma" w:hAnsi="Tahoma" w:cs="Tahoma"/>
        </w:rPr>
        <w:tab/>
      </w:r>
      <w:r w:rsidRPr="001421B3">
        <w:rPr>
          <w:rFonts w:ascii="Tahoma" w:hAnsi="Tahoma" w:cs="Tahoma"/>
          <w:u w:val="single"/>
        </w:rPr>
        <w:t xml:space="preserve">Izdajatelj menice: </w:t>
      </w:r>
    </w:p>
    <w:p w14:paraId="4617EFE1" w14:textId="77777777" w:rsidR="00E67166" w:rsidRPr="001421B3" w:rsidRDefault="00E67166" w:rsidP="005726AB">
      <w:pPr>
        <w:keepNext/>
        <w:keepLines/>
        <w:jc w:val="both"/>
        <w:outlineLvl w:val="0"/>
        <w:rPr>
          <w:rFonts w:ascii="Tahoma" w:hAnsi="Tahoma" w:cs="Tahoma"/>
        </w:rPr>
      </w:pPr>
    </w:p>
    <w:p w14:paraId="1F5A5718" w14:textId="77777777" w:rsidR="00E67166" w:rsidRPr="001421B3" w:rsidRDefault="00E67166" w:rsidP="005726AB">
      <w:pPr>
        <w:keepNext/>
        <w:keepLines/>
        <w:jc w:val="both"/>
        <w:outlineLvl w:val="0"/>
        <w:rPr>
          <w:rFonts w:ascii="Tahoma" w:hAnsi="Tahoma" w:cs="Tahoma"/>
        </w:rPr>
      </w:pPr>
    </w:p>
    <w:p w14:paraId="67CBEAB7" w14:textId="2650B93E" w:rsidR="00E67166" w:rsidRDefault="00E67166" w:rsidP="005726AB">
      <w:pPr>
        <w:keepNext/>
        <w:keepLines/>
        <w:spacing w:after="200" w:line="276" w:lineRule="auto"/>
        <w:rPr>
          <w:rFonts w:ascii="Tahoma" w:hAnsi="Tahoma" w:cs="Tahoma"/>
        </w:rPr>
      </w:pPr>
      <w:r w:rsidRPr="001421B3">
        <w:rPr>
          <w:rFonts w:ascii="Tahoma" w:hAnsi="Tahoma" w:cs="Tahoma"/>
        </w:rPr>
        <w:t>Priloga: 1 bianko menica</w:t>
      </w:r>
    </w:p>
    <w:p w14:paraId="1CB2130F" w14:textId="77777777" w:rsidR="00457525" w:rsidRDefault="00457525">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BF3F3E" w:rsidRPr="00BF3F3E" w14:paraId="0F34E52E" w14:textId="77777777" w:rsidTr="0078349E">
        <w:tc>
          <w:tcPr>
            <w:tcW w:w="8252" w:type="dxa"/>
          </w:tcPr>
          <w:p w14:paraId="42ED5318" w14:textId="3A2E48F8" w:rsidR="00BF3F3E" w:rsidRPr="00BF3F3E" w:rsidRDefault="00BF3F3E" w:rsidP="00BF3F3E">
            <w:pPr>
              <w:keepNext/>
              <w:keepLines/>
              <w:jc w:val="both"/>
              <w:rPr>
                <w:rFonts w:ascii="Tahoma" w:hAnsi="Tahoma" w:cs="Tahoma"/>
              </w:rPr>
            </w:pPr>
            <w:r w:rsidRPr="00BF3F3E">
              <w:rPr>
                <w:rFonts w:ascii="Tahoma" w:hAnsi="Tahoma" w:cs="Tahoma"/>
              </w:rPr>
              <w:t>FINANČNO ZAVAROVANJE ZA DOBRO IZVEDBO POGODBENIH OBVEZNOSTI</w:t>
            </w:r>
          </w:p>
        </w:tc>
        <w:tc>
          <w:tcPr>
            <w:tcW w:w="1463" w:type="dxa"/>
          </w:tcPr>
          <w:p w14:paraId="25998FF8" w14:textId="77777777" w:rsidR="00BF3F3E" w:rsidRPr="00BF3F3E" w:rsidRDefault="00BF3F3E" w:rsidP="00BF3F3E">
            <w:pPr>
              <w:keepNext/>
              <w:keepLines/>
              <w:jc w:val="both"/>
              <w:rPr>
                <w:rFonts w:ascii="Tahoma" w:hAnsi="Tahoma" w:cs="Tahoma"/>
                <w:b/>
                <w:i/>
              </w:rPr>
            </w:pPr>
          </w:p>
        </w:tc>
      </w:tr>
    </w:tbl>
    <w:p w14:paraId="7B48BF25" w14:textId="77777777" w:rsidR="00BF3F3E" w:rsidRPr="00457525" w:rsidRDefault="00BF3F3E" w:rsidP="00BF3F3E">
      <w:pPr>
        <w:keepNext/>
        <w:keepLines/>
        <w:jc w:val="right"/>
        <w:rPr>
          <w:rFonts w:ascii="Tahoma" w:hAnsi="Tahoma" w:cs="Tahoma"/>
          <w:i/>
          <w:sz w:val="18"/>
        </w:rPr>
      </w:pPr>
      <w:r w:rsidRPr="00457525">
        <w:rPr>
          <w:rFonts w:ascii="Tahoma" w:hAnsi="Tahoma" w:cs="Tahoma"/>
          <w:i/>
          <w:sz w:val="18"/>
        </w:rPr>
        <w:t>VZOREC</w:t>
      </w:r>
    </w:p>
    <w:p w14:paraId="30D9D971"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457525">
        <w:rPr>
          <w:rFonts w:ascii="Tahoma" w:hAnsi="Tahoma" w:cs="Tahoma"/>
          <w:i/>
          <w:sz w:val="18"/>
        </w:rPr>
        <w:t>Glava s podatki o garantu (banki) ali SWIFT ključ</w:t>
      </w:r>
    </w:p>
    <w:p w14:paraId="30778637"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7464AE5D"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57525">
        <w:rPr>
          <w:rFonts w:ascii="Tahoma" w:hAnsi="Tahoma" w:cs="Tahoma"/>
          <w:sz w:val="18"/>
        </w:rPr>
        <w:t xml:space="preserve">Za:       </w:t>
      </w:r>
      <w:r w:rsidRPr="00457525">
        <w:rPr>
          <w:rFonts w:ascii="Tahoma" w:hAnsi="Tahoma" w:cs="Tahoma"/>
          <w:i/>
          <w:sz w:val="18"/>
        </w:rPr>
        <w:fldChar w:fldCharType="begin">
          <w:ffData>
            <w:name w:val="Besedilo2"/>
            <w:enabled/>
            <w:calcOnExit w:val="0"/>
            <w:textInput/>
          </w:ffData>
        </w:fldChar>
      </w:r>
      <w:r w:rsidRPr="00457525">
        <w:rPr>
          <w:rFonts w:ascii="Tahoma" w:hAnsi="Tahoma" w:cs="Tahoma"/>
          <w:i/>
          <w:sz w:val="18"/>
        </w:rPr>
        <w:instrText xml:space="preserve"> FORMTEXT </w:instrText>
      </w:r>
      <w:r w:rsidRPr="00457525">
        <w:rPr>
          <w:rFonts w:ascii="Tahoma" w:hAnsi="Tahoma" w:cs="Tahoma"/>
          <w:i/>
          <w:sz w:val="18"/>
        </w:rPr>
      </w:r>
      <w:r w:rsidRPr="00457525">
        <w:rPr>
          <w:rFonts w:ascii="Tahoma" w:hAnsi="Tahoma" w:cs="Tahoma"/>
          <w:i/>
          <w:sz w:val="18"/>
        </w:rPr>
        <w:fldChar w:fldCharType="separate"/>
      </w:r>
      <w:r w:rsidRPr="00457525">
        <w:rPr>
          <w:rFonts w:ascii="Tahoma" w:hAnsi="Tahoma" w:cs="Tahoma"/>
          <w:i/>
          <w:noProof/>
          <w:sz w:val="18"/>
        </w:rPr>
        <w:t> </w:t>
      </w:r>
      <w:r w:rsidRPr="00457525">
        <w:rPr>
          <w:rFonts w:ascii="Tahoma" w:hAnsi="Tahoma" w:cs="Tahoma"/>
          <w:i/>
          <w:noProof/>
          <w:sz w:val="18"/>
        </w:rPr>
        <w:t> </w:t>
      </w:r>
      <w:r w:rsidRPr="00457525">
        <w:rPr>
          <w:rFonts w:ascii="Tahoma" w:hAnsi="Tahoma" w:cs="Tahoma"/>
          <w:i/>
          <w:noProof/>
          <w:sz w:val="18"/>
        </w:rPr>
        <w:t> </w:t>
      </w:r>
      <w:r w:rsidRPr="00457525">
        <w:rPr>
          <w:rFonts w:ascii="Tahoma" w:hAnsi="Tahoma" w:cs="Tahoma"/>
          <w:i/>
          <w:noProof/>
          <w:sz w:val="18"/>
        </w:rPr>
        <w:t> </w:t>
      </w:r>
      <w:r w:rsidRPr="00457525">
        <w:rPr>
          <w:rFonts w:ascii="Tahoma" w:hAnsi="Tahoma" w:cs="Tahoma"/>
          <w:i/>
          <w:noProof/>
          <w:sz w:val="18"/>
        </w:rPr>
        <w:t> </w:t>
      </w:r>
      <w:r w:rsidRPr="00457525">
        <w:rPr>
          <w:rFonts w:ascii="Tahoma" w:hAnsi="Tahoma" w:cs="Tahoma"/>
          <w:i/>
          <w:sz w:val="18"/>
        </w:rPr>
        <w:fldChar w:fldCharType="end"/>
      </w:r>
      <w:r w:rsidRPr="00457525">
        <w:rPr>
          <w:rFonts w:ascii="Tahoma" w:hAnsi="Tahoma" w:cs="Tahoma"/>
          <w:i/>
          <w:sz w:val="18"/>
        </w:rPr>
        <w:t xml:space="preserve">  (vpiše se upravičenca tj. financerja)</w:t>
      </w:r>
    </w:p>
    <w:p w14:paraId="55822370"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457525">
        <w:rPr>
          <w:rFonts w:ascii="Tahoma" w:hAnsi="Tahoma" w:cs="Tahoma"/>
          <w:sz w:val="18"/>
        </w:rPr>
        <w:t xml:space="preserve">Datum: </w:t>
      </w:r>
      <w:r w:rsidRPr="00457525">
        <w:rPr>
          <w:rFonts w:ascii="Tahoma" w:hAnsi="Tahoma" w:cs="Tahoma"/>
          <w:sz w:val="18"/>
        </w:rPr>
        <w:fldChar w:fldCharType="begin">
          <w:ffData>
            <w:name w:val="Besedilo2"/>
            <w:enabled/>
            <w:calcOnExit w:val="0"/>
            <w:textInput/>
          </w:ffData>
        </w:fldChar>
      </w:r>
      <w:r w:rsidRPr="00457525">
        <w:rPr>
          <w:rFonts w:ascii="Tahoma" w:hAnsi="Tahoma" w:cs="Tahoma"/>
          <w:sz w:val="18"/>
        </w:rPr>
        <w:instrText xml:space="preserve"> FORMTEXT </w:instrText>
      </w:r>
      <w:r w:rsidRPr="00457525">
        <w:rPr>
          <w:rFonts w:ascii="Tahoma" w:hAnsi="Tahoma" w:cs="Tahoma"/>
          <w:sz w:val="18"/>
        </w:rPr>
      </w:r>
      <w:r w:rsidRPr="00457525">
        <w:rPr>
          <w:rFonts w:ascii="Tahoma" w:hAnsi="Tahoma" w:cs="Tahoma"/>
          <w:sz w:val="18"/>
        </w:rPr>
        <w:fldChar w:fldCharType="separate"/>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sz w:val="18"/>
        </w:rPr>
        <w:fldChar w:fldCharType="end"/>
      </w:r>
      <w:r w:rsidRPr="00457525">
        <w:rPr>
          <w:rFonts w:ascii="Tahoma" w:hAnsi="Tahoma" w:cs="Tahoma"/>
          <w:sz w:val="18"/>
        </w:rPr>
        <w:t xml:space="preserve"> </w:t>
      </w:r>
      <w:r w:rsidRPr="00457525">
        <w:rPr>
          <w:rFonts w:ascii="Tahoma" w:hAnsi="Tahoma" w:cs="Tahoma"/>
          <w:i/>
          <w:sz w:val="18"/>
        </w:rPr>
        <w:t>(vpiše se datum izdaje)</w:t>
      </w:r>
    </w:p>
    <w:p w14:paraId="7C96710D"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27BF91C"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457525">
        <w:rPr>
          <w:rFonts w:ascii="Tahoma" w:hAnsi="Tahoma" w:cs="Tahoma"/>
          <w:b/>
          <w:sz w:val="18"/>
        </w:rPr>
        <w:t>VRSTA ZAVAROVANJA:</w:t>
      </w:r>
      <w:r w:rsidRPr="00457525">
        <w:rPr>
          <w:rFonts w:ascii="Tahoma" w:hAnsi="Tahoma" w:cs="Tahoma"/>
          <w:sz w:val="18"/>
        </w:rPr>
        <w:t xml:space="preserve"> </w:t>
      </w:r>
      <w:r w:rsidRPr="00457525">
        <w:rPr>
          <w:rFonts w:ascii="Tahoma" w:hAnsi="Tahoma" w:cs="Tahoma"/>
          <w:sz w:val="18"/>
        </w:rPr>
        <w:fldChar w:fldCharType="begin">
          <w:ffData>
            <w:name w:val="Besedilo2"/>
            <w:enabled/>
            <w:calcOnExit w:val="0"/>
            <w:textInput/>
          </w:ffData>
        </w:fldChar>
      </w:r>
      <w:r w:rsidRPr="00457525">
        <w:rPr>
          <w:rFonts w:ascii="Tahoma" w:hAnsi="Tahoma" w:cs="Tahoma"/>
          <w:sz w:val="18"/>
        </w:rPr>
        <w:instrText xml:space="preserve"> FORMTEXT </w:instrText>
      </w:r>
      <w:r w:rsidRPr="00457525">
        <w:rPr>
          <w:rFonts w:ascii="Tahoma" w:hAnsi="Tahoma" w:cs="Tahoma"/>
          <w:sz w:val="18"/>
        </w:rPr>
      </w:r>
      <w:r w:rsidRPr="00457525">
        <w:rPr>
          <w:rFonts w:ascii="Tahoma" w:hAnsi="Tahoma" w:cs="Tahoma"/>
          <w:sz w:val="18"/>
        </w:rPr>
        <w:fldChar w:fldCharType="separate"/>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sz w:val="18"/>
        </w:rPr>
        <w:fldChar w:fldCharType="end"/>
      </w:r>
      <w:r w:rsidRPr="00457525">
        <w:rPr>
          <w:rFonts w:ascii="Tahoma" w:hAnsi="Tahoma" w:cs="Tahoma"/>
          <w:sz w:val="18"/>
        </w:rPr>
        <w:t xml:space="preserve"> </w:t>
      </w:r>
      <w:r w:rsidRPr="00457525">
        <w:rPr>
          <w:rFonts w:ascii="Tahoma" w:hAnsi="Tahoma" w:cs="Tahoma"/>
          <w:i/>
          <w:sz w:val="18"/>
        </w:rPr>
        <w:t>(vpiše se vrsta zavarovanja: bančna garancija)</w:t>
      </w:r>
    </w:p>
    <w:p w14:paraId="59106489"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4EDD2E7"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57525">
        <w:rPr>
          <w:rFonts w:ascii="Tahoma" w:hAnsi="Tahoma" w:cs="Tahoma"/>
          <w:b/>
          <w:sz w:val="18"/>
        </w:rPr>
        <w:t xml:space="preserve">ŠTEVILKA: </w:t>
      </w:r>
      <w:r w:rsidRPr="00457525">
        <w:rPr>
          <w:rFonts w:ascii="Tahoma" w:hAnsi="Tahoma" w:cs="Tahoma"/>
          <w:sz w:val="18"/>
        </w:rPr>
        <w:fldChar w:fldCharType="begin">
          <w:ffData>
            <w:name w:val="Besedilo2"/>
            <w:enabled/>
            <w:calcOnExit w:val="0"/>
            <w:textInput/>
          </w:ffData>
        </w:fldChar>
      </w:r>
      <w:r w:rsidRPr="00457525">
        <w:rPr>
          <w:rFonts w:ascii="Tahoma" w:hAnsi="Tahoma" w:cs="Tahoma"/>
          <w:sz w:val="18"/>
        </w:rPr>
        <w:instrText xml:space="preserve"> FORMTEXT </w:instrText>
      </w:r>
      <w:r w:rsidRPr="00457525">
        <w:rPr>
          <w:rFonts w:ascii="Tahoma" w:hAnsi="Tahoma" w:cs="Tahoma"/>
          <w:sz w:val="18"/>
        </w:rPr>
      </w:r>
      <w:r w:rsidRPr="00457525">
        <w:rPr>
          <w:rFonts w:ascii="Tahoma" w:hAnsi="Tahoma" w:cs="Tahoma"/>
          <w:sz w:val="18"/>
        </w:rPr>
        <w:fldChar w:fldCharType="separate"/>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sz w:val="18"/>
        </w:rPr>
        <w:fldChar w:fldCharType="end"/>
      </w:r>
      <w:r w:rsidRPr="00457525">
        <w:rPr>
          <w:rFonts w:ascii="Tahoma" w:hAnsi="Tahoma" w:cs="Tahoma"/>
          <w:sz w:val="18"/>
        </w:rPr>
        <w:t xml:space="preserve"> </w:t>
      </w:r>
      <w:r w:rsidRPr="00457525">
        <w:rPr>
          <w:rFonts w:ascii="Tahoma" w:hAnsi="Tahoma" w:cs="Tahoma"/>
          <w:i/>
          <w:sz w:val="18"/>
        </w:rPr>
        <w:t>(vpiše se številka zavarovanja)</w:t>
      </w:r>
    </w:p>
    <w:p w14:paraId="12C0E0C8"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C7C0B9C"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57525">
        <w:rPr>
          <w:rFonts w:ascii="Tahoma" w:hAnsi="Tahoma" w:cs="Tahoma"/>
          <w:b/>
          <w:sz w:val="18"/>
        </w:rPr>
        <w:t>GARANT:</w:t>
      </w:r>
      <w:r w:rsidRPr="00457525">
        <w:rPr>
          <w:rFonts w:ascii="Tahoma" w:hAnsi="Tahoma" w:cs="Tahoma"/>
          <w:sz w:val="18"/>
        </w:rPr>
        <w:t xml:space="preserve"> </w:t>
      </w:r>
      <w:r w:rsidRPr="00457525">
        <w:rPr>
          <w:rFonts w:ascii="Tahoma" w:hAnsi="Tahoma" w:cs="Tahoma"/>
          <w:sz w:val="18"/>
        </w:rPr>
        <w:fldChar w:fldCharType="begin">
          <w:ffData>
            <w:name w:val="Besedilo2"/>
            <w:enabled/>
            <w:calcOnExit w:val="0"/>
            <w:textInput/>
          </w:ffData>
        </w:fldChar>
      </w:r>
      <w:r w:rsidRPr="00457525">
        <w:rPr>
          <w:rFonts w:ascii="Tahoma" w:hAnsi="Tahoma" w:cs="Tahoma"/>
          <w:sz w:val="18"/>
        </w:rPr>
        <w:instrText xml:space="preserve"> FORMTEXT </w:instrText>
      </w:r>
      <w:r w:rsidRPr="00457525">
        <w:rPr>
          <w:rFonts w:ascii="Tahoma" w:hAnsi="Tahoma" w:cs="Tahoma"/>
          <w:sz w:val="18"/>
        </w:rPr>
      </w:r>
      <w:r w:rsidRPr="00457525">
        <w:rPr>
          <w:rFonts w:ascii="Tahoma" w:hAnsi="Tahoma" w:cs="Tahoma"/>
          <w:sz w:val="18"/>
        </w:rPr>
        <w:fldChar w:fldCharType="separate"/>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sz w:val="18"/>
        </w:rPr>
        <w:fldChar w:fldCharType="end"/>
      </w:r>
      <w:r w:rsidRPr="00457525">
        <w:rPr>
          <w:rFonts w:ascii="Tahoma" w:hAnsi="Tahoma" w:cs="Tahoma"/>
          <w:sz w:val="18"/>
        </w:rPr>
        <w:t xml:space="preserve"> </w:t>
      </w:r>
      <w:r w:rsidRPr="00457525">
        <w:rPr>
          <w:rFonts w:ascii="Tahoma" w:hAnsi="Tahoma" w:cs="Tahoma"/>
          <w:i/>
          <w:sz w:val="18"/>
        </w:rPr>
        <w:t>(vpiše se ime in naslov banke v kraju izdaje)</w:t>
      </w:r>
    </w:p>
    <w:p w14:paraId="0DD626EF"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BA04855"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57525">
        <w:rPr>
          <w:rFonts w:ascii="Tahoma" w:hAnsi="Tahoma" w:cs="Tahoma"/>
          <w:b/>
          <w:sz w:val="18"/>
        </w:rPr>
        <w:t xml:space="preserve">NAROČNIK: </w:t>
      </w:r>
      <w:r w:rsidRPr="00457525">
        <w:rPr>
          <w:rFonts w:ascii="Tahoma" w:hAnsi="Tahoma" w:cs="Tahoma"/>
          <w:sz w:val="18"/>
        </w:rPr>
        <w:fldChar w:fldCharType="begin">
          <w:ffData>
            <w:name w:val="Besedilo2"/>
            <w:enabled/>
            <w:calcOnExit w:val="0"/>
            <w:textInput/>
          </w:ffData>
        </w:fldChar>
      </w:r>
      <w:r w:rsidRPr="00457525">
        <w:rPr>
          <w:rFonts w:ascii="Tahoma" w:hAnsi="Tahoma" w:cs="Tahoma"/>
          <w:sz w:val="18"/>
        </w:rPr>
        <w:instrText xml:space="preserve"> FORMTEXT </w:instrText>
      </w:r>
      <w:r w:rsidRPr="00457525">
        <w:rPr>
          <w:rFonts w:ascii="Tahoma" w:hAnsi="Tahoma" w:cs="Tahoma"/>
          <w:sz w:val="18"/>
        </w:rPr>
      </w:r>
      <w:r w:rsidRPr="00457525">
        <w:rPr>
          <w:rFonts w:ascii="Tahoma" w:hAnsi="Tahoma" w:cs="Tahoma"/>
          <w:sz w:val="18"/>
        </w:rPr>
        <w:fldChar w:fldCharType="separate"/>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sz w:val="18"/>
        </w:rPr>
        <w:fldChar w:fldCharType="end"/>
      </w:r>
      <w:r w:rsidRPr="00457525">
        <w:rPr>
          <w:rFonts w:ascii="Tahoma" w:hAnsi="Tahoma" w:cs="Tahoma"/>
          <w:sz w:val="18"/>
        </w:rPr>
        <w:t xml:space="preserve"> </w:t>
      </w:r>
      <w:r w:rsidRPr="00457525">
        <w:rPr>
          <w:rFonts w:ascii="Tahoma" w:hAnsi="Tahoma" w:cs="Tahoma"/>
          <w:i/>
          <w:sz w:val="18"/>
        </w:rPr>
        <w:t>(vpiše se ime in naslov naročnika zavarovanja, tj. v postopku javnega naročanja izbranega ponudnika)</w:t>
      </w:r>
    </w:p>
    <w:p w14:paraId="7F03D6D7"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15600F2"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57525">
        <w:rPr>
          <w:rFonts w:ascii="Tahoma" w:hAnsi="Tahoma" w:cs="Tahoma"/>
          <w:b/>
          <w:sz w:val="18"/>
        </w:rPr>
        <w:t>UPRAVIČENEC:</w:t>
      </w:r>
      <w:r w:rsidRPr="00457525">
        <w:rPr>
          <w:rFonts w:ascii="Tahoma" w:hAnsi="Tahoma" w:cs="Tahoma"/>
          <w:sz w:val="18"/>
        </w:rPr>
        <w:t xml:space="preserve"> </w:t>
      </w:r>
      <w:r w:rsidRPr="00457525">
        <w:rPr>
          <w:rFonts w:ascii="Tahoma" w:hAnsi="Tahoma" w:cs="Tahoma"/>
          <w:sz w:val="18"/>
        </w:rPr>
        <w:fldChar w:fldCharType="begin">
          <w:ffData>
            <w:name w:val="Besedilo2"/>
            <w:enabled/>
            <w:calcOnExit w:val="0"/>
            <w:textInput/>
          </w:ffData>
        </w:fldChar>
      </w:r>
      <w:r w:rsidRPr="00457525">
        <w:rPr>
          <w:rFonts w:ascii="Tahoma" w:hAnsi="Tahoma" w:cs="Tahoma"/>
          <w:sz w:val="18"/>
        </w:rPr>
        <w:instrText xml:space="preserve"> FORMTEXT </w:instrText>
      </w:r>
      <w:r w:rsidRPr="00457525">
        <w:rPr>
          <w:rFonts w:ascii="Tahoma" w:hAnsi="Tahoma" w:cs="Tahoma"/>
          <w:sz w:val="18"/>
        </w:rPr>
      </w:r>
      <w:r w:rsidRPr="00457525">
        <w:rPr>
          <w:rFonts w:ascii="Tahoma" w:hAnsi="Tahoma" w:cs="Tahoma"/>
          <w:sz w:val="18"/>
        </w:rPr>
        <w:fldChar w:fldCharType="separate"/>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sz w:val="18"/>
        </w:rPr>
        <w:fldChar w:fldCharType="end"/>
      </w:r>
      <w:r w:rsidRPr="00457525">
        <w:rPr>
          <w:rFonts w:ascii="Tahoma" w:hAnsi="Tahoma" w:cs="Tahoma"/>
          <w:sz w:val="18"/>
        </w:rPr>
        <w:t xml:space="preserve">  </w:t>
      </w:r>
      <w:r w:rsidRPr="00457525">
        <w:rPr>
          <w:rFonts w:ascii="Tahoma" w:hAnsi="Tahoma" w:cs="Tahoma"/>
          <w:i/>
          <w:sz w:val="18"/>
        </w:rPr>
        <w:t>(vpiše se naročnika javnega naročila)</w:t>
      </w:r>
    </w:p>
    <w:p w14:paraId="6B6F3414"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42DE03F" w14:textId="4D796F2A"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457525">
        <w:rPr>
          <w:rFonts w:ascii="Tahoma" w:hAnsi="Tahoma" w:cs="Tahoma"/>
          <w:b/>
          <w:sz w:val="18"/>
        </w:rPr>
        <w:t xml:space="preserve">OSNOVNI POSEL: </w:t>
      </w:r>
      <w:r w:rsidRPr="00457525">
        <w:rPr>
          <w:rFonts w:ascii="Tahoma" w:hAnsi="Tahoma" w:cs="Tahoma"/>
          <w:sz w:val="18"/>
        </w:rPr>
        <w:t xml:space="preserve">obveznost naročnika zavarovanja iz okvirnega sporazuma št. </w:t>
      </w:r>
      <w:r w:rsidRPr="00457525">
        <w:rPr>
          <w:rFonts w:ascii="Tahoma" w:hAnsi="Tahoma" w:cs="Tahoma"/>
          <w:sz w:val="18"/>
        </w:rPr>
        <w:fldChar w:fldCharType="begin">
          <w:ffData>
            <w:name w:val="Besedilo2"/>
            <w:enabled/>
            <w:calcOnExit w:val="0"/>
            <w:textInput/>
          </w:ffData>
        </w:fldChar>
      </w:r>
      <w:r w:rsidRPr="00457525">
        <w:rPr>
          <w:rFonts w:ascii="Tahoma" w:hAnsi="Tahoma" w:cs="Tahoma"/>
          <w:sz w:val="18"/>
        </w:rPr>
        <w:instrText xml:space="preserve"> FORMTEXT </w:instrText>
      </w:r>
      <w:r w:rsidRPr="00457525">
        <w:rPr>
          <w:rFonts w:ascii="Tahoma" w:hAnsi="Tahoma" w:cs="Tahoma"/>
          <w:sz w:val="18"/>
        </w:rPr>
      </w:r>
      <w:r w:rsidRPr="00457525">
        <w:rPr>
          <w:rFonts w:ascii="Tahoma" w:hAnsi="Tahoma" w:cs="Tahoma"/>
          <w:sz w:val="18"/>
        </w:rPr>
        <w:fldChar w:fldCharType="separate"/>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sz w:val="18"/>
        </w:rPr>
        <w:fldChar w:fldCharType="end"/>
      </w:r>
      <w:r w:rsidRPr="00457525">
        <w:rPr>
          <w:rFonts w:ascii="Tahoma" w:hAnsi="Tahoma" w:cs="Tahoma"/>
          <w:sz w:val="18"/>
        </w:rPr>
        <w:t xml:space="preserve"> z dne </w:t>
      </w:r>
      <w:r w:rsidRPr="00457525">
        <w:rPr>
          <w:rFonts w:ascii="Tahoma" w:hAnsi="Tahoma" w:cs="Tahoma"/>
          <w:sz w:val="18"/>
        </w:rPr>
        <w:fldChar w:fldCharType="begin">
          <w:ffData>
            <w:name w:val="Besedilo2"/>
            <w:enabled/>
            <w:calcOnExit w:val="0"/>
            <w:textInput/>
          </w:ffData>
        </w:fldChar>
      </w:r>
      <w:r w:rsidRPr="00457525">
        <w:rPr>
          <w:rFonts w:ascii="Tahoma" w:hAnsi="Tahoma" w:cs="Tahoma"/>
          <w:sz w:val="18"/>
        </w:rPr>
        <w:instrText xml:space="preserve"> FORMTEXT </w:instrText>
      </w:r>
      <w:r w:rsidRPr="00457525">
        <w:rPr>
          <w:rFonts w:ascii="Tahoma" w:hAnsi="Tahoma" w:cs="Tahoma"/>
          <w:sz w:val="18"/>
        </w:rPr>
      </w:r>
      <w:r w:rsidRPr="00457525">
        <w:rPr>
          <w:rFonts w:ascii="Tahoma" w:hAnsi="Tahoma" w:cs="Tahoma"/>
          <w:sz w:val="18"/>
        </w:rPr>
        <w:fldChar w:fldCharType="separate"/>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sz w:val="18"/>
        </w:rPr>
        <w:fldChar w:fldCharType="end"/>
      </w:r>
      <w:r w:rsidRPr="00457525">
        <w:rPr>
          <w:rFonts w:ascii="Tahoma" w:hAnsi="Tahoma" w:cs="Tahoma"/>
          <w:sz w:val="18"/>
        </w:rPr>
        <w:t xml:space="preserve"> </w:t>
      </w:r>
      <w:r w:rsidRPr="00457525">
        <w:rPr>
          <w:rFonts w:ascii="Tahoma" w:hAnsi="Tahoma" w:cs="Tahoma"/>
          <w:i/>
          <w:sz w:val="18"/>
        </w:rPr>
        <w:t>(vpiše se številko in datum pogodbe o izvedbi javnega naročila, sklenjene na podlagi postopka z oznako XXXXXX)</w:t>
      </w:r>
      <w:r w:rsidRPr="00457525">
        <w:rPr>
          <w:rFonts w:ascii="Tahoma" w:hAnsi="Tahoma" w:cs="Tahoma"/>
          <w:sz w:val="18"/>
        </w:rPr>
        <w:t xml:space="preserve"> za</w:t>
      </w:r>
      <w:r w:rsidRPr="00457525">
        <w:rPr>
          <w:rFonts w:ascii="Tahoma" w:hAnsi="Tahoma" w:cs="Tahoma"/>
          <w:i/>
          <w:sz w:val="18"/>
        </w:rPr>
        <w:t xml:space="preserve"> </w:t>
      </w:r>
      <w:r w:rsidRPr="00457525">
        <w:rPr>
          <w:rFonts w:ascii="Tahoma" w:hAnsi="Tahoma" w:cs="Tahoma"/>
          <w:sz w:val="18"/>
        </w:rPr>
        <w:fldChar w:fldCharType="begin">
          <w:ffData>
            <w:name w:val="Besedilo2"/>
            <w:enabled/>
            <w:calcOnExit w:val="0"/>
            <w:textInput/>
          </w:ffData>
        </w:fldChar>
      </w:r>
      <w:r w:rsidRPr="00457525">
        <w:rPr>
          <w:rFonts w:ascii="Tahoma" w:hAnsi="Tahoma" w:cs="Tahoma"/>
          <w:sz w:val="18"/>
        </w:rPr>
        <w:instrText xml:space="preserve"> FORMTEXT </w:instrText>
      </w:r>
      <w:r w:rsidRPr="00457525">
        <w:rPr>
          <w:rFonts w:ascii="Tahoma" w:hAnsi="Tahoma" w:cs="Tahoma"/>
          <w:sz w:val="18"/>
        </w:rPr>
      </w:r>
      <w:r w:rsidRPr="00457525">
        <w:rPr>
          <w:rFonts w:ascii="Tahoma" w:hAnsi="Tahoma" w:cs="Tahoma"/>
          <w:sz w:val="18"/>
        </w:rPr>
        <w:fldChar w:fldCharType="separate"/>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sz w:val="18"/>
        </w:rPr>
        <w:fldChar w:fldCharType="end"/>
      </w:r>
      <w:r w:rsidRPr="00457525">
        <w:rPr>
          <w:rFonts w:ascii="Tahoma" w:hAnsi="Tahoma" w:cs="Tahoma"/>
          <w:sz w:val="18"/>
        </w:rPr>
        <w:t xml:space="preserve"> </w:t>
      </w:r>
      <w:r w:rsidRPr="00457525">
        <w:rPr>
          <w:rFonts w:ascii="Tahoma" w:hAnsi="Tahoma" w:cs="Tahoma"/>
          <w:i/>
          <w:sz w:val="18"/>
        </w:rPr>
        <w:t>(vpiše se predmet javnega naročila)</w:t>
      </w:r>
    </w:p>
    <w:p w14:paraId="0F00A9D4"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57525">
        <w:rPr>
          <w:rFonts w:ascii="Tahoma" w:hAnsi="Tahoma" w:cs="Tahoma"/>
          <w:i/>
          <w:sz w:val="18"/>
        </w:rPr>
        <w:t xml:space="preserve"> </w:t>
      </w:r>
    </w:p>
    <w:p w14:paraId="277FF4CC"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57525">
        <w:rPr>
          <w:rFonts w:ascii="Tahoma" w:hAnsi="Tahoma" w:cs="Tahoma"/>
          <w:b/>
          <w:sz w:val="18"/>
        </w:rPr>
        <w:t xml:space="preserve">ZNESEK IN VALUTA: </w:t>
      </w:r>
      <w:r w:rsidRPr="00457525">
        <w:rPr>
          <w:rFonts w:ascii="Tahoma" w:hAnsi="Tahoma" w:cs="Tahoma"/>
          <w:sz w:val="18"/>
        </w:rPr>
        <w:fldChar w:fldCharType="begin">
          <w:ffData>
            <w:name w:val="Besedilo2"/>
            <w:enabled/>
            <w:calcOnExit w:val="0"/>
            <w:textInput/>
          </w:ffData>
        </w:fldChar>
      </w:r>
      <w:r w:rsidRPr="00457525">
        <w:rPr>
          <w:rFonts w:ascii="Tahoma" w:hAnsi="Tahoma" w:cs="Tahoma"/>
          <w:sz w:val="18"/>
        </w:rPr>
        <w:instrText xml:space="preserve"> FORMTEXT </w:instrText>
      </w:r>
      <w:r w:rsidRPr="00457525">
        <w:rPr>
          <w:rFonts w:ascii="Tahoma" w:hAnsi="Tahoma" w:cs="Tahoma"/>
          <w:sz w:val="18"/>
        </w:rPr>
      </w:r>
      <w:r w:rsidRPr="00457525">
        <w:rPr>
          <w:rFonts w:ascii="Tahoma" w:hAnsi="Tahoma" w:cs="Tahoma"/>
          <w:sz w:val="18"/>
        </w:rPr>
        <w:fldChar w:fldCharType="separate"/>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sz w:val="18"/>
        </w:rPr>
        <w:fldChar w:fldCharType="end"/>
      </w:r>
      <w:r w:rsidRPr="00457525">
        <w:rPr>
          <w:rFonts w:ascii="Tahoma" w:hAnsi="Tahoma" w:cs="Tahoma"/>
          <w:sz w:val="18"/>
        </w:rPr>
        <w:t xml:space="preserve"> </w:t>
      </w:r>
      <w:r w:rsidRPr="00457525">
        <w:rPr>
          <w:rFonts w:ascii="Tahoma" w:hAnsi="Tahoma" w:cs="Tahoma"/>
          <w:i/>
          <w:sz w:val="18"/>
        </w:rPr>
        <w:t>(vpiše se najvišji znesek s številko in besedo ter valuta)</w:t>
      </w:r>
    </w:p>
    <w:p w14:paraId="72DEF439"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E4C1ECC"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57525">
        <w:rPr>
          <w:rFonts w:ascii="Tahoma" w:hAnsi="Tahoma" w:cs="Tahoma"/>
          <w:b/>
          <w:sz w:val="18"/>
        </w:rPr>
        <w:t xml:space="preserve">LISTINE, KI JIH JE POLEG IZJAVE TREBA PRILOŽITI ZAHTEVI ZA PLAČILO IN SE IZRECNO ZAHTEVAJO V SPODNJEM BESEDILU: </w:t>
      </w:r>
      <w:r w:rsidRPr="00457525">
        <w:rPr>
          <w:rFonts w:ascii="Tahoma" w:hAnsi="Tahoma" w:cs="Tahoma"/>
          <w:sz w:val="18"/>
        </w:rPr>
        <w:t>nobena</w:t>
      </w:r>
    </w:p>
    <w:p w14:paraId="79466E1E"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DFB7866"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57525">
        <w:rPr>
          <w:rFonts w:ascii="Tahoma" w:hAnsi="Tahoma" w:cs="Tahoma"/>
          <w:b/>
          <w:sz w:val="18"/>
        </w:rPr>
        <w:t>JEZIK V ZAHTEVANIH LISTINAH:</w:t>
      </w:r>
      <w:r w:rsidRPr="00457525">
        <w:rPr>
          <w:rFonts w:ascii="Tahoma" w:hAnsi="Tahoma" w:cs="Tahoma"/>
          <w:sz w:val="18"/>
        </w:rPr>
        <w:t xml:space="preserve"> slovenski</w:t>
      </w:r>
    </w:p>
    <w:p w14:paraId="5346B280"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A3AC359"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57525">
        <w:rPr>
          <w:rFonts w:ascii="Tahoma" w:hAnsi="Tahoma" w:cs="Tahoma"/>
          <w:b/>
          <w:sz w:val="18"/>
        </w:rPr>
        <w:t>OBLIKA PREDLOŽITVE:</w:t>
      </w:r>
      <w:r w:rsidRPr="00457525">
        <w:rPr>
          <w:rFonts w:ascii="Tahoma" w:hAnsi="Tahoma" w:cs="Tahoma"/>
          <w:sz w:val="18"/>
        </w:rPr>
        <w:t xml:space="preserve"> v papirni obliki s priporočeno pošto ali katerokoli obliko hitre pošte ali v elektronski obliki po SWIFT sistemu na naslov </w:t>
      </w:r>
      <w:r w:rsidRPr="00457525">
        <w:rPr>
          <w:rFonts w:ascii="Tahoma" w:hAnsi="Tahoma" w:cs="Tahoma"/>
          <w:sz w:val="18"/>
        </w:rPr>
        <w:fldChar w:fldCharType="begin">
          <w:ffData>
            <w:name w:val="Besedilo2"/>
            <w:enabled/>
            <w:calcOnExit w:val="0"/>
            <w:textInput/>
          </w:ffData>
        </w:fldChar>
      </w:r>
      <w:r w:rsidRPr="00457525">
        <w:rPr>
          <w:rFonts w:ascii="Tahoma" w:hAnsi="Tahoma" w:cs="Tahoma"/>
          <w:sz w:val="18"/>
        </w:rPr>
        <w:instrText xml:space="preserve"> FORMTEXT </w:instrText>
      </w:r>
      <w:r w:rsidRPr="00457525">
        <w:rPr>
          <w:rFonts w:ascii="Tahoma" w:hAnsi="Tahoma" w:cs="Tahoma"/>
          <w:sz w:val="18"/>
        </w:rPr>
      </w:r>
      <w:r w:rsidRPr="00457525">
        <w:rPr>
          <w:rFonts w:ascii="Tahoma" w:hAnsi="Tahoma" w:cs="Tahoma"/>
          <w:sz w:val="18"/>
        </w:rPr>
        <w:fldChar w:fldCharType="separate"/>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sz w:val="18"/>
        </w:rPr>
        <w:fldChar w:fldCharType="end"/>
      </w:r>
      <w:r w:rsidRPr="00457525">
        <w:rPr>
          <w:rFonts w:ascii="Tahoma" w:hAnsi="Tahoma" w:cs="Tahoma"/>
          <w:sz w:val="18"/>
        </w:rPr>
        <w:t xml:space="preserve"> </w:t>
      </w:r>
      <w:r w:rsidRPr="00457525">
        <w:rPr>
          <w:rFonts w:ascii="Tahoma" w:hAnsi="Tahoma" w:cs="Tahoma"/>
          <w:i/>
          <w:sz w:val="18"/>
        </w:rPr>
        <w:t>(navede se SWIFT naslova garanta)</w:t>
      </w:r>
    </w:p>
    <w:p w14:paraId="1B6507EC"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DEDB35E"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57525">
        <w:rPr>
          <w:rFonts w:ascii="Tahoma" w:hAnsi="Tahoma" w:cs="Tahoma"/>
          <w:b/>
          <w:sz w:val="18"/>
        </w:rPr>
        <w:t>KRAJ PREDLOŽITVE:</w:t>
      </w:r>
      <w:r w:rsidRPr="00457525">
        <w:rPr>
          <w:rFonts w:ascii="Tahoma" w:hAnsi="Tahoma" w:cs="Tahoma"/>
          <w:sz w:val="18"/>
        </w:rPr>
        <w:t xml:space="preserve"> </w:t>
      </w:r>
      <w:r w:rsidRPr="00457525">
        <w:rPr>
          <w:rFonts w:ascii="Tahoma" w:hAnsi="Tahoma" w:cs="Tahoma"/>
          <w:sz w:val="18"/>
        </w:rPr>
        <w:fldChar w:fldCharType="begin">
          <w:ffData>
            <w:name w:val="Besedilo2"/>
            <w:enabled/>
            <w:calcOnExit w:val="0"/>
            <w:textInput/>
          </w:ffData>
        </w:fldChar>
      </w:r>
      <w:r w:rsidRPr="00457525">
        <w:rPr>
          <w:rFonts w:ascii="Tahoma" w:hAnsi="Tahoma" w:cs="Tahoma"/>
          <w:sz w:val="18"/>
        </w:rPr>
        <w:instrText xml:space="preserve"> FORMTEXT </w:instrText>
      </w:r>
      <w:r w:rsidRPr="00457525">
        <w:rPr>
          <w:rFonts w:ascii="Tahoma" w:hAnsi="Tahoma" w:cs="Tahoma"/>
          <w:sz w:val="18"/>
        </w:rPr>
      </w:r>
      <w:r w:rsidRPr="00457525">
        <w:rPr>
          <w:rFonts w:ascii="Tahoma" w:hAnsi="Tahoma" w:cs="Tahoma"/>
          <w:sz w:val="18"/>
        </w:rPr>
        <w:fldChar w:fldCharType="separate"/>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sz w:val="18"/>
        </w:rPr>
        <w:fldChar w:fldCharType="end"/>
      </w:r>
      <w:r w:rsidRPr="00457525">
        <w:rPr>
          <w:rFonts w:ascii="Tahoma" w:hAnsi="Tahoma" w:cs="Tahoma"/>
          <w:sz w:val="18"/>
        </w:rPr>
        <w:t xml:space="preserve"> </w:t>
      </w:r>
      <w:r w:rsidRPr="00457525">
        <w:rPr>
          <w:rFonts w:ascii="Tahoma" w:hAnsi="Tahoma" w:cs="Tahoma"/>
          <w:i/>
          <w:sz w:val="18"/>
        </w:rPr>
        <w:t>(garant vpiše naslov podružnice, kjer se opravi predložitev papirnih listin, ali elektronski naslov za predložitev v elektronski obliki, kot na primer garantov SWIFT naslov)</w:t>
      </w:r>
      <w:r w:rsidRPr="00457525">
        <w:rPr>
          <w:rFonts w:ascii="Tahoma" w:hAnsi="Tahoma" w:cs="Tahoma"/>
          <w:sz w:val="18"/>
        </w:rPr>
        <w:t xml:space="preserve"> </w:t>
      </w:r>
    </w:p>
    <w:p w14:paraId="7306CD53"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57525">
        <w:rPr>
          <w:rFonts w:ascii="Tahoma" w:hAnsi="Tahoma" w:cs="Tahoma"/>
          <w:sz w:val="18"/>
        </w:rPr>
        <w:t>Ne glede na navedeno, se predložitev papirnih listin lahko opravi v katerikoli podružnici garanta na območju Republike Slovenije.</w:t>
      </w:r>
      <w:r w:rsidRPr="00457525" w:rsidDel="00D4087F">
        <w:rPr>
          <w:rFonts w:ascii="Tahoma" w:hAnsi="Tahoma" w:cs="Tahoma"/>
          <w:sz w:val="18"/>
        </w:rPr>
        <w:t xml:space="preserve"> </w:t>
      </w:r>
    </w:p>
    <w:p w14:paraId="66FFE17C"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57525">
        <w:rPr>
          <w:rFonts w:ascii="Tahoma" w:hAnsi="Tahoma" w:cs="Tahoma"/>
          <w:sz w:val="18"/>
        </w:rPr>
        <w:t xml:space="preserve">  </w:t>
      </w:r>
    </w:p>
    <w:p w14:paraId="017A4777"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57525">
        <w:rPr>
          <w:rFonts w:ascii="Tahoma" w:hAnsi="Tahoma" w:cs="Tahoma"/>
          <w:b/>
          <w:sz w:val="18"/>
        </w:rPr>
        <w:t xml:space="preserve">DATUM VELJAVNOSTI: </w:t>
      </w:r>
      <w:r w:rsidRPr="00457525">
        <w:rPr>
          <w:rFonts w:ascii="Tahoma" w:hAnsi="Tahoma" w:cs="Tahoma"/>
          <w:sz w:val="18"/>
        </w:rPr>
        <w:fldChar w:fldCharType="begin">
          <w:ffData>
            <w:name w:val="Besedilo2"/>
            <w:enabled/>
            <w:calcOnExit w:val="0"/>
            <w:textInput>
              <w:default w:val="DD. MM. LLLL"/>
            </w:textInput>
          </w:ffData>
        </w:fldChar>
      </w:r>
      <w:r w:rsidRPr="00457525">
        <w:rPr>
          <w:rFonts w:ascii="Tahoma" w:hAnsi="Tahoma" w:cs="Tahoma"/>
          <w:sz w:val="18"/>
        </w:rPr>
        <w:instrText xml:space="preserve"> FORMTEXT </w:instrText>
      </w:r>
      <w:r w:rsidRPr="00457525">
        <w:rPr>
          <w:rFonts w:ascii="Tahoma" w:hAnsi="Tahoma" w:cs="Tahoma"/>
          <w:sz w:val="18"/>
        </w:rPr>
      </w:r>
      <w:r w:rsidRPr="00457525">
        <w:rPr>
          <w:rFonts w:ascii="Tahoma" w:hAnsi="Tahoma" w:cs="Tahoma"/>
          <w:sz w:val="18"/>
        </w:rPr>
        <w:fldChar w:fldCharType="separate"/>
      </w:r>
      <w:r w:rsidRPr="00457525">
        <w:rPr>
          <w:rFonts w:ascii="Tahoma" w:hAnsi="Tahoma" w:cs="Tahoma"/>
          <w:noProof/>
          <w:sz w:val="18"/>
        </w:rPr>
        <w:t>DD. MM. LLLL</w:t>
      </w:r>
      <w:r w:rsidRPr="00457525">
        <w:rPr>
          <w:rFonts w:ascii="Tahoma" w:hAnsi="Tahoma" w:cs="Tahoma"/>
          <w:sz w:val="18"/>
        </w:rPr>
        <w:fldChar w:fldCharType="end"/>
      </w:r>
      <w:r w:rsidRPr="00457525">
        <w:rPr>
          <w:rFonts w:ascii="Tahoma" w:hAnsi="Tahoma" w:cs="Tahoma"/>
          <w:sz w:val="18"/>
        </w:rPr>
        <w:t xml:space="preserve"> </w:t>
      </w:r>
      <w:r w:rsidRPr="00457525">
        <w:rPr>
          <w:rFonts w:ascii="Tahoma" w:hAnsi="Tahoma" w:cs="Tahoma"/>
          <w:i/>
          <w:sz w:val="18"/>
        </w:rPr>
        <w:t>(vpiše se datum zapadlosti zavarovanja)</w:t>
      </w:r>
    </w:p>
    <w:p w14:paraId="4B14458B"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3BCD0DE"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457525">
        <w:rPr>
          <w:rFonts w:ascii="Tahoma" w:hAnsi="Tahoma" w:cs="Tahoma"/>
          <w:b/>
          <w:sz w:val="18"/>
        </w:rPr>
        <w:t>STRANKA, KI JE DOLŽNA PLAČATI STROŠKE:</w:t>
      </w:r>
      <w:r w:rsidRPr="00457525">
        <w:rPr>
          <w:rFonts w:ascii="Tahoma" w:hAnsi="Tahoma" w:cs="Tahoma"/>
          <w:sz w:val="18"/>
        </w:rPr>
        <w:t xml:space="preserve"> </w:t>
      </w:r>
      <w:r w:rsidRPr="00457525">
        <w:rPr>
          <w:rFonts w:ascii="Tahoma" w:hAnsi="Tahoma" w:cs="Tahoma"/>
          <w:sz w:val="18"/>
        </w:rPr>
        <w:fldChar w:fldCharType="begin">
          <w:ffData>
            <w:name w:val="Besedilo2"/>
            <w:enabled/>
            <w:calcOnExit w:val="0"/>
            <w:textInput/>
          </w:ffData>
        </w:fldChar>
      </w:r>
      <w:r w:rsidRPr="00457525">
        <w:rPr>
          <w:rFonts w:ascii="Tahoma" w:hAnsi="Tahoma" w:cs="Tahoma"/>
          <w:sz w:val="18"/>
        </w:rPr>
        <w:instrText xml:space="preserve"> FORMTEXT </w:instrText>
      </w:r>
      <w:r w:rsidRPr="00457525">
        <w:rPr>
          <w:rFonts w:ascii="Tahoma" w:hAnsi="Tahoma" w:cs="Tahoma"/>
          <w:sz w:val="18"/>
        </w:rPr>
      </w:r>
      <w:r w:rsidRPr="00457525">
        <w:rPr>
          <w:rFonts w:ascii="Tahoma" w:hAnsi="Tahoma" w:cs="Tahoma"/>
          <w:sz w:val="18"/>
        </w:rPr>
        <w:fldChar w:fldCharType="separate"/>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noProof/>
          <w:sz w:val="18"/>
        </w:rPr>
        <w:t> </w:t>
      </w:r>
      <w:r w:rsidRPr="00457525">
        <w:rPr>
          <w:rFonts w:ascii="Tahoma" w:hAnsi="Tahoma" w:cs="Tahoma"/>
          <w:sz w:val="18"/>
        </w:rPr>
        <w:fldChar w:fldCharType="end"/>
      </w:r>
      <w:r w:rsidRPr="00457525">
        <w:rPr>
          <w:rFonts w:ascii="Tahoma" w:hAnsi="Tahoma" w:cs="Tahoma"/>
          <w:sz w:val="18"/>
        </w:rPr>
        <w:t xml:space="preserve"> </w:t>
      </w:r>
      <w:r w:rsidRPr="00457525">
        <w:rPr>
          <w:rFonts w:ascii="Tahoma" w:hAnsi="Tahoma" w:cs="Tahoma"/>
          <w:i/>
          <w:sz w:val="18"/>
        </w:rPr>
        <w:t>(vpiše se ime naročnika zavarovanja, tj. v postopku javnega naročanja izbranega ponudnika)</w:t>
      </w:r>
    </w:p>
    <w:p w14:paraId="5DA5C51D"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3B87DC07" w14:textId="77777777" w:rsidR="00BF3F3E" w:rsidRPr="00457525" w:rsidRDefault="00BF3F3E" w:rsidP="00BF3F3E">
      <w:pPr>
        <w:keepNext/>
        <w:keepLines/>
        <w:jc w:val="both"/>
        <w:rPr>
          <w:rFonts w:ascii="Tahoma" w:hAnsi="Tahoma" w:cs="Tahoma"/>
          <w:sz w:val="18"/>
        </w:rPr>
      </w:pPr>
      <w:r w:rsidRPr="00457525">
        <w:rPr>
          <w:rFonts w:ascii="Tahoma" w:hAnsi="Tahoma" w:cs="Tahoma"/>
          <w:sz w:val="18"/>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610C0FF" w14:textId="77777777" w:rsidR="00BF3F3E" w:rsidRPr="00457525" w:rsidRDefault="00BF3F3E" w:rsidP="00BF3F3E">
      <w:pPr>
        <w:keepNext/>
        <w:keepLines/>
        <w:jc w:val="both"/>
        <w:rPr>
          <w:rFonts w:ascii="Tahoma" w:hAnsi="Tahoma" w:cs="Tahoma"/>
          <w:sz w:val="18"/>
        </w:rPr>
      </w:pPr>
    </w:p>
    <w:p w14:paraId="2BC8E947" w14:textId="77777777" w:rsidR="00BF3F3E" w:rsidRPr="00457525" w:rsidRDefault="00BF3F3E" w:rsidP="00BF3F3E">
      <w:pPr>
        <w:keepNext/>
        <w:keepLines/>
        <w:jc w:val="both"/>
        <w:rPr>
          <w:rFonts w:ascii="Tahoma" w:hAnsi="Tahoma" w:cs="Tahoma"/>
          <w:sz w:val="18"/>
        </w:rPr>
      </w:pPr>
      <w:r w:rsidRPr="00457525">
        <w:rPr>
          <w:rFonts w:ascii="Tahoma" w:hAnsi="Tahoma" w:cs="Tahoma"/>
          <w:sz w:val="18"/>
        </w:rPr>
        <w:t>Katerokoli zahtevo za plačilo po tem zavarovanju moramo prejeti na datum veljavnosti zavarovanja ali pred njim v zgoraj navedenem kraju predložitve.</w:t>
      </w:r>
    </w:p>
    <w:p w14:paraId="55AA1F2F" w14:textId="77777777" w:rsidR="00BF3F3E" w:rsidRPr="00457525" w:rsidRDefault="00BF3F3E" w:rsidP="00BF3F3E">
      <w:pPr>
        <w:keepNext/>
        <w:keepLines/>
        <w:jc w:val="both"/>
        <w:rPr>
          <w:rFonts w:ascii="Tahoma" w:hAnsi="Tahoma" w:cs="Tahoma"/>
          <w:sz w:val="18"/>
        </w:rPr>
      </w:pPr>
    </w:p>
    <w:p w14:paraId="7A7B3878" w14:textId="77777777" w:rsidR="00BF3F3E" w:rsidRPr="00457525" w:rsidRDefault="00BF3F3E" w:rsidP="00BF3F3E">
      <w:pPr>
        <w:keepNext/>
        <w:keepLines/>
        <w:jc w:val="both"/>
        <w:rPr>
          <w:rFonts w:ascii="Tahoma" w:hAnsi="Tahoma" w:cs="Tahoma"/>
          <w:sz w:val="18"/>
        </w:rPr>
      </w:pPr>
      <w:r w:rsidRPr="00457525">
        <w:rPr>
          <w:rFonts w:ascii="Tahoma" w:hAnsi="Tahoma" w:cs="Tahoma"/>
          <w:sz w:val="18"/>
        </w:rPr>
        <w:t>Morebitne spore v zvezi s tem zavarovanjem rešuje stvarno pristojno sodišče v Ljubljani po slovenskem pravu.</w:t>
      </w:r>
    </w:p>
    <w:p w14:paraId="64325119" w14:textId="77777777" w:rsidR="00BF3F3E" w:rsidRPr="00457525" w:rsidRDefault="00BF3F3E" w:rsidP="00BF3F3E">
      <w:pPr>
        <w:keepNext/>
        <w:keepLines/>
        <w:jc w:val="both"/>
        <w:rPr>
          <w:rFonts w:ascii="Tahoma" w:hAnsi="Tahoma" w:cs="Tahoma"/>
          <w:sz w:val="18"/>
        </w:rPr>
      </w:pPr>
    </w:p>
    <w:p w14:paraId="795E0F82" w14:textId="77777777" w:rsidR="00BF3F3E" w:rsidRPr="00457525" w:rsidRDefault="00BF3F3E" w:rsidP="00BF3F3E">
      <w:pPr>
        <w:keepNext/>
        <w:keepLines/>
        <w:jc w:val="both"/>
        <w:rPr>
          <w:rFonts w:ascii="Tahoma" w:hAnsi="Tahoma" w:cs="Tahoma"/>
          <w:sz w:val="18"/>
        </w:rPr>
      </w:pPr>
    </w:p>
    <w:p w14:paraId="2885EFDB" w14:textId="77777777" w:rsidR="00BF3F3E" w:rsidRPr="00457525" w:rsidRDefault="00BF3F3E" w:rsidP="00BF3F3E">
      <w:pPr>
        <w:keepNext/>
        <w:keepLines/>
        <w:jc w:val="both"/>
        <w:rPr>
          <w:rFonts w:ascii="Tahoma" w:hAnsi="Tahoma" w:cs="Tahoma"/>
          <w:sz w:val="18"/>
        </w:rPr>
      </w:pPr>
      <w:r w:rsidRPr="00457525">
        <w:rPr>
          <w:rFonts w:ascii="Tahoma" w:hAnsi="Tahoma" w:cs="Tahoma"/>
          <w:sz w:val="18"/>
        </w:rPr>
        <w:t>Za to zavarovanje veljajo Enotna pravila za garancije na poziv (EPGP), revizija iz leta 2010, izdana pri MTZ pod št. 758.</w:t>
      </w:r>
    </w:p>
    <w:p w14:paraId="354F6154" w14:textId="77777777" w:rsidR="00BF3F3E" w:rsidRPr="00457525" w:rsidRDefault="00BF3F3E" w:rsidP="00BF3F3E">
      <w:pPr>
        <w:keepNext/>
        <w:keepLines/>
        <w:jc w:val="both"/>
        <w:rPr>
          <w:rFonts w:ascii="Tahoma" w:hAnsi="Tahoma" w:cs="Tahoma"/>
          <w:sz w:val="18"/>
        </w:rPr>
      </w:pPr>
    </w:p>
    <w:p w14:paraId="415592E8"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p>
    <w:p w14:paraId="0AF19B63" w14:textId="77777777" w:rsidR="00BF3F3E" w:rsidRPr="00457525" w:rsidRDefault="00BF3F3E" w:rsidP="00BF3F3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u w:val="single"/>
        </w:rPr>
      </w:pPr>
      <w:r w:rsidRPr="00457525">
        <w:rPr>
          <w:rFonts w:ascii="Tahoma" w:hAnsi="Tahoma" w:cs="Tahoma"/>
          <w:sz w:val="18"/>
        </w:rPr>
        <w:tab/>
      </w:r>
      <w:r w:rsidRPr="00457525">
        <w:rPr>
          <w:rFonts w:ascii="Tahoma" w:hAnsi="Tahoma" w:cs="Tahoma"/>
          <w:sz w:val="18"/>
        </w:rPr>
        <w:tab/>
      </w:r>
      <w:r w:rsidRPr="00457525">
        <w:rPr>
          <w:rFonts w:ascii="Tahoma" w:hAnsi="Tahoma" w:cs="Tahoma"/>
          <w:sz w:val="18"/>
        </w:rPr>
        <w:tab/>
      </w:r>
      <w:r w:rsidRPr="00457525">
        <w:rPr>
          <w:rFonts w:ascii="Tahoma" w:hAnsi="Tahoma" w:cs="Tahoma"/>
          <w:sz w:val="18"/>
        </w:rPr>
        <w:tab/>
      </w:r>
      <w:r w:rsidRPr="00457525">
        <w:rPr>
          <w:rFonts w:ascii="Tahoma" w:hAnsi="Tahoma" w:cs="Tahoma"/>
          <w:sz w:val="18"/>
        </w:rPr>
        <w:tab/>
      </w:r>
      <w:r w:rsidRPr="00457525">
        <w:rPr>
          <w:rFonts w:ascii="Tahoma" w:hAnsi="Tahoma" w:cs="Tahoma"/>
          <w:sz w:val="18"/>
        </w:rPr>
        <w:tab/>
      </w:r>
      <w:r w:rsidRPr="00457525">
        <w:rPr>
          <w:rFonts w:ascii="Tahoma" w:hAnsi="Tahoma" w:cs="Tahoma"/>
          <w:sz w:val="18"/>
        </w:rPr>
        <w:tab/>
      </w:r>
      <w:r w:rsidRPr="00457525">
        <w:rPr>
          <w:rFonts w:ascii="Tahoma" w:hAnsi="Tahoma" w:cs="Tahoma"/>
          <w:sz w:val="18"/>
        </w:rPr>
        <w:tab/>
        <w:t xml:space="preserve">     garant</w:t>
      </w:r>
      <w:r w:rsidRPr="00457525">
        <w:rPr>
          <w:rFonts w:ascii="Tahoma" w:hAnsi="Tahoma" w:cs="Tahoma"/>
          <w:sz w:val="18"/>
        </w:rPr>
        <w:tab/>
      </w:r>
      <w:r w:rsidRPr="00457525">
        <w:rPr>
          <w:rFonts w:ascii="Tahoma" w:hAnsi="Tahoma" w:cs="Tahoma"/>
          <w:sz w:val="18"/>
        </w:rPr>
        <w:tab/>
      </w:r>
      <w:r w:rsidRPr="00457525">
        <w:rPr>
          <w:rFonts w:ascii="Tahoma" w:hAnsi="Tahoma" w:cs="Tahoma"/>
          <w:sz w:val="18"/>
        </w:rPr>
        <w:tab/>
      </w:r>
      <w:r w:rsidRPr="00457525">
        <w:rPr>
          <w:rFonts w:ascii="Tahoma" w:hAnsi="Tahoma" w:cs="Tahoma"/>
          <w:sz w:val="18"/>
        </w:rPr>
        <w:tab/>
      </w:r>
      <w:r w:rsidRPr="00457525">
        <w:rPr>
          <w:rFonts w:ascii="Tahoma" w:hAnsi="Tahoma" w:cs="Tahoma"/>
          <w:sz w:val="18"/>
        </w:rPr>
        <w:tab/>
      </w:r>
      <w:r w:rsidRPr="00457525">
        <w:rPr>
          <w:rFonts w:ascii="Tahoma" w:hAnsi="Tahoma" w:cs="Tahoma"/>
          <w:sz w:val="18"/>
        </w:rPr>
        <w:tab/>
      </w:r>
      <w:r w:rsidRPr="00457525">
        <w:rPr>
          <w:rFonts w:ascii="Tahoma" w:hAnsi="Tahoma" w:cs="Tahoma"/>
          <w:sz w:val="18"/>
        </w:rPr>
        <w:tab/>
      </w:r>
      <w:r w:rsidRPr="00457525">
        <w:rPr>
          <w:rFonts w:ascii="Tahoma" w:hAnsi="Tahoma" w:cs="Tahoma"/>
          <w:sz w:val="18"/>
        </w:rPr>
        <w:tab/>
      </w:r>
      <w:r w:rsidRPr="00457525">
        <w:rPr>
          <w:rFonts w:ascii="Tahoma" w:hAnsi="Tahoma" w:cs="Tahoma"/>
          <w:sz w:val="18"/>
        </w:rPr>
        <w:tab/>
        <w:t>(žig in podpis)</w:t>
      </w:r>
      <w:bookmarkStart w:id="10" w:name="_GoBack"/>
      <w:bookmarkEnd w:id="10"/>
    </w:p>
    <w:sectPr w:rsidR="00BF3F3E" w:rsidRPr="00457525" w:rsidSect="00043940">
      <w:headerReference w:type="default" r:id="rId22"/>
      <w:footerReference w:type="default" r:id="rId23"/>
      <w:headerReference w:type="first" r:id="rId24"/>
      <w:footerReference w:type="first" r:id="rId25"/>
      <w:pgSz w:w="11906" w:h="16838" w:code="9"/>
      <w:pgMar w:top="709" w:right="1134" w:bottom="1134" w:left="1276" w:header="567" w:footer="567"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3AA133" w16cex:dateUtc="2024-07-11T16:21:00Z"/>
  <w16cex:commentExtensible w16cex:durableId="2A3AA1DD" w16cex:dateUtc="2024-07-11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FE11DB" w16cid:durableId="2A3AA005"/>
  <w16cid:commentId w16cid:paraId="24621E56" w16cid:durableId="2A3AA133"/>
  <w16cid:commentId w16cid:paraId="4A8A9691" w16cid:durableId="2A3AA006"/>
  <w16cid:commentId w16cid:paraId="6CA20E0E" w16cid:durableId="2A3AA1DD"/>
  <w16cid:commentId w16cid:paraId="70BDFAB9" w16cid:durableId="2A3AA0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9087C" w14:textId="77777777" w:rsidR="0078349E" w:rsidRDefault="0078349E">
      <w:r>
        <w:separator/>
      </w:r>
    </w:p>
  </w:endnote>
  <w:endnote w:type="continuationSeparator" w:id="0">
    <w:p w14:paraId="45A26C4E" w14:textId="77777777" w:rsidR="0078349E" w:rsidRDefault="00783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EUAlbertina">
    <w:altName w:val="Times New Roman"/>
    <w:panose1 w:val="00000000000000000000"/>
    <w:charset w:val="00"/>
    <w:family w:val="roman"/>
    <w:notTrueType/>
    <w:pitch w:val="default"/>
    <w:sig w:usb0="00000003" w:usb1="00000000" w:usb2="00000000" w:usb3="00000000" w:csb0="00000001"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DED01" w14:textId="77777777" w:rsidR="0078349E" w:rsidRPr="00525E69" w:rsidRDefault="0078349E" w:rsidP="00321343">
    <w:pPr>
      <w:ind w:left="4248"/>
      <w:jc w:val="right"/>
      <w:rPr>
        <w:rFonts w:ascii="Tahoma" w:hAnsi="Tahoma" w:cs="Tahoma"/>
        <w:noProof/>
        <w:sz w:val="18"/>
        <w:szCs w:val="18"/>
      </w:rPr>
    </w:pPr>
    <w:r w:rsidRPr="005332C6">
      <w:rPr>
        <w:noProof/>
        <w:sz w:val="16"/>
        <w:szCs w:val="16"/>
      </w:rPr>
      <w:drawing>
        <wp:inline distT="0" distB="0" distL="0" distR="0" wp14:anchorId="1A22ABBC" wp14:editId="3F230D75">
          <wp:extent cx="2479040" cy="798815"/>
          <wp:effectExtent l="0" t="0" r="0" b="190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505A6" w14:textId="77777777" w:rsidR="0078349E" w:rsidRPr="00DE0D08" w:rsidRDefault="0078349E"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34864D36" wp14:editId="1F4CDCAC">
          <wp:extent cx="3423285" cy="635635"/>
          <wp:effectExtent l="0" t="0" r="5715" b="0"/>
          <wp:docPr id="4" name="Slika 4"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44E66D53" w14:textId="77777777" w:rsidR="0078349E" w:rsidRDefault="0078349E">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3ED7E" w14:textId="77777777" w:rsidR="0078349E" w:rsidRDefault="0078349E" w:rsidP="00E67166">
    <w:pPr>
      <w:pStyle w:val="Noga"/>
      <w:ind w:right="-1276"/>
      <w:jc w:val="right"/>
    </w:pPr>
    <w:r>
      <w:rPr>
        <w:noProof/>
      </w:rPr>
      <w:drawing>
        <wp:inline distT="0" distB="0" distL="0" distR="0" wp14:anchorId="656E9293" wp14:editId="5DF9FF52">
          <wp:extent cx="3791585" cy="33655"/>
          <wp:effectExtent l="0" t="0" r="0" b="4445"/>
          <wp:docPr id="45" name="Slika 45"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235AF163" w14:textId="77777777" w:rsidR="0078349E" w:rsidRPr="005D40C9" w:rsidRDefault="0078349E" w:rsidP="00E67166">
    <w:pPr>
      <w:pStyle w:val="Noga"/>
      <w:tabs>
        <w:tab w:val="clear" w:pos="4536"/>
        <w:tab w:val="clear" w:pos="9072"/>
      </w:tabs>
      <w:ind w:right="-2"/>
      <w:jc w:val="right"/>
      <w:rPr>
        <w:sz w:val="16"/>
        <w:szCs w:val="16"/>
      </w:rPr>
    </w:pPr>
  </w:p>
  <w:p w14:paraId="72EB2B0B" w14:textId="24488102" w:rsidR="0078349E" w:rsidRPr="00E67166" w:rsidRDefault="0078349E"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457525">
      <w:rPr>
        <w:noProof/>
        <w:sz w:val="16"/>
        <w:szCs w:val="16"/>
      </w:rPr>
      <w:t>55</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44B20" w14:textId="77777777" w:rsidR="0078349E" w:rsidRDefault="0078349E" w:rsidP="002E6DA4">
    <w:pPr>
      <w:pStyle w:val="Noga"/>
      <w:jc w:val="right"/>
      <w:rPr>
        <w:rFonts w:ascii="Tahoma" w:hAnsi="Tahoma" w:cs="Tahoma"/>
        <w:snapToGrid w:val="0"/>
        <w:sz w:val="18"/>
        <w:szCs w:val="18"/>
      </w:rPr>
    </w:pPr>
  </w:p>
  <w:p w14:paraId="0EE2E870" w14:textId="77777777" w:rsidR="0078349E" w:rsidRDefault="0078349E">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31FBD40D" w14:textId="44BC9E33" w:rsidR="0078349E" w:rsidRPr="00407848" w:rsidRDefault="0078349E"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56</w:t>
    </w:r>
    <w:r w:rsidRPr="00407848">
      <w:rPr>
        <w:rStyle w:val="tevilkastrani"/>
        <w:rFonts w:ascii="Tahoma" w:hAnsi="Tahoma" w:cs="Tahoma"/>
        <w:sz w:val="16"/>
        <w:szCs w:val="16"/>
      </w:rPr>
      <w:fldChar w:fldCharType="end"/>
    </w:r>
  </w:p>
  <w:p w14:paraId="2502B584" w14:textId="77777777" w:rsidR="0078349E" w:rsidRPr="00407848" w:rsidRDefault="0078349E" w:rsidP="002E6DA4">
    <w:pPr>
      <w:pStyle w:val="Noga"/>
      <w:jc w:val="center"/>
      <w:rPr>
        <w:rStyle w:val="tevilkastrani"/>
        <w:rFonts w:ascii="Tahoma" w:hAnsi="Tahoma" w:cs="Tahoma"/>
        <w:sz w:val="16"/>
        <w:szCs w:val="16"/>
      </w:rPr>
    </w:pPr>
  </w:p>
  <w:p w14:paraId="73FA44AB" w14:textId="77777777" w:rsidR="0078349E" w:rsidRPr="00407848" w:rsidRDefault="0078349E" w:rsidP="002E6DA4">
    <w:pPr>
      <w:jc w:val="center"/>
      <w:rPr>
        <w:rFonts w:ascii="Tahoma" w:hAnsi="Tahoma" w:cs="Tahoma"/>
        <w:snapToGrid w:val="0"/>
        <w:sz w:val="16"/>
        <w:szCs w:val="16"/>
      </w:rPr>
    </w:pPr>
  </w:p>
  <w:p w14:paraId="63294B68" w14:textId="77777777" w:rsidR="0078349E" w:rsidRPr="00102BE1" w:rsidRDefault="0078349E">
    <w:pPr>
      <w:pStyle w:val="Noga"/>
      <w:rPr>
        <w:sz w:val="18"/>
        <w:szCs w:val="18"/>
      </w:rPr>
    </w:pPr>
  </w:p>
  <w:p w14:paraId="423EB537" w14:textId="77777777" w:rsidR="0078349E" w:rsidRDefault="0078349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75BC1" w14:textId="77777777" w:rsidR="0078349E" w:rsidRDefault="0078349E"/>
  </w:footnote>
  <w:footnote w:type="continuationSeparator" w:id="0">
    <w:p w14:paraId="06E71594" w14:textId="77777777" w:rsidR="0078349E" w:rsidRDefault="007834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529F7" w14:textId="77777777" w:rsidR="0078349E" w:rsidRPr="00A9387B" w:rsidRDefault="0078349E" w:rsidP="00321343">
    <w:pPr>
      <w:tabs>
        <w:tab w:val="left" w:pos="6600"/>
      </w:tabs>
      <w:spacing w:after="120"/>
      <w:ind w:right="-991"/>
      <w:jc w:val="right"/>
      <w:rPr>
        <w:rFonts w:ascii="Tahoma" w:hAnsi="Tahoma" w:cs="Tahoma"/>
        <w:b/>
        <w:iCs/>
      </w:rPr>
    </w:pPr>
    <w:r>
      <w:rPr>
        <w:rFonts w:ascii="Tahoma" w:hAnsi="Tahoma" w:cs="Tahoma"/>
        <w:b/>
        <w:iCs/>
      </w:rPr>
      <w:tab/>
    </w:r>
    <w:r>
      <w:rPr>
        <w:noProof/>
      </w:rPr>
      <w:drawing>
        <wp:inline distT="0" distB="0" distL="0" distR="0" wp14:anchorId="1D1B6EA0" wp14:editId="406FBFED">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14A7B695" w14:textId="77777777" w:rsidR="0078349E" w:rsidRDefault="0078349E">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C565B" w14:textId="77777777" w:rsidR="0078349E" w:rsidRPr="00001A3E" w:rsidRDefault="0078349E" w:rsidP="00CD1524">
    <w:pPr>
      <w:pStyle w:val="Glava"/>
      <w:tabs>
        <w:tab w:val="clear" w:pos="4536"/>
        <w:tab w:val="clear" w:pos="9072"/>
      </w:tabs>
      <w:spacing w:after="120"/>
      <w:jc w:val="right"/>
      <w:rPr>
        <w:sz w:val="20"/>
      </w:rPr>
    </w:pPr>
    <w:r>
      <w:rPr>
        <w:noProof/>
      </w:rPr>
      <w:drawing>
        <wp:inline distT="0" distB="0" distL="0" distR="0" wp14:anchorId="3EC82A41" wp14:editId="2009D6E8">
          <wp:extent cx="4048125" cy="2018665"/>
          <wp:effectExtent l="0" t="0" r="9525" b="635"/>
          <wp:docPr id="3" name="Slika 3"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47D71" w14:textId="77777777" w:rsidR="0078349E" w:rsidRDefault="0078349E" w:rsidP="00A43EED">
    <w:pPr>
      <w:spacing w:after="120"/>
      <w:jc w:val="center"/>
    </w:pPr>
    <w:r>
      <w:rPr>
        <w:noProof/>
      </w:rPr>
      <w:drawing>
        <wp:inline distT="0" distB="0" distL="0" distR="0" wp14:anchorId="62BA73F8" wp14:editId="25FFE7DB">
          <wp:extent cx="825500" cy="613410"/>
          <wp:effectExtent l="0" t="0" r="0" b="0"/>
          <wp:docPr id="41" name="Slika 4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163D2AA0" w14:textId="77777777" w:rsidR="0078349E" w:rsidRDefault="0078349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D589C" w14:textId="77777777" w:rsidR="0078349E" w:rsidRDefault="0078349E" w:rsidP="00CD1524">
    <w:pPr>
      <w:pStyle w:val="Glava"/>
      <w:spacing w:after="120"/>
      <w:jc w:val="center"/>
    </w:pPr>
    <w:r>
      <w:rPr>
        <w:noProof/>
      </w:rPr>
      <w:drawing>
        <wp:inline distT="0" distB="0" distL="0" distR="0" wp14:anchorId="5AC4D889" wp14:editId="4CB3E140">
          <wp:extent cx="825500" cy="613410"/>
          <wp:effectExtent l="0" t="0" r="0" b="0"/>
          <wp:docPr id="43" name="Slika 4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146CFB71" w14:textId="77777777" w:rsidR="0078349E" w:rsidRPr="00001A3E" w:rsidRDefault="0078349E" w:rsidP="00CD1524">
    <w:pPr>
      <w:pStyle w:val="Glava"/>
      <w:spacing w:after="120"/>
      <w:jc w:val="center"/>
      <w:rPr>
        <w:sz w:val="20"/>
      </w:rPr>
    </w:pPr>
  </w:p>
  <w:p w14:paraId="33F6DC51" w14:textId="77777777" w:rsidR="0078349E" w:rsidRDefault="0078349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7"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9"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10" w15:restartNumberingAfterBreak="0">
    <w:nsid w:val="05A77793"/>
    <w:multiLevelType w:val="multilevel"/>
    <w:tmpl w:val="8BAE0688"/>
    <w:lvl w:ilvl="0">
      <w:start w:val="1"/>
      <w:numFmt w:val="decimal"/>
      <w:lvlText w:val="%1."/>
      <w:lvlJc w:val="left"/>
      <w:pPr>
        <w:tabs>
          <w:tab w:val="num" w:pos="0"/>
        </w:tabs>
        <w:ind w:left="720" w:hanging="360"/>
      </w:pPr>
      <w:rPr>
        <w:rFonts w:ascii="Tahoma" w:eastAsia="Times New Roman" w:hAnsi="Tahoma" w:cs="Tahoma"/>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0CD5033A"/>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1F1086A"/>
    <w:multiLevelType w:val="hybridMultilevel"/>
    <w:tmpl w:val="10724A28"/>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18" w15:restartNumberingAfterBreak="0">
    <w:nsid w:val="168A6CF1"/>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1C3E4011"/>
    <w:multiLevelType w:val="hybridMultilevel"/>
    <w:tmpl w:val="009847BA"/>
    <w:lvl w:ilvl="0" w:tplc="04240001">
      <w:start w:val="1"/>
      <w:numFmt w:val="bullet"/>
      <w:lvlText w:val=""/>
      <w:lvlJc w:val="left"/>
      <w:pPr>
        <w:ind w:left="787" w:hanging="360"/>
      </w:pPr>
      <w:rPr>
        <w:rFonts w:ascii="Symbol" w:hAnsi="Symbol" w:hint="default"/>
      </w:rPr>
    </w:lvl>
    <w:lvl w:ilvl="1" w:tplc="04240003" w:tentative="1">
      <w:start w:val="1"/>
      <w:numFmt w:val="bullet"/>
      <w:lvlText w:val="o"/>
      <w:lvlJc w:val="left"/>
      <w:pPr>
        <w:ind w:left="1507" w:hanging="360"/>
      </w:pPr>
      <w:rPr>
        <w:rFonts w:ascii="Courier New" w:hAnsi="Courier New" w:cs="Courier New" w:hint="default"/>
      </w:rPr>
    </w:lvl>
    <w:lvl w:ilvl="2" w:tplc="04240005" w:tentative="1">
      <w:start w:val="1"/>
      <w:numFmt w:val="bullet"/>
      <w:lvlText w:val=""/>
      <w:lvlJc w:val="left"/>
      <w:pPr>
        <w:ind w:left="2227" w:hanging="360"/>
      </w:pPr>
      <w:rPr>
        <w:rFonts w:ascii="Wingdings" w:hAnsi="Wingdings" w:hint="default"/>
      </w:rPr>
    </w:lvl>
    <w:lvl w:ilvl="3" w:tplc="04240001" w:tentative="1">
      <w:start w:val="1"/>
      <w:numFmt w:val="bullet"/>
      <w:lvlText w:val=""/>
      <w:lvlJc w:val="left"/>
      <w:pPr>
        <w:ind w:left="2947" w:hanging="360"/>
      </w:pPr>
      <w:rPr>
        <w:rFonts w:ascii="Symbol" w:hAnsi="Symbol" w:hint="default"/>
      </w:rPr>
    </w:lvl>
    <w:lvl w:ilvl="4" w:tplc="04240003" w:tentative="1">
      <w:start w:val="1"/>
      <w:numFmt w:val="bullet"/>
      <w:lvlText w:val="o"/>
      <w:lvlJc w:val="left"/>
      <w:pPr>
        <w:ind w:left="3667" w:hanging="360"/>
      </w:pPr>
      <w:rPr>
        <w:rFonts w:ascii="Courier New" w:hAnsi="Courier New" w:cs="Courier New" w:hint="default"/>
      </w:rPr>
    </w:lvl>
    <w:lvl w:ilvl="5" w:tplc="04240005" w:tentative="1">
      <w:start w:val="1"/>
      <w:numFmt w:val="bullet"/>
      <w:lvlText w:val=""/>
      <w:lvlJc w:val="left"/>
      <w:pPr>
        <w:ind w:left="4387" w:hanging="360"/>
      </w:pPr>
      <w:rPr>
        <w:rFonts w:ascii="Wingdings" w:hAnsi="Wingdings" w:hint="default"/>
      </w:rPr>
    </w:lvl>
    <w:lvl w:ilvl="6" w:tplc="04240001" w:tentative="1">
      <w:start w:val="1"/>
      <w:numFmt w:val="bullet"/>
      <w:lvlText w:val=""/>
      <w:lvlJc w:val="left"/>
      <w:pPr>
        <w:ind w:left="5107" w:hanging="360"/>
      </w:pPr>
      <w:rPr>
        <w:rFonts w:ascii="Symbol" w:hAnsi="Symbol" w:hint="default"/>
      </w:rPr>
    </w:lvl>
    <w:lvl w:ilvl="7" w:tplc="04240003" w:tentative="1">
      <w:start w:val="1"/>
      <w:numFmt w:val="bullet"/>
      <w:lvlText w:val="o"/>
      <w:lvlJc w:val="left"/>
      <w:pPr>
        <w:ind w:left="5827" w:hanging="360"/>
      </w:pPr>
      <w:rPr>
        <w:rFonts w:ascii="Courier New" w:hAnsi="Courier New" w:cs="Courier New" w:hint="default"/>
      </w:rPr>
    </w:lvl>
    <w:lvl w:ilvl="8" w:tplc="04240005" w:tentative="1">
      <w:start w:val="1"/>
      <w:numFmt w:val="bullet"/>
      <w:lvlText w:val=""/>
      <w:lvlJc w:val="left"/>
      <w:pPr>
        <w:ind w:left="6547" w:hanging="360"/>
      </w:pPr>
      <w:rPr>
        <w:rFonts w:ascii="Wingdings" w:hAnsi="Wingdings" w:hint="default"/>
      </w:rPr>
    </w:lvl>
  </w:abstractNum>
  <w:abstractNum w:abstractNumId="23" w15:restartNumberingAfterBreak="0">
    <w:nsid w:val="20116F4F"/>
    <w:multiLevelType w:val="multilevel"/>
    <w:tmpl w:val="4D18EC2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DC85503"/>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5"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5"/>
  </w:num>
  <w:num w:numId="2">
    <w:abstractNumId w:val="23"/>
  </w:num>
  <w:num w:numId="3">
    <w:abstractNumId w:val="29"/>
  </w:num>
  <w:num w:numId="4">
    <w:abstractNumId w:val="28"/>
  </w:num>
  <w:num w:numId="5">
    <w:abstractNumId w:val="27"/>
  </w:num>
  <w:num w:numId="6">
    <w:abstractNumId w:val="13"/>
  </w:num>
  <w:num w:numId="7">
    <w:abstractNumId w:val="19"/>
  </w:num>
  <w:num w:numId="8">
    <w:abstractNumId w:val="18"/>
  </w:num>
  <w:num w:numId="9">
    <w:abstractNumId w:val="12"/>
  </w:num>
  <w:num w:numId="10">
    <w:abstractNumId w:val="10"/>
  </w:num>
  <w:num w:numId="11">
    <w:abstractNumId w:val="11"/>
  </w:num>
  <w:num w:numId="12">
    <w:abstractNumId w:val="26"/>
  </w:num>
  <w:num w:numId="13">
    <w:abstractNumId w:val="25"/>
  </w:num>
  <w:num w:numId="14">
    <w:abstractNumId w:val="24"/>
  </w:num>
  <w:num w:numId="15">
    <w:abstractNumId w:val="17"/>
  </w:num>
  <w:num w:numId="16">
    <w:abstractNumId w:val="30"/>
  </w:num>
  <w:num w:numId="17">
    <w:abstractNumId w:val="28"/>
  </w:num>
  <w:num w:numId="18">
    <w:abstractNumId w:val="9"/>
  </w:num>
  <w:num w:numId="19">
    <w:abstractNumId w:val="36"/>
  </w:num>
  <w:num w:numId="20">
    <w:abstractNumId w:val="22"/>
  </w:num>
  <w:num w:numId="21">
    <w:abstractNumId w:val="32"/>
  </w:num>
  <w:num w:numId="22">
    <w:abstractNumId w:val="20"/>
  </w:num>
  <w:num w:numId="23">
    <w:abstractNumId w:val="14"/>
  </w:num>
  <w:num w:numId="24">
    <w:abstractNumId w:val="35"/>
  </w:num>
  <w:num w:numId="25">
    <w:abstractNumId w:val="31"/>
  </w:num>
  <w:num w:numId="26">
    <w:abstractNumId w:val="21"/>
  </w:num>
  <w:num w:numId="27">
    <w:abstractNumId w:val="37"/>
  </w:num>
  <w:num w:numId="28">
    <w:abstractNumId w:val="33"/>
  </w:num>
  <w:num w:numId="29">
    <w:abstractNumId w:val="34"/>
  </w:num>
  <w:num w:numId="30">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1459"/>
    <w:rsid w:val="00001A3E"/>
    <w:rsid w:val="00002BAA"/>
    <w:rsid w:val="00004092"/>
    <w:rsid w:val="00004FD3"/>
    <w:rsid w:val="00007C20"/>
    <w:rsid w:val="0001107E"/>
    <w:rsid w:val="00011F69"/>
    <w:rsid w:val="000129E9"/>
    <w:rsid w:val="000145A5"/>
    <w:rsid w:val="0002142C"/>
    <w:rsid w:val="0002284B"/>
    <w:rsid w:val="00023758"/>
    <w:rsid w:val="00027A1D"/>
    <w:rsid w:val="00030866"/>
    <w:rsid w:val="0003233E"/>
    <w:rsid w:val="00032DDB"/>
    <w:rsid w:val="000377D1"/>
    <w:rsid w:val="00037AB0"/>
    <w:rsid w:val="00042051"/>
    <w:rsid w:val="00043940"/>
    <w:rsid w:val="0004599E"/>
    <w:rsid w:val="00045E2C"/>
    <w:rsid w:val="00046004"/>
    <w:rsid w:val="000478FE"/>
    <w:rsid w:val="00050715"/>
    <w:rsid w:val="000507E9"/>
    <w:rsid w:val="0005096F"/>
    <w:rsid w:val="00050EC7"/>
    <w:rsid w:val="000514D8"/>
    <w:rsid w:val="00051E9C"/>
    <w:rsid w:val="0005276B"/>
    <w:rsid w:val="00055F77"/>
    <w:rsid w:val="00056E07"/>
    <w:rsid w:val="0005756B"/>
    <w:rsid w:val="00060808"/>
    <w:rsid w:val="000611F7"/>
    <w:rsid w:val="00063115"/>
    <w:rsid w:val="000633F1"/>
    <w:rsid w:val="00065A16"/>
    <w:rsid w:val="00065A39"/>
    <w:rsid w:val="00071F91"/>
    <w:rsid w:val="00072712"/>
    <w:rsid w:val="0007392D"/>
    <w:rsid w:val="00074331"/>
    <w:rsid w:val="00076A62"/>
    <w:rsid w:val="00077C17"/>
    <w:rsid w:val="00081CAC"/>
    <w:rsid w:val="000822AE"/>
    <w:rsid w:val="00083BE8"/>
    <w:rsid w:val="00084CC2"/>
    <w:rsid w:val="00085633"/>
    <w:rsid w:val="00087D1D"/>
    <w:rsid w:val="00091307"/>
    <w:rsid w:val="000932AB"/>
    <w:rsid w:val="00094E7D"/>
    <w:rsid w:val="00095340"/>
    <w:rsid w:val="000A076D"/>
    <w:rsid w:val="000A0AE6"/>
    <w:rsid w:val="000A6E22"/>
    <w:rsid w:val="000A790A"/>
    <w:rsid w:val="000A7B70"/>
    <w:rsid w:val="000A7CA1"/>
    <w:rsid w:val="000B0DB6"/>
    <w:rsid w:val="000B1581"/>
    <w:rsid w:val="000B316F"/>
    <w:rsid w:val="000B59CE"/>
    <w:rsid w:val="000B5C6E"/>
    <w:rsid w:val="000B6387"/>
    <w:rsid w:val="000B6BB1"/>
    <w:rsid w:val="000C1F50"/>
    <w:rsid w:val="000D0362"/>
    <w:rsid w:val="000D04DB"/>
    <w:rsid w:val="000D0A22"/>
    <w:rsid w:val="000D0D1F"/>
    <w:rsid w:val="000D1988"/>
    <w:rsid w:val="000D33E1"/>
    <w:rsid w:val="000D4AC7"/>
    <w:rsid w:val="000D55CA"/>
    <w:rsid w:val="000D5B40"/>
    <w:rsid w:val="000D7E09"/>
    <w:rsid w:val="000E0371"/>
    <w:rsid w:val="000E1066"/>
    <w:rsid w:val="000E1C4B"/>
    <w:rsid w:val="000E2191"/>
    <w:rsid w:val="000E2CE9"/>
    <w:rsid w:val="000E4A63"/>
    <w:rsid w:val="000F0259"/>
    <w:rsid w:val="000F02A7"/>
    <w:rsid w:val="000F3CA0"/>
    <w:rsid w:val="000F522B"/>
    <w:rsid w:val="000F52D1"/>
    <w:rsid w:val="000F54C3"/>
    <w:rsid w:val="000F5AE8"/>
    <w:rsid w:val="000F6570"/>
    <w:rsid w:val="000F6BD3"/>
    <w:rsid w:val="00101BBD"/>
    <w:rsid w:val="00102BE1"/>
    <w:rsid w:val="0010392A"/>
    <w:rsid w:val="00104E2A"/>
    <w:rsid w:val="001060E9"/>
    <w:rsid w:val="0010683B"/>
    <w:rsid w:val="00110BE2"/>
    <w:rsid w:val="00111DEB"/>
    <w:rsid w:val="0011388A"/>
    <w:rsid w:val="00115167"/>
    <w:rsid w:val="00115472"/>
    <w:rsid w:val="00115AB7"/>
    <w:rsid w:val="00115CF1"/>
    <w:rsid w:val="00115FFB"/>
    <w:rsid w:val="00116157"/>
    <w:rsid w:val="00123A3A"/>
    <w:rsid w:val="00123B12"/>
    <w:rsid w:val="00123CE3"/>
    <w:rsid w:val="00124FB8"/>
    <w:rsid w:val="0012665E"/>
    <w:rsid w:val="00127B82"/>
    <w:rsid w:val="00131209"/>
    <w:rsid w:val="00131545"/>
    <w:rsid w:val="00131E25"/>
    <w:rsid w:val="00132761"/>
    <w:rsid w:val="00135157"/>
    <w:rsid w:val="00136DA0"/>
    <w:rsid w:val="0013720E"/>
    <w:rsid w:val="001372AD"/>
    <w:rsid w:val="00137BF1"/>
    <w:rsid w:val="00141D57"/>
    <w:rsid w:val="001421B3"/>
    <w:rsid w:val="001431FA"/>
    <w:rsid w:val="00143764"/>
    <w:rsid w:val="00143AEF"/>
    <w:rsid w:val="001443D0"/>
    <w:rsid w:val="0014456D"/>
    <w:rsid w:val="00145AB9"/>
    <w:rsid w:val="00145DFF"/>
    <w:rsid w:val="00146889"/>
    <w:rsid w:val="00146BBB"/>
    <w:rsid w:val="00146CA9"/>
    <w:rsid w:val="00146E76"/>
    <w:rsid w:val="001479DF"/>
    <w:rsid w:val="00151673"/>
    <w:rsid w:val="0015213D"/>
    <w:rsid w:val="00152154"/>
    <w:rsid w:val="00152643"/>
    <w:rsid w:val="00156AC3"/>
    <w:rsid w:val="00156E91"/>
    <w:rsid w:val="0015756F"/>
    <w:rsid w:val="00160530"/>
    <w:rsid w:val="0016154A"/>
    <w:rsid w:val="00162018"/>
    <w:rsid w:val="001623A1"/>
    <w:rsid w:val="00162698"/>
    <w:rsid w:val="00165C5E"/>
    <w:rsid w:val="00166E7E"/>
    <w:rsid w:val="00172D28"/>
    <w:rsid w:val="00172D51"/>
    <w:rsid w:val="00175395"/>
    <w:rsid w:val="001766F8"/>
    <w:rsid w:val="00176BCE"/>
    <w:rsid w:val="00176E8D"/>
    <w:rsid w:val="00180C5C"/>
    <w:rsid w:val="00181827"/>
    <w:rsid w:val="00182663"/>
    <w:rsid w:val="001826B9"/>
    <w:rsid w:val="00184183"/>
    <w:rsid w:val="00185BEA"/>
    <w:rsid w:val="001872DC"/>
    <w:rsid w:val="0019170D"/>
    <w:rsid w:val="00191D71"/>
    <w:rsid w:val="00193548"/>
    <w:rsid w:val="00193F40"/>
    <w:rsid w:val="00194133"/>
    <w:rsid w:val="001957F3"/>
    <w:rsid w:val="00196FBB"/>
    <w:rsid w:val="00197D1A"/>
    <w:rsid w:val="00197DF7"/>
    <w:rsid w:val="001A3967"/>
    <w:rsid w:val="001A4258"/>
    <w:rsid w:val="001A4938"/>
    <w:rsid w:val="001A58AB"/>
    <w:rsid w:val="001A7558"/>
    <w:rsid w:val="001B0125"/>
    <w:rsid w:val="001B0207"/>
    <w:rsid w:val="001B10C8"/>
    <w:rsid w:val="001B2785"/>
    <w:rsid w:val="001B379B"/>
    <w:rsid w:val="001B7961"/>
    <w:rsid w:val="001C24AB"/>
    <w:rsid w:val="001C2CC6"/>
    <w:rsid w:val="001C31D1"/>
    <w:rsid w:val="001C6509"/>
    <w:rsid w:val="001C7160"/>
    <w:rsid w:val="001C7312"/>
    <w:rsid w:val="001C7C6B"/>
    <w:rsid w:val="001D205E"/>
    <w:rsid w:val="001D3915"/>
    <w:rsid w:val="001D4BF8"/>
    <w:rsid w:val="001D5D22"/>
    <w:rsid w:val="001E2B42"/>
    <w:rsid w:val="001E44C5"/>
    <w:rsid w:val="001E5931"/>
    <w:rsid w:val="001E6327"/>
    <w:rsid w:val="001F1157"/>
    <w:rsid w:val="001F1394"/>
    <w:rsid w:val="001F1589"/>
    <w:rsid w:val="001F1DD9"/>
    <w:rsid w:val="001F33D9"/>
    <w:rsid w:val="001F6EA2"/>
    <w:rsid w:val="001F7D65"/>
    <w:rsid w:val="001F7EAF"/>
    <w:rsid w:val="00201663"/>
    <w:rsid w:val="002019B1"/>
    <w:rsid w:val="00201C6F"/>
    <w:rsid w:val="00202E82"/>
    <w:rsid w:val="00203567"/>
    <w:rsid w:val="00203863"/>
    <w:rsid w:val="00203C40"/>
    <w:rsid w:val="00206071"/>
    <w:rsid w:val="00206E8D"/>
    <w:rsid w:val="002104CD"/>
    <w:rsid w:val="00211345"/>
    <w:rsid w:val="00211BE2"/>
    <w:rsid w:val="00211CA1"/>
    <w:rsid w:val="00213A48"/>
    <w:rsid w:val="00213E93"/>
    <w:rsid w:val="00214B08"/>
    <w:rsid w:val="00214F83"/>
    <w:rsid w:val="0021621F"/>
    <w:rsid w:val="0021668E"/>
    <w:rsid w:val="002218F5"/>
    <w:rsid w:val="002249BC"/>
    <w:rsid w:val="00224DBD"/>
    <w:rsid w:val="00224E7E"/>
    <w:rsid w:val="0022758D"/>
    <w:rsid w:val="00230C90"/>
    <w:rsid w:val="002325E7"/>
    <w:rsid w:val="00233963"/>
    <w:rsid w:val="002349E7"/>
    <w:rsid w:val="00236770"/>
    <w:rsid w:val="00237730"/>
    <w:rsid w:val="0023782F"/>
    <w:rsid w:val="00237975"/>
    <w:rsid w:val="00240925"/>
    <w:rsid w:val="00241846"/>
    <w:rsid w:val="00241EA6"/>
    <w:rsid w:val="002446C4"/>
    <w:rsid w:val="00245AA7"/>
    <w:rsid w:val="00245CB8"/>
    <w:rsid w:val="002465E8"/>
    <w:rsid w:val="0024670B"/>
    <w:rsid w:val="002470E1"/>
    <w:rsid w:val="00247759"/>
    <w:rsid w:val="002478D8"/>
    <w:rsid w:val="002505DE"/>
    <w:rsid w:val="00253AD0"/>
    <w:rsid w:val="00253C31"/>
    <w:rsid w:val="002545A0"/>
    <w:rsid w:val="002563B4"/>
    <w:rsid w:val="00257AC5"/>
    <w:rsid w:val="00261BAE"/>
    <w:rsid w:val="002657B7"/>
    <w:rsid w:val="00266EAA"/>
    <w:rsid w:val="00267A10"/>
    <w:rsid w:val="00267F19"/>
    <w:rsid w:val="0027040F"/>
    <w:rsid w:val="0027321F"/>
    <w:rsid w:val="00275FE5"/>
    <w:rsid w:val="002768C9"/>
    <w:rsid w:val="002770AD"/>
    <w:rsid w:val="00282D56"/>
    <w:rsid w:val="00282E6D"/>
    <w:rsid w:val="0028404E"/>
    <w:rsid w:val="0028615E"/>
    <w:rsid w:val="00286C9E"/>
    <w:rsid w:val="0028738E"/>
    <w:rsid w:val="0029076C"/>
    <w:rsid w:val="00290921"/>
    <w:rsid w:val="00291BCA"/>
    <w:rsid w:val="002957E8"/>
    <w:rsid w:val="00295D3C"/>
    <w:rsid w:val="0029692E"/>
    <w:rsid w:val="00296D77"/>
    <w:rsid w:val="002A0E37"/>
    <w:rsid w:val="002A2E14"/>
    <w:rsid w:val="002A4DF3"/>
    <w:rsid w:val="002A65E2"/>
    <w:rsid w:val="002A6D78"/>
    <w:rsid w:val="002B0108"/>
    <w:rsid w:val="002B1A86"/>
    <w:rsid w:val="002B1EFE"/>
    <w:rsid w:val="002B212F"/>
    <w:rsid w:val="002B3383"/>
    <w:rsid w:val="002B3693"/>
    <w:rsid w:val="002B407F"/>
    <w:rsid w:val="002B48CF"/>
    <w:rsid w:val="002B60C8"/>
    <w:rsid w:val="002C08B5"/>
    <w:rsid w:val="002C093A"/>
    <w:rsid w:val="002C21F5"/>
    <w:rsid w:val="002C2C30"/>
    <w:rsid w:val="002C38C0"/>
    <w:rsid w:val="002C4E05"/>
    <w:rsid w:val="002C5F95"/>
    <w:rsid w:val="002C6872"/>
    <w:rsid w:val="002D26E8"/>
    <w:rsid w:val="002D5C5A"/>
    <w:rsid w:val="002D5F40"/>
    <w:rsid w:val="002D69BC"/>
    <w:rsid w:val="002D7E0C"/>
    <w:rsid w:val="002E07C4"/>
    <w:rsid w:val="002E132A"/>
    <w:rsid w:val="002E1B92"/>
    <w:rsid w:val="002E2CB7"/>
    <w:rsid w:val="002E5268"/>
    <w:rsid w:val="002E6DA4"/>
    <w:rsid w:val="002E757A"/>
    <w:rsid w:val="002F1FFA"/>
    <w:rsid w:val="002F2051"/>
    <w:rsid w:val="002F248B"/>
    <w:rsid w:val="002F2785"/>
    <w:rsid w:val="002F4980"/>
    <w:rsid w:val="002F5C09"/>
    <w:rsid w:val="002F6E5F"/>
    <w:rsid w:val="00301B64"/>
    <w:rsid w:val="00302094"/>
    <w:rsid w:val="00303930"/>
    <w:rsid w:val="00304ABD"/>
    <w:rsid w:val="003057CF"/>
    <w:rsid w:val="003063BA"/>
    <w:rsid w:val="00307294"/>
    <w:rsid w:val="003079AB"/>
    <w:rsid w:val="00307B78"/>
    <w:rsid w:val="003109E4"/>
    <w:rsid w:val="00311AF6"/>
    <w:rsid w:val="00312FFE"/>
    <w:rsid w:val="003131FB"/>
    <w:rsid w:val="00316474"/>
    <w:rsid w:val="0031772A"/>
    <w:rsid w:val="00317F3E"/>
    <w:rsid w:val="00320A1B"/>
    <w:rsid w:val="00320E86"/>
    <w:rsid w:val="00321343"/>
    <w:rsid w:val="0032256F"/>
    <w:rsid w:val="0032280E"/>
    <w:rsid w:val="00322BBD"/>
    <w:rsid w:val="0032377C"/>
    <w:rsid w:val="003240F3"/>
    <w:rsid w:val="00324A99"/>
    <w:rsid w:val="00324BDA"/>
    <w:rsid w:val="00325548"/>
    <w:rsid w:val="0032733A"/>
    <w:rsid w:val="003310C9"/>
    <w:rsid w:val="00336810"/>
    <w:rsid w:val="00337464"/>
    <w:rsid w:val="0034044D"/>
    <w:rsid w:val="003447D8"/>
    <w:rsid w:val="00344CE0"/>
    <w:rsid w:val="0034521A"/>
    <w:rsid w:val="003461DD"/>
    <w:rsid w:val="00346F7A"/>
    <w:rsid w:val="003470A3"/>
    <w:rsid w:val="0034780F"/>
    <w:rsid w:val="00352074"/>
    <w:rsid w:val="00352782"/>
    <w:rsid w:val="00352EA1"/>
    <w:rsid w:val="00355386"/>
    <w:rsid w:val="00355C59"/>
    <w:rsid w:val="00357BC9"/>
    <w:rsid w:val="003608A2"/>
    <w:rsid w:val="00361349"/>
    <w:rsid w:val="00361C09"/>
    <w:rsid w:val="00362905"/>
    <w:rsid w:val="00363745"/>
    <w:rsid w:val="0037032A"/>
    <w:rsid w:val="003705CC"/>
    <w:rsid w:val="003727E4"/>
    <w:rsid w:val="00373040"/>
    <w:rsid w:val="003734F0"/>
    <w:rsid w:val="00373550"/>
    <w:rsid w:val="003772AA"/>
    <w:rsid w:val="00377375"/>
    <w:rsid w:val="00380E96"/>
    <w:rsid w:val="00381539"/>
    <w:rsid w:val="00381695"/>
    <w:rsid w:val="003827A0"/>
    <w:rsid w:val="00384220"/>
    <w:rsid w:val="00384D45"/>
    <w:rsid w:val="00386152"/>
    <w:rsid w:val="00386A88"/>
    <w:rsid w:val="00386EE2"/>
    <w:rsid w:val="0038776E"/>
    <w:rsid w:val="00387DFB"/>
    <w:rsid w:val="00390A28"/>
    <w:rsid w:val="00391627"/>
    <w:rsid w:val="0039239F"/>
    <w:rsid w:val="00392CD1"/>
    <w:rsid w:val="003950ED"/>
    <w:rsid w:val="00395702"/>
    <w:rsid w:val="00395842"/>
    <w:rsid w:val="00395A03"/>
    <w:rsid w:val="00395BE7"/>
    <w:rsid w:val="00396CDD"/>
    <w:rsid w:val="003A2E38"/>
    <w:rsid w:val="003A3B08"/>
    <w:rsid w:val="003A630E"/>
    <w:rsid w:val="003A706B"/>
    <w:rsid w:val="003A7275"/>
    <w:rsid w:val="003B02B3"/>
    <w:rsid w:val="003B0A46"/>
    <w:rsid w:val="003B176A"/>
    <w:rsid w:val="003B18BE"/>
    <w:rsid w:val="003B1ED8"/>
    <w:rsid w:val="003B25A3"/>
    <w:rsid w:val="003B36DC"/>
    <w:rsid w:val="003B38A4"/>
    <w:rsid w:val="003B5570"/>
    <w:rsid w:val="003B6810"/>
    <w:rsid w:val="003B7644"/>
    <w:rsid w:val="003C06CE"/>
    <w:rsid w:val="003C07D6"/>
    <w:rsid w:val="003C0F82"/>
    <w:rsid w:val="003C16FB"/>
    <w:rsid w:val="003C1E11"/>
    <w:rsid w:val="003C1F15"/>
    <w:rsid w:val="003C2FE6"/>
    <w:rsid w:val="003C4CD0"/>
    <w:rsid w:val="003C6C00"/>
    <w:rsid w:val="003D1610"/>
    <w:rsid w:val="003E2910"/>
    <w:rsid w:val="003E3489"/>
    <w:rsid w:val="003E514D"/>
    <w:rsid w:val="003E76AE"/>
    <w:rsid w:val="003F03C4"/>
    <w:rsid w:val="003F2ADC"/>
    <w:rsid w:val="003F2BC5"/>
    <w:rsid w:val="003F38C2"/>
    <w:rsid w:val="003F480B"/>
    <w:rsid w:val="003F4F7F"/>
    <w:rsid w:val="003F7683"/>
    <w:rsid w:val="003F7B79"/>
    <w:rsid w:val="003F7BBF"/>
    <w:rsid w:val="00400A10"/>
    <w:rsid w:val="00400A6C"/>
    <w:rsid w:val="00401CEB"/>
    <w:rsid w:val="00402150"/>
    <w:rsid w:val="004024B1"/>
    <w:rsid w:val="00402E6E"/>
    <w:rsid w:val="004031D0"/>
    <w:rsid w:val="00404661"/>
    <w:rsid w:val="0040526A"/>
    <w:rsid w:val="00405AEA"/>
    <w:rsid w:val="00407848"/>
    <w:rsid w:val="004118F5"/>
    <w:rsid w:val="004124AA"/>
    <w:rsid w:val="004125E7"/>
    <w:rsid w:val="00413199"/>
    <w:rsid w:val="00413E74"/>
    <w:rsid w:val="0041451D"/>
    <w:rsid w:val="0041536A"/>
    <w:rsid w:val="00416214"/>
    <w:rsid w:val="00417078"/>
    <w:rsid w:val="004172BC"/>
    <w:rsid w:val="00420CA7"/>
    <w:rsid w:val="00422341"/>
    <w:rsid w:val="0042264A"/>
    <w:rsid w:val="004244F8"/>
    <w:rsid w:val="004247D4"/>
    <w:rsid w:val="00425857"/>
    <w:rsid w:val="004266CE"/>
    <w:rsid w:val="00427021"/>
    <w:rsid w:val="00431101"/>
    <w:rsid w:val="004320E0"/>
    <w:rsid w:val="0043293C"/>
    <w:rsid w:val="00434F9A"/>
    <w:rsid w:val="00436A05"/>
    <w:rsid w:val="00436E2E"/>
    <w:rsid w:val="00437531"/>
    <w:rsid w:val="0044012B"/>
    <w:rsid w:val="00440598"/>
    <w:rsid w:val="004406D2"/>
    <w:rsid w:val="004414DE"/>
    <w:rsid w:val="00441782"/>
    <w:rsid w:val="00442DD1"/>
    <w:rsid w:val="00443251"/>
    <w:rsid w:val="004451A3"/>
    <w:rsid w:val="0044526C"/>
    <w:rsid w:val="00445A9A"/>
    <w:rsid w:val="00445FFF"/>
    <w:rsid w:val="004461F9"/>
    <w:rsid w:val="004466E2"/>
    <w:rsid w:val="004502BD"/>
    <w:rsid w:val="0045111E"/>
    <w:rsid w:val="00452B46"/>
    <w:rsid w:val="0045341C"/>
    <w:rsid w:val="0045453F"/>
    <w:rsid w:val="004550A6"/>
    <w:rsid w:val="00456555"/>
    <w:rsid w:val="00457525"/>
    <w:rsid w:val="0045767C"/>
    <w:rsid w:val="00460FE8"/>
    <w:rsid w:val="0046129D"/>
    <w:rsid w:val="00461414"/>
    <w:rsid w:val="00462AAE"/>
    <w:rsid w:val="004632E3"/>
    <w:rsid w:val="004640CF"/>
    <w:rsid w:val="0046576E"/>
    <w:rsid w:val="00470913"/>
    <w:rsid w:val="00470CDD"/>
    <w:rsid w:val="00471652"/>
    <w:rsid w:val="004728BA"/>
    <w:rsid w:val="004729E8"/>
    <w:rsid w:val="00472AC9"/>
    <w:rsid w:val="00474527"/>
    <w:rsid w:val="00475828"/>
    <w:rsid w:val="0047610A"/>
    <w:rsid w:val="00476307"/>
    <w:rsid w:val="004819D5"/>
    <w:rsid w:val="00481D63"/>
    <w:rsid w:val="004844E7"/>
    <w:rsid w:val="00485A4A"/>
    <w:rsid w:val="00491C34"/>
    <w:rsid w:val="00492B46"/>
    <w:rsid w:val="00492D16"/>
    <w:rsid w:val="00494A2F"/>
    <w:rsid w:val="00495496"/>
    <w:rsid w:val="004955EF"/>
    <w:rsid w:val="00497DD1"/>
    <w:rsid w:val="004A1311"/>
    <w:rsid w:val="004A16BE"/>
    <w:rsid w:val="004A1868"/>
    <w:rsid w:val="004A1D1F"/>
    <w:rsid w:val="004A2656"/>
    <w:rsid w:val="004A4212"/>
    <w:rsid w:val="004A4A50"/>
    <w:rsid w:val="004A595E"/>
    <w:rsid w:val="004A65D8"/>
    <w:rsid w:val="004A7004"/>
    <w:rsid w:val="004B0184"/>
    <w:rsid w:val="004B780B"/>
    <w:rsid w:val="004C06F2"/>
    <w:rsid w:val="004C09C9"/>
    <w:rsid w:val="004C0CB6"/>
    <w:rsid w:val="004C11B3"/>
    <w:rsid w:val="004C151C"/>
    <w:rsid w:val="004C22FF"/>
    <w:rsid w:val="004C2ADB"/>
    <w:rsid w:val="004C6E2B"/>
    <w:rsid w:val="004D191E"/>
    <w:rsid w:val="004D25FF"/>
    <w:rsid w:val="004D46BC"/>
    <w:rsid w:val="004D5201"/>
    <w:rsid w:val="004D541F"/>
    <w:rsid w:val="004D641E"/>
    <w:rsid w:val="004E4B13"/>
    <w:rsid w:val="004E4CD9"/>
    <w:rsid w:val="004E5EE1"/>
    <w:rsid w:val="004E6B5E"/>
    <w:rsid w:val="004F0783"/>
    <w:rsid w:val="004F0F91"/>
    <w:rsid w:val="004F12DE"/>
    <w:rsid w:val="004F161D"/>
    <w:rsid w:val="004F17A5"/>
    <w:rsid w:val="004F272A"/>
    <w:rsid w:val="004F2E47"/>
    <w:rsid w:val="004F4DE8"/>
    <w:rsid w:val="004F52BB"/>
    <w:rsid w:val="004F6098"/>
    <w:rsid w:val="004F7C9D"/>
    <w:rsid w:val="00502BA8"/>
    <w:rsid w:val="00502E8E"/>
    <w:rsid w:val="00503EAA"/>
    <w:rsid w:val="00504AA6"/>
    <w:rsid w:val="005073DB"/>
    <w:rsid w:val="00507E89"/>
    <w:rsid w:val="005135D4"/>
    <w:rsid w:val="005141C5"/>
    <w:rsid w:val="0051443B"/>
    <w:rsid w:val="0051464E"/>
    <w:rsid w:val="00514FEA"/>
    <w:rsid w:val="00517173"/>
    <w:rsid w:val="00517AD7"/>
    <w:rsid w:val="00521738"/>
    <w:rsid w:val="00523A71"/>
    <w:rsid w:val="0052432E"/>
    <w:rsid w:val="005250B9"/>
    <w:rsid w:val="00525D57"/>
    <w:rsid w:val="005265A3"/>
    <w:rsid w:val="00526E38"/>
    <w:rsid w:val="00526F03"/>
    <w:rsid w:val="00527B47"/>
    <w:rsid w:val="00527DE8"/>
    <w:rsid w:val="005308AA"/>
    <w:rsid w:val="00530978"/>
    <w:rsid w:val="00531397"/>
    <w:rsid w:val="0053192F"/>
    <w:rsid w:val="005325A1"/>
    <w:rsid w:val="00532E2B"/>
    <w:rsid w:val="005331F8"/>
    <w:rsid w:val="005346DF"/>
    <w:rsid w:val="00534706"/>
    <w:rsid w:val="00534944"/>
    <w:rsid w:val="00534B1D"/>
    <w:rsid w:val="00536746"/>
    <w:rsid w:val="00541B55"/>
    <w:rsid w:val="00542462"/>
    <w:rsid w:val="0054355D"/>
    <w:rsid w:val="00544171"/>
    <w:rsid w:val="005462AB"/>
    <w:rsid w:val="005510DA"/>
    <w:rsid w:val="00551CF2"/>
    <w:rsid w:val="0055321F"/>
    <w:rsid w:val="005539A3"/>
    <w:rsid w:val="00555417"/>
    <w:rsid w:val="00560397"/>
    <w:rsid w:val="00560621"/>
    <w:rsid w:val="00561939"/>
    <w:rsid w:val="00561A33"/>
    <w:rsid w:val="00561C26"/>
    <w:rsid w:val="00561EA2"/>
    <w:rsid w:val="0056309F"/>
    <w:rsid w:val="00563622"/>
    <w:rsid w:val="00563817"/>
    <w:rsid w:val="00564949"/>
    <w:rsid w:val="005649BD"/>
    <w:rsid w:val="005726AB"/>
    <w:rsid w:val="00573D90"/>
    <w:rsid w:val="00575351"/>
    <w:rsid w:val="00575CF9"/>
    <w:rsid w:val="00576B06"/>
    <w:rsid w:val="005774F7"/>
    <w:rsid w:val="00577802"/>
    <w:rsid w:val="00580A71"/>
    <w:rsid w:val="00581308"/>
    <w:rsid w:val="00581C1B"/>
    <w:rsid w:val="00581FA8"/>
    <w:rsid w:val="005825A8"/>
    <w:rsid w:val="00584F8A"/>
    <w:rsid w:val="0058557E"/>
    <w:rsid w:val="00585A6B"/>
    <w:rsid w:val="00590274"/>
    <w:rsid w:val="0059117B"/>
    <w:rsid w:val="0059245B"/>
    <w:rsid w:val="00593632"/>
    <w:rsid w:val="005937B4"/>
    <w:rsid w:val="005949FC"/>
    <w:rsid w:val="005A041F"/>
    <w:rsid w:val="005A0B2E"/>
    <w:rsid w:val="005A13E4"/>
    <w:rsid w:val="005A1457"/>
    <w:rsid w:val="005A21E7"/>
    <w:rsid w:val="005A3001"/>
    <w:rsid w:val="005A393C"/>
    <w:rsid w:val="005A6DFB"/>
    <w:rsid w:val="005B1DF3"/>
    <w:rsid w:val="005B2E09"/>
    <w:rsid w:val="005B3738"/>
    <w:rsid w:val="005B5C20"/>
    <w:rsid w:val="005B61AC"/>
    <w:rsid w:val="005B67DD"/>
    <w:rsid w:val="005B6D79"/>
    <w:rsid w:val="005B78FE"/>
    <w:rsid w:val="005C2AD8"/>
    <w:rsid w:val="005C2ECE"/>
    <w:rsid w:val="005C5A5A"/>
    <w:rsid w:val="005C5EBD"/>
    <w:rsid w:val="005C7255"/>
    <w:rsid w:val="005C7B07"/>
    <w:rsid w:val="005D1D6C"/>
    <w:rsid w:val="005D2618"/>
    <w:rsid w:val="005D39DC"/>
    <w:rsid w:val="005D562B"/>
    <w:rsid w:val="005D5C08"/>
    <w:rsid w:val="005D744F"/>
    <w:rsid w:val="005E0A1C"/>
    <w:rsid w:val="005E1612"/>
    <w:rsid w:val="005E19C1"/>
    <w:rsid w:val="005E4125"/>
    <w:rsid w:val="005E606A"/>
    <w:rsid w:val="005E62CE"/>
    <w:rsid w:val="005F0114"/>
    <w:rsid w:val="005F043B"/>
    <w:rsid w:val="005F18C7"/>
    <w:rsid w:val="005F28EB"/>
    <w:rsid w:val="005F3A0F"/>
    <w:rsid w:val="005F43F1"/>
    <w:rsid w:val="005F6ECD"/>
    <w:rsid w:val="00600663"/>
    <w:rsid w:val="00602355"/>
    <w:rsid w:val="006023E7"/>
    <w:rsid w:val="00603123"/>
    <w:rsid w:val="0060561C"/>
    <w:rsid w:val="00605AA0"/>
    <w:rsid w:val="00606D23"/>
    <w:rsid w:val="00610267"/>
    <w:rsid w:val="00610B1A"/>
    <w:rsid w:val="00611FB2"/>
    <w:rsid w:val="00613CF9"/>
    <w:rsid w:val="00614F80"/>
    <w:rsid w:val="00616B47"/>
    <w:rsid w:val="0061758D"/>
    <w:rsid w:val="00617975"/>
    <w:rsid w:val="00617F10"/>
    <w:rsid w:val="00620515"/>
    <w:rsid w:val="00621688"/>
    <w:rsid w:val="006229C2"/>
    <w:rsid w:val="006230FB"/>
    <w:rsid w:val="00623DAF"/>
    <w:rsid w:val="0062423C"/>
    <w:rsid w:val="00624877"/>
    <w:rsid w:val="0062596D"/>
    <w:rsid w:val="00625C56"/>
    <w:rsid w:val="006266F4"/>
    <w:rsid w:val="00627729"/>
    <w:rsid w:val="00630109"/>
    <w:rsid w:val="006303B4"/>
    <w:rsid w:val="00634ABD"/>
    <w:rsid w:val="0063510D"/>
    <w:rsid w:val="00635765"/>
    <w:rsid w:val="00636E1D"/>
    <w:rsid w:val="006372F5"/>
    <w:rsid w:val="00637A2C"/>
    <w:rsid w:val="006402A9"/>
    <w:rsid w:val="00640D45"/>
    <w:rsid w:val="00640DEB"/>
    <w:rsid w:val="00640F3C"/>
    <w:rsid w:val="00642A43"/>
    <w:rsid w:val="00643053"/>
    <w:rsid w:val="0064381A"/>
    <w:rsid w:val="00643F2A"/>
    <w:rsid w:val="006452C8"/>
    <w:rsid w:val="0064590F"/>
    <w:rsid w:val="006505DC"/>
    <w:rsid w:val="00650EEB"/>
    <w:rsid w:val="006536C9"/>
    <w:rsid w:val="00654ABA"/>
    <w:rsid w:val="00654BA6"/>
    <w:rsid w:val="006604E2"/>
    <w:rsid w:val="00660816"/>
    <w:rsid w:val="00660ECA"/>
    <w:rsid w:val="00661254"/>
    <w:rsid w:val="006624D0"/>
    <w:rsid w:val="00665A46"/>
    <w:rsid w:val="006666CB"/>
    <w:rsid w:val="006670A0"/>
    <w:rsid w:val="00667628"/>
    <w:rsid w:val="00670283"/>
    <w:rsid w:val="00670A12"/>
    <w:rsid w:val="006739E9"/>
    <w:rsid w:val="00674427"/>
    <w:rsid w:val="0067582A"/>
    <w:rsid w:val="00676427"/>
    <w:rsid w:val="006766CB"/>
    <w:rsid w:val="00677250"/>
    <w:rsid w:val="00680C07"/>
    <w:rsid w:val="00680C0C"/>
    <w:rsid w:val="006826BB"/>
    <w:rsid w:val="00686279"/>
    <w:rsid w:val="00687816"/>
    <w:rsid w:val="0069099D"/>
    <w:rsid w:val="00692D18"/>
    <w:rsid w:val="00695813"/>
    <w:rsid w:val="006A0C4D"/>
    <w:rsid w:val="006A11B5"/>
    <w:rsid w:val="006A22C4"/>
    <w:rsid w:val="006A368E"/>
    <w:rsid w:val="006A64DB"/>
    <w:rsid w:val="006A7084"/>
    <w:rsid w:val="006A7FE8"/>
    <w:rsid w:val="006B069D"/>
    <w:rsid w:val="006B0D89"/>
    <w:rsid w:val="006B1629"/>
    <w:rsid w:val="006B1A3D"/>
    <w:rsid w:val="006B2947"/>
    <w:rsid w:val="006B3A4D"/>
    <w:rsid w:val="006B3C87"/>
    <w:rsid w:val="006B6A9E"/>
    <w:rsid w:val="006B6E4E"/>
    <w:rsid w:val="006B7E80"/>
    <w:rsid w:val="006C2FC7"/>
    <w:rsid w:val="006C40CA"/>
    <w:rsid w:val="006C4845"/>
    <w:rsid w:val="006C6277"/>
    <w:rsid w:val="006C6FAB"/>
    <w:rsid w:val="006D03DC"/>
    <w:rsid w:val="006D0668"/>
    <w:rsid w:val="006D1108"/>
    <w:rsid w:val="006D2369"/>
    <w:rsid w:val="006D5E3D"/>
    <w:rsid w:val="006D6297"/>
    <w:rsid w:val="006D6502"/>
    <w:rsid w:val="006D66C5"/>
    <w:rsid w:val="006D7025"/>
    <w:rsid w:val="006D78D3"/>
    <w:rsid w:val="006E0216"/>
    <w:rsid w:val="006E0A56"/>
    <w:rsid w:val="006E1D0C"/>
    <w:rsid w:val="006E3F6B"/>
    <w:rsid w:val="006E3FD9"/>
    <w:rsid w:val="006E44F2"/>
    <w:rsid w:val="006E5894"/>
    <w:rsid w:val="006E5AF6"/>
    <w:rsid w:val="006E6871"/>
    <w:rsid w:val="006E7E39"/>
    <w:rsid w:val="006F1BCC"/>
    <w:rsid w:val="006F2C38"/>
    <w:rsid w:val="006F46C5"/>
    <w:rsid w:val="006F4E50"/>
    <w:rsid w:val="006F53DE"/>
    <w:rsid w:val="00701161"/>
    <w:rsid w:val="00701C68"/>
    <w:rsid w:val="00701D18"/>
    <w:rsid w:val="0070227C"/>
    <w:rsid w:val="00702C85"/>
    <w:rsid w:val="007031A5"/>
    <w:rsid w:val="00703B47"/>
    <w:rsid w:val="00704807"/>
    <w:rsid w:val="00705C40"/>
    <w:rsid w:val="00706F0F"/>
    <w:rsid w:val="00711F76"/>
    <w:rsid w:val="00712029"/>
    <w:rsid w:val="00712C35"/>
    <w:rsid w:val="00712EF3"/>
    <w:rsid w:val="0071533A"/>
    <w:rsid w:val="0071568D"/>
    <w:rsid w:val="00715D2D"/>
    <w:rsid w:val="00715FDB"/>
    <w:rsid w:val="007164E6"/>
    <w:rsid w:val="00716F57"/>
    <w:rsid w:val="00717058"/>
    <w:rsid w:val="00720908"/>
    <w:rsid w:val="007209B7"/>
    <w:rsid w:val="00722852"/>
    <w:rsid w:val="00722E68"/>
    <w:rsid w:val="00723558"/>
    <w:rsid w:val="00723B76"/>
    <w:rsid w:val="00723B9D"/>
    <w:rsid w:val="00725277"/>
    <w:rsid w:val="007255A4"/>
    <w:rsid w:val="0072740B"/>
    <w:rsid w:val="00727416"/>
    <w:rsid w:val="007274BF"/>
    <w:rsid w:val="00727E4A"/>
    <w:rsid w:val="007305D3"/>
    <w:rsid w:val="007307E7"/>
    <w:rsid w:val="007311C1"/>
    <w:rsid w:val="00732720"/>
    <w:rsid w:val="007327C8"/>
    <w:rsid w:val="00732EC3"/>
    <w:rsid w:val="00733C52"/>
    <w:rsid w:val="007354C1"/>
    <w:rsid w:val="00735A38"/>
    <w:rsid w:val="00736F73"/>
    <w:rsid w:val="00740329"/>
    <w:rsid w:val="0074280A"/>
    <w:rsid w:val="00744297"/>
    <w:rsid w:val="007446EE"/>
    <w:rsid w:val="00744808"/>
    <w:rsid w:val="0074597A"/>
    <w:rsid w:val="007464D7"/>
    <w:rsid w:val="00746757"/>
    <w:rsid w:val="00746A41"/>
    <w:rsid w:val="00750063"/>
    <w:rsid w:val="00750AE3"/>
    <w:rsid w:val="00751113"/>
    <w:rsid w:val="0075292D"/>
    <w:rsid w:val="00754B1D"/>
    <w:rsid w:val="0075744A"/>
    <w:rsid w:val="00757D6F"/>
    <w:rsid w:val="00762B2D"/>
    <w:rsid w:val="00762D0D"/>
    <w:rsid w:val="00763306"/>
    <w:rsid w:val="00764D21"/>
    <w:rsid w:val="007652AE"/>
    <w:rsid w:val="0076719B"/>
    <w:rsid w:val="007674B3"/>
    <w:rsid w:val="0077042B"/>
    <w:rsid w:val="00770BA7"/>
    <w:rsid w:val="007717F3"/>
    <w:rsid w:val="00772553"/>
    <w:rsid w:val="007732AE"/>
    <w:rsid w:val="007751A2"/>
    <w:rsid w:val="00775F77"/>
    <w:rsid w:val="007762AD"/>
    <w:rsid w:val="00782265"/>
    <w:rsid w:val="007824BD"/>
    <w:rsid w:val="007827C9"/>
    <w:rsid w:val="0078349E"/>
    <w:rsid w:val="00783690"/>
    <w:rsid w:val="00783ACC"/>
    <w:rsid w:val="00784304"/>
    <w:rsid w:val="00787A19"/>
    <w:rsid w:val="00792B66"/>
    <w:rsid w:val="007946A6"/>
    <w:rsid w:val="00794AA6"/>
    <w:rsid w:val="00796176"/>
    <w:rsid w:val="00796FC3"/>
    <w:rsid w:val="007A0F7D"/>
    <w:rsid w:val="007A1678"/>
    <w:rsid w:val="007A2BE5"/>
    <w:rsid w:val="007A67CC"/>
    <w:rsid w:val="007A77CC"/>
    <w:rsid w:val="007A7F20"/>
    <w:rsid w:val="007B05C5"/>
    <w:rsid w:val="007B0B67"/>
    <w:rsid w:val="007B1AA3"/>
    <w:rsid w:val="007B1E7C"/>
    <w:rsid w:val="007B32BF"/>
    <w:rsid w:val="007B32DB"/>
    <w:rsid w:val="007B3BA8"/>
    <w:rsid w:val="007B46DC"/>
    <w:rsid w:val="007B592F"/>
    <w:rsid w:val="007B6BD0"/>
    <w:rsid w:val="007B6ED8"/>
    <w:rsid w:val="007B7082"/>
    <w:rsid w:val="007B73A6"/>
    <w:rsid w:val="007B7EA7"/>
    <w:rsid w:val="007C088F"/>
    <w:rsid w:val="007C1282"/>
    <w:rsid w:val="007C1A68"/>
    <w:rsid w:val="007C1F65"/>
    <w:rsid w:val="007C285F"/>
    <w:rsid w:val="007C2A43"/>
    <w:rsid w:val="007C30D4"/>
    <w:rsid w:val="007C4539"/>
    <w:rsid w:val="007C5762"/>
    <w:rsid w:val="007C5771"/>
    <w:rsid w:val="007C64FD"/>
    <w:rsid w:val="007C70A1"/>
    <w:rsid w:val="007C798B"/>
    <w:rsid w:val="007C7DE5"/>
    <w:rsid w:val="007D02C0"/>
    <w:rsid w:val="007D0F3F"/>
    <w:rsid w:val="007D1052"/>
    <w:rsid w:val="007D10C0"/>
    <w:rsid w:val="007D1FBE"/>
    <w:rsid w:val="007D204E"/>
    <w:rsid w:val="007D3660"/>
    <w:rsid w:val="007D4465"/>
    <w:rsid w:val="007D4FB8"/>
    <w:rsid w:val="007D5E16"/>
    <w:rsid w:val="007D7739"/>
    <w:rsid w:val="007E02BF"/>
    <w:rsid w:val="007E03D0"/>
    <w:rsid w:val="007E0D26"/>
    <w:rsid w:val="007E1365"/>
    <w:rsid w:val="007E4332"/>
    <w:rsid w:val="007E59D7"/>
    <w:rsid w:val="007E5C2A"/>
    <w:rsid w:val="007E5FCB"/>
    <w:rsid w:val="007E7738"/>
    <w:rsid w:val="007F0473"/>
    <w:rsid w:val="007F0673"/>
    <w:rsid w:val="007F1FF6"/>
    <w:rsid w:val="007F2BB2"/>
    <w:rsid w:val="007F3003"/>
    <w:rsid w:val="007F3A0A"/>
    <w:rsid w:val="007F4041"/>
    <w:rsid w:val="007F60DA"/>
    <w:rsid w:val="007F7062"/>
    <w:rsid w:val="00800594"/>
    <w:rsid w:val="00801A77"/>
    <w:rsid w:val="00801EFD"/>
    <w:rsid w:val="008025EB"/>
    <w:rsid w:val="00802B3B"/>
    <w:rsid w:val="00803310"/>
    <w:rsid w:val="008035EA"/>
    <w:rsid w:val="0080381B"/>
    <w:rsid w:val="00804576"/>
    <w:rsid w:val="00806258"/>
    <w:rsid w:val="00806ABF"/>
    <w:rsid w:val="00806CF6"/>
    <w:rsid w:val="00807D4C"/>
    <w:rsid w:val="00810905"/>
    <w:rsid w:val="0081109F"/>
    <w:rsid w:val="00813412"/>
    <w:rsid w:val="008142B8"/>
    <w:rsid w:val="00815DC2"/>
    <w:rsid w:val="00815E20"/>
    <w:rsid w:val="00815E58"/>
    <w:rsid w:val="00816122"/>
    <w:rsid w:val="008167D8"/>
    <w:rsid w:val="00816890"/>
    <w:rsid w:val="008174E7"/>
    <w:rsid w:val="00822993"/>
    <w:rsid w:val="008229D9"/>
    <w:rsid w:val="00822F53"/>
    <w:rsid w:val="00825571"/>
    <w:rsid w:val="00827AB1"/>
    <w:rsid w:val="008301D7"/>
    <w:rsid w:val="00830B2F"/>
    <w:rsid w:val="00830E0B"/>
    <w:rsid w:val="008312D7"/>
    <w:rsid w:val="008317D6"/>
    <w:rsid w:val="00832A7F"/>
    <w:rsid w:val="00833838"/>
    <w:rsid w:val="008338BB"/>
    <w:rsid w:val="00833B55"/>
    <w:rsid w:val="00835261"/>
    <w:rsid w:val="008359E0"/>
    <w:rsid w:val="0083700F"/>
    <w:rsid w:val="00837427"/>
    <w:rsid w:val="0084087E"/>
    <w:rsid w:val="00840F4B"/>
    <w:rsid w:val="008415F9"/>
    <w:rsid w:val="00843A39"/>
    <w:rsid w:val="00844E7D"/>
    <w:rsid w:val="00846D66"/>
    <w:rsid w:val="008507AA"/>
    <w:rsid w:val="008512CC"/>
    <w:rsid w:val="0085166A"/>
    <w:rsid w:val="00852E15"/>
    <w:rsid w:val="0085398B"/>
    <w:rsid w:val="00855426"/>
    <w:rsid w:val="00855A82"/>
    <w:rsid w:val="00855AE9"/>
    <w:rsid w:val="00856C0B"/>
    <w:rsid w:val="00856E14"/>
    <w:rsid w:val="00856F7B"/>
    <w:rsid w:val="00857B7F"/>
    <w:rsid w:val="00857FBA"/>
    <w:rsid w:val="008619FC"/>
    <w:rsid w:val="0086221D"/>
    <w:rsid w:val="008622B3"/>
    <w:rsid w:val="008624A5"/>
    <w:rsid w:val="00865937"/>
    <w:rsid w:val="0086757F"/>
    <w:rsid w:val="00867760"/>
    <w:rsid w:val="0087171A"/>
    <w:rsid w:val="008720E4"/>
    <w:rsid w:val="008731BE"/>
    <w:rsid w:val="00873A32"/>
    <w:rsid w:val="00877B74"/>
    <w:rsid w:val="00880BD9"/>
    <w:rsid w:val="00881035"/>
    <w:rsid w:val="0088204C"/>
    <w:rsid w:val="008823DE"/>
    <w:rsid w:val="0088353E"/>
    <w:rsid w:val="008835E3"/>
    <w:rsid w:val="00883762"/>
    <w:rsid w:val="00883B5B"/>
    <w:rsid w:val="00883C05"/>
    <w:rsid w:val="00883E91"/>
    <w:rsid w:val="0088639E"/>
    <w:rsid w:val="008865AF"/>
    <w:rsid w:val="008873D9"/>
    <w:rsid w:val="00890FA5"/>
    <w:rsid w:val="00891B39"/>
    <w:rsid w:val="00891B75"/>
    <w:rsid w:val="00891D8B"/>
    <w:rsid w:val="008928B9"/>
    <w:rsid w:val="008928E0"/>
    <w:rsid w:val="00893758"/>
    <w:rsid w:val="0089511A"/>
    <w:rsid w:val="00897D48"/>
    <w:rsid w:val="00897F1A"/>
    <w:rsid w:val="008A095A"/>
    <w:rsid w:val="008A0D6E"/>
    <w:rsid w:val="008A22E1"/>
    <w:rsid w:val="008A3CC8"/>
    <w:rsid w:val="008A4D45"/>
    <w:rsid w:val="008A5257"/>
    <w:rsid w:val="008A5E83"/>
    <w:rsid w:val="008A5FA6"/>
    <w:rsid w:val="008A664D"/>
    <w:rsid w:val="008B1537"/>
    <w:rsid w:val="008B15FE"/>
    <w:rsid w:val="008B2383"/>
    <w:rsid w:val="008B238F"/>
    <w:rsid w:val="008B3022"/>
    <w:rsid w:val="008B35FE"/>
    <w:rsid w:val="008B50BB"/>
    <w:rsid w:val="008B517D"/>
    <w:rsid w:val="008B6BA5"/>
    <w:rsid w:val="008B6C39"/>
    <w:rsid w:val="008B7D08"/>
    <w:rsid w:val="008C2F90"/>
    <w:rsid w:val="008C2FE1"/>
    <w:rsid w:val="008C4DE2"/>
    <w:rsid w:val="008C6559"/>
    <w:rsid w:val="008C7494"/>
    <w:rsid w:val="008C7792"/>
    <w:rsid w:val="008C7A21"/>
    <w:rsid w:val="008C7F90"/>
    <w:rsid w:val="008D01EE"/>
    <w:rsid w:val="008D0CBD"/>
    <w:rsid w:val="008D2C80"/>
    <w:rsid w:val="008D31FA"/>
    <w:rsid w:val="008D501F"/>
    <w:rsid w:val="008D57F6"/>
    <w:rsid w:val="008D7BCC"/>
    <w:rsid w:val="008E0D87"/>
    <w:rsid w:val="008E15B2"/>
    <w:rsid w:val="008E1852"/>
    <w:rsid w:val="008E3126"/>
    <w:rsid w:val="008E3548"/>
    <w:rsid w:val="008E4095"/>
    <w:rsid w:val="008E40D0"/>
    <w:rsid w:val="008E5296"/>
    <w:rsid w:val="008E57FD"/>
    <w:rsid w:val="008E6C39"/>
    <w:rsid w:val="008F0519"/>
    <w:rsid w:val="008F4A49"/>
    <w:rsid w:val="008F5F12"/>
    <w:rsid w:val="008F6863"/>
    <w:rsid w:val="009000F9"/>
    <w:rsid w:val="00902F0E"/>
    <w:rsid w:val="0090331F"/>
    <w:rsid w:val="00905A92"/>
    <w:rsid w:val="009071B3"/>
    <w:rsid w:val="00910599"/>
    <w:rsid w:val="00910D5B"/>
    <w:rsid w:val="00910E0F"/>
    <w:rsid w:val="00912130"/>
    <w:rsid w:val="00912E90"/>
    <w:rsid w:val="00913139"/>
    <w:rsid w:val="00913947"/>
    <w:rsid w:val="009147A2"/>
    <w:rsid w:val="00916994"/>
    <w:rsid w:val="009219F8"/>
    <w:rsid w:val="0092288B"/>
    <w:rsid w:val="009246BB"/>
    <w:rsid w:val="00925ABD"/>
    <w:rsid w:val="00925D65"/>
    <w:rsid w:val="0092636F"/>
    <w:rsid w:val="009265E0"/>
    <w:rsid w:val="009313B3"/>
    <w:rsid w:val="009313FB"/>
    <w:rsid w:val="00931F2A"/>
    <w:rsid w:val="009320D2"/>
    <w:rsid w:val="00932798"/>
    <w:rsid w:val="00934311"/>
    <w:rsid w:val="00935C25"/>
    <w:rsid w:val="00936A33"/>
    <w:rsid w:val="00936A56"/>
    <w:rsid w:val="00936A69"/>
    <w:rsid w:val="00937C23"/>
    <w:rsid w:val="009409AE"/>
    <w:rsid w:val="00941715"/>
    <w:rsid w:val="00945D8F"/>
    <w:rsid w:val="0094769A"/>
    <w:rsid w:val="00947C67"/>
    <w:rsid w:val="00950116"/>
    <w:rsid w:val="009527BF"/>
    <w:rsid w:val="00952AF1"/>
    <w:rsid w:val="0095404E"/>
    <w:rsid w:val="00955DA5"/>
    <w:rsid w:val="0095698B"/>
    <w:rsid w:val="00957F65"/>
    <w:rsid w:val="00961192"/>
    <w:rsid w:val="0096120B"/>
    <w:rsid w:val="00965025"/>
    <w:rsid w:val="009653D8"/>
    <w:rsid w:val="009658B9"/>
    <w:rsid w:val="00965A0B"/>
    <w:rsid w:val="00965EB7"/>
    <w:rsid w:val="00966D0C"/>
    <w:rsid w:val="009670A9"/>
    <w:rsid w:val="009701DE"/>
    <w:rsid w:val="00970E36"/>
    <w:rsid w:val="00971CCA"/>
    <w:rsid w:val="0097226F"/>
    <w:rsid w:val="0097253A"/>
    <w:rsid w:val="00972A47"/>
    <w:rsid w:val="00972DB4"/>
    <w:rsid w:val="00977247"/>
    <w:rsid w:val="00981D18"/>
    <w:rsid w:val="009875DC"/>
    <w:rsid w:val="009876E3"/>
    <w:rsid w:val="009902DC"/>
    <w:rsid w:val="009936D7"/>
    <w:rsid w:val="00993A15"/>
    <w:rsid w:val="009945E0"/>
    <w:rsid w:val="00994647"/>
    <w:rsid w:val="0099466C"/>
    <w:rsid w:val="009A114C"/>
    <w:rsid w:val="009A3997"/>
    <w:rsid w:val="009A3DC9"/>
    <w:rsid w:val="009A49CB"/>
    <w:rsid w:val="009A49FD"/>
    <w:rsid w:val="009A5003"/>
    <w:rsid w:val="009A5802"/>
    <w:rsid w:val="009A5CF0"/>
    <w:rsid w:val="009B111D"/>
    <w:rsid w:val="009B2FA9"/>
    <w:rsid w:val="009B315C"/>
    <w:rsid w:val="009B38F4"/>
    <w:rsid w:val="009B3DB4"/>
    <w:rsid w:val="009B4F17"/>
    <w:rsid w:val="009B568F"/>
    <w:rsid w:val="009B5CB9"/>
    <w:rsid w:val="009B6560"/>
    <w:rsid w:val="009B6B51"/>
    <w:rsid w:val="009C01E2"/>
    <w:rsid w:val="009C0232"/>
    <w:rsid w:val="009C060A"/>
    <w:rsid w:val="009C0E7F"/>
    <w:rsid w:val="009C11B9"/>
    <w:rsid w:val="009C19F5"/>
    <w:rsid w:val="009C2BE6"/>
    <w:rsid w:val="009C2E6A"/>
    <w:rsid w:val="009C2F6B"/>
    <w:rsid w:val="009C3230"/>
    <w:rsid w:val="009C3C71"/>
    <w:rsid w:val="009C3F27"/>
    <w:rsid w:val="009C629A"/>
    <w:rsid w:val="009C631F"/>
    <w:rsid w:val="009C6B02"/>
    <w:rsid w:val="009C7809"/>
    <w:rsid w:val="009C7B55"/>
    <w:rsid w:val="009D017A"/>
    <w:rsid w:val="009D0A77"/>
    <w:rsid w:val="009D18E0"/>
    <w:rsid w:val="009D24C1"/>
    <w:rsid w:val="009D3D27"/>
    <w:rsid w:val="009D6655"/>
    <w:rsid w:val="009D7091"/>
    <w:rsid w:val="009D7C3B"/>
    <w:rsid w:val="009E1058"/>
    <w:rsid w:val="009E157D"/>
    <w:rsid w:val="009E1AED"/>
    <w:rsid w:val="009E40ED"/>
    <w:rsid w:val="009E573B"/>
    <w:rsid w:val="009E5AD8"/>
    <w:rsid w:val="009E5DFB"/>
    <w:rsid w:val="009F004D"/>
    <w:rsid w:val="009F2578"/>
    <w:rsid w:val="009F2802"/>
    <w:rsid w:val="009F3C54"/>
    <w:rsid w:val="009F4E76"/>
    <w:rsid w:val="009F50F1"/>
    <w:rsid w:val="009F77A3"/>
    <w:rsid w:val="00A0086A"/>
    <w:rsid w:val="00A010A4"/>
    <w:rsid w:val="00A01327"/>
    <w:rsid w:val="00A0168B"/>
    <w:rsid w:val="00A03A1B"/>
    <w:rsid w:val="00A03EA1"/>
    <w:rsid w:val="00A04160"/>
    <w:rsid w:val="00A05196"/>
    <w:rsid w:val="00A054CB"/>
    <w:rsid w:val="00A05F2A"/>
    <w:rsid w:val="00A07236"/>
    <w:rsid w:val="00A07E27"/>
    <w:rsid w:val="00A10A27"/>
    <w:rsid w:val="00A10B9A"/>
    <w:rsid w:val="00A11DE9"/>
    <w:rsid w:val="00A11E90"/>
    <w:rsid w:val="00A13412"/>
    <w:rsid w:val="00A14AF0"/>
    <w:rsid w:val="00A150AF"/>
    <w:rsid w:val="00A1586A"/>
    <w:rsid w:val="00A177FE"/>
    <w:rsid w:val="00A1784D"/>
    <w:rsid w:val="00A238B7"/>
    <w:rsid w:val="00A238FA"/>
    <w:rsid w:val="00A23C07"/>
    <w:rsid w:val="00A241CC"/>
    <w:rsid w:val="00A24E9D"/>
    <w:rsid w:val="00A253A7"/>
    <w:rsid w:val="00A25CE2"/>
    <w:rsid w:val="00A279C2"/>
    <w:rsid w:val="00A306E8"/>
    <w:rsid w:val="00A30F92"/>
    <w:rsid w:val="00A34D1B"/>
    <w:rsid w:val="00A4100A"/>
    <w:rsid w:val="00A416B8"/>
    <w:rsid w:val="00A41E48"/>
    <w:rsid w:val="00A42CC2"/>
    <w:rsid w:val="00A43BA5"/>
    <w:rsid w:val="00A43EED"/>
    <w:rsid w:val="00A44FF6"/>
    <w:rsid w:val="00A51832"/>
    <w:rsid w:val="00A522BA"/>
    <w:rsid w:val="00A5360F"/>
    <w:rsid w:val="00A57E4F"/>
    <w:rsid w:val="00A602C3"/>
    <w:rsid w:val="00A61C05"/>
    <w:rsid w:val="00A65417"/>
    <w:rsid w:val="00A657AE"/>
    <w:rsid w:val="00A65BA1"/>
    <w:rsid w:val="00A66A87"/>
    <w:rsid w:val="00A66F07"/>
    <w:rsid w:val="00A67070"/>
    <w:rsid w:val="00A717D4"/>
    <w:rsid w:val="00A71BA9"/>
    <w:rsid w:val="00A71E2C"/>
    <w:rsid w:val="00A73018"/>
    <w:rsid w:val="00A7327B"/>
    <w:rsid w:val="00A75C58"/>
    <w:rsid w:val="00A76B65"/>
    <w:rsid w:val="00A76D16"/>
    <w:rsid w:val="00A776F8"/>
    <w:rsid w:val="00A8461C"/>
    <w:rsid w:val="00A84F56"/>
    <w:rsid w:val="00A85E4E"/>
    <w:rsid w:val="00A85E80"/>
    <w:rsid w:val="00A863AE"/>
    <w:rsid w:val="00A90F6F"/>
    <w:rsid w:val="00A913E1"/>
    <w:rsid w:val="00A92D60"/>
    <w:rsid w:val="00A9342D"/>
    <w:rsid w:val="00A9387B"/>
    <w:rsid w:val="00A942FA"/>
    <w:rsid w:val="00A94552"/>
    <w:rsid w:val="00A96998"/>
    <w:rsid w:val="00AA1347"/>
    <w:rsid w:val="00AA1A24"/>
    <w:rsid w:val="00AA323A"/>
    <w:rsid w:val="00AA39DE"/>
    <w:rsid w:val="00AA42B4"/>
    <w:rsid w:val="00AA4720"/>
    <w:rsid w:val="00AA47CD"/>
    <w:rsid w:val="00AA682C"/>
    <w:rsid w:val="00AB0EDA"/>
    <w:rsid w:val="00AB153D"/>
    <w:rsid w:val="00AB2AA0"/>
    <w:rsid w:val="00AB31FE"/>
    <w:rsid w:val="00AB5404"/>
    <w:rsid w:val="00AB5EB8"/>
    <w:rsid w:val="00AB62AB"/>
    <w:rsid w:val="00AC1137"/>
    <w:rsid w:val="00AC16A2"/>
    <w:rsid w:val="00AC1891"/>
    <w:rsid w:val="00AC1D05"/>
    <w:rsid w:val="00AC2635"/>
    <w:rsid w:val="00AC2BC4"/>
    <w:rsid w:val="00AC30C9"/>
    <w:rsid w:val="00AC388B"/>
    <w:rsid w:val="00AC3A45"/>
    <w:rsid w:val="00AC4259"/>
    <w:rsid w:val="00AC44A6"/>
    <w:rsid w:val="00AC48C7"/>
    <w:rsid w:val="00AC49AC"/>
    <w:rsid w:val="00AC527C"/>
    <w:rsid w:val="00AD053B"/>
    <w:rsid w:val="00AD0E4B"/>
    <w:rsid w:val="00AD14D6"/>
    <w:rsid w:val="00AD2110"/>
    <w:rsid w:val="00AD214F"/>
    <w:rsid w:val="00AD2C58"/>
    <w:rsid w:val="00AD5909"/>
    <w:rsid w:val="00AD742E"/>
    <w:rsid w:val="00AE15A0"/>
    <w:rsid w:val="00AE24E6"/>
    <w:rsid w:val="00AE4503"/>
    <w:rsid w:val="00AE5D27"/>
    <w:rsid w:val="00AE6594"/>
    <w:rsid w:val="00AE6BCB"/>
    <w:rsid w:val="00AE7A5C"/>
    <w:rsid w:val="00AF0B35"/>
    <w:rsid w:val="00AF1A7D"/>
    <w:rsid w:val="00AF22EC"/>
    <w:rsid w:val="00AF32C4"/>
    <w:rsid w:val="00AF3610"/>
    <w:rsid w:val="00AF5ABB"/>
    <w:rsid w:val="00AF5D28"/>
    <w:rsid w:val="00AF6D7B"/>
    <w:rsid w:val="00B01250"/>
    <w:rsid w:val="00B06C6C"/>
    <w:rsid w:val="00B1313F"/>
    <w:rsid w:val="00B14766"/>
    <w:rsid w:val="00B16019"/>
    <w:rsid w:val="00B1730C"/>
    <w:rsid w:val="00B175F8"/>
    <w:rsid w:val="00B2025B"/>
    <w:rsid w:val="00B2427A"/>
    <w:rsid w:val="00B25B04"/>
    <w:rsid w:val="00B26C9E"/>
    <w:rsid w:val="00B30BDB"/>
    <w:rsid w:val="00B312D2"/>
    <w:rsid w:val="00B32519"/>
    <w:rsid w:val="00B33001"/>
    <w:rsid w:val="00B33D4A"/>
    <w:rsid w:val="00B343B1"/>
    <w:rsid w:val="00B34759"/>
    <w:rsid w:val="00B34CB2"/>
    <w:rsid w:val="00B36612"/>
    <w:rsid w:val="00B37CC2"/>
    <w:rsid w:val="00B40220"/>
    <w:rsid w:val="00B45583"/>
    <w:rsid w:val="00B508D6"/>
    <w:rsid w:val="00B51872"/>
    <w:rsid w:val="00B51CE7"/>
    <w:rsid w:val="00B521E6"/>
    <w:rsid w:val="00B530A4"/>
    <w:rsid w:val="00B5432F"/>
    <w:rsid w:val="00B5661E"/>
    <w:rsid w:val="00B5785E"/>
    <w:rsid w:val="00B62851"/>
    <w:rsid w:val="00B62DCA"/>
    <w:rsid w:val="00B638BE"/>
    <w:rsid w:val="00B65167"/>
    <w:rsid w:val="00B66303"/>
    <w:rsid w:val="00B66D90"/>
    <w:rsid w:val="00B70781"/>
    <w:rsid w:val="00B71D8B"/>
    <w:rsid w:val="00B7215B"/>
    <w:rsid w:val="00B72442"/>
    <w:rsid w:val="00B729A8"/>
    <w:rsid w:val="00B729E5"/>
    <w:rsid w:val="00B730D5"/>
    <w:rsid w:val="00B74340"/>
    <w:rsid w:val="00B74D3A"/>
    <w:rsid w:val="00B75784"/>
    <w:rsid w:val="00B75E4B"/>
    <w:rsid w:val="00B75E55"/>
    <w:rsid w:val="00B77584"/>
    <w:rsid w:val="00B80FC1"/>
    <w:rsid w:val="00B810AE"/>
    <w:rsid w:val="00B81405"/>
    <w:rsid w:val="00B83EB9"/>
    <w:rsid w:val="00B83FDE"/>
    <w:rsid w:val="00B87942"/>
    <w:rsid w:val="00B87C36"/>
    <w:rsid w:val="00B903E4"/>
    <w:rsid w:val="00B908FC"/>
    <w:rsid w:val="00B91801"/>
    <w:rsid w:val="00B93C1C"/>
    <w:rsid w:val="00B94F4F"/>
    <w:rsid w:val="00B95088"/>
    <w:rsid w:val="00B9693B"/>
    <w:rsid w:val="00B96F70"/>
    <w:rsid w:val="00BA16AD"/>
    <w:rsid w:val="00BA195C"/>
    <w:rsid w:val="00BA21B7"/>
    <w:rsid w:val="00BA2B00"/>
    <w:rsid w:val="00BA575A"/>
    <w:rsid w:val="00BA58BF"/>
    <w:rsid w:val="00BA6FB7"/>
    <w:rsid w:val="00BA74C8"/>
    <w:rsid w:val="00BB16B5"/>
    <w:rsid w:val="00BB1FC7"/>
    <w:rsid w:val="00BB45FD"/>
    <w:rsid w:val="00BB4D41"/>
    <w:rsid w:val="00BB52C7"/>
    <w:rsid w:val="00BB550C"/>
    <w:rsid w:val="00BB593C"/>
    <w:rsid w:val="00BB5F7E"/>
    <w:rsid w:val="00BB67DE"/>
    <w:rsid w:val="00BB6804"/>
    <w:rsid w:val="00BB74B1"/>
    <w:rsid w:val="00BB7C3A"/>
    <w:rsid w:val="00BC01C0"/>
    <w:rsid w:val="00BC0B63"/>
    <w:rsid w:val="00BC1135"/>
    <w:rsid w:val="00BC23AA"/>
    <w:rsid w:val="00BC4960"/>
    <w:rsid w:val="00BC4C27"/>
    <w:rsid w:val="00BC5197"/>
    <w:rsid w:val="00BC5CB2"/>
    <w:rsid w:val="00BD0D2A"/>
    <w:rsid w:val="00BD13B6"/>
    <w:rsid w:val="00BD19CC"/>
    <w:rsid w:val="00BD2078"/>
    <w:rsid w:val="00BD3750"/>
    <w:rsid w:val="00BD3AD8"/>
    <w:rsid w:val="00BD5131"/>
    <w:rsid w:val="00BD5264"/>
    <w:rsid w:val="00BD598C"/>
    <w:rsid w:val="00BD5F2E"/>
    <w:rsid w:val="00BD79D2"/>
    <w:rsid w:val="00BE0A28"/>
    <w:rsid w:val="00BE3580"/>
    <w:rsid w:val="00BE35D4"/>
    <w:rsid w:val="00BE3763"/>
    <w:rsid w:val="00BE49EE"/>
    <w:rsid w:val="00BE5FC2"/>
    <w:rsid w:val="00BE6304"/>
    <w:rsid w:val="00BE6A19"/>
    <w:rsid w:val="00BF2EED"/>
    <w:rsid w:val="00BF3F3E"/>
    <w:rsid w:val="00BF4223"/>
    <w:rsid w:val="00BF4CF9"/>
    <w:rsid w:val="00BF648C"/>
    <w:rsid w:val="00C0144D"/>
    <w:rsid w:val="00C02CF3"/>
    <w:rsid w:val="00C04B12"/>
    <w:rsid w:val="00C05104"/>
    <w:rsid w:val="00C0643C"/>
    <w:rsid w:val="00C065C5"/>
    <w:rsid w:val="00C0731D"/>
    <w:rsid w:val="00C073CA"/>
    <w:rsid w:val="00C07621"/>
    <w:rsid w:val="00C1011B"/>
    <w:rsid w:val="00C1057A"/>
    <w:rsid w:val="00C13691"/>
    <w:rsid w:val="00C14A77"/>
    <w:rsid w:val="00C16A1A"/>
    <w:rsid w:val="00C17457"/>
    <w:rsid w:val="00C175D0"/>
    <w:rsid w:val="00C2080A"/>
    <w:rsid w:val="00C21980"/>
    <w:rsid w:val="00C22888"/>
    <w:rsid w:val="00C25753"/>
    <w:rsid w:val="00C270BA"/>
    <w:rsid w:val="00C27EDC"/>
    <w:rsid w:val="00C3177F"/>
    <w:rsid w:val="00C33056"/>
    <w:rsid w:val="00C33F39"/>
    <w:rsid w:val="00C3482A"/>
    <w:rsid w:val="00C34C2C"/>
    <w:rsid w:val="00C365F7"/>
    <w:rsid w:val="00C3665D"/>
    <w:rsid w:val="00C36BD8"/>
    <w:rsid w:val="00C36E4B"/>
    <w:rsid w:val="00C37180"/>
    <w:rsid w:val="00C4035C"/>
    <w:rsid w:val="00C40E04"/>
    <w:rsid w:val="00C40E17"/>
    <w:rsid w:val="00C41C39"/>
    <w:rsid w:val="00C449D0"/>
    <w:rsid w:val="00C46E1A"/>
    <w:rsid w:val="00C5351C"/>
    <w:rsid w:val="00C54875"/>
    <w:rsid w:val="00C54ACA"/>
    <w:rsid w:val="00C5517B"/>
    <w:rsid w:val="00C562F8"/>
    <w:rsid w:val="00C57DAB"/>
    <w:rsid w:val="00C604AB"/>
    <w:rsid w:val="00C63C09"/>
    <w:rsid w:val="00C63C51"/>
    <w:rsid w:val="00C6422D"/>
    <w:rsid w:val="00C64426"/>
    <w:rsid w:val="00C64769"/>
    <w:rsid w:val="00C64980"/>
    <w:rsid w:val="00C64AF9"/>
    <w:rsid w:val="00C6747B"/>
    <w:rsid w:val="00C6771D"/>
    <w:rsid w:val="00C67769"/>
    <w:rsid w:val="00C67D6C"/>
    <w:rsid w:val="00C729F5"/>
    <w:rsid w:val="00C73197"/>
    <w:rsid w:val="00C73278"/>
    <w:rsid w:val="00C7384B"/>
    <w:rsid w:val="00C74573"/>
    <w:rsid w:val="00C765A2"/>
    <w:rsid w:val="00C76792"/>
    <w:rsid w:val="00C76ECA"/>
    <w:rsid w:val="00C770D0"/>
    <w:rsid w:val="00C816F2"/>
    <w:rsid w:val="00C82067"/>
    <w:rsid w:val="00C82D48"/>
    <w:rsid w:val="00C82DC9"/>
    <w:rsid w:val="00C8384A"/>
    <w:rsid w:val="00C83DFF"/>
    <w:rsid w:val="00C83EA1"/>
    <w:rsid w:val="00C84B55"/>
    <w:rsid w:val="00C862B7"/>
    <w:rsid w:val="00C86906"/>
    <w:rsid w:val="00C86B7E"/>
    <w:rsid w:val="00C8783C"/>
    <w:rsid w:val="00C90991"/>
    <w:rsid w:val="00C91DB1"/>
    <w:rsid w:val="00C92C64"/>
    <w:rsid w:val="00C9314E"/>
    <w:rsid w:val="00C9689D"/>
    <w:rsid w:val="00CA07F7"/>
    <w:rsid w:val="00CA14A2"/>
    <w:rsid w:val="00CA1799"/>
    <w:rsid w:val="00CA2554"/>
    <w:rsid w:val="00CA2A95"/>
    <w:rsid w:val="00CA319B"/>
    <w:rsid w:val="00CA33F6"/>
    <w:rsid w:val="00CA403A"/>
    <w:rsid w:val="00CA4E8B"/>
    <w:rsid w:val="00CA5168"/>
    <w:rsid w:val="00CA5B6C"/>
    <w:rsid w:val="00CA78BB"/>
    <w:rsid w:val="00CA7A01"/>
    <w:rsid w:val="00CB258E"/>
    <w:rsid w:val="00CB3FCE"/>
    <w:rsid w:val="00CB4656"/>
    <w:rsid w:val="00CB5871"/>
    <w:rsid w:val="00CC0147"/>
    <w:rsid w:val="00CC0337"/>
    <w:rsid w:val="00CC0FBE"/>
    <w:rsid w:val="00CC11AB"/>
    <w:rsid w:val="00CC2139"/>
    <w:rsid w:val="00CC485C"/>
    <w:rsid w:val="00CC4DC0"/>
    <w:rsid w:val="00CC618C"/>
    <w:rsid w:val="00CD1524"/>
    <w:rsid w:val="00CD187D"/>
    <w:rsid w:val="00CD1E12"/>
    <w:rsid w:val="00CD3108"/>
    <w:rsid w:val="00CD4B3B"/>
    <w:rsid w:val="00CD5137"/>
    <w:rsid w:val="00CD5446"/>
    <w:rsid w:val="00CD64A0"/>
    <w:rsid w:val="00CD6535"/>
    <w:rsid w:val="00CD68D0"/>
    <w:rsid w:val="00CD6C0C"/>
    <w:rsid w:val="00CE1CFA"/>
    <w:rsid w:val="00CE297F"/>
    <w:rsid w:val="00CE37DF"/>
    <w:rsid w:val="00CE4DAD"/>
    <w:rsid w:val="00CE5566"/>
    <w:rsid w:val="00CE71E3"/>
    <w:rsid w:val="00CE761D"/>
    <w:rsid w:val="00CE7DCD"/>
    <w:rsid w:val="00CF018E"/>
    <w:rsid w:val="00CF12F4"/>
    <w:rsid w:val="00CF5561"/>
    <w:rsid w:val="00CF5C20"/>
    <w:rsid w:val="00D00604"/>
    <w:rsid w:val="00D006CF"/>
    <w:rsid w:val="00D01712"/>
    <w:rsid w:val="00D037D8"/>
    <w:rsid w:val="00D05F34"/>
    <w:rsid w:val="00D06D9D"/>
    <w:rsid w:val="00D17C8F"/>
    <w:rsid w:val="00D20C2B"/>
    <w:rsid w:val="00D21B6E"/>
    <w:rsid w:val="00D2455F"/>
    <w:rsid w:val="00D272FD"/>
    <w:rsid w:val="00D30997"/>
    <w:rsid w:val="00D313AE"/>
    <w:rsid w:val="00D3199C"/>
    <w:rsid w:val="00D32006"/>
    <w:rsid w:val="00D32EE7"/>
    <w:rsid w:val="00D33097"/>
    <w:rsid w:val="00D34269"/>
    <w:rsid w:val="00D358F8"/>
    <w:rsid w:val="00D36A82"/>
    <w:rsid w:val="00D37636"/>
    <w:rsid w:val="00D37C2D"/>
    <w:rsid w:val="00D37C5D"/>
    <w:rsid w:val="00D4025D"/>
    <w:rsid w:val="00D40AA6"/>
    <w:rsid w:val="00D42CE4"/>
    <w:rsid w:val="00D43795"/>
    <w:rsid w:val="00D43E4D"/>
    <w:rsid w:val="00D4446A"/>
    <w:rsid w:val="00D44E55"/>
    <w:rsid w:val="00D45EC6"/>
    <w:rsid w:val="00D45FC0"/>
    <w:rsid w:val="00D47B93"/>
    <w:rsid w:val="00D47E04"/>
    <w:rsid w:val="00D538E9"/>
    <w:rsid w:val="00D53AEA"/>
    <w:rsid w:val="00D541E6"/>
    <w:rsid w:val="00D5669A"/>
    <w:rsid w:val="00D56D3D"/>
    <w:rsid w:val="00D60F98"/>
    <w:rsid w:val="00D61137"/>
    <w:rsid w:val="00D61785"/>
    <w:rsid w:val="00D62044"/>
    <w:rsid w:val="00D627A6"/>
    <w:rsid w:val="00D6299A"/>
    <w:rsid w:val="00D62A5B"/>
    <w:rsid w:val="00D62D7E"/>
    <w:rsid w:val="00D65202"/>
    <w:rsid w:val="00D65F36"/>
    <w:rsid w:val="00D66A81"/>
    <w:rsid w:val="00D67F3D"/>
    <w:rsid w:val="00D714F6"/>
    <w:rsid w:val="00D7292F"/>
    <w:rsid w:val="00D73A03"/>
    <w:rsid w:val="00D73CC1"/>
    <w:rsid w:val="00D7465F"/>
    <w:rsid w:val="00D74915"/>
    <w:rsid w:val="00D77EA5"/>
    <w:rsid w:val="00D81E19"/>
    <w:rsid w:val="00D82B5B"/>
    <w:rsid w:val="00D83045"/>
    <w:rsid w:val="00D83BC6"/>
    <w:rsid w:val="00D84761"/>
    <w:rsid w:val="00D84991"/>
    <w:rsid w:val="00D8523D"/>
    <w:rsid w:val="00D85373"/>
    <w:rsid w:val="00D915A3"/>
    <w:rsid w:val="00D91F45"/>
    <w:rsid w:val="00D9227D"/>
    <w:rsid w:val="00D957E4"/>
    <w:rsid w:val="00D96067"/>
    <w:rsid w:val="00DA1974"/>
    <w:rsid w:val="00DA2C08"/>
    <w:rsid w:val="00DA4150"/>
    <w:rsid w:val="00DA4922"/>
    <w:rsid w:val="00DA582E"/>
    <w:rsid w:val="00DA675D"/>
    <w:rsid w:val="00DB005D"/>
    <w:rsid w:val="00DB2359"/>
    <w:rsid w:val="00DB36E7"/>
    <w:rsid w:val="00DB38DD"/>
    <w:rsid w:val="00DB402B"/>
    <w:rsid w:val="00DB4F14"/>
    <w:rsid w:val="00DB7ED8"/>
    <w:rsid w:val="00DB7F2A"/>
    <w:rsid w:val="00DC028F"/>
    <w:rsid w:val="00DC2013"/>
    <w:rsid w:val="00DC2C0A"/>
    <w:rsid w:val="00DC2C76"/>
    <w:rsid w:val="00DC485B"/>
    <w:rsid w:val="00DC638D"/>
    <w:rsid w:val="00DC66A6"/>
    <w:rsid w:val="00DD0308"/>
    <w:rsid w:val="00DD091E"/>
    <w:rsid w:val="00DD2912"/>
    <w:rsid w:val="00DD4503"/>
    <w:rsid w:val="00DD5228"/>
    <w:rsid w:val="00DD7BDE"/>
    <w:rsid w:val="00DE04CC"/>
    <w:rsid w:val="00DE1528"/>
    <w:rsid w:val="00DE422C"/>
    <w:rsid w:val="00DE5F42"/>
    <w:rsid w:val="00DF0A49"/>
    <w:rsid w:val="00DF15A5"/>
    <w:rsid w:val="00DF24C7"/>
    <w:rsid w:val="00DF3A48"/>
    <w:rsid w:val="00DF529B"/>
    <w:rsid w:val="00DF5694"/>
    <w:rsid w:val="00DF61CB"/>
    <w:rsid w:val="00DF62CA"/>
    <w:rsid w:val="00DF67D4"/>
    <w:rsid w:val="00DF6919"/>
    <w:rsid w:val="00DF7F55"/>
    <w:rsid w:val="00E01628"/>
    <w:rsid w:val="00E020C2"/>
    <w:rsid w:val="00E03C64"/>
    <w:rsid w:val="00E03FCA"/>
    <w:rsid w:val="00E057A2"/>
    <w:rsid w:val="00E11608"/>
    <w:rsid w:val="00E11ADF"/>
    <w:rsid w:val="00E1252A"/>
    <w:rsid w:val="00E125C3"/>
    <w:rsid w:val="00E1425D"/>
    <w:rsid w:val="00E14E88"/>
    <w:rsid w:val="00E16486"/>
    <w:rsid w:val="00E1680F"/>
    <w:rsid w:val="00E200B0"/>
    <w:rsid w:val="00E21D60"/>
    <w:rsid w:val="00E22534"/>
    <w:rsid w:val="00E22B4A"/>
    <w:rsid w:val="00E24207"/>
    <w:rsid w:val="00E24ABC"/>
    <w:rsid w:val="00E24F80"/>
    <w:rsid w:val="00E2613D"/>
    <w:rsid w:val="00E27C01"/>
    <w:rsid w:val="00E333E7"/>
    <w:rsid w:val="00E35058"/>
    <w:rsid w:val="00E3549C"/>
    <w:rsid w:val="00E37856"/>
    <w:rsid w:val="00E379EF"/>
    <w:rsid w:val="00E40373"/>
    <w:rsid w:val="00E4192C"/>
    <w:rsid w:val="00E41DC5"/>
    <w:rsid w:val="00E42796"/>
    <w:rsid w:val="00E43DD3"/>
    <w:rsid w:val="00E44EEC"/>
    <w:rsid w:val="00E45991"/>
    <w:rsid w:val="00E45CF1"/>
    <w:rsid w:val="00E4789B"/>
    <w:rsid w:val="00E47E00"/>
    <w:rsid w:val="00E50C14"/>
    <w:rsid w:val="00E5254D"/>
    <w:rsid w:val="00E52BB8"/>
    <w:rsid w:val="00E52E81"/>
    <w:rsid w:val="00E54A67"/>
    <w:rsid w:val="00E55350"/>
    <w:rsid w:val="00E577F2"/>
    <w:rsid w:val="00E62A68"/>
    <w:rsid w:val="00E62F0C"/>
    <w:rsid w:val="00E65851"/>
    <w:rsid w:val="00E6710B"/>
    <w:rsid w:val="00E67166"/>
    <w:rsid w:val="00E67177"/>
    <w:rsid w:val="00E67212"/>
    <w:rsid w:val="00E71068"/>
    <w:rsid w:val="00E731D0"/>
    <w:rsid w:val="00E7433B"/>
    <w:rsid w:val="00E75F66"/>
    <w:rsid w:val="00E76FB7"/>
    <w:rsid w:val="00E775C9"/>
    <w:rsid w:val="00E80E90"/>
    <w:rsid w:val="00E81E9A"/>
    <w:rsid w:val="00E82BF2"/>
    <w:rsid w:val="00E927DD"/>
    <w:rsid w:val="00E92A06"/>
    <w:rsid w:val="00E940CF"/>
    <w:rsid w:val="00E945A8"/>
    <w:rsid w:val="00E967E7"/>
    <w:rsid w:val="00E973A0"/>
    <w:rsid w:val="00EA4905"/>
    <w:rsid w:val="00EA593F"/>
    <w:rsid w:val="00EA629F"/>
    <w:rsid w:val="00EA7083"/>
    <w:rsid w:val="00EB0FBB"/>
    <w:rsid w:val="00EB325B"/>
    <w:rsid w:val="00EB5AC1"/>
    <w:rsid w:val="00EB607A"/>
    <w:rsid w:val="00EB6325"/>
    <w:rsid w:val="00EB7351"/>
    <w:rsid w:val="00EB79F6"/>
    <w:rsid w:val="00EC060B"/>
    <w:rsid w:val="00EC175B"/>
    <w:rsid w:val="00EC1BEB"/>
    <w:rsid w:val="00EC1D18"/>
    <w:rsid w:val="00EC26F1"/>
    <w:rsid w:val="00EC406B"/>
    <w:rsid w:val="00EC5C0A"/>
    <w:rsid w:val="00EC7F2B"/>
    <w:rsid w:val="00ED066C"/>
    <w:rsid w:val="00ED1E5C"/>
    <w:rsid w:val="00ED23E1"/>
    <w:rsid w:val="00ED29D8"/>
    <w:rsid w:val="00ED431B"/>
    <w:rsid w:val="00ED4AA8"/>
    <w:rsid w:val="00ED4AAB"/>
    <w:rsid w:val="00ED5D9F"/>
    <w:rsid w:val="00ED6CEB"/>
    <w:rsid w:val="00ED6E90"/>
    <w:rsid w:val="00ED7288"/>
    <w:rsid w:val="00EE23F2"/>
    <w:rsid w:val="00EE2BBE"/>
    <w:rsid w:val="00EE3A17"/>
    <w:rsid w:val="00EE46D0"/>
    <w:rsid w:val="00EE5829"/>
    <w:rsid w:val="00EF21FD"/>
    <w:rsid w:val="00EF304B"/>
    <w:rsid w:val="00EF3BE3"/>
    <w:rsid w:val="00EF4A2F"/>
    <w:rsid w:val="00EF4C5B"/>
    <w:rsid w:val="00F002F3"/>
    <w:rsid w:val="00F00E5C"/>
    <w:rsid w:val="00F0234D"/>
    <w:rsid w:val="00F02CDF"/>
    <w:rsid w:val="00F02E91"/>
    <w:rsid w:val="00F03CF2"/>
    <w:rsid w:val="00F04689"/>
    <w:rsid w:val="00F05D87"/>
    <w:rsid w:val="00F05E6C"/>
    <w:rsid w:val="00F06F86"/>
    <w:rsid w:val="00F07375"/>
    <w:rsid w:val="00F0781F"/>
    <w:rsid w:val="00F078F8"/>
    <w:rsid w:val="00F103F8"/>
    <w:rsid w:val="00F10D73"/>
    <w:rsid w:val="00F119C1"/>
    <w:rsid w:val="00F11F17"/>
    <w:rsid w:val="00F129C6"/>
    <w:rsid w:val="00F13191"/>
    <w:rsid w:val="00F15CDC"/>
    <w:rsid w:val="00F20BD0"/>
    <w:rsid w:val="00F21087"/>
    <w:rsid w:val="00F21317"/>
    <w:rsid w:val="00F2172B"/>
    <w:rsid w:val="00F25CA9"/>
    <w:rsid w:val="00F269F7"/>
    <w:rsid w:val="00F27084"/>
    <w:rsid w:val="00F27126"/>
    <w:rsid w:val="00F30AFE"/>
    <w:rsid w:val="00F31D76"/>
    <w:rsid w:val="00F323B2"/>
    <w:rsid w:val="00F33532"/>
    <w:rsid w:val="00F33993"/>
    <w:rsid w:val="00F34083"/>
    <w:rsid w:val="00F34B31"/>
    <w:rsid w:val="00F3748D"/>
    <w:rsid w:val="00F37789"/>
    <w:rsid w:val="00F406B8"/>
    <w:rsid w:val="00F40C59"/>
    <w:rsid w:val="00F40F3C"/>
    <w:rsid w:val="00F40FDC"/>
    <w:rsid w:val="00F4409F"/>
    <w:rsid w:val="00F46917"/>
    <w:rsid w:val="00F50B31"/>
    <w:rsid w:val="00F50D6A"/>
    <w:rsid w:val="00F52410"/>
    <w:rsid w:val="00F52BD8"/>
    <w:rsid w:val="00F566B7"/>
    <w:rsid w:val="00F57F3D"/>
    <w:rsid w:val="00F60520"/>
    <w:rsid w:val="00F640CE"/>
    <w:rsid w:val="00F65AB4"/>
    <w:rsid w:val="00F66D86"/>
    <w:rsid w:val="00F67E99"/>
    <w:rsid w:val="00F714BD"/>
    <w:rsid w:val="00F71A83"/>
    <w:rsid w:val="00F7380C"/>
    <w:rsid w:val="00F738D4"/>
    <w:rsid w:val="00F74543"/>
    <w:rsid w:val="00F74751"/>
    <w:rsid w:val="00F74B1C"/>
    <w:rsid w:val="00F77AD7"/>
    <w:rsid w:val="00F820CA"/>
    <w:rsid w:val="00F86B25"/>
    <w:rsid w:val="00F86EE2"/>
    <w:rsid w:val="00F917EA"/>
    <w:rsid w:val="00F92458"/>
    <w:rsid w:val="00F93F9E"/>
    <w:rsid w:val="00F968AC"/>
    <w:rsid w:val="00FA0C0F"/>
    <w:rsid w:val="00FA1573"/>
    <w:rsid w:val="00FA288E"/>
    <w:rsid w:val="00FA2C12"/>
    <w:rsid w:val="00FA5BA7"/>
    <w:rsid w:val="00FA5C4C"/>
    <w:rsid w:val="00FA5CD2"/>
    <w:rsid w:val="00FA6724"/>
    <w:rsid w:val="00FA6ED8"/>
    <w:rsid w:val="00FA7D61"/>
    <w:rsid w:val="00FB34E3"/>
    <w:rsid w:val="00FB4759"/>
    <w:rsid w:val="00FB5600"/>
    <w:rsid w:val="00FB5EE4"/>
    <w:rsid w:val="00FB67D9"/>
    <w:rsid w:val="00FB7CDD"/>
    <w:rsid w:val="00FC0B48"/>
    <w:rsid w:val="00FC0EB4"/>
    <w:rsid w:val="00FC1DE1"/>
    <w:rsid w:val="00FC2AAC"/>
    <w:rsid w:val="00FC307B"/>
    <w:rsid w:val="00FC46B7"/>
    <w:rsid w:val="00FC67DE"/>
    <w:rsid w:val="00FC7EA3"/>
    <w:rsid w:val="00FD00D4"/>
    <w:rsid w:val="00FD0A80"/>
    <w:rsid w:val="00FD0EB3"/>
    <w:rsid w:val="00FD1000"/>
    <w:rsid w:val="00FD1FC1"/>
    <w:rsid w:val="00FD2B70"/>
    <w:rsid w:val="00FD42F5"/>
    <w:rsid w:val="00FD79F2"/>
    <w:rsid w:val="00FE0298"/>
    <w:rsid w:val="00FE09B7"/>
    <w:rsid w:val="00FE41C3"/>
    <w:rsid w:val="00FE63FC"/>
    <w:rsid w:val="00FF0D18"/>
    <w:rsid w:val="00FF2FF5"/>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B01CEEA"/>
  <w15:docId w15:val="{99A0EB6F-BF79-4CAA-A38E-B1033073D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23A7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UEDAŞ Bullet,abc siralı"/>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table" w:customStyle="1" w:styleId="Tabelamrea11">
    <w:name w:val="Tabela – mreža11"/>
    <w:basedOn w:val="Navadnatabela"/>
    <w:next w:val="Tabelamrea"/>
    <w:uiPriority w:val="99"/>
    <w:rsid w:val="00D34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AB List 1 Znak,Bullet Points Znak,UEDAŞ Bullet Znak,abc siralı Znak"/>
    <w:link w:val="Odstavekseznama"/>
    <w:uiPriority w:val="34"/>
    <w:qFormat/>
    <w:rsid w:val="002D26E8"/>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00768832">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090660685">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3657252">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6307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eJN2" TargetMode="External"/><Relationship Id="rId18" Type="http://schemas.openxmlformats.org/officeDocument/2006/relationships/hyperlink" Target="https://www.kpk-rs.si/sl/pogosta-vprasanj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info@fitvarovanje.si"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mailto:dusan.hocevar@lpp.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mailto:dusan.hocevar@lpp.si"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JN2" TargetMode="External"/><Relationship Id="rId22" Type="http://schemas.openxmlformats.org/officeDocument/2006/relationships/header" Target="header3.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A842B-3844-4AE9-B8FD-95866C420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55</Pages>
  <Words>21899</Words>
  <Characters>124825</Characters>
  <Application>Microsoft Office Word</Application>
  <DocSecurity>0</DocSecurity>
  <Lines>1040</Lines>
  <Paragraphs>292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146432</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lastModifiedBy>Tanja Dermastja</cp:lastModifiedBy>
  <cp:revision>7</cp:revision>
  <cp:lastPrinted>2024-07-16T08:55:00Z</cp:lastPrinted>
  <dcterms:created xsi:type="dcterms:W3CDTF">2024-07-16T05:49:00Z</dcterms:created>
  <dcterms:modified xsi:type="dcterms:W3CDTF">2024-07-16T09:07:00Z</dcterms:modified>
</cp:coreProperties>
</file>