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10207" w14:textId="77777777" w:rsidR="001D314A" w:rsidRPr="007207A9" w:rsidRDefault="001D314A" w:rsidP="006E1146">
      <w:pPr>
        <w:keepLines/>
        <w:widowControl w:val="0"/>
        <w:rPr>
          <w:rFonts w:ascii="Tahoma" w:eastAsia="Tahoma" w:hAnsi="Tahoma" w:cs="Tahoma"/>
          <w:b/>
        </w:rPr>
      </w:pPr>
      <w:r w:rsidRPr="007207A9">
        <w:rPr>
          <w:rFonts w:ascii="Tahoma" w:eastAsia="Tahoma" w:hAnsi="Tahoma" w:cs="Tahoma"/>
          <w:b/>
        </w:rPr>
        <w:t>Naročnik:</w:t>
      </w:r>
    </w:p>
    <w:p w14:paraId="4DA77EAA" w14:textId="77777777" w:rsidR="001D314A" w:rsidRPr="007207A9" w:rsidRDefault="001D314A" w:rsidP="006E1146">
      <w:pPr>
        <w:keepLines/>
        <w:widowControl w:val="0"/>
        <w:rPr>
          <w:rFonts w:ascii="Tahoma" w:eastAsia="Tahoma" w:hAnsi="Tahoma" w:cs="Tahoma"/>
          <w:b/>
        </w:rPr>
      </w:pPr>
    </w:p>
    <w:p w14:paraId="2DB31B79" w14:textId="77777777" w:rsidR="001D314A" w:rsidRPr="007207A9" w:rsidRDefault="001D314A" w:rsidP="006E1146">
      <w:pPr>
        <w:keepLines/>
        <w:widowControl w:val="0"/>
        <w:rPr>
          <w:rFonts w:ascii="Tahoma" w:eastAsia="Tahoma" w:hAnsi="Tahoma" w:cs="Tahoma"/>
          <w:b/>
        </w:rPr>
      </w:pPr>
      <w:r w:rsidRPr="007207A9">
        <w:rPr>
          <w:rFonts w:ascii="Tahoma" w:eastAsia="Tahoma" w:hAnsi="Tahoma" w:cs="Tahoma"/>
          <w:b/>
        </w:rPr>
        <w:t xml:space="preserve">Javno podjetje Ljubljanska parkirišča in tržnice, </w:t>
      </w:r>
      <w:proofErr w:type="spellStart"/>
      <w:r w:rsidRPr="007207A9">
        <w:rPr>
          <w:rFonts w:ascii="Tahoma" w:eastAsia="Tahoma" w:hAnsi="Tahoma" w:cs="Tahoma"/>
          <w:b/>
        </w:rPr>
        <w:t>d.o.o</w:t>
      </w:r>
      <w:proofErr w:type="spellEnd"/>
      <w:r w:rsidRPr="007207A9">
        <w:rPr>
          <w:rFonts w:ascii="Tahoma" w:eastAsia="Tahoma" w:hAnsi="Tahoma" w:cs="Tahoma"/>
          <w:b/>
        </w:rPr>
        <w:t>.</w:t>
      </w:r>
    </w:p>
    <w:p w14:paraId="4B31B105" w14:textId="77777777" w:rsidR="001D314A" w:rsidRPr="007207A9" w:rsidRDefault="001D314A" w:rsidP="006E1146">
      <w:pPr>
        <w:keepLines/>
        <w:widowControl w:val="0"/>
        <w:rPr>
          <w:rFonts w:ascii="Tahoma" w:eastAsia="Tahoma" w:hAnsi="Tahoma" w:cs="Tahoma"/>
        </w:rPr>
      </w:pPr>
      <w:r w:rsidRPr="007207A9">
        <w:rPr>
          <w:rFonts w:ascii="Tahoma" w:eastAsia="Tahoma" w:hAnsi="Tahoma" w:cs="Tahoma"/>
        </w:rPr>
        <w:t>Kopitarjeva ulica 2</w:t>
      </w:r>
    </w:p>
    <w:p w14:paraId="4C60F245" w14:textId="77777777" w:rsidR="001D314A" w:rsidRPr="007207A9" w:rsidRDefault="001D314A" w:rsidP="006E1146">
      <w:pPr>
        <w:keepLines/>
        <w:widowControl w:val="0"/>
        <w:rPr>
          <w:rFonts w:ascii="Tahoma" w:eastAsia="Tahoma" w:hAnsi="Tahoma" w:cs="Tahoma"/>
        </w:rPr>
      </w:pPr>
      <w:r w:rsidRPr="007207A9">
        <w:rPr>
          <w:rFonts w:ascii="Tahoma" w:eastAsia="Tahoma" w:hAnsi="Tahoma" w:cs="Tahoma"/>
        </w:rPr>
        <w:t>1000 Ljubljana</w:t>
      </w:r>
    </w:p>
    <w:p w14:paraId="3E3B18A8" w14:textId="77777777" w:rsidR="001D314A" w:rsidRPr="007207A9" w:rsidRDefault="001D314A" w:rsidP="006E1146">
      <w:pPr>
        <w:keepLines/>
        <w:widowControl w:val="0"/>
        <w:rPr>
          <w:rFonts w:ascii="Tahoma" w:eastAsia="Tahoma" w:hAnsi="Tahoma" w:cs="Tahoma"/>
          <w:b/>
        </w:rPr>
      </w:pPr>
    </w:p>
    <w:p w14:paraId="7C2DCBD4" w14:textId="77777777" w:rsidR="001D314A" w:rsidRPr="007207A9" w:rsidRDefault="001D314A" w:rsidP="006E1146">
      <w:pPr>
        <w:keepLines/>
        <w:widowControl w:val="0"/>
        <w:rPr>
          <w:rFonts w:ascii="Tahoma" w:eastAsia="Tahoma" w:hAnsi="Tahoma" w:cs="Tahoma"/>
          <w:b/>
        </w:rPr>
      </w:pPr>
      <w:r w:rsidRPr="007207A9">
        <w:rPr>
          <w:rFonts w:ascii="Tahoma" w:eastAsia="Tahoma" w:hAnsi="Tahoma" w:cs="Tahoma"/>
          <w:b/>
        </w:rPr>
        <w:t>Po pooblastilu javno naročilo vodi:</w:t>
      </w:r>
    </w:p>
    <w:p w14:paraId="03F18C50" w14:textId="77777777" w:rsidR="001D314A" w:rsidRPr="007207A9" w:rsidRDefault="001D314A" w:rsidP="006E1146">
      <w:pPr>
        <w:keepLines/>
        <w:widowControl w:val="0"/>
        <w:rPr>
          <w:rFonts w:ascii="Tahoma" w:eastAsia="Tahoma" w:hAnsi="Tahoma" w:cs="Tahoma"/>
        </w:rPr>
      </w:pPr>
    </w:p>
    <w:p w14:paraId="64A09C1F" w14:textId="77777777" w:rsidR="001D314A" w:rsidRPr="007207A9" w:rsidRDefault="001D314A" w:rsidP="006E1146">
      <w:pPr>
        <w:keepLines/>
        <w:widowControl w:val="0"/>
        <w:rPr>
          <w:rFonts w:ascii="Tahoma" w:eastAsia="Tahoma" w:hAnsi="Tahoma" w:cs="Tahoma"/>
          <w:b/>
        </w:rPr>
      </w:pPr>
      <w:r w:rsidRPr="007207A9">
        <w:rPr>
          <w:rFonts w:ascii="Tahoma" w:eastAsia="Tahoma" w:hAnsi="Tahoma" w:cs="Tahoma"/>
          <w:b/>
        </w:rPr>
        <w:t xml:space="preserve">JAVNI HOLDING Ljubljana, </w:t>
      </w:r>
      <w:proofErr w:type="spellStart"/>
      <w:r w:rsidRPr="007207A9">
        <w:rPr>
          <w:rFonts w:ascii="Tahoma" w:eastAsia="Tahoma" w:hAnsi="Tahoma" w:cs="Tahoma"/>
          <w:b/>
        </w:rPr>
        <w:t>d.o.o</w:t>
      </w:r>
      <w:proofErr w:type="spellEnd"/>
      <w:r w:rsidRPr="007207A9">
        <w:rPr>
          <w:rFonts w:ascii="Tahoma" w:eastAsia="Tahoma" w:hAnsi="Tahoma" w:cs="Tahoma"/>
          <w:b/>
        </w:rPr>
        <w:t xml:space="preserve">. </w:t>
      </w:r>
    </w:p>
    <w:p w14:paraId="009240E9" w14:textId="77777777" w:rsidR="001D314A" w:rsidRPr="007207A9" w:rsidRDefault="001D314A" w:rsidP="006E1146">
      <w:pPr>
        <w:keepLines/>
        <w:widowControl w:val="0"/>
        <w:rPr>
          <w:rFonts w:ascii="Tahoma" w:eastAsia="Tahoma" w:hAnsi="Tahoma" w:cs="Tahoma"/>
        </w:rPr>
      </w:pPr>
      <w:r w:rsidRPr="007207A9">
        <w:rPr>
          <w:rFonts w:ascii="Tahoma" w:eastAsia="Tahoma" w:hAnsi="Tahoma" w:cs="Tahoma"/>
        </w:rPr>
        <w:t>Verovškova ulica 70</w:t>
      </w:r>
    </w:p>
    <w:p w14:paraId="05D0D07D" w14:textId="77777777" w:rsidR="001D314A" w:rsidRPr="007207A9" w:rsidRDefault="001D314A" w:rsidP="006E1146">
      <w:pPr>
        <w:keepLines/>
        <w:widowControl w:val="0"/>
        <w:rPr>
          <w:rFonts w:ascii="Tahoma" w:eastAsia="Tahoma" w:hAnsi="Tahoma" w:cs="Tahoma"/>
        </w:rPr>
      </w:pPr>
      <w:r w:rsidRPr="007207A9">
        <w:rPr>
          <w:rFonts w:ascii="Tahoma" w:eastAsia="Tahoma" w:hAnsi="Tahoma" w:cs="Tahoma"/>
        </w:rPr>
        <w:t>1000 Ljubljana</w:t>
      </w:r>
    </w:p>
    <w:p w14:paraId="18148076" w14:textId="77777777" w:rsidR="007C70A1" w:rsidRPr="007207A9" w:rsidRDefault="007C70A1" w:rsidP="006E1146">
      <w:pPr>
        <w:keepLines/>
        <w:widowControl w:val="0"/>
        <w:rPr>
          <w:rFonts w:ascii="Tahoma" w:hAnsi="Tahoma" w:cs="Tahoma"/>
          <w:b/>
        </w:rPr>
      </w:pPr>
    </w:p>
    <w:p w14:paraId="6590FDD7" w14:textId="77777777" w:rsidR="007C70A1" w:rsidRPr="007207A9" w:rsidRDefault="007C70A1" w:rsidP="006E1146">
      <w:pPr>
        <w:keepLines/>
        <w:widowControl w:val="0"/>
        <w:jc w:val="center"/>
        <w:rPr>
          <w:rFonts w:ascii="Tahoma" w:hAnsi="Tahoma" w:cs="Tahoma"/>
        </w:rPr>
      </w:pPr>
    </w:p>
    <w:p w14:paraId="06670C2F" w14:textId="77777777" w:rsidR="007C70A1" w:rsidRPr="007207A9" w:rsidRDefault="007C70A1" w:rsidP="006E1146">
      <w:pPr>
        <w:keepLines/>
        <w:widowControl w:val="0"/>
        <w:jc w:val="center"/>
        <w:rPr>
          <w:rFonts w:ascii="Tahoma" w:hAnsi="Tahoma" w:cs="Tahoma"/>
        </w:rPr>
      </w:pPr>
    </w:p>
    <w:p w14:paraId="3A4B09D7" w14:textId="5AADA559" w:rsidR="004958CB" w:rsidRPr="007207A9" w:rsidRDefault="007C70A1" w:rsidP="006E1146">
      <w:pPr>
        <w:keepLines/>
        <w:widowControl w:val="0"/>
        <w:rPr>
          <w:rFonts w:ascii="Tahoma" w:hAnsi="Tahoma" w:cs="Tahoma"/>
          <w:b/>
        </w:rPr>
      </w:pPr>
      <w:r w:rsidRPr="007207A9">
        <w:rPr>
          <w:rFonts w:ascii="Tahoma" w:hAnsi="Tahoma" w:cs="Tahoma"/>
        </w:rPr>
        <w:t xml:space="preserve">Številka: </w:t>
      </w:r>
      <w:r w:rsidR="0062122E" w:rsidRPr="007207A9">
        <w:rPr>
          <w:rFonts w:ascii="Tahoma" w:hAnsi="Tahoma" w:cs="Tahoma"/>
          <w:b/>
        </w:rPr>
        <w:t>LPT-147/23</w:t>
      </w:r>
    </w:p>
    <w:p w14:paraId="6BC561BB" w14:textId="77777777" w:rsidR="007C70A1" w:rsidRPr="007207A9" w:rsidRDefault="007C70A1" w:rsidP="006E1146">
      <w:pPr>
        <w:keepLines/>
        <w:widowControl w:val="0"/>
        <w:rPr>
          <w:rFonts w:ascii="Tahoma" w:hAnsi="Tahoma" w:cs="Tahoma"/>
        </w:rPr>
      </w:pPr>
    </w:p>
    <w:p w14:paraId="0E4340F7" w14:textId="77777777" w:rsidR="004958CB" w:rsidRPr="007207A9" w:rsidRDefault="004958CB" w:rsidP="006E1146">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7207A9" w14:paraId="59816E0D" w14:textId="77777777" w:rsidTr="00422E90">
        <w:trPr>
          <w:trHeight w:val="1378"/>
        </w:trPr>
        <w:tc>
          <w:tcPr>
            <w:tcW w:w="7371" w:type="dxa"/>
            <w:shd w:val="pct12" w:color="auto" w:fill="FFFFFF"/>
            <w:vAlign w:val="center"/>
          </w:tcPr>
          <w:p w14:paraId="45200B49" w14:textId="77777777" w:rsidR="00422E90" w:rsidRPr="007207A9" w:rsidRDefault="00422E90" w:rsidP="006E1146">
            <w:pPr>
              <w:keepLines/>
              <w:widowControl w:val="0"/>
              <w:jc w:val="center"/>
              <w:rPr>
                <w:rFonts w:ascii="Tahoma" w:hAnsi="Tahoma" w:cs="Tahoma"/>
                <w:b/>
                <w:sz w:val="28"/>
                <w:szCs w:val="28"/>
              </w:rPr>
            </w:pPr>
            <w:r w:rsidRPr="007207A9">
              <w:rPr>
                <w:rFonts w:ascii="Tahoma" w:hAnsi="Tahoma" w:cs="Tahoma"/>
                <w:b/>
                <w:sz w:val="28"/>
                <w:szCs w:val="28"/>
              </w:rPr>
              <w:t xml:space="preserve">DOKUMENTACIJA </w:t>
            </w:r>
          </w:p>
          <w:p w14:paraId="795DDB43" w14:textId="77777777" w:rsidR="00422E90" w:rsidRPr="007207A9" w:rsidRDefault="00422E90" w:rsidP="006E1146">
            <w:pPr>
              <w:keepLines/>
              <w:widowControl w:val="0"/>
              <w:jc w:val="center"/>
              <w:rPr>
                <w:rFonts w:ascii="Tahoma" w:hAnsi="Tahoma" w:cs="Tahoma"/>
                <w:b/>
                <w:sz w:val="28"/>
                <w:szCs w:val="28"/>
              </w:rPr>
            </w:pPr>
            <w:r w:rsidRPr="007207A9">
              <w:rPr>
                <w:rFonts w:ascii="Tahoma" w:hAnsi="Tahoma" w:cs="Tahoma"/>
                <w:b/>
                <w:sz w:val="28"/>
                <w:szCs w:val="28"/>
              </w:rPr>
              <w:t>V ZVEZI Z ODDAJO JAVNEGA NAROČILA</w:t>
            </w:r>
          </w:p>
          <w:p w14:paraId="20B1A130" w14:textId="77777777" w:rsidR="007C70A1" w:rsidRPr="007207A9" w:rsidRDefault="00422E90" w:rsidP="006E1146">
            <w:pPr>
              <w:keepLines/>
              <w:widowControl w:val="0"/>
              <w:jc w:val="center"/>
              <w:rPr>
                <w:rFonts w:ascii="Tahoma" w:hAnsi="Tahoma" w:cs="Tahoma"/>
                <w:b/>
                <w:sz w:val="28"/>
                <w:szCs w:val="28"/>
              </w:rPr>
            </w:pPr>
            <w:r w:rsidRPr="007207A9">
              <w:rPr>
                <w:rFonts w:ascii="Tahoma" w:hAnsi="Tahoma" w:cs="Tahoma"/>
                <w:b/>
                <w:sz w:val="28"/>
                <w:szCs w:val="28"/>
              </w:rPr>
              <w:t>(RAZPISNA  DOKUMENTACIJA)</w:t>
            </w:r>
          </w:p>
        </w:tc>
      </w:tr>
    </w:tbl>
    <w:p w14:paraId="5567CABA" w14:textId="77777777" w:rsidR="007C70A1" w:rsidRPr="007207A9" w:rsidRDefault="007C70A1" w:rsidP="006E1146">
      <w:pPr>
        <w:keepLines/>
        <w:widowControl w:val="0"/>
        <w:ind w:right="-284"/>
        <w:jc w:val="center"/>
        <w:rPr>
          <w:rFonts w:ascii="Tahoma" w:hAnsi="Tahoma" w:cs="Tahoma"/>
          <w:b/>
        </w:rPr>
      </w:pPr>
    </w:p>
    <w:p w14:paraId="09D931E4" w14:textId="77777777" w:rsidR="007C70A1" w:rsidRPr="007207A9" w:rsidRDefault="007C70A1" w:rsidP="006E1146">
      <w:pPr>
        <w:keepLines/>
        <w:widowControl w:val="0"/>
        <w:ind w:right="-284"/>
        <w:jc w:val="center"/>
        <w:rPr>
          <w:rFonts w:ascii="Tahoma" w:hAnsi="Tahoma" w:cs="Tahoma"/>
          <w:b/>
        </w:rPr>
      </w:pPr>
    </w:p>
    <w:p w14:paraId="6C5BB604" w14:textId="77777777" w:rsidR="00DE2B78" w:rsidRPr="007207A9" w:rsidRDefault="004958CB" w:rsidP="006E1146">
      <w:pPr>
        <w:keepLines/>
        <w:widowControl w:val="0"/>
        <w:ind w:right="424"/>
        <w:jc w:val="center"/>
        <w:rPr>
          <w:rFonts w:ascii="Tahoma" w:hAnsi="Tahoma" w:cs="Tahoma"/>
          <w:sz w:val="24"/>
        </w:rPr>
      </w:pPr>
      <w:r w:rsidRPr="007207A9">
        <w:rPr>
          <w:rFonts w:ascii="Tahoma" w:hAnsi="Tahoma" w:cs="Tahoma"/>
          <w:sz w:val="24"/>
        </w:rPr>
        <w:t>ZA ODDAJO</w:t>
      </w:r>
      <w:r w:rsidR="009A5F76" w:rsidRPr="007207A9">
        <w:rPr>
          <w:rFonts w:ascii="Tahoma" w:hAnsi="Tahoma" w:cs="Tahoma"/>
          <w:sz w:val="24"/>
        </w:rPr>
        <w:t xml:space="preserve"> </w:t>
      </w:r>
      <w:r w:rsidRPr="007207A9">
        <w:rPr>
          <w:rFonts w:ascii="Tahoma" w:hAnsi="Tahoma" w:cs="Tahoma"/>
          <w:sz w:val="24"/>
        </w:rPr>
        <w:t xml:space="preserve">JAVNEGA NAROČILA </w:t>
      </w:r>
    </w:p>
    <w:p w14:paraId="1562AE84" w14:textId="1B864652" w:rsidR="003C55BF" w:rsidRPr="007207A9" w:rsidRDefault="004958CB" w:rsidP="006E1146">
      <w:pPr>
        <w:keepLines/>
        <w:widowControl w:val="0"/>
        <w:ind w:right="424"/>
        <w:jc w:val="center"/>
        <w:rPr>
          <w:rFonts w:ascii="Tahoma" w:hAnsi="Tahoma" w:cs="Tahoma"/>
        </w:rPr>
      </w:pPr>
      <w:r w:rsidRPr="007207A9">
        <w:rPr>
          <w:rFonts w:ascii="Tahoma" w:hAnsi="Tahoma" w:cs="Tahoma"/>
          <w:sz w:val="24"/>
        </w:rPr>
        <w:t xml:space="preserve">PO </w:t>
      </w:r>
      <w:r w:rsidR="00F047D9" w:rsidRPr="007207A9">
        <w:rPr>
          <w:rFonts w:ascii="Tahoma" w:hAnsi="Tahoma" w:cs="Tahoma"/>
          <w:sz w:val="24"/>
        </w:rPr>
        <w:t>POSTOPKU</w:t>
      </w:r>
      <w:r w:rsidR="0038049C" w:rsidRPr="007207A9">
        <w:rPr>
          <w:rFonts w:ascii="Tahoma" w:hAnsi="Tahoma" w:cs="Tahoma"/>
          <w:sz w:val="24"/>
        </w:rPr>
        <w:t xml:space="preserve"> </w:t>
      </w:r>
      <w:r w:rsidR="00B91E57" w:rsidRPr="007207A9">
        <w:rPr>
          <w:rFonts w:ascii="Tahoma" w:hAnsi="Tahoma" w:cs="Tahoma"/>
          <w:sz w:val="24"/>
        </w:rPr>
        <w:t>NAROČILA MALE VREDNOSTI</w:t>
      </w:r>
      <w:r w:rsidR="005F67D4" w:rsidRPr="007207A9">
        <w:t xml:space="preserve">  </w:t>
      </w:r>
      <w:r w:rsidR="005F67D4" w:rsidRPr="007207A9">
        <w:rPr>
          <w:rFonts w:ascii="Tahoma" w:hAnsi="Tahoma" w:cs="Tahoma"/>
          <w:sz w:val="24"/>
        </w:rPr>
        <w:t>Z VKLJUČENIMI POGAJANJI</w:t>
      </w:r>
    </w:p>
    <w:p w14:paraId="05CDC98F" w14:textId="77777777" w:rsidR="004958CB" w:rsidRPr="007207A9" w:rsidRDefault="004958CB" w:rsidP="006E1146">
      <w:pPr>
        <w:keepLines/>
        <w:widowControl w:val="0"/>
        <w:ind w:right="424"/>
        <w:jc w:val="center"/>
        <w:rPr>
          <w:rFonts w:ascii="Tahoma" w:hAnsi="Tahoma" w:cs="Tahoma"/>
        </w:rPr>
      </w:pPr>
    </w:p>
    <w:p w14:paraId="42BA30FD" w14:textId="77777777" w:rsidR="004958CB" w:rsidRPr="007207A9" w:rsidRDefault="004958CB" w:rsidP="006E1146">
      <w:pPr>
        <w:keepLines/>
        <w:widowControl w:val="0"/>
        <w:ind w:right="424"/>
        <w:jc w:val="center"/>
        <w:rPr>
          <w:rFonts w:ascii="Tahoma" w:hAnsi="Tahoma" w:cs="Tahoma"/>
        </w:rPr>
      </w:pPr>
    </w:p>
    <w:p w14:paraId="7BF64308" w14:textId="1BA0E4D2" w:rsidR="008450F6" w:rsidRPr="007207A9" w:rsidRDefault="00B6646D" w:rsidP="006E1146">
      <w:pPr>
        <w:keepLines/>
        <w:widowControl w:val="0"/>
        <w:jc w:val="center"/>
        <w:rPr>
          <w:rFonts w:ascii="Tahoma" w:eastAsia="Calibri" w:hAnsi="Tahoma" w:cs="Tahoma"/>
          <w:b/>
          <w:sz w:val="28"/>
          <w:szCs w:val="28"/>
          <w:lang w:eastAsia="en-US"/>
        </w:rPr>
      </w:pPr>
      <w:r w:rsidRPr="007207A9">
        <w:rPr>
          <w:rFonts w:ascii="Tahoma" w:eastAsia="Calibri" w:hAnsi="Tahoma" w:cs="Tahoma"/>
          <w:b/>
          <w:sz w:val="28"/>
          <w:szCs w:val="28"/>
          <w:lang w:eastAsia="en-US"/>
        </w:rPr>
        <w:t>»</w:t>
      </w:r>
      <w:r w:rsidR="0062122E" w:rsidRPr="007207A9">
        <w:rPr>
          <w:rFonts w:ascii="Tahoma" w:eastAsia="Calibri" w:hAnsi="Tahoma" w:cs="Tahoma"/>
          <w:b/>
          <w:sz w:val="28"/>
          <w:szCs w:val="28"/>
          <w:lang w:eastAsia="en-US"/>
        </w:rPr>
        <w:t>Nabava opreme in vzdrževanje optične infrastrukture</w:t>
      </w:r>
      <w:r w:rsidRPr="007207A9">
        <w:rPr>
          <w:rFonts w:ascii="Tahoma" w:eastAsia="Calibri" w:hAnsi="Tahoma" w:cs="Tahoma"/>
          <w:b/>
          <w:sz w:val="28"/>
          <w:szCs w:val="28"/>
          <w:lang w:eastAsia="en-US"/>
        </w:rPr>
        <w:t>«</w:t>
      </w:r>
    </w:p>
    <w:p w14:paraId="3176840A" w14:textId="77777777" w:rsidR="004958CB" w:rsidRPr="007207A9" w:rsidRDefault="004958CB" w:rsidP="006E1146">
      <w:pPr>
        <w:keepLines/>
        <w:widowControl w:val="0"/>
        <w:ind w:right="424"/>
        <w:jc w:val="center"/>
        <w:rPr>
          <w:rFonts w:ascii="Tahoma" w:hAnsi="Tahoma" w:cs="Tahoma"/>
          <w:b/>
        </w:rPr>
      </w:pPr>
    </w:p>
    <w:p w14:paraId="2AB45078" w14:textId="77777777" w:rsidR="004958CB" w:rsidRPr="007207A9" w:rsidRDefault="004958CB" w:rsidP="006E1146">
      <w:pPr>
        <w:keepLines/>
        <w:widowControl w:val="0"/>
        <w:ind w:right="424"/>
        <w:jc w:val="center"/>
        <w:rPr>
          <w:rFonts w:ascii="Tahoma" w:hAnsi="Tahoma" w:cs="Tahoma"/>
          <w:b/>
        </w:rPr>
      </w:pPr>
    </w:p>
    <w:p w14:paraId="627FE774" w14:textId="77777777" w:rsidR="004958CB" w:rsidRPr="007207A9" w:rsidRDefault="004958CB" w:rsidP="006E1146">
      <w:pPr>
        <w:keepLines/>
        <w:widowControl w:val="0"/>
        <w:ind w:right="424"/>
        <w:jc w:val="center"/>
        <w:rPr>
          <w:rFonts w:ascii="Tahoma" w:hAnsi="Tahoma" w:cs="Tahoma"/>
          <w:b/>
        </w:rPr>
      </w:pPr>
    </w:p>
    <w:p w14:paraId="5FDF4181" w14:textId="77777777" w:rsidR="007C70A1" w:rsidRPr="007207A9" w:rsidRDefault="007C70A1" w:rsidP="006E1146">
      <w:pPr>
        <w:keepLines/>
        <w:widowControl w:val="0"/>
        <w:ind w:right="424"/>
        <w:jc w:val="center"/>
        <w:rPr>
          <w:rFonts w:ascii="Tahoma" w:hAnsi="Tahoma" w:cs="Tahoma"/>
        </w:rPr>
      </w:pPr>
    </w:p>
    <w:p w14:paraId="12E0CF14" w14:textId="77777777" w:rsidR="00F46CA6" w:rsidRPr="007207A9" w:rsidRDefault="00F46CA6" w:rsidP="006E1146">
      <w:pPr>
        <w:keepLines/>
        <w:widowControl w:val="0"/>
        <w:ind w:right="424"/>
        <w:jc w:val="center"/>
        <w:rPr>
          <w:rFonts w:ascii="Tahoma" w:hAnsi="Tahoma" w:cs="Tahoma"/>
          <w:noProof/>
        </w:rPr>
      </w:pPr>
    </w:p>
    <w:p w14:paraId="5574E43E" w14:textId="77777777" w:rsidR="00650419" w:rsidRPr="007207A9" w:rsidRDefault="00650419" w:rsidP="006E1146">
      <w:pPr>
        <w:keepLines/>
        <w:widowControl w:val="0"/>
        <w:ind w:right="424"/>
        <w:jc w:val="center"/>
        <w:rPr>
          <w:rFonts w:ascii="Tahoma" w:hAnsi="Tahoma" w:cs="Tahoma"/>
          <w:noProof/>
        </w:rPr>
      </w:pPr>
    </w:p>
    <w:p w14:paraId="0064FE49" w14:textId="77777777" w:rsidR="00F46CA6" w:rsidRPr="007207A9" w:rsidRDefault="00F46CA6" w:rsidP="006E1146">
      <w:pPr>
        <w:keepLines/>
        <w:widowControl w:val="0"/>
        <w:ind w:right="424"/>
        <w:jc w:val="center"/>
        <w:rPr>
          <w:rFonts w:ascii="Tahoma" w:hAnsi="Tahoma" w:cs="Tahoma"/>
          <w:noProof/>
        </w:rPr>
      </w:pPr>
    </w:p>
    <w:p w14:paraId="3D7BEF3E" w14:textId="32BECE41" w:rsidR="00413199" w:rsidRPr="007207A9" w:rsidRDefault="000D748B" w:rsidP="006E1146">
      <w:pPr>
        <w:keepLines/>
        <w:widowControl w:val="0"/>
        <w:tabs>
          <w:tab w:val="left" w:pos="567"/>
        </w:tabs>
        <w:jc w:val="center"/>
        <w:rPr>
          <w:rFonts w:ascii="Tahoma" w:hAnsi="Tahoma" w:cs="Tahoma"/>
          <w:noProof/>
        </w:rPr>
        <w:sectPr w:rsidR="00413199" w:rsidRPr="007207A9" w:rsidSect="008C0FEE">
          <w:headerReference w:type="default" r:id="rId8"/>
          <w:footerReference w:type="default" r:id="rId9"/>
          <w:headerReference w:type="first" r:id="rId10"/>
          <w:footerReference w:type="first" r:id="rId11"/>
          <w:type w:val="continuous"/>
          <w:pgSz w:w="11906" w:h="16838" w:code="9"/>
          <w:pgMar w:top="709" w:right="1276" w:bottom="1474" w:left="1276" w:header="426" w:footer="567" w:gutter="0"/>
          <w:cols w:space="708"/>
          <w:titlePg/>
          <w:docGrid w:linePitch="272"/>
        </w:sectPr>
      </w:pPr>
      <w:r w:rsidRPr="007207A9">
        <w:rPr>
          <w:rFonts w:ascii="Tahoma" w:hAnsi="Tahoma" w:cs="Tahoma"/>
          <w:noProof/>
        </w:rPr>
        <w:t xml:space="preserve">Ljubljana, </w:t>
      </w:r>
      <w:r w:rsidR="001D314A" w:rsidRPr="007207A9">
        <w:rPr>
          <w:rFonts w:ascii="Tahoma" w:hAnsi="Tahoma" w:cs="Tahoma"/>
          <w:noProof/>
        </w:rPr>
        <w:t xml:space="preserve">avgust </w:t>
      </w:r>
      <w:r w:rsidR="009B08F5" w:rsidRPr="007207A9">
        <w:rPr>
          <w:rFonts w:ascii="Tahoma" w:hAnsi="Tahoma" w:cs="Tahoma"/>
          <w:noProof/>
        </w:rPr>
        <w:t>20</w:t>
      </w:r>
      <w:r w:rsidR="008C0FEE" w:rsidRPr="007207A9">
        <w:rPr>
          <w:rFonts w:ascii="Tahoma" w:hAnsi="Tahoma" w:cs="Tahoma"/>
          <w:noProof/>
        </w:rPr>
        <w:t>23</w:t>
      </w:r>
    </w:p>
    <w:p w14:paraId="5695E442" w14:textId="77777777" w:rsidR="004958CB" w:rsidRPr="007207A9" w:rsidRDefault="004958CB" w:rsidP="006E1146">
      <w:pPr>
        <w:pStyle w:val="Naslov1"/>
        <w:keepNext w:val="0"/>
        <w:keepLines/>
        <w:widowControl w:val="0"/>
        <w:jc w:val="center"/>
        <w:rPr>
          <w:rFonts w:ascii="Tahoma" w:hAnsi="Tahoma" w:cs="Tahoma"/>
          <w:sz w:val="28"/>
          <w:szCs w:val="28"/>
          <w:lang w:val="sl-SI"/>
        </w:rPr>
      </w:pPr>
      <w:bookmarkStart w:id="0" w:name="_Toc178483388"/>
    </w:p>
    <w:p w14:paraId="4F628BD2" w14:textId="77777777" w:rsidR="007C70A1" w:rsidRPr="007207A9" w:rsidRDefault="004958CB" w:rsidP="006E1146">
      <w:pPr>
        <w:pStyle w:val="Naslov1"/>
        <w:keepNext w:val="0"/>
        <w:keepLines/>
        <w:widowControl w:val="0"/>
        <w:jc w:val="center"/>
        <w:rPr>
          <w:rFonts w:ascii="Tahoma" w:hAnsi="Tahoma" w:cs="Tahoma"/>
          <w:sz w:val="28"/>
          <w:szCs w:val="28"/>
        </w:rPr>
      </w:pPr>
      <w:r w:rsidRPr="007207A9">
        <w:rPr>
          <w:rFonts w:ascii="Tahoma" w:hAnsi="Tahoma" w:cs="Tahoma"/>
          <w:sz w:val="28"/>
          <w:szCs w:val="28"/>
        </w:rPr>
        <w:br w:type="page"/>
      </w:r>
      <w:r w:rsidR="007C70A1" w:rsidRPr="007207A9">
        <w:rPr>
          <w:rFonts w:ascii="Tahoma" w:hAnsi="Tahoma" w:cs="Tahoma"/>
          <w:sz w:val="28"/>
          <w:szCs w:val="28"/>
        </w:rPr>
        <w:lastRenderedPageBreak/>
        <w:t xml:space="preserve">POVABILO K ODDAJI </w:t>
      </w:r>
      <w:bookmarkEnd w:id="0"/>
      <w:r w:rsidR="00037AB0" w:rsidRPr="007207A9">
        <w:rPr>
          <w:rFonts w:ascii="Tahoma" w:hAnsi="Tahoma" w:cs="Tahoma"/>
          <w:sz w:val="28"/>
          <w:szCs w:val="28"/>
        </w:rPr>
        <w:t>PONUDBE</w:t>
      </w:r>
    </w:p>
    <w:p w14:paraId="129ADAF2" w14:textId="77777777" w:rsidR="007C70A1" w:rsidRPr="007207A9" w:rsidRDefault="007C70A1" w:rsidP="006E1146">
      <w:pPr>
        <w:keepLines/>
        <w:widowControl w:val="0"/>
        <w:tabs>
          <w:tab w:val="left" w:pos="2895"/>
        </w:tabs>
        <w:rPr>
          <w:rFonts w:ascii="Tahoma" w:hAnsi="Tahoma" w:cs="Tahoma"/>
        </w:rPr>
      </w:pPr>
      <w:r w:rsidRPr="007207A9">
        <w:rPr>
          <w:rFonts w:ascii="Tahoma" w:hAnsi="Tahoma" w:cs="Tahoma"/>
        </w:rPr>
        <w:tab/>
      </w:r>
    </w:p>
    <w:p w14:paraId="59CE3FB8" w14:textId="77777777" w:rsidR="007C70A1" w:rsidRPr="007207A9" w:rsidRDefault="007C70A1" w:rsidP="006E1146">
      <w:pPr>
        <w:keepLines/>
        <w:widowControl w:val="0"/>
        <w:rPr>
          <w:rFonts w:ascii="Tahoma" w:hAnsi="Tahoma" w:cs="Tahoma"/>
        </w:rPr>
      </w:pPr>
    </w:p>
    <w:p w14:paraId="586F4C76" w14:textId="77777777" w:rsidR="007C70A1" w:rsidRPr="007207A9" w:rsidRDefault="007C70A1" w:rsidP="006E1146">
      <w:pPr>
        <w:keepLines/>
        <w:widowControl w:val="0"/>
        <w:rPr>
          <w:rFonts w:ascii="Tahoma" w:hAnsi="Tahoma" w:cs="Tahoma"/>
        </w:rPr>
      </w:pPr>
    </w:p>
    <w:p w14:paraId="05AD5D23" w14:textId="77777777" w:rsidR="00DF1F8B" w:rsidRPr="007207A9" w:rsidRDefault="00DF1F8B" w:rsidP="006E1146">
      <w:pPr>
        <w:keepLines/>
        <w:widowControl w:val="0"/>
        <w:jc w:val="both"/>
        <w:rPr>
          <w:rFonts w:ascii="Tahoma" w:hAnsi="Tahoma" w:cs="Tahoma"/>
        </w:rPr>
      </w:pPr>
      <w:r w:rsidRPr="007207A9">
        <w:rPr>
          <w:rFonts w:ascii="Tahoma" w:hAnsi="Tahoma" w:cs="Tahoma"/>
        </w:rPr>
        <w:t xml:space="preserve">JAVNI HOLDING Ljubljana, </w:t>
      </w:r>
      <w:proofErr w:type="spellStart"/>
      <w:r w:rsidRPr="007207A9">
        <w:rPr>
          <w:rFonts w:ascii="Tahoma" w:hAnsi="Tahoma" w:cs="Tahoma"/>
        </w:rPr>
        <w:t>d.o.o</w:t>
      </w:r>
      <w:proofErr w:type="spellEnd"/>
      <w:r w:rsidRPr="007207A9">
        <w:rPr>
          <w:rFonts w:ascii="Tahoma" w:hAnsi="Tahoma" w:cs="Tahoma"/>
        </w:rPr>
        <w:t xml:space="preserve">., Verovškova ulica 70, 1000 Ljubljana, na podlagi pooblastila naročnika </w:t>
      </w:r>
      <w:r w:rsidRPr="007207A9">
        <w:rPr>
          <w:rFonts w:ascii="Tahoma" w:hAnsi="Tahoma" w:cs="Tahoma"/>
          <w:bCs/>
          <w:noProof/>
        </w:rPr>
        <w:t>Javno podjetje Ljubljanska parkirišča in tržnice, d.o.o., Kopitarjeva ulica 2, 1000 Ljubljana</w:t>
      </w:r>
      <w:r w:rsidRPr="007207A9">
        <w:rPr>
          <w:rFonts w:ascii="Tahoma" w:hAnsi="Tahoma" w:cs="Tahoma"/>
        </w:rPr>
        <w:t>,</w:t>
      </w:r>
    </w:p>
    <w:p w14:paraId="4BCB86FA" w14:textId="77777777" w:rsidR="007C70A1" w:rsidRPr="007207A9" w:rsidRDefault="007C70A1" w:rsidP="006E1146">
      <w:pPr>
        <w:keepLines/>
        <w:widowControl w:val="0"/>
        <w:rPr>
          <w:rFonts w:ascii="Tahoma" w:hAnsi="Tahoma" w:cs="Tahoma"/>
        </w:rPr>
      </w:pPr>
    </w:p>
    <w:p w14:paraId="5A06094C" w14:textId="77777777" w:rsidR="007C70A1" w:rsidRPr="007207A9" w:rsidRDefault="007C70A1" w:rsidP="006E1146">
      <w:pPr>
        <w:keepLines/>
        <w:widowControl w:val="0"/>
        <w:jc w:val="center"/>
        <w:rPr>
          <w:rFonts w:ascii="Tahoma" w:hAnsi="Tahoma" w:cs="Tahoma"/>
        </w:rPr>
      </w:pPr>
    </w:p>
    <w:p w14:paraId="349F98B4" w14:textId="77777777" w:rsidR="007C70A1" w:rsidRPr="007207A9" w:rsidRDefault="007C70A1" w:rsidP="006E1146">
      <w:pPr>
        <w:keepLines/>
        <w:widowControl w:val="0"/>
        <w:rPr>
          <w:rFonts w:ascii="Tahoma" w:hAnsi="Tahoma" w:cs="Tahoma"/>
          <w:b/>
        </w:rPr>
      </w:pPr>
      <w:r w:rsidRPr="007207A9">
        <w:rPr>
          <w:rFonts w:ascii="Tahoma" w:hAnsi="Tahoma" w:cs="Tahoma"/>
          <w:b/>
        </w:rPr>
        <w:t xml:space="preserve"> vabi </w:t>
      </w:r>
    </w:p>
    <w:p w14:paraId="69B2010A" w14:textId="77777777" w:rsidR="007C70A1" w:rsidRPr="007207A9" w:rsidRDefault="007C70A1" w:rsidP="006E1146">
      <w:pPr>
        <w:keepLines/>
        <w:widowControl w:val="0"/>
        <w:jc w:val="center"/>
        <w:rPr>
          <w:rFonts w:ascii="Tahoma" w:hAnsi="Tahoma" w:cs="Tahoma"/>
        </w:rPr>
      </w:pPr>
    </w:p>
    <w:p w14:paraId="6CDEB9B1" w14:textId="77777777" w:rsidR="007C70A1" w:rsidRPr="007207A9" w:rsidRDefault="007C70A1" w:rsidP="006E1146">
      <w:pPr>
        <w:keepLines/>
        <w:widowControl w:val="0"/>
        <w:jc w:val="center"/>
        <w:rPr>
          <w:rFonts w:ascii="Tahoma" w:hAnsi="Tahoma" w:cs="Tahoma"/>
        </w:rPr>
      </w:pPr>
    </w:p>
    <w:p w14:paraId="3786AC12" w14:textId="77777777" w:rsidR="00D9227D" w:rsidRPr="007207A9" w:rsidRDefault="00D9227D" w:rsidP="006E1146">
      <w:pPr>
        <w:keepLines/>
        <w:widowControl w:val="0"/>
        <w:jc w:val="center"/>
        <w:rPr>
          <w:rFonts w:ascii="Tahoma" w:hAnsi="Tahoma" w:cs="Tahoma"/>
        </w:rPr>
      </w:pPr>
    </w:p>
    <w:p w14:paraId="4483F040" w14:textId="77777777" w:rsidR="007C70A1" w:rsidRPr="007207A9" w:rsidRDefault="007C70A1" w:rsidP="006E1146">
      <w:pPr>
        <w:keepLines/>
        <w:widowControl w:val="0"/>
        <w:jc w:val="both"/>
        <w:rPr>
          <w:rFonts w:ascii="Tahoma" w:hAnsi="Tahoma" w:cs="Tahoma"/>
        </w:rPr>
      </w:pPr>
      <w:r w:rsidRPr="007207A9">
        <w:rPr>
          <w:rFonts w:ascii="Tahoma" w:hAnsi="Tahoma" w:cs="Tahoma"/>
        </w:rPr>
        <w:t>vse zainteresirane ponudnike, da predložijo svojo ponudbo po zahtevah razpisne dokumentaci</w:t>
      </w:r>
      <w:r w:rsidR="00905A92" w:rsidRPr="007207A9">
        <w:rPr>
          <w:rFonts w:ascii="Tahoma" w:hAnsi="Tahoma" w:cs="Tahoma"/>
        </w:rPr>
        <w:t>je za oddajo javnega naročila:</w:t>
      </w:r>
    </w:p>
    <w:p w14:paraId="14A4AC8E" w14:textId="77777777" w:rsidR="007C70A1" w:rsidRPr="007207A9" w:rsidRDefault="007C70A1" w:rsidP="006E1146">
      <w:pPr>
        <w:keepLines/>
        <w:widowControl w:val="0"/>
        <w:rPr>
          <w:rFonts w:ascii="Tahoma" w:hAnsi="Tahoma" w:cs="Tahoma"/>
        </w:rPr>
      </w:pPr>
    </w:p>
    <w:p w14:paraId="0C7C8D3E" w14:textId="77777777" w:rsidR="001B10C8" w:rsidRPr="007207A9" w:rsidRDefault="001B10C8" w:rsidP="006E1146">
      <w:pPr>
        <w:keepLines/>
        <w:widowControl w:val="0"/>
        <w:rPr>
          <w:rFonts w:ascii="Tahoma" w:hAnsi="Tahoma" w:cs="Tahoma"/>
        </w:rPr>
      </w:pPr>
    </w:p>
    <w:p w14:paraId="21434C35" w14:textId="77777777" w:rsidR="00D9227D" w:rsidRPr="007207A9" w:rsidRDefault="00D9227D" w:rsidP="006E1146">
      <w:pPr>
        <w:keepLines/>
        <w:widowControl w:val="0"/>
        <w:rPr>
          <w:rFonts w:ascii="Tahoma" w:hAnsi="Tahoma" w:cs="Tahoma"/>
        </w:rPr>
      </w:pPr>
    </w:p>
    <w:p w14:paraId="2DCF4813" w14:textId="77777777" w:rsidR="00D9227D" w:rsidRPr="007207A9" w:rsidRDefault="00D9227D" w:rsidP="006E1146">
      <w:pPr>
        <w:keepLines/>
        <w:widowControl w:val="0"/>
        <w:rPr>
          <w:rFonts w:ascii="Tahoma" w:hAnsi="Tahoma" w:cs="Tahoma"/>
        </w:rPr>
      </w:pPr>
    </w:p>
    <w:p w14:paraId="040CCAEF" w14:textId="13572842" w:rsidR="009A5F76" w:rsidRPr="007207A9" w:rsidRDefault="00FF0BBB" w:rsidP="006E1146">
      <w:pPr>
        <w:keepLines/>
        <w:widowControl w:val="0"/>
        <w:jc w:val="center"/>
        <w:rPr>
          <w:rFonts w:ascii="Tahoma" w:hAnsi="Tahoma" w:cs="Tahoma"/>
          <w:b/>
          <w:color w:val="000000"/>
          <w:sz w:val="28"/>
          <w:szCs w:val="28"/>
        </w:rPr>
      </w:pPr>
      <w:r w:rsidRPr="007207A9">
        <w:rPr>
          <w:rFonts w:ascii="Tahoma" w:hAnsi="Tahoma" w:cs="Tahoma"/>
          <w:b/>
          <w:color w:val="000000"/>
          <w:sz w:val="28"/>
          <w:szCs w:val="28"/>
        </w:rPr>
        <w:t>»</w:t>
      </w:r>
      <w:r w:rsidR="0005509F" w:rsidRPr="007207A9">
        <w:rPr>
          <w:rFonts w:ascii="Tahoma" w:eastAsia="Calibri" w:hAnsi="Tahoma" w:cs="Tahoma"/>
          <w:b/>
          <w:sz w:val="28"/>
          <w:szCs w:val="28"/>
          <w:lang w:eastAsia="en-US"/>
        </w:rPr>
        <w:t>Nabava opreme in vzdrževanje optične infrastrukture</w:t>
      </w:r>
      <w:r w:rsidRPr="007207A9">
        <w:rPr>
          <w:rFonts w:ascii="Tahoma" w:hAnsi="Tahoma" w:cs="Tahoma"/>
          <w:b/>
          <w:color w:val="000000"/>
          <w:sz w:val="28"/>
          <w:szCs w:val="28"/>
        </w:rPr>
        <w:t>«</w:t>
      </w:r>
    </w:p>
    <w:p w14:paraId="79D1F7FB" w14:textId="77777777" w:rsidR="007C70A1" w:rsidRPr="007207A9" w:rsidRDefault="007C70A1" w:rsidP="006E1146">
      <w:pPr>
        <w:keepLines/>
        <w:widowControl w:val="0"/>
        <w:jc w:val="center"/>
        <w:rPr>
          <w:rFonts w:ascii="Tahoma" w:hAnsi="Tahoma" w:cs="Tahoma"/>
        </w:rPr>
      </w:pPr>
    </w:p>
    <w:p w14:paraId="07234B21" w14:textId="77777777" w:rsidR="007D7739" w:rsidRPr="007207A9" w:rsidRDefault="007D7739" w:rsidP="006E1146">
      <w:pPr>
        <w:keepLines/>
        <w:widowControl w:val="0"/>
        <w:jc w:val="center"/>
        <w:rPr>
          <w:rFonts w:ascii="Tahoma" w:hAnsi="Tahoma" w:cs="Tahoma"/>
        </w:rPr>
      </w:pPr>
    </w:p>
    <w:p w14:paraId="7005D6AD" w14:textId="77777777" w:rsidR="007F3A0A" w:rsidRPr="007207A9" w:rsidRDefault="007F3A0A" w:rsidP="006E1146">
      <w:pPr>
        <w:keepLines/>
        <w:widowControl w:val="0"/>
        <w:jc w:val="both"/>
        <w:rPr>
          <w:rFonts w:ascii="Tahoma" w:hAnsi="Tahoma" w:cs="Tahoma"/>
        </w:rPr>
      </w:pPr>
    </w:p>
    <w:p w14:paraId="2B0992B3" w14:textId="77777777" w:rsidR="007C70A1" w:rsidRPr="007207A9" w:rsidRDefault="007C70A1" w:rsidP="006E1146">
      <w:pPr>
        <w:keepLines/>
        <w:widowControl w:val="0"/>
        <w:ind w:right="565"/>
        <w:rPr>
          <w:rFonts w:ascii="Tahoma" w:hAnsi="Tahoma" w:cs="Tahoma"/>
          <w:b/>
          <w:noProof/>
        </w:rPr>
      </w:pPr>
    </w:p>
    <w:p w14:paraId="294DAD94" w14:textId="77777777" w:rsidR="00D9227D" w:rsidRPr="007207A9" w:rsidRDefault="00D9227D" w:rsidP="006E1146">
      <w:pPr>
        <w:keepLines/>
        <w:widowControl w:val="0"/>
        <w:rPr>
          <w:rFonts w:ascii="Tahoma" w:hAnsi="Tahoma" w:cs="Tahoma"/>
        </w:rPr>
      </w:pPr>
    </w:p>
    <w:p w14:paraId="2408C45C" w14:textId="77777777" w:rsidR="00D9227D" w:rsidRPr="007207A9" w:rsidRDefault="00D9227D" w:rsidP="006E1146">
      <w:pPr>
        <w:keepLines/>
        <w:widowControl w:val="0"/>
        <w:rPr>
          <w:rFonts w:ascii="Tahoma" w:hAnsi="Tahoma" w:cs="Tahoma"/>
        </w:rPr>
      </w:pPr>
    </w:p>
    <w:p w14:paraId="7F61BCBC" w14:textId="1F535677" w:rsidR="0047618C" w:rsidRPr="007207A9" w:rsidRDefault="0047618C" w:rsidP="006E1146">
      <w:pPr>
        <w:keepLines/>
        <w:widowControl w:val="0"/>
        <w:jc w:val="both"/>
        <w:rPr>
          <w:rFonts w:ascii="Tahoma" w:hAnsi="Tahoma" w:cs="Tahoma"/>
        </w:rPr>
      </w:pPr>
      <w:r w:rsidRPr="007207A9">
        <w:rPr>
          <w:rFonts w:ascii="Tahoma" w:hAnsi="Tahoma" w:cs="Tahoma"/>
        </w:rPr>
        <w:t>Razpisna dokumentacija natančno določa predmet javnega naročila ter pogoje in merila za izbiro cenovno najugodnejšega ponudnika, s katerim bo sklenjen</w:t>
      </w:r>
      <w:r w:rsidR="00DF1F8B" w:rsidRPr="007207A9">
        <w:rPr>
          <w:rFonts w:ascii="Tahoma" w:hAnsi="Tahoma" w:cs="Tahoma"/>
        </w:rPr>
        <w:t xml:space="preserve"> okvirni sporazum</w:t>
      </w:r>
      <w:r w:rsidR="008C17F2" w:rsidRPr="007207A9">
        <w:rPr>
          <w:rFonts w:ascii="Tahoma" w:hAnsi="Tahoma" w:cs="Tahoma"/>
        </w:rPr>
        <w:t xml:space="preserve"> </w:t>
      </w:r>
      <w:r w:rsidRPr="007207A9">
        <w:rPr>
          <w:rFonts w:ascii="Tahoma" w:hAnsi="Tahoma" w:cs="Tahoma"/>
        </w:rPr>
        <w:t>za predmetno javno naročilo.</w:t>
      </w:r>
    </w:p>
    <w:p w14:paraId="639264CB" w14:textId="77777777" w:rsidR="0047618C" w:rsidRPr="007207A9" w:rsidRDefault="0047618C" w:rsidP="006E1146">
      <w:pPr>
        <w:keepLines/>
        <w:widowControl w:val="0"/>
        <w:rPr>
          <w:rFonts w:ascii="Tahoma" w:hAnsi="Tahoma" w:cs="Tahoma"/>
          <w:color w:val="FF0000"/>
        </w:rPr>
      </w:pPr>
    </w:p>
    <w:p w14:paraId="02319A30" w14:textId="77777777" w:rsidR="0047618C" w:rsidRPr="007207A9" w:rsidRDefault="0047618C" w:rsidP="006E1146">
      <w:pPr>
        <w:keepLines/>
        <w:widowControl w:val="0"/>
        <w:rPr>
          <w:rFonts w:ascii="Tahoma" w:hAnsi="Tahoma" w:cs="Tahoma"/>
          <w:color w:val="FF0000"/>
        </w:rPr>
      </w:pPr>
    </w:p>
    <w:p w14:paraId="43F4E021" w14:textId="77777777" w:rsidR="0047618C" w:rsidRPr="007207A9" w:rsidRDefault="0047618C" w:rsidP="006E1146">
      <w:pPr>
        <w:keepLines/>
        <w:widowControl w:val="0"/>
        <w:rPr>
          <w:rFonts w:ascii="Tahoma" w:hAnsi="Tahoma" w:cs="Tahoma"/>
          <w:color w:val="FF0000"/>
        </w:rPr>
      </w:pPr>
    </w:p>
    <w:p w14:paraId="244730C7" w14:textId="77777777" w:rsidR="0047618C" w:rsidRPr="007207A9" w:rsidRDefault="0047618C" w:rsidP="006E1146">
      <w:pPr>
        <w:keepLines/>
        <w:widowControl w:val="0"/>
        <w:rPr>
          <w:rFonts w:ascii="Tahoma" w:hAnsi="Tahoma" w:cs="Tahoma"/>
          <w:color w:val="000000"/>
        </w:rPr>
      </w:pPr>
      <w:r w:rsidRPr="007207A9">
        <w:rPr>
          <w:rFonts w:ascii="Tahoma" w:hAnsi="Tahoma" w:cs="Tahoma"/>
          <w:color w:val="000000"/>
        </w:rPr>
        <w:t>S spoštovanjem!</w:t>
      </w:r>
    </w:p>
    <w:p w14:paraId="5A270427" w14:textId="77777777" w:rsidR="0047618C" w:rsidRPr="007207A9" w:rsidRDefault="0047618C" w:rsidP="006E1146">
      <w:pPr>
        <w:keepLines/>
        <w:widowControl w:val="0"/>
        <w:autoSpaceDE w:val="0"/>
        <w:autoSpaceDN w:val="0"/>
        <w:adjustRightInd w:val="0"/>
        <w:rPr>
          <w:rFonts w:ascii="Tahoma" w:hAnsi="Tahoma" w:cs="Tahoma"/>
        </w:rPr>
      </w:pPr>
    </w:p>
    <w:p w14:paraId="25D73F69" w14:textId="77777777" w:rsidR="0047618C" w:rsidRPr="007207A9" w:rsidRDefault="0047618C" w:rsidP="006E1146">
      <w:pPr>
        <w:keepLines/>
        <w:widowControl w:val="0"/>
        <w:autoSpaceDE w:val="0"/>
        <w:autoSpaceDN w:val="0"/>
        <w:adjustRightInd w:val="0"/>
        <w:jc w:val="right"/>
        <w:rPr>
          <w:rFonts w:ascii="Tahoma" w:hAnsi="Tahoma" w:cs="Tahoma"/>
          <w:bCs/>
        </w:rPr>
      </w:pPr>
    </w:p>
    <w:p w14:paraId="4DA8608E" w14:textId="77777777" w:rsidR="0047618C" w:rsidRPr="007207A9" w:rsidRDefault="0047618C" w:rsidP="006E1146">
      <w:pPr>
        <w:keepLines/>
        <w:widowControl w:val="0"/>
        <w:autoSpaceDE w:val="0"/>
        <w:autoSpaceDN w:val="0"/>
        <w:adjustRightInd w:val="0"/>
        <w:jc w:val="right"/>
        <w:rPr>
          <w:rFonts w:ascii="Tahoma" w:hAnsi="Tahoma" w:cs="Tahoma"/>
          <w:bCs/>
        </w:rPr>
      </w:pPr>
    </w:p>
    <w:p w14:paraId="72C6BE60" w14:textId="3E7696E5" w:rsidR="0047618C" w:rsidRPr="007207A9" w:rsidRDefault="0047618C" w:rsidP="006E1146">
      <w:pPr>
        <w:keepLines/>
        <w:widowControl w:val="0"/>
        <w:autoSpaceDE w:val="0"/>
        <w:autoSpaceDN w:val="0"/>
        <w:adjustRightInd w:val="0"/>
        <w:rPr>
          <w:rFonts w:ascii="Tahoma" w:hAnsi="Tahoma" w:cs="Tahoma"/>
          <w:bCs/>
        </w:rPr>
      </w:pPr>
    </w:p>
    <w:p w14:paraId="5B1DB84F" w14:textId="77777777" w:rsidR="008C0FEE" w:rsidRPr="007207A9" w:rsidRDefault="008C0FEE" w:rsidP="006E1146">
      <w:pPr>
        <w:keepLines/>
        <w:widowControl w:val="0"/>
        <w:rPr>
          <w:rFonts w:ascii="Tahoma" w:hAnsi="Tahoma" w:cs="Tahoma"/>
        </w:rPr>
      </w:pPr>
    </w:p>
    <w:p w14:paraId="1E3496DA" w14:textId="414422A7" w:rsidR="008C0FEE" w:rsidRPr="007207A9" w:rsidRDefault="008C0FEE" w:rsidP="006E1146">
      <w:pPr>
        <w:keepLines/>
        <w:widowControl w:val="0"/>
        <w:autoSpaceDE w:val="0"/>
        <w:autoSpaceDN w:val="0"/>
        <w:adjustRightInd w:val="0"/>
        <w:ind w:left="4956" w:firstLine="708"/>
        <w:rPr>
          <w:rFonts w:ascii="Tahoma" w:hAnsi="Tahoma" w:cs="Tahoma"/>
          <w:bCs/>
        </w:rPr>
      </w:pPr>
      <w:r w:rsidRPr="007207A9">
        <w:rPr>
          <w:rFonts w:ascii="Tahoma" w:hAnsi="Tahoma" w:cs="Tahoma"/>
          <w:bCs/>
        </w:rPr>
        <w:t xml:space="preserve"> JAVNI HOLDING Ljubljana, </w:t>
      </w:r>
      <w:proofErr w:type="spellStart"/>
      <w:r w:rsidRPr="007207A9">
        <w:rPr>
          <w:rFonts w:ascii="Tahoma" w:hAnsi="Tahoma" w:cs="Tahoma"/>
          <w:bCs/>
        </w:rPr>
        <w:t>d.o.o</w:t>
      </w:r>
      <w:proofErr w:type="spellEnd"/>
      <w:r w:rsidRPr="007207A9">
        <w:rPr>
          <w:rFonts w:ascii="Tahoma" w:hAnsi="Tahoma" w:cs="Tahoma"/>
          <w:bCs/>
        </w:rPr>
        <w:t>.</w:t>
      </w:r>
    </w:p>
    <w:p w14:paraId="628BEF1A" w14:textId="5629DE40" w:rsidR="008C0FEE" w:rsidRPr="007207A9" w:rsidRDefault="008C0FEE" w:rsidP="006E1146">
      <w:pPr>
        <w:keepLines/>
        <w:widowControl w:val="0"/>
        <w:autoSpaceDE w:val="0"/>
        <w:autoSpaceDN w:val="0"/>
        <w:adjustRightInd w:val="0"/>
        <w:ind w:left="6372"/>
        <w:rPr>
          <w:rFonts w:ascii="Tahoma" w:hAnsi="Tahoma" w:cs="Tahoma"/>
          <w:bCs/>
        </w:rPr>
      </w:pPr>
      <w:r w:rsidRPr="007207A9">
        <w:rPr>
          <w:rFonts w:ascii="Tahoma" w:hAnsi="Tahoma" w:cs="Tahoma"/>
          <w:bCs/>
        </w:rPr>
        <w:t xml:space="preserve">     </w:t>
      </w:r>
      <w:r w:rsidR="00C12E4E" w:rsidRPr="007207A9">
        <w:rPr>
          <w:rFonts w:ascii="Tahoma" w:hAnsi="Tahoma" w:cs="Tahoma"/>
          <w:bCs/>
        </w:rPr>
        <w:t xml:space="preserve"> </w:t>
      </w:r>
      <w:r w:rsidRPr="007207A9">
        <w:rPr>
          <w:rFonts w:ascii="Tahoma" w:hAnsi="Tahoma" w:cs="Tahoma"/>
          <w:bCs/>
        </w:rPr>
        <w:t>Direktor</w:t>
      </w:r>
    </w:p>
    <w:p w14:paraId="2D60A458" w14:textId="77777777" w:rsidR="008C0FEE" w:rsidRPr="007207A9" w:rsidRDefault="008C0FEE" w:rsidP="006E1146">
      <w:pPr>
        <w:keepLines/>
        <w:widowControl w:val="0"/>
        <w:ind w:left="5664" w:firstLine="708"/>
        <w:rPr>
          <w:rFonts w:ascii="Tahoma" w:hAnsi="Tahoma" w:cs="Tahoma"/>
        </w:rPr>
      </w:pPr>
      <w:proofErr w:type="spellStart"/>
      <w:r w:rsidRPr="007207A9">
        <w:rPr>
          <w:rFonts w:ascii="Tahoma" w:hAnsi="Tahoma" w:cs="Tahoma"/>
          <w:bCs/>
        </w:rPr>
        <w:t>l.r</w:t>
      </w:r>
      <w:proofErr w:type="spellEnd"/>
      <w:r w:rsidRPr="007207A9">
        <w:rPr>
          <w:rFonts w:ascii="Tahoma" w:hAnsi="Tahoma" w:cs="Tahoma"/>
          <w:bCs/>
        </w:rPr>
        <w:t>. Krištof Mlakar</w:t>
      </w:r>
    </w:p>
    <w:p w14:paraId="6F8D8D05" w14:textId="77777777" w:rsidR="008C0FEE" w:rsidRPr="007207A9" w:rsidRDefault="008C0FEE" w:rsidP="006E1146">
      <w:pPr>
        <w:keepLines/>
        <w:widowControl w:val="0"/>
        <w:rPr>
          <w:rFonts w:ascii="Tahoma" w:hAnsi="Tahoma" w:cs="Tahoma"/>
        </w:rPr>
      </w:pPr>
    </w:p>
    <w:p w14:paraId="0041928C" w14:textId="77777777" w:rsidR="0047618C" w:rsidRPr="007207A9" w:rsidRDefault="0047618C" w:rsidP="006E1146">
      <w:pPr>
        <w:keepLines/>
        <w:widowControl w:val="0"/>
        <w:rPr>
          <w:rFonts w:ascii="Tahoma" w:hAnsi="Tahoma" w:cs="Tahoma"/>
        </w:rPr>
      </w:pPr>
    </w:p>
    <w:p w14:paraId="6E9FBA48" w14:textId="77777777" w:rsidR="0047618C" w:rsidRPr="007207A9" w:rsidRDefault="0047618C" w:rsidP="006E1146">
      <w:pPr>
        <w:keepLines/>
        <w:widowControl w:val="0"/>
        <w:rPr>
          <w:rFonts w:ascii="Tahoma" w:hAnsi="Tahoma" w:cs="Tahoma"/>
        </w:rPr>
      </w:pPr>
    </w:p>
    <w:p w14:paraId="00BA498F" w14:textId="77777777" w:rsidR="0047618C" w:rsidRPr="007207A9" w:rsidRDefault="0047618C" w:rsidP="006E1146">
      <w:pPr>
        <w:keepLines/>
        <w:widowControl w:val="0"/>
        <w:rPr>
          <w:rFonts w:ascii="Tahoma" w:hAnsi="Tahoma" w:cs="Tahoma"/>
        </w:rPr>
      </w:pPr>
    </w:p>
    <w:p w14:paraId="05A495F2" w14:textId="77777777" w:rsidR="0047618C" w:rsidRPr="007207A9" w:rsidRDefault="0047618C" w:rsidP="006E1146">
      <w:pPr>
        <w:keepLines/>
        <w:widowControl w:val="0"/>
        <w:rPr>
          <w:rFonts w:ascii="Tahoma" w:hAnsi="Tahoma" w:cs="Tahoma"/>
        </w:rPr>
      </w:pPr>
    </w:p>
    <w:p w14:paraId="161911BA" w14:textId="77777777" w:rsidR="0047618C" w:rsidRPr="007207A9" w:rsidRDefault="0047618C" w:rsidP="006E1146">
      <w:pPr>
        <w:keepLines/>
        <w:widowControl w:val="0"/>
        <w:rPr>
          <w:rFonts w:ascii="Tahoma" w:hAnsi="Tahoma" w:cs="Tahoma"/>
        </w:rPr>
      </w:pPr>
    </w:p>
    <w:p w14:paraId="5AC9BD01" w14:textId="77777777" w:rsidR="0047618C" w:rsidRPr="007207A9" w:rsidRDefault="0047618C" w:rsidP="006E1146">
      <w:pPr>
        <w:keepLines/>
        <w:widowControl w:val="0"/>
        <w:rPr>
          <w:rFonts w:ascii="Tahoma" w:hAnsi="Tahoma" w:cs="Tahoma"/>
        </w:rPr>
      </w:pPr>
    </w:p>
    <w:p w14:paraId="0864C549" w14:textId="77777777" w:rsidR="0047618C" w:rsidRPr="007207A9" w:rsidRDefault="0047618C" w:rsidP="006E1146">
      <w:pPr>
        <w:keepLines/>
        <w:widowControl w:val="0"/>
        <w:numPr>
          <w:ilvl w:val="0"/>
          <w:numId w:val="2"/>
        </w:numPr>
        <w:jc w:val="both"/>
        <w:rPr>
          <w:rFonts w:ascii="Tahoma" w:hAnsi="Tahoma" w:cs="Tahoma"/>
          <w:b/>
          <w:sz w:val="24"/>
        </w:rPr>
      </w:pPr>
      <w:r w:rsidRPr="007207A9">
        <w:rPr>
          <w:rFonts w:ascii="Tahoma" w:hAnsi="Tahoma" w:cs="Tahoma"/>
          <w:b/>
        </w:rPr>
        <w:br w:type="page"/>
      </w:r>
      <w:r w:rsidRPr="007207A9">
        <w:rPr>
          <w:rFonts w:ascii="Tahoma" w:hAnsi="Tahoma" w:cs="Tahoma"/>
          <w:b/>
          <w:sz w:val="24"/>
        </w:rPr>
        <w:lastRenderedPageBreak/>
        <w:t xml:space="preserve">SPLOŠNA DOLOČILA </w:t>
      </w:r>
      <w:r w:rsidR="00DA436E" w:rsidRPr="007207A9">
        <w:rPr>
          <w:rFonts w:ascii="Tahoma" w:hAnsi="Tahoma" w:cs="Tahoma"/>
          <w:b/>
          <w:sz w:val="24"/>
        </w:rPr>
        <w:t>IN ZAHTEVE</w:t>
      </w:r>
    </w:p>
    <w:p w14:paraId="1CF1391E" w14:textId="77777777" w:rsidR="0047618C" w:rsidRPr="007207A9" w:rsidRDefault="0047618C" w:rsidP="006E1146">
      <w:pPr>
        <w:keepLines/>
        <w:widowControl w:val="0"/>
        <w:jc w:val="both"/>
        <w:rPr>
          <w:rFonts w:ascii="Tahoma" w:hAnsi="Tahoma" w:cs="Tahoma"/>
          <w:b/>
          <w:sz w:val="16"/>
          <w:szCs w:val="16"/>
        </w:rPr>
      </w:pPr>
    </w:p>
    <w:p w14:paraId="25A15246" w14:textId="77777777" w:rsidR="00FC77A8" w:rsidRPr="007207A9" w:rsidRDefault="00FC77A8" w:rsidP="006E1146">
      <w:pPr>
        <w:keepLines/>
        <w:widowControl w:val="0"/>
        <w:numPr>
          <w:ilvl w:val="1"/>
          <w:numId w:val="2"/>
        </w:numPr>
        <w:jc w:val="both"/>
        <w:rPr>
          <w:rFonts w:ascii="Tahoma" w:hAnsi="Tahoma" w:cs="Tahoma"/>
          <w:b/>
        </w:rPr>
      </w:pPr>
      <w:r w:rsidRPr="007207A9">
        <w:rPr>
          <w:rFonts w:ascii="Tahoma" w:hAnsi="Tahoma" w:cs="Tahoma"/>
          <w:b/>
        </w:rPr>
        <w:t xml:space="preserve">Predmet javnega naročila </w:t>
      </w:r>
    </w:p>
    <w:p w14:paraId="38DDFF7A" w14:textId="77777777" w:rsidR="00FC77A8" w:rsidRPr="007207A9" w:rsidRDefault="00FC77A8" w:rsidP="006E1146">
      <w:pPr>
        <w:keepLines/>
        <w:widowControl w:val="0"/>
        <w:jc w:val="both"/>
        <w:rPr>
          <w:rFonts w:ascii="Tahoma" w:hAnsi="Tahoma" w:cs="Tahoma"/>
        </w:rPr>
      </w:pPr>
    </w:p>
    <w:p w14:paraId="090BCE4D" w14:textId="09A27438" w:rsidR="0002236B" w:rsidRPr="007207A9" w:rsidRDefault="0002236B" w:rsidP="006E1146">
      <w:pPr>
        <w:keepLines/>
        <w:widowControl w:val="0"/>
        <w:tabs>
          <w:tab w:val="left" w:pos="3139"/>
        </w:tabs>
        <w:jc w:val="both"/>
        <w:rPr>
          <w:rFonts w:ascii="Tahoma" w:hAnsi="Tahoma" w:cs="Tahoma"/>
        </w:rPr>
      </w:pPr>
      <w:r w:rsidRPr="007207A9">
        <w:rPr>
          <w:rFonts w:ascii="Tahoma" w:hAnsi="Tahoma" w:cs="Tahoma"/>
        </w:rPr>
        <w:t>Predmet javnega naročila je »</w:t>
      </w:r>
      <w:r w:rsidR="0005509F" w:rsidRPr="007207A9">
        <w:rPr>
          <w:rFonts w:ascii="Tahoma" w:hAnsi="Tahoma" w:cs="Tahoma"/>
        </w:rPr>
        <w:t>Nabava opreme in vzdrževanje optične infrastrukture</w:t>
      </w:r>
      <w:r w:rsidRPr="007207A9">
        <w:rPr>
          <w:rFonts w:ascii="Tahoma" w:hAnsi="Tahoma" w:cs="Tahoma"/>
        </w:rPr>
        <w:t xml:space="preserve">« na območju Mestne občine Ljubljana (MOL) za obdobje osemnajst (18) mesecev od dneva sklenitve okvirnega sporazuma. </w:t>
      </w:r>
    </w:p>
    <w:p w14:paraId="24F610FA" w14:textId="6A36A318" w:rsidR="0002236B" w:rsidRPr="007207A9" w:rsidRDefault="0005509F" w:rsidP="006E1146">
      <w:pPr>
        <w:keepLines/>
        <w:widowControl w:val="0"/>
        <w:jc w:val="both"/>
        <w:rPr>
          <w:rFonts w:ascii="Tahoma" w:hAnsi="Tahoma" w:cs="Tahoma"/>
        </w:rPr>
      </w:pPr>
      <w:r w:rsidRPr="007207A9">
        <w:rPr>
          <w:rFonts w:ascii="Tahoma" w:hAnsi="Tahoma" w:cs="Tahoma"/>
        </w:rPr>
        <w:t xml:space="preserve"> </w:t>
      </w:r>
    </w:p>
    <w:p w14:paraId="4D594CAE" w14:textId="77777777" w:rsidR="0005509F" w:rsidRPr="007207A9" w:rsidRDefault="0005509F" w:rsidP="006E1146">
      <w:pPr>
        <w:keepLines/>
        <w:widowControl w:val="0"/>
        <w:jc w:val="both"/>
        <w:rPr>
          <w:rFonts w:ascii="Tahoma" w:hAnsi="Tahoma" w:cs="Tahoma"/>
        </w:rPr>
      </w:pPr>
      <w:r w:rsidRPr="007207A9">
        <w:rPr>
          <w:rFonts w:ascii="Tahoma" w:hAnsi="Tahoma" w:cs="Tahoma"/>
        </w:rPr>
        <w:t xml:space="preserve">Podroben opis predmeta javnega naročila je razviden v nadaljevanju te razpisne dokumentacije, še posebej v Poglavju 2. razpisne dokumentacije, ter v ponudbenem predračunu (ločeni prilogi), ki predstavlja sestavni in neločljivi del te razpisne dokumentacije. </w:t>
      </w:r>
    </w:p>
    <w:p w14:paraId="0EF618B8" w14:textId="1CAF81D5" w:rsidR="0002236B" w:rsidRPr="007207A9" w:rsidRDefault="0002236B" w:rsidP="006E1146">
      <w:pPr>
        <w:keepLines/>
        <w:widowControl w:val="0"/>
        <w:jc w:val="both"/>
        <w:rPr>
          <w:rFonts w:ascii="Tahoma" w:hAnsi="Tahoma" w:cs="Tahoma"/>
        </w:rPr>
      </w:pPr>
    </w:p>
    <w:p w14:paraId="76D38165" w14:textId="77777777" w:rsidR="0005509F" w:rsidRPr="007207A9" w:rsidRDefault="0005509F" w:rsidP="006E1146">
      <w:pPr>
        <w:pStyle w:val="Telobesedila"/>
        <w:keepLines/>
        <w:tabs>
          <w:tab w:val="left" w:pos="3139"/>
        </w:tabs>
        <w:rPr>
          <w:rFonts w:ascii="Tahoma" w:hAnsi="Tahoma"/>
          <w:b w:val="0"/>
        </w:rPr>
      </w:pPr>
      <w:r w:rsidRPr="007207A9">
        <w:rPr>
          <w:rFonts w:ascii="Tahoma" w:hAnsi="Tahoma"/>
          <w:b w:val="0"/>
        </w:rPr>
        <w:t xml:space="preserve">Ponudnik mora ponuditi vse razpisane </w:t>
      </w:r>
      <w:r w:rsidRPr="007207A9">
        <w:rPr>
          <w:rFonts w:ascii="Tahoma" w:hAnsi="Tahoma"/>
          <w:b w:val="0"/>
          <w:lang w:val="sl-SI"/>
        </w:rPr>
        <w:t>storitve</w:t>
      </w:r>
      <w:r w:rsidRPr="007207A9">
        <w:rPr>
          <w:rFonts w:ascii="Tahoma" w:hAnsi="Tahoma"/>
          <w:b w:val="0"/>
        </w:rPr>
        <w:t xml:space="preserve"> </w:t>
      </w:r>
      <w:r w:rsidRPr="007207A9">
        <w:rPr>
          <w:rFonts w:ascii="Tahoma" w:hAnsi="Tahoma"/>
          <w:b w:val="0"/>
          <w:lang w:val="sl-SI"/>
        </w:rPr>
        <w:t>in</w:t>
      </w:r>
      <w:r w:rsidRPr="007207A9">
        <w:rPr>
          <w:rFonts w:ascii="Tahoma" w:hAnsi="Tahoma"/>
          <w:b w:val="0"/>
        </w:rPr>
        <w:t xml:space="preserve"> pri pripravi ponudbe in določanju ponudbene cene upoštevati vse materialne in nematerialne stroške, ki bodo potrebni za izvedbo predmeta naročila.</w:t>
      </w:r>
    </w:p>
    <w:p w14:paraId="2B17E9A4" w14:textId="77777777" w:rsidR="0005509F" w:rsidRPr="007207A9" w:rsidRDefault="0005509F" w:rsidP="006E1146">
      <w:pPr>
        <w:keepLines/>
        <w:widowControl w:val="0"/>
        <w:jc w:val="both"/>
        <w:rPr>
          <w:rFonts w:ascii="Tahoma" w:hAnsi="Tahoma" w:cs="Tahoma"/>
          <w:b/>
          <w:sz w:val="18"/>
        </w:rPr>
      </w:pPr>
    </w:p>
    <w:p w14:paraId="14147C62" w14:textId="11ADC70F" w:rsidR="0005509F" w:rsidRPr="007207A9" w:rsidRDefault="0005509F" w:rsidP="006E1146">
      <w:pPr>
        <w:keepLines/>
        <w:widowControl w:val="0"/>
        <w:jc w:val="both"/>
        <w:rPr>
          <w:rFonts w:ascii="Tahoma" w:hAnsi="Tahoma" w:cs="Tahoma"/>
        </w:rPr>
      </w:pPr>
      <w:r w:rsidRPr="007207A9">
        <w:rPr>
          <w:rFonts w:ascii="Tahoma" w:hAnsi="Tahoma" w:cs="Tahoma"/>
        </w:rPr>
        <w:t xml:space="preserve">Količine, navedene v razpisni dokumentaciji so v času veljavnosti okvirnega sporazuma okvirne in za naročnika niso zavezujoče, ter odvisne od dejanskih potreb naročnika. </w:t>
      </w:r>
    </w:p>
    <w:p w14:paraId="3889B2A2" w14:textId="6ECAA7F3" w:rsidR="006A55E7" w:rsidRPr="007207A9" w:rsidRDefault="006A55E7" w:rsidP="006E1146">
      <w:pPr>
        <w:keepLines/>
        <w:widowControl w:val="0"/>
        <w:jc w:val="both"/>
        <w:rPr>
          <w:rFonts w:ascii="Tahoma" w:hAnsi="Tahoma" w:cs="Tahoma"/>
          <w:b/>
        </w:rPr>
      </w:pPr>
    </w:p>
    <w:p w14:paraId="2E3D61D1" w14:textId="77777777" w:rsidR="00E46303" w:rsidRPr="007207A9" w:rsidRDefault="00E46303" w:rsidP="006E1146">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207A9">
        <w:rPr>
          <w:rFonts w:ascii="Tahoma" w:hAnsi="Tahoma" w:cs="Tahoma"/>
          <w:b/>
        </w:rPr>
        <w:t>Podatki o naročniku</w:t>
      </w:r>
    </w:p>
    <w:p w14:paraId="03DE4DF2" w14:textId="77777777" w:rsidR="00E46303" w:rsidRPr="007207A9" w:rsidRDefault="00E46303" w:rsidP="006E1146">
      <w:pPr>
        <w:keepLines/>
        <w:widowControl w:val="0"/>
        <w:jc w:val="both"/>
        <w:rPr>
          <w:rFonts w:ascii="Tahoma" w:hAnsi="Tahoma" w:cs="Tahoma"/>
        </w:rPr>
      </w:pPr>
    </w:p>
    <w:p w14:paraId="23C6EBF7" w14:textId="77777777" w:rsidR="00C678C0" w:rsidRPr="007207A9" w:rsidRDefault="00C678C0" w:rsidP="006E1146">
      <w:pPr>
        <w:keepLines/>
        <w:widowControl w:val="0"/>
        <w:jc w:val="both"/>
        <w:rPr>
          <w:rFonts w:ascii="Tahoma" w:eastAsia="Tahoma" w:hAnsi="Tahoma" w:cs="Tahoma"/>
        </w:rPr>
      </w:pPr>
      <w:r w:rsidRPr="007207A9">
        <w:rPr>
          <w:rFonts w:ascii="Tahoma" w:eastAsia="Tahoma" w:hAnsi="Tahoma" w:cs="Tahoma"/>
        </w:rPr>
        <w:t xml:space="preserve">Naročnik javnega naročila je </w:t>
      </w:r>
      <w:r w:rsidRPr="007207A9">
        <w:rPr>
          <w:rFonts w:ascii="Tahoma" w:eastAsia="Tahoma" w:hAnsi="Tahoma" w:cs="Tahoma"/>
          <w:b/>
        </w:rPr>
        <w:t xml:space="preserve">Javno podjetje Ljubljanska parkirišča in tržnice, </w:t>
      </w:r>
      <w:proofErr w:type="spellStart"/>
      <w:r w:rsidRPr="007207A9">
        <w:rPr>
          <w:rFonts w:ascii="Tahoma" w:eastAsia="Tahoma" w:hAnsi="Tahoma" w:cs="Tahoma"/>
          <w:b/>
        </w:rPr>
        <w:t>d.o.o</w:t>
      </w:r>
      <w:proofErr w:type="spellEnd"/>
      <w:r w:rsidRPr="007207A9">
        <w:rPr>
          <w:rFonts w:ascii="Tahoma" w:eastAsia="Tahoma" w:hAnsi="Tahoma" w:cs="Tahoma"/>
          <w:b/>
        </w:rPr>
        <w:t>., Kopitarjeva ulica 2, 1000 Ljubljana</w:t>
      </w:r>
      <w:r w:rsidRPr="007207A9">
        <w:rPr>
          <w:rFonts w:ascii="Tahoma" w:eastAsia="Tahoma" w:hAnsi="Tahoma" w:cs="Tahoma"/>
        </w:rPr>
        <w:t xml:space="preserve"> (v nadaljevanju tudi: LPT, JP LPT </w:t>
      </w:r>
      <w:proofErr w:type="spellStart"/>
      <w:r w:rsidRPr="007207A9">
        <w:rPr>
          <w:rFonts w:ascii="Tahoma" w:eastAsia="Tahoma" w:hAnsi="Tahoma" w:cs="Tahoma"/>
        </w:rPr>
        <w:t>d.o.o</w:t>
      </w:r>
      <w:proofErr w:type="spellEnd"/>
      <w:r w:rsidRPr="007207A9">
        <w:rPr>
          <w:rFonts w:ascii="Tahoma" w:eastAsia="Tahoma" w:hAnsi="Tahoma" w:cs="Tahoma"/>
        </w:rPr>
        <w:t xml:space="preserve">.), ki je na podlagi pooblastila preneslo izvedbo in vodenje postopka oddaje predmetnega javnega naročila na JAVNI HOLDING Ljubljana, </w:t>
      </w:r>
      <w:proofErr w:type="spellStart"/>
      <w:r w:rsidRPr="007207A9">
        <w:rPr>
          <w:rFonts w:ascii="Tahoma" w:eastAsia="Tahoma" w:hAnsi="Tahoma" w:cs="Tahoma"/>
        </w:rPr>
        <w:t>d.o.o</w:t>
      </w:r>
      <w:proofErr w:type="spellEnd"/>
      <w:r w:rsidRPr="007207A9">
        <w:rPr>
          <w:rFonts w:ascii="Tahoma" w:eastAsia="Tahoma" w:hAnsi="Tahoma" w:cs="Tahoma"/>
        </w:rPr>
        <w:t>., Verovškova ulica 70, 1000 Ljubljana.</w:t>
      </w:r>
    </w:p>
    <w:p w14:paraId="4AD5521F" w14:textId="35CA7F0E" w:rsidR="009E3AB5" w:rsidRPr="007207A9" w:rsidRDefault="00213D61" w:rsidP="006E1146">
      <w:pPr>
        <w:keepLines/>
        <w:widowControl w:val="0"/>
        <w:jc w:val="both"/>
        <w:rPr>
          <w:rFonts w:ascii="Tahoma" w:hAnsi="Tahoma" w:cs="Tahoma"/>
        </w:rPr>
      </w:pPr>
      <w:r w:rsidRPr="007207A9">
        <w:rPr>
          <w:rFonts w:ascii="Tahoma" w:hAnsi="Tahoma" w:cs="Tahoma"/>
        </w:rPr>
        <w:t xml:space="preserve"> </w:t>
      </w:r>
    </w:p>
    <w:p w14:paraId="18323ED8" w14:textId="4D5B100B" w:rsidR="00E46303" w:rsidRPr="007207A9" w:rsidRDefault="00F74CEB" w:rsidP="006E1146">
      <w:pPr>
        <w:keepLines/>
        <w:widowControl w:val="0"/>
        <w:numPr>
          <w:ilvl w:val="1"/>
          <w:numId w:val="2"/>
        </w:numPr>
        <w:jc w:val="both"/>
        <w:rPr>
          <w:rFonts w:ascii="Tahoma" w:hAnsi="Tahoma" w:cs="Tahoma"/>
          <w:b/>
        </w:rPr>
      </w:pPr>
      <w:r w:rsidRPr="007207A9">
        <w:rPr>
          <w:rFonts w:ascii="Tahoma" w:hAnsi="Tahoma" w:cs="Tahoma"/>
          <w:b/>
        </w:rPr>
        <w:t xml:space="preserve">Pravna podlaga, </w:t>
      </w:r>
      <w:r w:rsidR="00E46303" w:rsidRPr="007207A9">
        <w:rPr>
          <w:rFonts w:ascii="Tahoma" w:hAnsi="Tahoma" w:cs="Tahoma"/>
          <w:b/>
        </w:rPr>
        <w:t>opredelitev postopka</w:t>
      </w:r>
      <w:r w:rsidRPr="007207A9">
        <w:rPr>
          <w:rFonts w:ascii="Tahoma" w:hAnsi="Tahoma" w:cs="Tahoma"/>
          <w:b/>
        </w:rPr>
        <w:t xml:space="preserve"> in odločitev o oddaji javnega naročila</w:t>
      </w:r>
    </w:p>
    <w:p w14:paraId="5AA19B9D" w14:textId="77777777" w:rsidR="00E46303" w:rsidRPr="007207A9" w:rsidRDefault="00E46303" w:rsidP="006E1146">
      <w:pPr>
        <w:keepLines/>
        <w:widowControl w:val="0"/>
        <w:jc w:val="both"/>
      </w:pPr>
    </w:p>
    <w:p w14:paraId="04DBCA41" w14:textId="77777777" w:rsidR="00E46303" w:rsidRPr="007207A9" w:rsidRDefault="00E46303" w:rsidP="006E1146">
      <w:pPr>
        <w:keepLines/>
        <w:widowControl w:val="0"/>
        <w:tabs>
          <w:tab w:val="left" w:pos="142"/>
        </w:tabs>
        <w:jc w:val="both"/>
        <w:rPr>
          <w:rFonts w:ascii="Tahoma" w:hAnsi="Tahoma" w:cs="Tahoma"/>
          <w:lang w:val="x-none"/>
        </w:rPr>
      </w:pPr>
      <w:r w:rsidRPr="007207A9">
        <w:rPr>
          <w:rFonts w:ascii="Tahoma" w:hAnsi="Tahoma" w:cs="Tahoma"/>
          <w:lang w:val="x-none"/>
        </w:rPr>
        <w:t>Javno naročilo se izvaja skladno s določbami:</w:t>
      </w:r>
    </w:p>
    <w:p w14:paraId="7EEAC885" w14:textId="77777777" w:rsidR="00E46303" w:rsidRPr="007207A9" w:rsidRDefault="00E46303" w:rsidP="006E1146">
      <w:pPr>
        <w:keepLines/>
        <w:widowControl w:val="0"/>
        <w:numPr>
          <w:ilvl w:val="0"/>
          <w:numId w:val="4"/>
        </w:numPr>
        <w:jc w:val="both"/>
        <w:rPr>
          <w:rFonts w:ascii="Tahoma" w:hAnsi="Tahoma" w:cs="Tahoma"/>
        </w:rPr>
      </w:pPr>
      <w:r w:rsidRPr="007207A9">
        <w:rPr>
          <w:rFonts w:ascii="Tahoma" w:hAnsi="Tahoma" w:cs="Tahoma"/>
        </w:rPr>
        <w:t>Zakona o javnem naročanju (Ur. l. RS, št. 91/15 in nadaljnji; v nadaljevanju: ZJN-3),</w:t>
      </w:r>
    </w:p>
    <w:p w14:paraId="101B9D44" w14:textId="77777777" w:rsidR="00E46303" w:rsidRPr="007207A9" w:rsidRDefault="00E46303" w:rsidP="006E1146">
      <w:pPr>
        <w:keepLines/>
        <w:widowControl w:val="0"/>
        <w:numPr>
          <w:ilvl w:val="0"/>
          <w:numId w:val="4"/>
        </w:numPr>
        <w:jc w:val="both"/>
        <w:rPr>
          <w:rFonts w:ascii="Tahoma" w:hAnsi="Tahoma" w:cs="Tahoma"/>
        </w:rPr>
      </w:pPr>
      <w:r w:rsidRPr="007207A9">
        <w:rPr>
          <w:rFonts w:ascii="Tahoma" w:hAnsi="Tahoma" w:cs="Tahoma"/>
        </w:rPr>
        <w:t xml:space="preserve">Zakona o pravnem varstvu v postopkih javnega naročanja (Ur. </w:t>
      </w:r>
      <w:r w:rsidR="008F1D94" w:rsidRPr="007207A9">
        <w:rPr>
          <w:rFonts w:ascii="Tahoma" w:hAnsi="Tahoma" w:cs="Tahoma"/>
        </w:rPr>
        <w:t>l. RS, št. 43/11</w:t>
      </w:r>
      <w:r w:rsidRPr="007207A9">
        <w:rPr>
          <w:rFonts w:ascii="Tahoma" w:hAnsi="Tahoma" w:cs="Tahoma"/>
        </w:rPr>
        <w:t xml:space="preserve"> </w:t>
      </w:r>
      <w:r w:rsidR="008F1D94" w:rsidRPr="007207A9">
        <w:rPr>
          <w:rFonts w:ascii="Tahoma" w:hAnsi="Tahoma" w:cs="Tahoma"/>
        </w:rPr>
        <w:t>in nadaljnji</w:t>
      </w:r>
      <w:r w:rsidRPr="007207A9">
        <w:rPr>
          <w:rFonts w:ascii="Tahoma" w:hAnsi="Tahoma" w:cs="Tahoma"/>
        </w:rPr>
        <w:t>; v nadaljevanju: ZPVPJN),</w:t>
      </w:r>
    </w:p>
    <w:p w14:paraId="049D0655" w14:textId="77777777" w:rsidR="00E46303" w:rsidRPr="007207A9" w:rsidRDefault="00E46303" w:rsidP="006E1146">
      <w:pPr>
        <w:keepLines/>
        <w:widowControl w:val="0"/>
        <w:numPr>
          <w:ilvl w:val="0"/>
          <w:numId w:val="4"/>
        </w:numPr>
        <w:jc w:val="both"/>
        <w:rPr>
          <w:rFonts w:ascii="Tahoma" w:hAnsi="Tahoma" w:cs="Tahoma"/>
        </w:rPr>
      </w:pPr>
      <w:r w:rsidRPr="007207A9">
        <w:rPr>
          <w:rFonts w:ascii="Tahoma" w:hAnsi="Tahoma" w:cs="Tahoma"/>
        </w:rPr>
        <w:t>ostalih predpisov, ki temeljijo na zgoraj navedenih zakonih ter veljavno zakonodajo, ki se nanaša na predmet javnega naročila.</w:t>
      </w:r>
    </w:p>
    <w:p w14:paraId="1708B057" w14:textId="77777777" w:rsidR="00E46303" w:rsidRPr="007207A9" w:rsidRDefault="00E46303" w:rsidP="006E1146">
      <w:pPr>
        <w:keepLines/>
        <w:widowControl w:val="0"/>
        <w:jc w:val="both"/>
        <w:rPr>
          <w:rFonts w:ascii="Tahoma" w:hAnsi="Tahoma" w:cs="Tahoma"/>
          <w:b/>
          <w:sz w:val="16"/>
        </w:rPr>
      </w:pPr>
    </w:p>
    <w:p w14:paraId="4361BBB1" w14:textId="77777777" w:rsidR="00E46303" w:rsidRPr="007207A9" w:rsidRDefault="00E46303" w:rsidP="006E1146">
      <w:pPr>
        <w:keepLines/>
        <w:widowControl w:val="0"/>
        <w:jc w:val="both"/>
        <w:rPr>
          <w:rFonts w:ascii="Tahoma" w:hAnsi="Tahoma" w:cs="Tahoma"/>
        </w:rPr>
      </w:pPr>
      <w:r w:rsidRPr="007207A9">
        <w:rPr>
          <w:rFonts w:ascii="Tahoma" w:hAnsi="Tahoma" w:cs="Tahoma"/>
        </w:rPr>
        <w:t xml:space="preserve">Naročnik bo predmet javnega naročila izvedel </w:t>
      </w:r>
      <w:r w:rsidRPr="007207A9">
        <w:rPr>
          <w:rFonts w:ascii="Tahoma" w:hAnsi="Tahoma" w:cs="Tahoma"/>
          <w:b/>
          <w:u w:val="single"/>
        </w:rPr>
        <w:t xml:space="preserve">po postopku naročila male vrednosti </w:t>
      </w:r>
      <w:r w:rsidRPr="007207A9">
        <w:rPr>
          <w:rFonts w:ascii="Arial" w:hAnsi="Arial" w:cs="Arial"/>
          <w:b/>
          <w:u w:val="single"/>
        </w:rPr>
        <w:t xml:space="preserve">z </w:t>
      </w:r>
      <w:r w:rsidRPr="007207A9">
        <w:rPr>
          <w:rFonts w:ascii="Tahoma" w:hAnsi="Tahoma" w:cs="Tahoma"/>
          <w:b/>
          <w:u w:val="single"/>
        </w:rPr>
        <w:t>upoštevanjem 47. člena ZJN-3</w:t>
      </w:r>
      <w:r w:rsidRPr="007207A9">
        <w:rPr>
          <w:rFonts w:ascii="Tahoma" w:hAnsi="Tahoma" w:cs="Tahoma"/>
        </w:rPr>
        <w:t>.</w:t>
      </w:r>
      <w:r w:rsidRPr="007207A9">
        <w:rPr>
          <w:rFonts w:ascii="Arial" w:hAnsi="Arial"/>
          <w:b/>
        </w:rPr>
        <w:t xml:space="preserve"> </w:t>
      </w:r>
      <w:r w:rsidRPr="007207A9">
        <w:rPr>
          <w:rFonts w:ascii="Tahoma" w:hAnsi="Tahoma" w:cs="Tahoma"/>
        </w:rPr>
        <w:t>Naročnik bo po pregledu in ocenjevanju ponudb izbral ponudnika z najugodnejšo ponudbo glede na postavljena merila.</w:t>
      </w:r>
    </w:p>
    <w:p w14:paraId="176A5716" w14:textId="77777777" w:rsidR="00E46303" w:rsidRPr="007207A9" w:rsidRDefault="00E46303" w:rsidP="006E1146">
      <w:pPr>
        <w:keepLines/>
        <w:widowControl w:val="0"/>
        <w:jc w:val="both"/>
        <w:rPr>
          <w:rFonts w:ascii="Tahoma" w:hAnsi="Tahoma" w:cs="Tahoma"/>
        </w:rPr>
      </w:pPr>
    </w:p>
    <w:p w14:paraId="7F15C2B4" w14:textId="77777777" w:rsidR="00BF087D" w:rsidRPr="007207A9" w:rsidRDefault="00BF087D" w:rsidP="006E1146">
      <w:pPr>
        <w:keepLines/>
        <w:widowControl w:val="0"/>
        <w:jc w:val="both"/>
        <w:rPr>
          <w:rFonts w:ascii="Tahoma" w:hAnsi="Tahoma" w:cs="Tahoma"/>
        </w:rPr>
      </w:pPr>
      <w:r w:rsidRPr="007207A9">
        <w:rPr>
          <w:rFonts w:ascii="Tahoma" w:hAnsi="Tahoma" w:cs="Tahoma"/>
        </w:rPr>
        <w:t xml:space="preserve">Naročnik bo o vseh odločitvah v skladu s 90. členom ZJN-3 obvestil ponudnike na način, da bo podpisano odločitev iz tega člena objavil na Portalu javnih naročil. </w:t>
      </w:r>
    </w:p>
    <w:p w14:paraId="00DB70C0" w14:textId="77777777" w:rsidR="00BF087D" w:rsidRPr="007207A9" w:rsidRDefault="00BF087D" w:rsidP="006E1146">
      <w:pPr>
        <w:keepLines/>
        <w:widowControl w:val="0"/>
        <w:jc w:val="both"/>
        <w:rPr>
          <w:rFonts w:ascii="Tahoma" w:hAnsi="Tahoma" w:cs="Tahoma"/>
        </w:rPr>
      </w:pPr>
    </w:p>
    <w:p w14:paraId="7D8124E0" w14:textId="3A9A7229" w:rsidR="00BF087D" w:rsidRPr="007207A9" w:rsidRDefault="00BF087D" w:rsidP="006E1146">
      <w:pPr>
        <w:keepLines/>
        <w:widowControl w:val="0"/>
        <w:jc w:val="both"/>
        <w:rPr>
          <w:rFonts w:ascii="Tahoma" w:hAnsi="Tahoma" w:cs="Tahoma"/>
        </w:rPr>
      </w:pPr>
      <w:r w:rsidRPr="007207A9">
        <w:rPr>
          <w:rFonts w:ascii="Tahoma" w:hAnsi="Tahoma" w:cs="Tahoma"/>
        </w:rPr>
        <w:t xml:space="preserve">Ponudnik se </w:t>
      </w:r>
      <w:r w:rsidR="009E3AB5" w:rsidRPr="007207A9">
        <w:rPr>
          <w:rFonts w:ascii="Tahoma" w:hAnsi="Tahoma" w:cs="Tahoma"/>
        </w:rPr>
        <w:t xml:space="preserve">lahko </w:t>
      </w:r>
      <w:r w:rsidRPr="007207A9">
        <w:rPr>
          <w:rFonts w:ascii="Tahoma" w:hAnsi="Tahoma" w:cs="Tahoma"/>
        </w:rPr>
        <w:t>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BE1C8D" w14:textId="2AA6BB28" w:rsidR="008659FA" w:rsidRPr="007207A9" w:rsidRDefault="008659FA" w:rsidP="006E1146">
      <w:pPr>
        <w:keepLines/>
        <w:widowControl w:val="0"/>
        <w:jc w:val="both"/>
        <w:rPr>
          <w:rFonts w:ascii="Tahoma" w:hAnsi="Tahoma" w:cs="Tahoma"/>
          <w:b/>
        </w:rPr>
      </w:pPr>
    </w:p>
    <w:p w14:paraId="7B3D8295" w14:textId="77777777" w:rsidR="005F67D4" w:rsidRPr="007207A9" w:rsidRDefault="005F67D4" w:rsidP="006E1146">
      <w:pPr>
        <w:pStyle w:val="Odstavekseznama"/>
        <w:keepLines/>
        <w:widowControl w:val="0"/>
        <w:numPr>
          <w:ilvl w:val="2"/>
          <w:numId w:val="2"/>
        </w:numPr>
        <w:tabs>
          <w:tab w:val="left" w:pos="1139"/>
        </w:tabs>
        <w:jc w:val="both"/>
        <w:rPr>
          <w:rFonts w:ascii="Tahoma" w:hAnsi="Tahoma" w:cs="Tahoma"/>
          <w:b/>
        </w:rPr>
      </w:pPr>
      <w:r w:rsidRPr="007207A9">
        <w:rPr>
          <w:rFonts w:ascii="Tahoma" w:hAnsi="Tahoma" w:cs="Tahoma"/>
          <w:b/>
        </w:rPr>
        <w:t xml:space="preserve">Pogajanja </w:t>
      </w:r>
    </w:p>
    <w:p w14:paraId="01C7911C" w14:textId="77777777" w:rsidR="005F67D4" w:rsidRPr="007207A9" w:rsidRDefault="005F67D4" w:rsidP="006E1146">
      <w:pPr>
        <w:keepLines/>
        <w:widowControl w:val="0"/>
        <w:tabs>
          <w:tab w:val="left" w:pos="1139"/>
        </w:tabs>
        <w:jc w:val="both"/>
        <w:rPr>
          <w:rFonts w:ascii="Tahoma" w:hAnsi="Tahoma" w:cs="Tahoma"/>
          <w:b/>
          <w:sz w:val="18"/>
        </w:rPr>
      </w:pPr>
    </w:p>
    <w:p w14:paraId="60167FC4" w14:textId="77777777" w:rsidR="005F67D4" w:rsidRPr="007207A9" w:rsidRDefault="005F67D4" w:rsidP="006E1146">
      <w:pPr>
        <w:keepLines/>
        <w:widowControl w:val="0"/>
        <w:jc w:val="both"/>
        <w:rPr>
          <w:rFonts w:ascii="Tahoma" w:hAnsi="Tahoma" w:cs="Tahoma"/>
        </w:rPr>
      </w:pPr>
      <w:r w:rsidRPr="007207A9">
        <w:rPr>
          <w:rFonts w:ascii="Tahoma" w:hAnsi="Tahoma" w:cs="Tahoma"/>
        </w:rPr>
        <w:t>Naročnik v skladu z drugim (2.) odstavkom 47. člena ZJN-3 v predmetnem postopku oddaje javnega naročila vključuje pogajanja.</w:t>
      </w:r>
    </w:p>
    <w:p w14:paraId="5A305C91" w14:textId="77777777" w:rsidR="005F67D4" w:rsidRPr="007207A9" w:rsidRDefault="005F67D4" w:rsidP="006E1146">
      <w:pPr>
        <w:keepLines/>
        <w:widowControl w:val="0"/>
        <w:jc w:val="both"/>
        <w:rPr>
          <w:rFonts w:ascii="Tahoma" w:hAnsi="Tahoma" w:cs="Tahoma"/>
        </w:rPr>
      </w:pPr>
    </w:p>
    <w:p w14:paraId="0C5C19C5" w14:textId="1F54B459" w:rsidR="005F67D4" w:rsidRPr="007207A9" w:rsidRDefault="005F67D4" w:rsidP="006E1146">
      <w:pPr>
        <w:keepLines/>
        <w:widowControl w:val="0"/>
        <w:jc w:val="both"/>
        <w:rPr>
          <w:rFonts w:ascii="Tahoma" w:hAnsi="Tahoma" w:cs="Tahoma"/>
        </w:rPr>
      </w:pPr>
      <w:r w:rsidRPr="007207A9">
        <w:rPr>
          <w:rFonts w:ascii="Tahoma" w:hAnsi="Tahoma" w:cs="Tahoma"/>
        </w:rPr>
        <w:t>O pogajanjih bo ponudnik obveščen preko informacijskega sistema e-JN s povabilom k pogajanjem</w:t>
      </w:r>
      <w:r w:rsidR="001C71E2" w:rsidRPr="007207A9">
        <w:rPr>
          <w:rFonts w:ascii="Tahoma" w:hAnsi="Tahoma" w:cs="Tahoma"/>
        </w:rPr>
        <w:t>, kjer bo opredeljen tudi protokol oz. vsebina in način pogajanj</w:t>
      </w:r>
      <w:r w:rsidRPr="007207A9">
        <w:rPr>
          <w:rFonts w:ascii="Tahoma" w:hAnsi="Tahoma" w:cs="Tahoma"/>
        </w:rPr>
        <w:t xml:space="preserve">. Če se ponudnik ne bo odzval na naročnikovo povabilo na pogajanja (sodeloval na pogajanjih) in/ali v okviru pogajanj ne bo predložil nove oz. končne ponudbe, bo naročnik kot končno ponudbo upošteval ponudnikovo zadnjo predloženo ponudbo. </w:t>
      </w:r>
    </w:p>
    <w:p w14:paraId="6ADFED32" w14:textId="77777777" w:rsidR="0005509F" w:rsidRPr="007207A9" w:rsidRDefault="0005509F" w:rsidP="006E1146">
      <w:pPr>
        <w:keepLines/>
        <w:widowControl w:val="0"/>
        <w:jc w:val="both"/>
        <w:rPr>
          <w:rFonts w:ascii="Tahoma" w:hAnsi="Tahoma" w:cs="Tahoma"/>
          <w:sz w:val="18"/>
        </w:rPr>
      </w:pPr>
    </w:p>
    <w:p w14:paraId="7B1071F3" w14:textId="22A3A61C" w:rsidR="007F3CE0" w:rsidRPr="007207A9" w:rsidRDefault="007F3CE0" w:rsidP="006E1146">
      <w:pPr>
        <w:keepLines/>
        <w:widowControl w:val="0"/>
        <w:jc w:val="both"/>
        <w:rPr>
          <w:rFonts w:ascii="Tahoma" w:hAnsi="Tahoma" w:cs="Tahoma"/>
          <w:u w:val="single"/>
        </w:rPr>
      </w:pPr>
      <w:r w:rsidRPr="007207A9">
        <w:rPr>
          <w:rFonts w:ascii="Tahoma" w:hAnsi="Tahoma" w:cs="Tahoma"/>
          <w:b/>
        </w:rPr>
        <w:t xml:space="preserve">Predmet pogajanj bo znižanje ponudbenih cen na enoto mere in </w:t>
      </w:r>
      <w:r w:rsidR="00F34866" w:rsidRPr="007207A9">
        <w:rPr>
          <w:rFonts w:ascii="Tahoma" w:hAnsi="Tahoma" w:cs="Tahoma"/>
          <w:b/>
        </w:rPr>
        <w:t xml:space="preserve">znižanje </w:t>
      </w:r>
      <w:r w:rsidRPr="007207A9">
        <w:rPr>
          <w:rFonts w:ascii="Tahoma" w:hAnsi="Tahoma" w:cs="Tahoma"/>
          <w:b/>
        </w:rPr>
        <w:t xml:space="preserve">skupne ponudbene vrednosti. </w:t>
      </w:r>
      <w:r w:rsidRPr="007207A9">
        <w:rPr>
          <w:rFonts w:ascii="Tahoma" w:hAnsi="Tahoma" w:cs="Tahoma"/>
          <w:u w:val="single"/>
        </w:rPr>
        <w:t>Ponudnik v okviru pogajanj ne sme ponuditi višjih cen na enoto</w:t>
      </w:r>
      <w:r w:rsidR="001C71E2" w:rsidRPr="007207A9">
        <w:rPr>
          <w:rFonts w:ascii="Tahoma" w:hAnsi="Tahoma" w:cs="Tahoma"/>
          <w:u w:val="single"/>
        </w:rPr>
        <w:t xml:space="preserve"> mere in tudi ne višje skupne ponudbene cene.</w:t>
      </w:r>
    </w:p>
    <w:p w14:paraId="7B28470D" w14:textId="77777777" w:rsidR="00D00FC7" w:rsidRPr="007207A9" w:rsidRDefault="00D00FC7" w:rsidP="006E1146">
      <w:pPr>
        <w:keepLines/>
        <w:widowControl w:val="0"/>
        <w:jc w:val="both"/>
        <w:rPr>
          <w:rFonts w:ascii="Tahoma" w:hAnsi="Tahoma" w:cs="Tahoma"/>
          <w:u w:val="single"/>
        </w:rPr>
      </w:pPr>
    </w:p>
    <w:p w14:paraId="215A1CCC"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lastRenderedPageBreak/>
        <w:t>Rok in način oddaje ponudbe</w:t>
      </w:r>
    </w:p>
    <w:p w14:paraId="190F9434" w14:textId="77777777" w:rsidR="00E46303" w:rsidRPr="007207A9" w:rsidRDefault="00E46303" w:rsidP="006E1146">
      <w:pPr>
        <w:keepLines/>
        <w:widowControl w:val="0"/>
        <w:jc w:val="both"/>
        <w:rPr>
          <w:rFonts w:ascii="Tahoma" w:hAnsi="Tahoma" w:cs="Tahoma"/>
          <w:b/>
        </w:rPr>
      </w:pPr>
    </w:p>
    <w:p w14:paraId="05B55D6B" w14:textId="42DE5454" w:rsidR="00E46303" w:rsidRPr="007207A9" w:rsidRDefault="004440C3" w:rsidP="006E1146">
      <w:pPr>
        <w:keepLines/>
        <w:widowControl w:val="0"/>
        <w:jc w:val="both"/>
        <w:rPr>
          <w:rFonts w:ascii="Tahoma" w:hAnsi="Tahoma" w:cs="Tahoma"/>
        </w:rPr>
      </w:pPr>
      <w:r w:rsidRPr="007207A9">
        <w:rPr>
          <w:rFonts w:ascii="Tahoma" w:hAnsi="Tahoma" w:cs="Tahoma"/>
          <w:b/>
          <w:u w:val="single"/>
        </w:rPr>
        <w:t>Rok za oddajo ponudb</w:t>
      </w:r>
      <w:r w:rsidR="00E46303" w:rsidRPr="007207A9">
        <w:rPr>
          <w:rFonts w:ascii="Tahoma" w:hAnsi="Tahoma" w:cs="Tahoma"/>
          <w:b/>
          <w:u w:val="single"/>
        </w:rPr>
        <w:t xml:space="preserve"> je </w:t>
      </w:r>
      <w:r w:rsidR="002A0A42" w:rsidRPr="007207A9">
        <w:rPr>
          <w:rFonts w:ascii="Tahoma" w:hAnsi="Tahoma" w:cs="Tahoma"/>
          <w:b/>
          <w:u w:val="single"/>
        </w:rPr>
        <w:t>18. 9</w:t>
      </w:r>
      <w:r w:rsidR="00BB513E" w:rsidRPr="007207A9">
        <w:rPr>
          <w:rFonts w:ascii="Tahoma" w:hAnsi="Tahoma" w:cs="Tahoma"/>
          <w:b/>
          <w:u w:val="single"/>
        </w:rPr>
        <w:t>. 2023</w:t>
      </w:r>
      <w:r w:rsidR="00B22E97" w:rsidRPr="007207A9">
        <w:rPr>
          <w:rFonts w:ascii="Tahoma" w:hAnsi="Tahoma" w:cs="Tahoma"/>
          <w:b/>
          <w:u w:val="single"/>
        </w:rPr>
        <w:t xml:space="preserve"> </w:t>
      </w:r>
      <w:r w:rsidR="00E46303" w:rsidRPr="007207A9">
        <w:rPr>
          <w:rFonts w:ascii="Tahoma" w:hAnsi="Tahoma" w:cs="Tahoma"/>
          <w:b/>
          <w:u w:val="single"/>
        </w:rPr>
        <w:t>do 10:00 ure</w:t>
      </w:r>
      <w:r w:rsidR="00E46303" w:rsidRPr="007207A9">
        <w:rPr>
          <w:rFonts w:ascii="Tahoma" w:hAnsi="Tahoma" w:cs="Tahoma"/>
        </w:rPr>
        <w:t>.</w:t>
      </w:r>
      <w:r w:rsidRPr="007207A9">
        <w:rPr>
          <w:rFonts w:ascii="Tahoma" w:hAnsi="Tahoma" w:cs="Tahoma"/>
        </w:rPr>
        <w:t xml:space="preserve"> Ponudnik nosi vse stroške priprave in predložitve ponudbe. </w:t>
      </w:r>
    </w:p>
    <w:p w14:paraId="2D599461" w14:textId="77777777" w:rsidR="003E542A" w:rsidRPr="007207A9" w:rsidRDefault="003E542A" w:rsidP="006E1146">
      <w:pPr>
        <w:keepLines/>
        <w:widowControl w:val="0"/>
        <w:jc w:val="both"/>
        <w:rPr>
          <w:rFonts w:ascii="Tahoma" w:hAnsi="Tahoma" w:cs="Tahoma"/>
        </w:rPr>
      </w:pPr>
    </w:p>
    <w:p w14:paraId="19CD9323" w14:textId="77777777" w:rsidR="00E46303" w:rsidRPr="007207A9" w:rsidRDefault="00E46303" w:rsidP="006E1146">
      <w:pPr>
        <w:keepLines/>
        <w:widowControl w:val="0"/>
        <w:jc w:val="both"/>
        <w:rPr>
          <w:rFonts w:ascii="Tahoma" w:hAnsi="Tahoma" w:cs="Tahoma"/>
        </w:rPr>
      </w:pPr>
      <w:r w:rsidRPr="007207A9">
        <w:rPr>
          <w:rFonts w:ascii="Tahoma" w:hAnsi="Tahoma" w:cs="Tahoma"/>
        </w:rPr>
        <w:t xml:space="preserve">Ponudnik </w:t>
      </w:r>
      <w:r w:rsidRPr="007207A9">
        <w:rPr>
          <w:rFonts w:ascii="Tahoma" w:hAnsi="Tahoma" w:cs="Tahoma"/>
          <w:b/>
          <w:u w:val="single"/>
        </w:rPr>
        <w:t>mora</w:t>
      </w:r>
      <w:r w:rsidRPr="007207A9">
        <w:rPr>
          <w:rFonts w:ascii="Tahoma" w:hAnsi="Tahoma" w:cs="Tahoma"/>
        </w:rPr>
        <w:t xml:space="preserve"> ponudbo </w:t>
      </w:r>
      <w:r w:rsidRPr="007207A9">
        <w:rPr>
          <w:rFonts w:ascii="Tahoma" w:hAnsi="Tahoma" w:cs="Tahoma"/>
          <w:b/>
        </w:rPr>
        <w:t>predložiti v informacijski sistem e-JN</w:t>
      </w:r>
      <w:r w:rsidRPr="007207A9">
        <w:rPr>
          <w:rFonts w:ascii="Tahoma" w:hAnsi="Tahoma" w:cs="Tahoma"/>
        </w:rPr>
        <w:t xml:space="preserve"> (elektronska oddaja ponudbe) na spletnem naslovu </w:t>
      </w:r>
      <w:hyperlink r:id="rId12" w:history="1">
        <w:r w:rsidRPr="007207A9">
          <w:rPr>
            <w:rFonts w:ascii="Tahoma" w:hAnsi="Tahoma" w:cs="Tahoma"/>
            <w:color w:val="0000FF"/>
            <w:u w:val="single"/>
          </w:rPr>
          <w:t>https://ejn.gov.si/eJN2</w:t>
        </w:r>
      </w:hyperlink>
      <w:r w:rsidRPr="007207A9">
        <w:rPr>
          <w:rFonts w:ascii="Tahoma" w:hAnsi="Tahoma" w:cs="Tahoma"/>
        </w:rPr>
        <w:t xml:space="preserve">, v skladu </w:t>
      </w:r>
      <w:r w:rsidRPr="007207A9">
        <w:rPr>
          <w:rFonts w:ascii="Tahoma" w:hAnsi="Tahoma" w:cs="Tahoma"/>
          <w:u w:val="single"/>
        </w:rPr>
        <w:t xml:space="preserve">s </w:t>
      </w:r>
      <w:r w:rsidRPr="007207A9">
        <w:rPr>
          <w:rFonts w:ascii="Tahoma" w:hAnsi="Tahoma" w:cs="Tahoma"/>
          <w:b/>
          <w:u w:val="single"/>
        </w:rPr>
        <w:t>poglavjem 6</w:t>
      </w:r>
      <w:r w:rsidRPr="007207A9">
        <w:rPr>
          <w:rFonts w:ascii="Tahoma" w:hAnsi="Tahoma" w:cs="Tahoma"/>
          <w:u w:val="single"/>
        </w:rPr>
        <w:t xml:space="preserve"> </w:t>
      </w:r>
      <w:r w:rsidRPr="007207A9">
        <w:rPr>
          <w:rFonts w:ascii="Tahoma" w:hAnsi="Tahoma" w:cs="Tahoma"/>
          <w:b/>
          <w:u w:val="single"/>
        </w:rPr>
        <w:t>razpisne dokumentacije</w:t>
      </w:r>
      <w:r w:rsidRPr="007207A9">
        <w:rPr>
          <w:rFonts w:ascii="Tahoma" w:hAnsi="Tahoma" w:cs="Tahoma"/>
        </w:rPr>
        <w:t>.</w:t>
      </w:r>
    </w:p>
    <w:p w14:paraId="76FB92B4" w14:textId="7591DB35" w:rsidR="00D12D64" w:rsidRPr="007207A9" w:rsidRDefault="00D12D64" w:rsidP="006E1146">
      <w:pPr>
        <w:keepLines/>
        <w:widowControl w:val="0"/>
        <w:jc w:val="both"/>
        <w:rPr>
          <w:rFonts w:ascii="Tahoma" w:hAnsi="Tahoma" w:cs="Tahoma"/>
        </w:rPr>
      </w:pPr>
    </w:p>
    <w:p w14:paraId="50A810A2" w14:textId="77777777" w:rsidR="00E46303" w:rsidRPr="007207A9" w:rsidRDefault="00CC64F5" w:rsidP="006E1146">
      <w:pPr>
        <w:keepLines/>
        <w:widowControl w:val="0"/>
        <w:numPr>
          <w:ilvl w:val="1"/>
          <w:numId w:val="2"/>
        </w:numPr>
        <w:spacing w:line="276" w:lineRule="auto"/>
        <w:jc w:val="both"/>
        <w:rPr>
          <w:rFonts w:ascii="Tahoma" w:hAnsi="Tahoma" w:cs="Tahoma"/>
          <w:b/>
        </w:rPr>
      </w:pPr>
      <w:r w:rsidRPr="007207A9">
        <w:rPr>
          <w:rFonts w:ascii="Tahoma" w:hAnsi="Tahoma" w:cs="Tahoma"/>
          <w:b/>
        </w:rPr>
        <w:t>Vprašanja oziroma dodatna pojasnila ponudnikom</w:t>
      </w:r>
    </w:p>
    <w:p w14:paraId="5A9303B9" w14:textId="77777777" w:rsidR="00E46303" w:rsidRPr="007207A9" w:rsidRDefault="00E46303" w:rsidP="006E1146">
      <w:pPr>
        <w:keepLines/>
        <w:widowControl w:val="0"/>
        <w:jc w:val="both"/>
        <w:rPr>
          <w:rFonts w:ascii="Tahoma" w:hAnsi="Tahoma" w:cs="Tahoma"/>
        </w:rPr>
      </w:pPr>
    </w:p>
    <w:p w14:paraId="5502A71F" w14:textId="43955484" w:rsidR="00E46303" w:rsidRPr="007207A9" w:rsidRDefault="00E46303" w:rsidP="006E1146">
      <w:pPr>
        <w:keepLines/>
        <w:widowControl w:val="0"/>
        <w:jc w:val="both"/>
        <w:rPr>
          <w:rFonts w:ascii="Tahoma" w:hAnsi="Tahoma" w:cs="Tahoma"/>
        </w:rPr>
      </w:pPr>
      <w:r w:rsidRPr="007207A9">
        <w:rPr>
          <w:rFonts w:ascii="Tahoma" w:hAnsi="Tahoma" w:cs="Tahoma"/>
        </w:rPr>
        <w:t xml:space="preserve">Vprašanja oziroma dodatna pojasnila o javnem naročilu oziroma razpisni dokumentaciji št. </w:t>
      </w:r>
      <w:r w:rsidR="0062122E" w:rsidRPr="007207A9">
        <w:rPr>
          <w:rFonts w:ascii="Tahoma" w:hAnsi="Tahoma" w:cs="Tahoma"/>
        </w:rPr>
        <w:t>LPT-147/23</w:t>
      </w:r>
      <w:r w:rsidR="00543B48" w:rsidRPr="007207A9">
        <w:rPr>
          <w:rFonts w:ascii="Tahoma" w:hAnsi="Tahoma" w:cs="Tahoma"/>
        </w:rPr>
        <w:t xml:space="preserve"> – »</w:t>
      </w:r>
      <w:r w:rsidR="0062122E" w:rsidRPr="007207A9">
        <w:rPr>
          <w:rFonts w:ascii="Tahoma" w:hAnsi="Tahoma" w:cs="Tahoma"/>
        </w:rPr>
        <w:t>Nabava opreme in vzdrževanje optične infrastrukture</w:t>
      </w:r>
      <w:r w:rsidR="00543B48" w:rsidRPr="007207A9">
        <w:rPr>
          <w:rFonts w:ascii="Tahoma" w:hAnsi="Tahoma" w:cs="Tahoma"/>
        </w:rPr>
        <w:t>«</w:t>
      </w:r>
      <w:r w:rsidRPr="007207A9">
        <w:rPr>
          <w:rFonts w:ascii="Tahoma" w:hAnsi="Tahoma" w:cs="Tahoma"/>
        </w:rPr>
        <w:t xml:space="preserve">, lahko ponudniki zahtevajo preko Portala javnih naročil, </w:t>
      </w:r>
      <w:r w:rsidRPr="007207A9">
        <w:rPr>
          <w:rFonts w:ascii="Tahoma" w:hAnsi="Tahoma" w:cs="Tahoma"/>
          <w:b/>
          <w:u w:val="single"/>
        </w:rPr>
        <w:t>vendar</w:t>
      </w:r>
      <w:r w:rsidRPr="007207A9">
        <w:rPr>
          <w:rFonts w:ascii="Tahoma" w:hAnsi="Tahoma" w:cs="Tahoma"/>
          <w:u w:val="single"/>
        </w:rPr>
        <w:t xml:space="preserve"> </w:t>
      </w:r>
      <w:r w:rsidRPr="007207A9">
        <w:rPr>
          <w:rFonts w:ascii="Tahoma" w:hAnsi="Tahoma" w:cs="Tahoma"/>
          <w:b/>
          <w:u w:val="single"/>
        </w:rPr>
        <w:t>najkasneje</w:t>
      </w:r>
      <w:r w:rsidRPr="007207A9">
        <w:rPr>
          <w:rFonts w:ascii="Tahoma" w:hAnsi="Tahoma" w:cs="Tahoma"/>
          <w:u w:val="single"/>
        </w:rPr>
        <w:t xml:space="preserve"> </w:t>
      </w:r>
      <w:r w:rsidRPr="007207A9">
        <w:rPr>
          <w:rFonts w:ascii="Tahoma" w:hAnsi="Tahoma" w:cs="Tahoma"/>
          <w:b/>
          <w:u w:val="single"/>
        </w:rPr>
        <w:t xml:space="preserve">do </w:t>
      </w:r>
      <w:r w:rsidR="002A0A42" w:rsidRPr="007207A9">
        <w:rPr>
          <w:rFonts w:ascii="Tahoma" w:hAnsi="Tahoma" w:cs="Tahoma"/>
          <w:b/>
          <w:u w:val="single"/>
        </w:rPr>
        <w:t>12. 9</w:t>
      </w:r>
      <w:r w:rsidR="00BB513E" w:rsidRPr="007207A9">
        <w:rPr>
          <w:rFonts w:ascii="Tahoma" w:hAnsi="Tahoma" w:cs="Tahoma"/>
          <w:b/>
          <w:u w:val="single"/>
        </w:rPr>
        <w:t>.</w:t>
      </w:r>
      <w:r w:rsidR="004440C3" w:rsidRPr="007207A9">
        <w:rPr>
          <w:rFonts w:ascii="Tahoma" w:hAnsi="Tahoma" w:cs="Tahoma"/>
          <w:b/>
          <w:u w:val="single"/>
        </w:rPr>
        <w:t xml:space="preserve"> 2023 </w:t>
      </w:r>
      <w:r w:rsidRPr="007207A9">
        <w:rPr>
          <w:rFonts w:ascii="Tahoma" w:hAnsi="Tahoma" w:cs="Tahoma"/>
          <w:b/>
          <w:u w:val="single"/>
        </w:rPr>
        <w:t xml:space="preserve">do </w:t>
      </w:r>
      <w:r w:rsidRPr="007207A9">
        <w:rPr>
          <w:rFonts w:ascii="Tahoma" w:hAnsi="Tahoma" w:cs="Tahoma"/>
          <w:b/>
          <w:noProof/>
          <w:u w:val="single"/>
        </w:rPr>
        <w:t>10:00</w:t>
      </w:r>
      <w:r w:rsidRPr="007207A9">
        <w:rPr>
          <w:rFonts w:ascii="Tahoma" w:hAnsi="Tahoma" w:cs="Tahoma"/>
          <w:u w:val="single"/>
        </w:rPr>
        <w:t xml:space="preserve"> </w:t>
      </w:r>
      <w:r w:rsidRPr="007207A9">
        <w:rPr>
          <w:rFonts w:ascii="Tahoma" w:hAnsi="Tahoma" w:cs="Tahoma"/>
          <w:b/>
          <w:u w:val="single"/>
        </w:rPr>
        <w:t>ure</w:t>
      </w:r>
      <w:r w:rsidRPr="007207A9">
        <w:rPr>
          <w:rFonts w:ascii="Tahoma" w:hAnsi="Tahoma" w:cs="Tahoma"/>
        </w:rPr>
        <w:t xml:space="preserve">.   </w:t>
      </w:r>
    </w:p>
    <w:p w14:paraId="61D24513" w14:textId="77777777" w:rsidR="00E46303" w:rsidRPr="007207A9" w:rsidRDefault="00E46303" w:rsidP="006E1146">
      <w:pPr>
        <w:keepLines/>
        <w:widowControl w:val="0"/>
        <w:jc w:val="both"/>
        <w:rPr>
          <w:rFonts w:ascii="Tahoma" w:hAnsi="Tahoma" w:cs="Tahoma"/>
        </w:rPr>
      </w:pPr>
    </w:p>
    <w:p w14:paraId="5AB0CA8F" w14:textId="3547929D" w:rsidR="00E46303" w:rsidRPr="007207A9" w:rsidRDefault="00E46303" w:rsidP="006E1146">
      <w:pPr>
        <w:keepLines/>
        <w:widowControl w:val="0"/>
        <w:jc w:val="both"/>
        <w:rPr>
          <w:rFonts w:ascii="Tahoma" w:hAnsi="Tahoma" w:cs="Tahoma"/>
        </w:rPr>
      </w:pPr>
      <w:r w:rsidRPr="007207A9">
        <w:rPr>
          <w:rFonts w:ascii="Tahoma" w:hAnsi="Tahoma" w:cs="Tahoma"/>
        </w:rPr>
        <w:t xml:space="preserve">Odgovori oziroma pojasnila bodo objavljeni na Portalu javnih naročil, </w:t>
      </w:r>
      <w:r w:rsidRPr="007207A9">
        <w:rPr>
          <w:rFonts w:ascii="Tahoma" w:hAnsi="Tahoma" w:cs="Tahoma"/>
          <w:b/>
          <w:u w:val="single"/>
        </w:rPr>
        <w:t xml:space="preserve">najkasneje (vključno) </w:t>
      </w:r>
      <w:r w:rsidR="00E576CF" w:rsidRPr="007207A9">
        <w:rPr>
          <w:rFonts w:ascii="Tahoma" w:hAnsi="Tahoma" w:cs="Tahoma"/>
          <w:b/>
          <w:u w:val="single"/>
        </w:rPr>
        <w:t>dne</w:t>
      </w:r>
      <w:r w:rsidR="00E57A95" w:rsidRPr="007207A9">
        <w:rPr>
          <w:rFonts w:ascii="Tahoma" w:hAnsi="Tahoma" w:cs="Tahoma"/>
          <w:b/>
          <w:u w:val="single"/>
        </w:rPr>
        <w:t xml:space="preserve"> </w:t>
      </w:r>
      <w:r w:rsidR="002A0A42" w:rsidRPr="007207A9">
        <w:rPr>
          <w:rFonts w:ascii="Tahoma" w:hAnsi="Tahoma" w:cs="Tahoma"/>
          <w:b/>
          <w:u w:val="single"/>
        </w:rPr>
        <w:t>14. 9</w:t>
      </w:r>
      <w:r w:rsidR="004440C3" w:rsidRPr="007207A9">
        <w:rPr>
          <w:rFonts w:ascii="Tahoma" w:hAnsi="Tahoma" w:cs="Tahoma"/>
          <w:b/>
          <w:u w:val="single"/>
        </w:rPr>
        <w:t>. 2023</w:t>
      </w:r>
      <w:r w:rsidRPr="007207A9">
        <w:rPr>
          <w:rFonts w:ascii="Tahoma" w:hAnsi="Tahoma" w:cs="Tahoma"/>
        </w:rPr>
        <w:t>, pod pogojem, da bo zahteva posredovana pravočasno.</w:t>
      </w:r>
      <w:r w:rsidRPr="007207A9">
        <w:t xml:space="preserve"> </w:t>
      </w:r>
      <w:r w:rsidRPr="007207A9">
        <w:rPr>
          <w:rFonts w:ascii="Tahoma" w:hAnsi="Tahoma" w:cs="Tahoma"/>
        </w:rPr>
        <w:t>Na drugače posredovane zahteve za dodatna pojasnila ali vprašanja naročnik ni dolžan odgovoriti.</w:t>
      </w:r>
      <w:r w:rsidR="00C21773" w:rsidRPr="007207A9">
        <w:rPr>
          <w:rFonts w:ascii="Tahoma" w:hAnsi="Tahoma" w:cs="Tahoma"/>
        </w:rPr>
        <w:t xml:space="preserve"> </w:t>
      </w:r>
    </w:p>
    <w:p w14:paraId="4B57B5ED" w14:textId="3A6DBBE9" w:rsidR="00E43A52" w:rsidRPr="007207A9" w:rsidRDefault="00EF1D70" w:rsidP="006E1146">
      <w:pPr>
        <w:keepLines/>
        <w:widowControl w:val="0"/>
        <w:jc w:val="both"/>
        <w:rPr>
          <w:rFonts w:ascii="Tahoma" w:hAnsi="Tahoma" w:cs="Tahoma"/>
        </w:rPr>
      </w:pPr>
      <w:r w:rsidRPr="007207A9">
        <w:rPr>
          <w:rFonts w:ascii="Tahoma" w:hAnsi="Tahoma" w:cs="Tahoma"/>
        </w:rPr>
        <w:t xml:space="preserve"> </w:t>
      </w:r>
      <w:r w:rsidR="00C21773" w:rsidRPr="007207A9">
        <w:rPr>
          <w:rFonts w:ascii="Tahoma" w:hAnsi="Tahoma" w:cs="Tahoma"/>
        </w:rPr>
        <w:t xml:space="preserve"> </w:t>
      </w:r>
    </w:p>
    <w:p w14:paraId="7EEB271A" w14:textId="77777777" w:rsidR="00E46303" w:rsidRPr="007207A9" w:rsidRDefault="00E46303" w:rsidP="006E1146">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7207A9">
        <w:rPr>
          <w:rFonts w:ascii="Tahoma" w:hAnsi="Tahoma" w:cs="Tahoma"/>
          <w:b/>
        </w:rPr>
        <w:t>Odpiranje ponudb</w:t>
      </w:r>
      <w:bookmarkEnd w:id="6"/>
      <w:bookmarkEnd w:id="7"/>
      <w:bookmarkEnd w:id="8"/>
      <w:bookmarkEnd w:id="9"/>
      <w:bookmarkEnd w:id="10"/>
    </w:p>
    <w:p w14:paraId="1E4800C4" w14:textId="77777777" w:rsidR="00E46303" w:rsidRPr="007207A9" w:rsidRDefault="00E46303" w:rsidP="006E1146">
      <w:pPr>
        <w:keepLines/>
        <w:widowControl w:val="0"/>
        <w:jc w:val="both"/>
        <w:rPr>
          <w:rFonts w:ascii="Tahoma" w:hAnsi="Tahoma" w:cs="Tahoma"/>
        </w:rPr>
      </w:pPr>
    </w:p>
    <w:p w14:paraId="5B471959" w14:textId="77777777" w:rsidR="00C21773" w:rsidRPr="007207A9" w:rsidRDefault="00C21773" w:rsidP="006E1146">
      <w:pPr>
        <w:keepLines/>
        <w:widowControl w:val="0"/>
        <w:jc w:val="both"/>
        <w:rPr>
          <w:rFonts w:ascii="Tahoma" w:hAnsi="Tahoma" w:cs="Tahoma"/>
        </w:rPr>
      </w:pPr>
      <w:r w:rsidRPr="007207A9">
        <w:rPr>
          <w:rFonts w:ascii="Tahoma" w:hAnsi="Tahoma" w:cs="Tahoma"/>
        </w:rPr>
        <w:t xml:space="preserve">Odpiranje ponudb bo potekalo avtomatično v informacijskem sistemu e-JN </w:t>
      </w:r>
      <w:r w:rsidRPr="007207A9">
        <w:rPr>
          <w:rFonts w:ascii="Tahoma" w:hAnsi="Tahoma" w:cs="Tahoma"/>
          <w:b/>
        </w:rPr>
        <w:t>na dan, ki je določen za oddajo ponudb</w:t>
      </w:r>
      <w:r w:rsidRPr="007207A9">
        <w:rPr>
          <w:rFonts w:cs="Tahoma"/>
          <w:b/>
        </w:rPr>
        <w:t xml:space="preserve"> </w:t>
      </w:r>
      <w:r w:rsidRPr="007207A9">
        <w:rPr>
          <w:rFonts w:ascii="Tahoma" w:hAnsi="Tahoma" w:cs="Tahoma"/>
        </w:rPr>
        <w:t xml:space="preserve">in se bo začelo </w:t>
      </w:r>
      <w:r w:rsidRPr="007207A9">
        <w:rPr>
          <w:rFonts w:ascii="Tahoma" w:hAnsi="Tahoma" w:cs="Tahoma"/>
          <w:b/>
        </w:rPr>
        <w:t>ob 12:00 uri</w:t>
      </w:r>
      <w:r w:rsidRPr="007207A9">
        <w:rPr>
          <w:rFonts w:ascii="Tahoma" w:hAnsi="Tahoma" w:cs="Tahoma"/>
        </w:rPr>
        <w:t xml:space="preserve"> na spletnem naslovu </w:t>
      </w:r>
      <w:hyperlink r:id="rId13" w:history="1">
        <w:r w:rsidRPr="007207A9">
          <w:rPr>
            <w:rFonts w:ascii="Tahoma" w:hAnsi="Tahoma" w:cs="Tahoma"/>
            <w:color w:val="0000FF"/>
            <w:u w:val="single"/>
          </w:rPr>
          <w:t>https://ejn.gov.si/eJN2</w:t>
        </w:r>
      </w:hyperlink>
      <w:r w:rsidRPr="007207A9">
        <w:rPr>
          <w:rFonts w:ascii="Tahoma" w:hAnsi="Tahoma" w:cs="Tahoma"/>
        </w:rPr>
        <w:t xml:space="preserve">. </w:t>
      </w:r>
    </w:p>
    <w:p w14:paraId="51A44E3D" w14:textId="77777777" w:rsidR="00C21773" w:rsidRPr="007207A9" w:rsidRDefault="00C21773" w:rsidP="006E1146">
      <w:pPr>
        <w:keepLines/>
        <w:widowControl w:val="0"/>
        <w:jc w:val="both"/>
        <w:rPr>
          <w:rFonts w:ascii="Tahoma" w:hAnsi="Tahoma" w:cs="Tahoma"/>
        </w:rPr>
      </w:pPr>
    </w:p>
    <w:p w14:paraId="275A4B02" w14:textId="77777777" w:rsidR="00C21773" w:rsidRPr="007207A9" w:rsidRDefault="00C21773" w:rsidP="006E1146">
      <w:pPr>
        <w:keepLines/>
        <w:widowControl w:val="0"/>
        <w:jc w:val="both"/>
        <w:rPr>
          <w:rFonts w:ascii="Tahoma" w:hAnsi="Tahoma" w:cs="Tahoma"/>
        </w:rPr>
      </w:pPr>
      <w:r w:rsidRPr="007207A9">
        <w:rPr>
          <w:rFonts w:ascii="Tahoma" w:hAnsi="Tahoma" w:cs="Tahoma"/>
        </w:rPr>
        <w:t>Na javnem odpiranju ponudb bo razkrit dokument, ki ga bo ponudnik pripel v Razdelek »Skupna ponudbena vrednost«, del »Predračun« v sistemu e-JN.</w:t>
      </w:r>
    </w:p>
    <w:p w14:paraId="4DFC6531" w14:textId="77777777" w:rsidR="00C21773" w:rsidRPr="007207A9" w:rsidRDefault="00C21773" w:rsidP="006E1146">
      <w:pPr>
        <w:keepLines/>
        <w:widowControl w:val="0"/>
        <w:jc w:val="both"/>
        <w:rPr>
          <w:rFonts w:ascii="Tahoma" w:hAnsi="Tahoma" w:cs="Tahoma"/>
        </w:rPr>
      </w:pPr>
    </w:p>
    <w:p w14:paraId="5B12B5E3" w14:textId="59826180" w:rsidR="00B6646D" w:rsidRPr="007207A9" w:rsidRDefault="00C21773" w:rsidP="006E1146">
      <w:pPr>
        <w:keepLines/>
        <w:widowControl w:val="0"/>
        <w:jc w:val="both"/>
        <w:rPr>
          <w:rFonts w:ascii="Tahoma" w:hAnsi="Tahoma" w:cs="Tahoma"/>
        </w:rPr>
      </w:pPr>
      <w:r w:rsidRPr="007207A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r w:rsidR="00B6646D" w:rsidRPr="007207A9">
        <w:rPr>
          <w:rFonts w:ascii="Tahoma" w:hAnsi="Tahoma" w:cs="Tahoma"/>
        </w:rPr>
        <w:t xml:space="preserve">  </w:t>
      </w:r>
    </w:p>
    <w:p w14:paraId="77D8AA9D" w14:textId="77777777" w:rsidR="00E46303" w:rsidRPr="007207A9" w:rsidRDefault="00E46303" w:rsidP="006E1146">
      <w:pPr>
        <w:keepLines/>
        <w:widowControl w:val="0"/>
        <w:jc w:val="both"/>
        <w:rPr>
          <w:rFonts w:ascii="Tahoma" w:hAnsi="Tahoma" w:cs="Tahoma"/>
        </w:rPr>
      </w:pPr>
    </w:p>
    <w:p w14:paraId="4E16517B" w14:textId="4F23C6D0" w:rsidR="00CC64F5" w:rsidRPr="007207A9" w:rsidRDefault="00FD69DC" w:rsidP="006E1146">
      <w:pPr>
        <w:keepLines/>
        <w:widowControl w:val="0"/>
        <w:numPr>
          <w:ilvl w:val="1"/>
          <w:numId w:val="2"/>
        </w:numPr>
        <w:spacing w:line="276" w:lineRule="auto"/>
        <w:jc w:val="both"/>
        <w:rPr>
          <w:rFonts w:ascii="Tahoma" w:hAnsi="Tahoma" w:cs="Tahoma"/>
          <w:b/>
        </w:rPr>
      </w:pPr>
      <w:r w:rsidRPr="007207A9">
        <w:rPr>
          <w:rFonts w:ascii="Tahoma" w:hAnsi="Tahoma" w:cs="Tahoma"/>
          <w:b/>
        </w:rPr>
        <w:t>Ponudbeni predračun,</w:t>
      </w:r>
      <w:r w:rsidR="00D12D64" w:rsidRPr="007207A9">
        <w:rPr>
          <w:rFonts w:ascii="Tahoma" w:hAnsi="Tahoma" w:cs="Tahoma"/>
          <w:b/>
        </w:rPr>
        <w:t xml:space="preserve"> cena</w:t>
      </w:r>
      <w:r w:rsidRPr="007207A9">
        <w:rPr>
          <w:rFonts w:ascii="Tahoma" w:hAnsi="Tahoma" w:cs="Tahoma"/>
          <w:b/>
        </w:rPr>
        <w:t xml:space="preserve"> in opredelitev</w:t>
      </w:r>
      <w:r w:rsidR="00D12D64" w:rsidRPr="007207A9">
        <w:rPr>
          <w:rFonts w:ascii="Tahoma" w:hAnsi="Tahoma" w:cs="Tahoma"/>
          <w:b/>
        </w:rPr>
        <w:t xml:space="preserve"> </w:t>
      </w:r>
      <w:r w:rsidRPr="007207A9">
        <w:rPr>
          <w:rFonts w:ascii="Tahoma" w:hAnsi="Tahoma" w:cs="Tahoma"/>
          <w:b/>
        </w:rPr>
        <w:t>ponujene opreme/artikla</w:t>
      </w:r>
    </w:p>
    <w:p w14:paraId="4940ACAE" w14:textId="77777777" w:rsidR="00CC64F5" w:rsidRPr="007207A9" w:rsidRDefault="00CC64F5" w:rsidP="006E1146">
      <w:pPr>
        <w:keepLines/>
        <w:widowControl w:val="0"/>
        <w:jc w:val="both"/>
        <w:rPr>
          <w:rFonts w:ascii="Tahoma" w:hAnsi="Tahoma" w:cs="Tahoma"/>
        </w:rPr>
      </w:pPr>
    </w:p>
    <w:p w14:paraId="2BFC367F" w14:textId="3710E50F" w:rsidR="00A909EF" w:rsidRPr="007207A9" w:rsidRDefault="0077124A" w:rsidP="006E1146">
      <w:pPr>
        <w:keepLines/>
        <w:widowControl w:val="0"/>
        <w:jc w:val="both"/>
        <w:rPr>
          <w:rFonts w:ascii="Tahoma" w:hAnsi="Tahoma" w:cs="Tahoma"/>
          <w:u w:val="single"/>
        </w:rPr>
      </w:pPr>
      <w:r w:rsidRPr="007207A9">
        <w:rPr>
          <w:rFonts w:ascii="Tahoma" w:hAnsi="Tahoma" w:cs="Tahoma"/>
          <w:u w:val="single"/>
        </w:rPr>
        <w:t>Ponudnik izdela vrednostni del ponudbe (Priloga 2) na podlagi »</w:t>
      </w:r>
      <w:r w:rsidR="004F3CCD" w:rsidRPr="007207A9">
        <w:rPr>
          <w:rFonts w:ascii="Tahoma" w:hAnsi="Tahoma" w:cs="Tahoma"/>
          <w:u w:val="single"/>
        </w:rPr>
        <w:t>Ponudbenega predračuna</w:t>
      </w:r>
      <w:r w:rsidRPr="007207A9">
        <w:rPr>
          <w:rFonts w:ascii="Tahoma" w:hAnsi="Tahoma" w:cs="Tahoma"/>
          <w:u w:val="single"/>
        </w:rPr>
        <w:t>« (Priloga 2/1), ki je kot priloga sestavni del razpisne dokumentacije</w:t>
      </w:r>
      <w:r w:rsidRPr="007207A9">
        <w:rPr>
          <w:rFonts w:ascii="Tahoma" w:hAnsi="Tahoma" w:cs="Tahoma"/>
        </w:rPr>
        <w:t xml:space="preserve">. </w:t>
      </w:r>
      <w:r w:rsidR="00DC0ABD" w:rsidRPr="007207A9">
        <w:rPr>
          <w:rFonts w:ascii="Tahoma" w:hAnsi="Tahoma" w:cs="Tahoma"/>
        </w:rPr>
        <w:t>Ponudnik</w:t>
      </w:r>
      <w:r w:rsidR="00DC0ABD" w:rsidRPr="007207A9">
        <w:rPr>
          <w:rFonts w:ascii="Tahoma" w:hAnsi="Tahoma" w:cs="Tahoma"/>
          <w:b/>
        </w:rPr>
        <w:t xml:space="preserve"> mora podati ceno na enoto za vse postavke v ponudbenem predračunu</w:t>
      </w:r>
      <w:r w:rsidR="00DC0ABD" w:rsidRPr="007207A9">
        <w:rPr>
          <w:rFonts w:ascii="Tahoma" w:hAnsi="Tahoma" w:cs="Tahoma"/>
        </w:rPr>
        <w:t xml:space="preserve"> (zaokrožena na 2 decimalni mesti</w:t>
      </w:r>
      <w:r w:rsidR="00DC0ABD" w:rsidRPr="007207A9">
        <w:rPr>
          <w:rFonts w:ascii="Tahoma" w:hAnsi="Tahoma" w:cs="Tahoma"/>
          <w:b/>
        </w:rPr>
        <w:t xml:space="preserve">), </w:t>
      </w:r>
      <w:r w:rsidR="00DC0ABD" w:rsidRPr="007207A9">
        <w:rPr>
          <w:rFonts w:ascii="Tahoma" w:hAnsi="Tahoma" w:cs="Tahoma"/>
          <w:b/>
          <w:u w:val="single"/>
        </w:rPr>
        <w:t>ter</w:t>
      </w:r>
      <w:r w:rsidR="00DC0ABD" w:rsidRPr="007207A9">
        <w:rPr>
          <w:rFonts w:ascii="Tahoma" w:hAnsi="Tahoma" w:cs="Tahoma"/>
          <w:b/>
        </w:rPr>
        <w:t xml:space="preserve"> navesti tudi tip </w:t>
      </w:r>
      <w:r w:rsidR="00DC0ABD" w:rsidRPr="007207A9">
        <w:rPr>
          <w:rFonts w:ascii="Tahoma" w:hAnsi="Tahoma" w:cs="Tahoma"/>
          <w:b/>
          <w:u w:val="single"/>
        </w:rPr>
        <w:t>in</w:t>
      </w:r>
      <w:r w:rsidR="00DC0ABD" w:rsidRPr="007207A9">
        <w:rPr>
          <w:rFonts w:ascii="Tahoma" w:hAnsi="Tahoma" w:cs="Tahoma"/>
          <w:b/>
        </w:rPr>
        <w:t xml:space="preserve"> proizvajalca ponujene opreme</w:t>
      </w:r>
      <w:r w:rsidR="00FD69DC" w:rsidRPr="007207A9">
        <w:rPr>
          <w:rFonts w:ascii="Tahoma" w:hAnsi="Tahoma" w:cs="Tahoma"/>
          <w:b/>
        </w:rPr>
        <w:t>/artikla</w:t>
      </w:r>
      <w:r w:rsidR="00DC0ABD" w:rsidRPr="007207A9">
        <w:rPr>
          <w:rFonts w:ascii="Tahoma" w:hAnsi="Tahoma" w:cs="Tahoma"/>
          <w:b/>
        </w:rPr>
        <w:t>.</w:t>
      </w:r>
      <w:r w:rsidR="00DC0ABD" w:rsidRPr="007207A9">
        <w:rPr>
          <w:rFonts w:ascii="Tahoma" w:hAnsi="Tahoma" w:cs="Tahoma"/>
          <w:u w:val="single"/>
        </w:rPr>
        <w:t xml:space="preserve"> </w:t>
      </w:r>
      <w:r w:rsidR="006D6823" w:rsidRPr="007207A9">
        <w:rPr>
          <w:rFonts w:ascii="Tahoma" w:hAnsi="Tahoma" w:cs="Tahoma"/>
          <w:u w:val="single"/>
        </w:rPr>
        <w:t xml:space="preserve"> </w:t>
      </w:r>
    </w:p>
    <w:p w14:paraId="6B4003D2" w14:textId="77777777" w:rsidR="004F3CCD" w:rsidRPr="007207A9" w:rsidRDefault="004F3CCD" w:rsidP="006E1146">
      <w:pPr>
        <w:keepLines/>
        <w:widowControl w:val="0"/>
        <w:jc w:val="both"/>
        <w:rPr>
          <w:rFonts w:ascii="Tahoma" w:hAnsi="Tahoma" w:cs="Tahoma"/>
          <w:bCs/>
          <w:u w:val="single"/>
        </w:rPr>
      </w:pPr>
    </w:p>
    <w:p w14:paraId="0529A6E9" w14:textId="34B3208F" w:rsidR="0077124A" w:rsidRPr="007207A9" w:rsidRDefault="0077124A" w:rsidP="006E1146">
      <w:pPr>
        <w:keepLines/>
        <w:widowControl w:val="0"/>
        <w:jc w:val="both"/>
        <w:rPr>
          <w:rFonts w:ascii="Tahoma" w:hAnsi="Tahoma" w:cs="Tahoma"/>
        </w:rPr>
      </w:pPr>
      <w:r w:rsidRPr="007207A9">
        <w:rPr>
          <w:rFonts w:ascii="Tahoma" w:hAnsi="Tahoma" w:cs="Tahoma"/>
          <w:u w:val="single"/>
        </w:rPr>
        <w:t>V ponudbeni ceni morajo zato biti upoštevani vsi stroški</w:t>
      </w:r>
      <w:r w:rsidRPr="007207A9">
        <w:rPr>
          <w:rFonts w:ascii="Tahoma" w:hAnsi="Tahoma" w:cs="Tahoma"/>
        </w:rPr>
        <w:t xml:space="preserve">, ki jih bo imel ponudnik v zvezi z izvajanjem predmeta tega javnega naročila, vključno z vsemi morebitnimi popusti, stroški dela, stroški materiala, transportni stroški in vsemi ostalimi stroški (zavarovanje, takse,…), ki bodo potrebni za kvalitetno izvedbo predmeta </w:t>
      </w:r>
      <w:r w:rsidR="009C0EC3" w:rsidRPr="007207A9">
        <w:rPr>
          <w:rFonts w:ascii="Tahoma" w:hAnsi="Tahoma" w:cs="Tahoma"/>
        </w:rPr>
        <w:t>okvirnega sporazuma</w:t>
      </w:r>
      <w:r w:rsidRPr="007207A9">
        <w:rPr>
          <w:rFonts w:ascii="Tahoma" w:hAnsi="Tahoma" w:cs="Tahoma"/>
        </w:rPr>
        <w:t xml:space="preserve">, skladno z vsemi zahtevami </w:t>
      </w:r>
      <w:r w:rsidR="00E2224E" w:rsidRPr="007207A9">
        <w:rPr>
          <w:rFonts w:ascii="Tahoma" w:hAnsi="Tahoma" w:cs="Tahoma"/>
        </w:rPr>
        <w:t>in pogoji naročnika.</w:t>
      </w:r>
      <w:r w:rsidR="004F3CCD" w:rsidRPr="007207A9">
        <w:rPr>
          <w:rFonts w:ascii="Tahoma" w:hAnsi="Tahoma" w:cs="Tahoma"/>
        </w:rPr>
        <w:t xml:space="preserve"> </w:t>
      </w:r>
      <w:r w:rsidRPr="007207A9">
        <w:rPr>
          <w:rFonts w:ascii="Tahoma" w:hAnsi="Tahoma" w:cs="Tahoma"/>
        </w:rPr>
        <w:t xml:space="preserve">Se pravi cena v ponudbi mora zajemati vse stroške, ki jih bo ponudnik imel z realizacijo naročila oz. ki bodo potrebni za kvalitetno izvedbo predmeta javnega naročila. </w:t>
      </w:r>
    </w:p>
    <w:p w14:paraId="29F4E980" w14:textId="77777777" w:rsidR="0077124A" w:rsidRPr="007207A9" w:rsidRDefault="0077124A" w:rsidP="006E1146">
      <w:pPr>
        <w:keepLines/>
        <w:widowControl w:val="0"/>
        <w:jc w:val="both"/>
        <w:rPr>
          <w:rFonts w:ascii="Tahoma" w:hAnsi="Tahoma" w:cs="Tahoma"/>
          <w:sz w:val="18"/>
        </w:rPr>
      </w:pPr>
      <w:r w:rsidRPr="007207A9">
        <w:rPr>
          <w:rFonts w:ascii="Tahoma" w:hAnsi="Tahoma" w:cs="Tahoma"/>
          <w:sz w:val="18"/>
        </w:rPr>
        <w:t xml:space="preserve"> </w:t>
      </w:r>
    </w:p>
    <w:p w14:paraId="33AE9776" w14:textId="77777777" w:rsidR="0077124A" w:rsidRPr="007207A9" w:rsidRDefault="0077124A" w:rsidP="006E1146">
      <w:pPr>
        <w:keepLines/>
        <w:widowControl w:val="0"/>
        <w:jc w:val="both"/>
        <w:rPr>
          <w:rFonts w:ascii="Tahoma" w:hAnsi="Tahoma" w:cs="Tahoma"/>
        </w:rPr>
      </w:pPr>
      <w:r w:rsidRPr="007207A9">
        <w:rPr>
          <w:rFonts w:ascii="Tahoma" w:hAnsi="Tahoma" w:cs="Tahoma"/>
        </w:rPr>
        <w:t>Cena mora biti v času veljavnosti pogodbe fiksna in se ne spreminja pod nobenim pogojem, razen v primeru znižanja cen.</w:t>
      </w:r>
    </w:p>
    <w:p w14:paraId="4BF55A0A" w14:textId="77777777" w:rsidR="0077124A" w:rsidRPr="007207A9" w:rsidRDefault="0077124A" w:rsidP="006E1146">
      <w:pPr>
        <w:keepLines/>
        <w:widowControl w:val="0"/>
        <w:jc w:val="both"/>
        <w:rPr>
          <w:rFonts w:ascii="Tahoma" w:hAnsi="Tahoma" w:cs="Tahoma"/>
          <w:sz w:val="18"/>
        </w:rPr>
      </w:pPr>
    </w:p>
    <w:p w14:paraId="1E8C191C" w14:textId="3CB73074" w:rsidR="0077124A" w:rsidRPr="007207A9" w:rsidRDefault="0077124A" w:rsidP="006E1146">
      <w:pPr>
        <w:keepLines/>
        <w:widowControl w:val="0"/>
        <w:jc w:val="both"/>
        <w:rPr>
          <w:rFonts w:ascii="Tahoma" w:hAnsi="Tahoma" w:cs="Tahoma"/>
        </w:rPr>
      </w:pPr>
      <w:r w:rsidRPr="007207A9">
        <w:rPr>
          <w:rFonts w:ascii="Tahoma" w:hAnsi="Tahoma" w:cs="Tahoma"/>
          <w:u w:val="single"/>
        </w:rPr>
        <w:t xml:space="preserve">Ponudnik mora upoštevati navodila in zahteve glede </w:t>
      </w:r>
      <w:r w:rsidR="006D1412" w:rsidRPr="007207A9">
        <w:rPr>
          <w:rFonts w:ascii="Tahoma" w:hAnsi="Tahoma" w:cs="Tahoma"/>
          <w:u w:val="single"/>
        </w:rPr>
        <w:t>»</w:t>
      </w:r>
      <w:r w:rsidR="004F3CCD" w:rsidRPr="007207A9">
        <w:rPr>
          <w:rFonts w:ascii="Tahoma" w:hAnsi="Tahoma" w:cs="Tahoma"/>
          <w:u w:val="single"/>
        </w:rPr>
        <w:t>Ponudbenega predračuna</w:t>
      </w:r>
      <w:r w:rsidR="006D1412" w:rsidRPr="007207A9">
        <w:rPr>
          <w:rFonts w:ascii="Tahoma" w:hAnsi="Tahoma" w:cs="Tahoma"/>
          <w:u w:val="single"/>
        </w:rPr>
        <w:t>«</w:t>
      </w:r>
      <w:r w:rsidRPr="007207A9">
        <w:rPr>
          <w:rFonts w:ascii="Tahoma" w:hAnsi="Tahoma" w:cs="Tahoma"/>
          <w:u w:val="single"/>
        </w:rPr>
        <w:t>, ki so navedena Prilogi 2/1.</w:t>
      </w:r>
    </w:p>
    <w:p w14:paraId="35DB70BC" w14:textId="52372AE5" w:rsidR="00A61985" w:rsidRPr="007207A9" w:rsidRDefault="004F3CCD" w:rsidP="006E1146">
      <w:pPr>
        <w:keepLines/>
        <w:widowControl w:val="0"/>
        <w:jc w:val="both"/>
        <w:rPr>
          <w:rFonts w:ascii="Tahoma" w:hAnsi="Tahoma" w:cs="Tahoma"/>
        </w:rPr>
      </w:pPr>
      <w:r w:rsidRPr="007207A9">
        <w:rPr>
          <w:rFonts w:ascii="Tahoma" w:hAnsi="Tahoma" w:cs="Tahoma"/>
        </w:rPr>
        <w:t xml:space="preserve"> </w:t>
      </w:r>
    </w:p>
    <w:p w14:paraId="1E704716"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t>Veljavnost ponudbe</w:t>
      </w:r>
    </w:p>
    <w:p w14:paraId="58E6A611" w14:textId="77777777" w:rsidR="004F4BE1" w:rsidRPr="007207A9" w:rsidRDefault="004F4BE1" w:rsidP="006E1146">
      <w:pPr>
        <w:keepLines/>
        <w:widowControl w:val="0"/>
        <w:jc w:val="both"/>
        <w:rPr>
          <w:rFonts w:ascii="Tahoma" w:hAnsi="Tahoma" w:cs="Tahoma"/>
        </w:rPr>
      </w:pPr>
    </w:p>
    <w:p w14:paraId="1347102D" w14:textId="00A51A17" w:rsidR="00531187" w:rsidRPr="007207A9" w:rsidRDefault="00531187" w:rsidP="006E1146">
      <w:pPr>
        <w:keepLines/>
        <w:widowControl w:val="0"/>
        <w:jc w:val="both"/>
        <w:rPr>
          <w:rFonts w:ascii="Tahoma" w:hAnsi="Tahoma" w:cs="Tahoma"/>
        </w:rPr>
      </w:pPr>
      <w:r w:rsidRPr="007207A9">
        <w:rPr>
          <w:rFonts w:ascii="Tahoma" w:hAnsi="Tahoma" w:cs="Tahoma"/>
        </w:rPr>
        <w:t>Ponudba</w:t>
      </w:r>
      <w:r w:rsidR="00DA3534" w:rsidRPr="007207A9">
        <w:rPr>
          <w:rFonts w:ascii="Tahoma" w:hAnsi="Tahoma" w:cs="Tahoma"/>
        </w:rPr>
        <w:t xml:space="preserve"> je zavezujoča in</w:t>
      </w:r>
      <w:r w:rsidRPr="007207A9">
        <w:rPr>
          <w:rFonts w:ascii="Tahoma" w:hAnsi="Tahoma" w:cs="Tahoma"/>
        </w:rPr>
        <w:t xml:space="preserve"> mora biti veljavna še najmanj štiri (4) mesece od datuma, določenega za oddajo ponudb.</w:t>
      </w:r>
      <w:r w:rsidRPr="007207A9" w:rsidDel="00C53A34">
        <w:rPr>
          <w:rFonts w:ascii="Tahoma" w:hAnsi="Tahoma" w:cs="Tahoma"/>
        </w:rPr>
        <w:t xml:space="preserve"> </w:t>
      </w:r>
    </w:p>
    <w:p w14:paraId="25EAD75B" w14:textId="4AC4F28F" w:rsidR="00363426" w:rsidRPr="007207A9" w:rsidRDefault="00363426" w:rsidP="006E1146">
      <w:pPr>
        <w:keepLines/>
        <w:widowControl w:val="0"/>
        <w:jc w:val="both"/>
        <w:rPr>
          <w:rFonts w:ascii="Tahoma" w:hAnsi="Tahoma" w:cs="Tahoma"/>
        </w:rPr>
      </w:pPr>
    </w:p>
    <w:p w14:paraId="5C1FBE86"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lastRenderedPageBreak/>
        <w:t>Jezik in denarna enota</w:t>
      </w:r>
    </w:p>
    <w:p w14:paraId="48DCFF15" w14:textId="77777777" w:rsidR="00E46303" w:rsidRPr="007207A9" w:rsidRDefault="00E46303" w:rsidP="006E1146">
      <w:pPr>
        <w:keepLines/>
        <w:widowControl w:val="0"/>
        <w:jc w:val="both"/>
        <w:rPr>
          <w:rFonts w:ascii="Tahoma" w:hAnsi="Tahoma" w:cs="Tahoma"/>
          <w:b/>
        </w:rPr>
      </w:pPr>
    </w:p>
    <w:p w14:paraId="2C19AB8A" w14:textId="77777777" w:rsidR="00D00FC7" w:rsidRPr="007207A9" w:rsidRDefault="00E46303" w:rsidP="006E1146">
      <w:pPr>
        <w:keepLines/>
        <w:widowControl w:val="0"/>
        <w:jc w:val="both"/>
        <w:rPr>
          <w:rFonts w:ascii="Tahoma" w:hAnsi="Tahoma" w:cs="Tahoma"/>
        </w:rPr>
      </w:pPr>
      <w:r w:rsidRPr="007207A9">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w:t>
      </w:r>
      <w:r w:rsidR="00363426" w:rsidRPr="007207A9">
        <w:rPr>
          <w:rFonts w:ascii="Tahoma" w:hAnsi="Tahoma" w:cs="Tahoma"/>
        </w:rPr>
        <w:t>i</w:t>
      </w:r>
      <w:r w:rsidR="00D00FC7" w:rsidRPr="007207A9">
        <w:rPr>
          <w:rFonts w:ascii="Tahoma" w:hAnsi="Tahoma" w:cs="Tahoma"/>
        </w:rPr>
        <w:t xml:space="preserve"> so predloženi v tujem jeziku. </w:t>
      </w:r>
    </w:p>
    <w:p w14:paraId="6B94F009" w14:textId="77777777" w:rsidR="00D00FC7" w:rsidRPr="007207A9" w:rsidRDefault="00D00FC7" w:rsidP="006E1146">
      <w:pPr>
        <w:keepLines/>
        <w:widowControl w:val="0"/>
        <w:jc w:val="both"/>
        <w:rPr>
          <w:rFonts w:ascii="Tahoma" w:hAnsi="Tahoma" w:cs="Tahoma"/>
          <w:sz w:val="16"/>
        </w:rPr>
      </w:pPr>
    </w:p>
    <w:p w14:paraId="782D16C9" w14:textId="02B8189D" w:rsidR="00E46303" w:rsidRPr="007207A9" w:rsidRDefault="00E46303" w:rsidP="006E1146">
      <w:pPr>
        <w:keepLines/>
        <w:widowControl w:val="0"/>
        <w:jc w:val="both"/>
        <w:rPr>
          <w:rFonts w:ascii="Tahoma" w:hAnsi="Tahoma" w:cs="Tahoma"/>
        </w:rPr>
      </w:pPr>
      <w:r w:rsidRPr="007207A9">
        <w:rPr>
          <w:rFonts w:ascii="Tahoma" w:hAnsi="Tahoma" w:cs="Tahoma"/>
        </w:rPr>
        <w:t xml:space="preserve">Finančni podatki morajo biti podani v evrih, na do dve (2) decimalni mesti natančno. </w:t>
      </w:r>
    </w:p>
    <w:p w14:paraId="74D01161" w14:textId="77777777" w:rsidR="00E46303" w:rsidRPr="007207A9" w:rsidRDefault="00E46303" w:rsidP="006E1146">
      <w:pPr>
        <w:keepLines/>
        <w:widowControl w:val="0"/>
        <w:jc w:val="both"/>
        <w:rPr>
          <w:rFonts w:ascii="Tahoma" w:hAnsi="Tahoma" w:cs="Tahoma"/>
        </w:rPr>
      </w:pPr>
    </w:p>
    <w:p w14:paraId="6D37B9E3"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t>Celovitost ponudbe, dopustnost ponudbe, pregled in ocenjevanje ponudb</w:t>
      </w:r>
    </w:p>
    <w:p w14:paraId="0DE318DA" w14:textId="77777777" w:rsidR="00E46303" w:rsidRPr="007207A9" w:rsidRDefault="00E46303" w:rsidP="006E1146">
      <w:pPr>
        <w:keepLines/>
        <w:widowControl w:val="0"/>
        <w:jc w:val="both"/>
        <w:rPr>
          <w:rFonts w:ascii="Tahoma" w:hAnsi="Tahoma" w:cs="Tahoma"/>
          <w:sz w:val="18"/>
        </w:rPr>
      </w:pPr>
    </w:p>
    <w:p w14:paraId="5C3D1F83" w14:textId="7171F652" w:rsidR="00E46303" w:rsidRPr="007207A9" w:rsidRDefault="00E46303" w:rsidP="006E1146">
      <w:pPr>
        <w:keepLines/>
        <w:widowControl w:val="0"/>
        <w:jc w:val="both"/>
        <w:rPr>
          <w:rFonts w:ascii="Tahoma" w:hAnsi="Tahoma" w:cs="Tahoma"/>
        </w:rPr>
      </w:pPr>
      <w:r w:rsidRPr="007207A9">
        <w:rPr>
          <w:rFonts w:ascii="Tahoma" w:hAnsi="Tahoma" w:cs="Tahoma"/>
          <w:u w:val="single"/>
        </w:rPr>
        <w:t xml:space="preserve">Ponudnik mora </w:t>
      </w:r>
      <w:r w:rsidRPr="007207A9">
        <w:rPr>
          <w:rFonts w:ascii="Tahoma" w:hAnsi="Tahoma" w:cs="Tahoma"/>
          <w:b/>
          <w:u w:val="single"/>
        </w:rPr>
        <w:t xml:space="preserve">ponuditi vse razpisane </w:t>
      </w:r>
      <w:r w:rsidR="002B27B0" w:rsidRPr="007207A9">
        <w:rPr>
          <w:rFonts w:ascii="Tahoma" w:hAnsi="Tahoma" w:cs="Tahoma"/>
          <w:b/>
          <w:u w:val="single"/>
        </w:rPr>
        <w:t>oz.</w:t>
      </w:r>
      <w:r w:rsidR="00E96BA6" w:rsidRPr="007207A9">
        <w:rPr>
          <w:rFonts w:ascii="Tahoma" w:hAnsi="Tahoma" w:cs="Tahoma"/>
          <w:b/>
          <w:u w:val="single"/>
        </w:rPr>
        <w:t xml:space="preserve"> </w:t>
      </w:r>
      <w:r w:rsidR="002B27B0" w:rsidRPr="007207A9">
        <w:rPr>
          <w:rFonts w:ascii="Tahoma" w:hAnsi="Tahoma" w:cs="Tahoma"/>
          <w:b/>
          <w:u w:val="single"/>
        </w:rPr>
        <w:t xml:space="preserve">zahtevane </w:t>
      </w:r>
      <w:r w:rsidRPr="007207A9">
        <w:rPr>
          <w:rFonts w:ascii="Tahoma" w:hAnsi="Tahoma" w:cs="Tahoma"/>
          <w:b/>
          <w:u w:val="single"/>
        </w:rPr>
        <w:t>storitve</w:t>
      </w:r>
      <w:r w:rsidR="00920ABF" w:rsidRPr="007207A9">
        <w:rPr>
          <w:rFonts w:ascii="Tahoma" w:hAnsi="Tahoma" w:cs="Tahoma"/>
          <w:b/>
          <w:u w:val="single"/>
        </w:rPr>
        <w:t>/dobave</w:t>
      </w:r>
      <w:r w:rsidRPr="007207A9">
        <w:rPr>
          <w:rFonts w:ascii="Tahoma" w:hAnsi="Tahoma" w:cs="Tahoma"/>
        </w:rPr>
        <w:t xml:space="preserve"> skladno z zahtevami </w:t>
      </w:r>
      <w:r w:rsidR="002B27B0" w:rsidRPr="007207A9">
        <w:rPr>
          <w:rFonts w:ascii="Tahoma" w:hAnsi="Tahoma" w:cs="Tahoma"/>
        </w:rPr>
        <w:t xml:space="preserve">in pogoji </w:t>
      </w:r>
      <w:r w:rsidRPr="007207A9">
        <w:rPr>
          <w:rFonts w:ascii="Tahoma" w:hAnsi="Tahoma" w:cs="Tahoma"/>
        </w:rPr>
        <w:t xml:space="preserve">razpisne dokumentacije. </w:t>
      </w:r>
      <w:r w:rsidR="00823371" w:rsidRPr="007207A9">
        <w:rPr>
          <w:rFonts w:ascii="Tahoma" w:hAnsi="Tahoma" w:cs="Tahoma"/>
          <w:b/>
        </w:rPr>
        <w:t>Ponudnik mora oddati ponudbo za celoten predmet javnega naročila</w:t>
      </w:r>
      <w:r w:rsidR="000C4635" w:rsidRPr="007207A9">
        <w:rPr>
          <w:rFonts w:ascii="Tahoma" w:hAnsi="Tahoma" w:cs="Tahoma"/>
          <w:b/>
        </w:rPr>
        <w:t xml:space="preserve"> (zahtevana je celovitost ponudbe)</w:t>
      </w:r>
      <w:r w:rsidR="00823371" w:rsidRPr="007207A9">
        <w:rPr>
          <w:rFonts w:ascii="Tahoma" w:hAnsi="Tahoma" w:cs="Tahoma"/>
        </w:rPr>
        <w:t xml:space="preserve">, pri čemer mora biti ponudba </w:t>
      </w:r>
      <w:r w:rsidRPr="007207A9">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7207A9" w:rsidRDefault="00E46303" w:rsidP="006E1146">
      <w:pPr>
        <w:keepLines/>
        <w:widowControl w:val="0"/>
        <w:jc w:val="both"/>
        <w:rPr>
          <w:rFonts w:ascii="Tahoma" w:hAnsi="Tahoma" w:cs="Tahoma"/>
        </w:rPr>
      </w:pPr>
    </w:p>
    <w:p w14:paraId="76512504" w14:textId="77777777" w:rsidR="00E46303" w:rsidRPr="007207A9" w:rsidRDefault="00E46303" w:rsidP="006E1146">
      <w:pPr>
        <w:keepLines/>
        <w:widowControl w:val="0"/>
        <w:jc w:val="both"/>
        <w:rPr>
          <w:rFonts w:ascii="Tahoma" w:hAnsi="Tahoma" w:cs="Tahoma"/>
        </w:rPr>
      </w:pPr>
      <w:r w:rsidRPr="007207A9">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7207A9" w:rsidRDefault="00E46303" w:rsidP="006E1146">
      <w:pPr>
        <w:keepLines/>
        <w:widowControl w:val="0"/>
        <w:jc w:val="both"/>
        <w:rPr>
          <w:rFonts w:ascii="Tahoma" w:hAnsi="Tahoma" w:cs="Tahoma"/>
          <w:sz w:val="18"/>
        </w:rPr>
      </w:pPr>
    </w:p>
    <w:p w14:paraId="5BF64ACF" w14:textId="175130ED" w:rsidR="00E46303" w:rsidRPr="007207A9" w:rsidRDefault="00E46303" w:rsidP="006E1146">
      <w:pPr>
        <w:keepLines/>
        <w:widowControl w:val="0"/>
        <w:jc w:val="both"/>
        <w:rPr>
          <w:rFonts w:ascii="Tahoma" w:hAnsi="Tahoma" w:cs="Tahoma"/>
          <w:sz w:val="18"/>
        </w:rPr>
      </w:pPr>
      <w:r w:rsidRPr="007207A9">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7207A9">
        <w:rPr>
          <w:rFonts w:ascii="Tahoma" w:hAnsi="Tahoma" w:cs="Tahoma"/>
        </w:rPr>
        <w:t>oz.</w:t>
      </w:r>
      <w:r w:rsidRPr="007207A9">
        <w:rPr>
          <w:rFonts w:ascii="Tahoma" w:hAnsi="Tahoma" w:cs="Tahoma"/>
        </w:rPr>
        <w:t xml:space="preserve"> ostalih členih ZJN-3</w:t>
      </w:r>
      <w:r w:rsidRPr="007207A9">
        <w:rPr>
          <w:rFonts w:ascii="Tahoma" w:hAnsi="Tahoma" w:cs="Tahoma"/>
          <w:sz w:val="18"/>
        </w:rPr>
        <w:t xml:space="preserve">. </w:t>
      </w:r>
    </w:p>
    <w:p w14:paraId="12A0D8F2" w14:textId="77777777" w:rsidR="00E46303" w:rsidRPr="007207A9" w:rsidRDefault="00E46303" w:rsidP="006E1146">
      <w:pPr>
        <w:keepLines/>
        <w:widowControl w:val="0"/>
        <w:ind w:right="56"/>
        <w:jc w:val="both"/>
        <w:rPr>
          <w:rFonts w:ascii="Tahoma" w:hAnsi="Tahoma" w:cs="Tahoma"/>
        </w:rPr>
      </w:pPr>
    </w:p>
    <w:p w14:paraId="3FAF650D" w14:textId="77777777" w:rsidR="00E46303" w:rsidRPr="007207A9" w:rsidRDefault="00E46303" w:rsidP="006E1146">
      <w:pPr>
        <w:keepLines/>
        <w:widowControl w:val="0"/>
        <w:ind w:right="56"/>
        <w:jc w:val="both"/>
        <w:rPr>
          <w:rFonts w:ascii="Tahoma" w:hAnsi="Tahoma" w:cs="Tahoma"/>
        </w:rPr>
      </w:pPr>
      <w:r w:rsidRPr="007207A9">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7207A9" w:rsidRDefault="00E46303" w:rsidP="006E1146">
      <w:pPr>
        <w:keepLines/>
        <w:widowControl w:val="0"/>
        <w:ind w:right="56"/>
        <w:jc w:val="both"/>
        <w:rPr>
          <w:rFonts w:ascii="Tahoma" w:hAnsi="Tahoma" w:cs="Tahoma"/>
        </w:rPr>
      </w:pPr>
    </w:p>
    <w:p w14:paraId="7976C17A" w14:textId="77777777" w:rsidR="00E46303" w:rsidRPr="007207A9" w:rsidRDefault="00E46303" w:rsidP="006E1146">
      <w:pPr>
        <w:keepLines/>
        <w:widowControl w:val="0"/>
        <w:ind w:right="56"/>
        <w:jc w:val="both"/>
        <w:rPr>
          <w:rFonts w:ascii="Tahoma" w:hAnsi="Tahoma" w:cs="Tahoma"/>
        </w:rPr>
      </w:pPr>
      <w:r w:rsidRPr="007207A9">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7207A9" w:rsidRDefault="00E46303" w:rsidP="006E1146">
      <w:pPr>
        <w:keepLines/>
        <w:widowControl w:val="0"/>
        <w:ind w:right="56"/>
        <w:jc w:val="both"/>
        <w:rPr>
          <w:rFonts w:ascii="Tahoma" w:hAnsi="Tahoma" w:cs="Tahoma"/>
        </w:rPr>
      </w:pPr>
    </w:p>
    <w:p w14:paraId="202B6292"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t>Način obračunavanja in plačilni pogoji</w:t>
      </w:r>
    </w:p>
    <w:p w14:paraId="3B71333C" w14:textId="77777777" w:rsidR="00E46303" w:rsidRPr="007207A9" w:rsidRDefault="00E46303" w:rsidP="006E1146">
      <w:pPr>
        <w:keepLines/>
        <w:widowControl w:val="0"/>
        <w:jc w:val="both"/>
        <w:rPr>
          <w:rFonts w:ascii="Tahoma" w:hAnsi="Tahoma" w:cs="Tahoma"/>
          <w:kern w:val="16"/>
          <w:sz w:val="18"/>
        </w:rPr>
      </w:pPr>
    </w:p>
    <w:p w14:paraId="4A393234" w14:textId="77777777" w:rsidR="004F4BE1" w:rsidRPr="007207A9" w:rsidRDefault="004F4BE1" w:rsidP="006E1146">
      <w:pPr>
        <w:keepLines/>
        <w:widowControl w:val="0"/>
        <w:jc w:val="both"/>
        <w:rPr>
          <w:rFonts w:ascii="Tahoma" w:hAnsi="Tahoma" w:cs="Tahoma"/>
          <w:kern w:val="16"/>
        </w:rPr>
      </w:pPr>
      <w:r w:rsidRPr="007207A9">
        <w:rPr>
          <w:rFonts w:ascii="Tahoma" w:hAnsi="Tahoma" w:cs="Tahoma"/>
          <w:kern w:val="16"/>
        </w:rPr>
        <w:t>Način obračunavanja in plačilni pogoji so razvidni iz priloženega vzorca okvirnega sporazuma.</w:t>
      </w:r>
    </w:p>
    <w:p w14:paraId="65124598" w14:textId="08FE9168" w:rsidR="00BC0750" w:rsidRPr="007207A9" w:rsidRDefault="00BC0750" w:rsidP="006E1146">
      <w:pPr>
        <w:keepLines/>
        <w:widowControl w:val="0"/>
        <w:jc w:val="both"/>
        <w:rPr>
          <w:rFonts w:ascii="Tahoma" w:hAnsi="Tahoma" w:cs="Tahoma"/>
          <w:kern w:val="16"/>
          <w:sz w:val="18"/>
        </w:rPr>
      </w:pPr>
    </w:p>
    <w:p w14:paraId="424E00F4"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t>Variantna/opcijska ponudba</w:t>
      </w:r>
    </w:p>
    <w:p w14:paraId="45877053" w14:textId="77777777" w:rsidR="00E46303" w:rsidRPr="007207A9" w:rsidRDefault="00E46303" w:rsidP="006E1146">
      <w:pPr>
        <w:keepLines/>
        <w:widowControl w:val="0"/>
        <w:jc w:val="both"/>
        <w:rPr>
          <w:rFonts w:ascii="Tahoma" w:hAnsi="Tahoma" w:cs="Tahoma"/>
          <w:sz w:val="18"/>
        </w:rPr>
      </w:pPr>
    </w:p>
    <w:p w14:paraId="20FBE9F0" w14:textId="4DA11613" w:rsidR="00D13288" w:rsidRPr="007207A9" w:rsidRDefault="00E46303" w:rsidP="006E1146">
      <w:pPr>
        <w:keepLines/>
        <w:widowControl w:val="0"/>
        <w:ind w:right="56"/>
        <w:jc w:val="both"/>
        <w:rPr>
          <w:rFonts w:ascii="Tahoma" w:hAnsi="Tahoma" w:cs="Tahoma"/>
        </w:rPr>
      </w:pPr>
      <w:r w:rsidRPr="007207A9">
        <w:rPr>
          <w:rFonts w:ascii="Tahoma" w:hAnsi="Tahoma" w:cs="Tahoma"/>
        </w:rPr>
        <w:t>Naročnik ne dopušča predložitve variantne in opcijske ponudbe. Naročnik bo tako ponudbo zavrnil kot nedopustno.</w:t>
      </w:r>
    </w:p>
    <w:p w14:paraId="37D8C220" w14:textId="77777777" w:rsidR="004F4BE1" w:rsidRPr="007207A9" w:rsidRDefault="004F4BE1" w:rsidP="006E1146">
      <w:pPr>
        <w:keepLines/>
        <w:widowControl w:val="0"/>
        <w:ind w:right="56"/>
        <w:jc w:val="both"/>
        <w:rPr>
          <w:rFonts w:ascii="Tahoma" w:hAnsi="Tahoma" w:cs="Tahoma"/>
        </w:rPr>
      </w:pPr>
    </w:p>
    <w:p w14:paraId="7AB8BDBF" w14:textId="77777777" w:rsidR="004F4BE1" w:rsidRPr="007207A9" w:rsidRDefault="004F4BE1" w:rsidP="006E1146">
      <w:pPr>
        <w:keepLines/>
        <w:widowControl w:val="0"/>
        <w:numPr>
          <w:ilvl w:val="1"/>
          <w:numId w:val="2"/>
        </w:numPr>
        <w:spacing w:line="276" w:lineRule="auto"/>
        <w:jc w:val="both"/>
        <w:rPr>
          <w:rFonts w:ascii="Tahoma" w:hAnsi="Tahoma" w:cs="Tahoma"/>
          <w:b/>
        </w:rPr>
      </w:pPr>
      <w:r w:rsidRPr="007207A9">
        <w:rPr>
          <w:rFonts w:ascii="Tahoma" w:hAnsi="Tahoma" w:cs="Tahoma"/>
          <w:b/>
        </w:rPr>
        <w:t>Okvirni sporazum</w:t>
      </w:r>
    </w:p>
    <w:p w14:paraId="1C5449CA" w14:textId="77777777" w:rsidR="004F4BE1" w:rsidRPr="007207A9" w:rsidRDefault="004F4BE1" w:rsidP="006E1146">
      <w:pPr>
        <w:keepLines/>
        <w:widowControl w:val="0"/>
        <w:jc w:val="both"/>
        <w:rPr>
          <w:rFonts w:ascii="Tahoma" w:hAnsi="Tahoma" w:cs="Tahoma"/>
          <w:sz w:val="18"/>
        </w:rPr>
      </w:pPr>
    </w:p>
    <w:p w14:paraId="689F9888" w14:textId="77777777" w:rsidR="004F4BE1" w:rsidRPr="007207A9" w:rsidRDefault="004F4BE1" w:rsidP="006E1146">
      <w:pPr>
        <w:keepLines/>
        <w:widowControl w:val="0"/>
        <w:jc w:val="both"/>
        <w:rPr>
          <w:rFonts w:ascii="Tahoma" w:hAnsi="Tahoma" w:cs="Tahoma"/>
        </w:rPr>
      </w:pPr>
      <w:r w:rsidRPr="007207A9">
        <w:rPr>
          <w:rFonts w:ascii="Tahoma" w:hAnsi="Tahoma" w:cs="Tahoma"/>
        </w:rPr>
        <w:t xml:space="preserve">Izbrani ponudnik bo k podpisu okvirnega sporazuma pozvan pisno. Okvirni sporazum z izbranim ponudnikom podpiše zakoniti zastopnik naročnika. Okvirni sporazum se bo pred podpisom vsebinsko prilagodil le glede na to, ali bo izbrani ponudnik predložil skupno ponudbo, prijavil sodelovanje podizvajalcev in podobno. </w:t>
      </w:r>
    </w:p>
    <w:p w14:paraId="42C737AB" w14:textId="1ADDB088" w:rsidR="00C142AB" w:rsidRPr="007207A9" w:rsidRDefault="00C142AB" w:rsidP="006E1146">
      <w:pPr>
        <w:keepLines/>
        <w:widowControl w:val="0"/>
        <w:ind w:right="56"/>
        <w:jc w:val="both"/>
        <w:rPr>
          <w:rFonts w:ascii="Tahoma" w:hAnsi="Tahoma" w:cs="Tahoma"/>
        </w:rPr>
      </w:pPr>
    </w:p>
    <w:p w14:paraId="4658B82C" w14:textId="77777777" w:rsidR="00E46303" w:rsidRPr="007207A9" w:rsidRDefault="00E46303" w:rsidP="006E1146">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7207A9">
        <w:rPr>
          <w:rFonts w:ascii="Tahoma" w:hAnsi="Tahoma" w:cs="Tahoma"/>
          <w:b/>
        </w:rPr>
        <w:t>Prav</w:t>
      </w:r>
      <w:bookmarkEnd w:id="11"/>
      <w:bookmarkEnd w:id="12"/>
      <w:bookmarkEnd w:id="13"/>
      <w:bookmarkEnd w:id="14"/>
      <w:bookmarkEnd w:id="15"/>
      <w:r w:rsidRPr="007207A9">
        <w:rPr>
          <w:rFonts w:ascii="Tahoma" w:hAnsi="Tahoma" w:cs="Tahoma"/>
          <w:b/>
        </w:rPr>
        <w:t>no varstvo</w:t>
      </w:r>
    </w:p>
    <w:p w14:paraId="549E5B35" w14:textId="77777777" w:rsidR="00E46303" w:rsidRPr="007207A9" w:rsidRDefault="00E46303" w:rsidP="006E1146">
      <w:pPr>
        <w:keepLines/>
        <w:widowControl w:val="0"/>
        <w:jc w:val="both"/>
        <w:rPr>
          <w:rFonts w:ascii="Tahoma" w:hAnsi="Tahoma" w:cs="Tahoma"/>
          <w:sz w:val="12"/>
        </w:rPr>
      </w:pPr>
    </w:p>
    <w:p w14:paraId="79094095" w14:textId="77777777" w:rsidR="00D00FC7" w:rsidRPr="007207A9" w:rsidRDefault="00E46303" w:rsidP="006E1146">
      <w:pPr>
        <w:keepLines/>
        <w:widowControl w:val="0"/>
        <w:autoSpaceDE w:val="0"/>
        <w:autoSpaceDN w:val="0"/>
        <w:adjustRightInd w:val="0"/>
        <w:jc w:val="both"/>
        <w:rPr>
          <w:rFonts w:ascii="Tahoma" w:hAnsi="Tahoma" w:cs="Tahoma"/>
        </w:rPr>
      </w:pPr>
      <w:r w:rsidRPr="007207A9">
        <w:rPr>
          <w:rFonts w:ascii="Tahoma" w:hAnsi="Tahoma" w:cs="Tahoma"/>
        </w:rPr>
        <w:t xml:space="preserve">Ponudniku je zagotovljeno pravno varstvo, skladno z </w:t>
      </w:r>
      <w:r w:rsidRPr="007207A9">
        <w:rPr>
          <w:rFonts w:ascii="Tahoma" w:hAnsi="Tahoma" w:cs="Tahoma"/>
          <w:bCs/>
        </w:rPr>
        <w:t>Zakonom o pravnem varstvu v postopkih javnega naročanja</w:t>
      </w:r>
      <w:r w:rsidRPr="007207A9">
        <w:rPr>
          <w:rFonts w:ascii="Tahoma" w:hAnsi="Tahoma" w:cs="Tahoma"/>
        </w:rPr>
        <w:t xml:space="preserve"> (Ur. l. RS, št. 43/11 in nadal</w:t>
      </w:r>
      <w:r w:rsidR="00DC0ABD" w:rsidRPr="007207A9">
        <w:rPr>
          <w:rFonts w:ascii="Tahoma" w:hAnsi="Tahoma" w:cs="Tahoma"/>
        </w:rPr>
        <w:t xml:space="preserve">jnji; v nadaljevanju: ZPVPJN). </w:t>
      </w:r>
      <w:r w:rsidRPr="007207A9">
        <w:rPr>
          <w:rFonts w:ascii="Tahoma" w:hAnsi="Tahoma" w:cs="Tahoma"/>
        </w:rPr>
        <w:t>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w:t>
      </w:r>
      <w:r w:rsidR="00D00FC7" w:rsidRPr="007207A9">
        <w:rPr>
          <w:rFonts w:ascii="Tahoma" w:hAnsi="Tahoma" w:cs="Tahoma"/>
        </w:rPr>
        <w:t xml:space="preserve">ilki pa pomenita oznako leta). </w:t>
      </w:r>
    </w:p>
    <w:p w14:paraId="6087C179" w14:textId="77777777" w:rsidR="00D00FC7" w:rsidRPr="007207A9" w:rsidRDefault="00D00FC7" w:rsidP="006E1146">
      <w:pPr>
        <w:keepLines/>
        <w:widowControl w:val="0"/>
        <w:autoSpaceDE w:val="0"/>
        <w:autoSpaceDN w:val="0"/>
        <w:adjustRightInd w:val="0"/>
        <w:jc w:val="both"/>
        <w:rPr>
          <w:rFonts w:ascii="Tahoma" w:hAnsi="Tahoma" w:cs="Tahoma"/>
          <w:sz w:val="16"/>
        </w:rPr>
      </w:pPr>
    </w:p>
    <w:p w14:paraId="37629163" w14:textId="25C70E99" w:rsidR="00363426" w:rsidRPr="007207A9" w:rsidRDefault="00E46303" w:rsidP="006E1146">
      <w:pPr>
        <w:keepLines/>
        <w:widowControl w:val="0"/>
        <w:autoSpaceDE w:val="0"/>
        <w:autoSpaceDN w:val="0"/>
        <w:adjustRightInd w:val="0"/>
        <w:jc w:val="both"/>
        <w:rPr>
          <w:rFonts w:ascii="Tahoma" w:hAnsi="Tahoma" w:cs="Tahoma"/>
        </w:rPr>
      </w:pPr>
      <w:r w:rsidRPr="007207A9">
        <w:rPr>
          <w:rFonts w:ascii="Tahoma" w:hAnsi="Tahoma" w:cs="Tahoma"/>
        </w:rPr>
        <w:t xml:space="preserve">Zahtevek za revizijo mora biti sestavljen v skladu z določili 15. člena ZPVPJN, vloži se </w:t>
      </w:r>
      <w:r w:rsidR="0099171D" w:rsidRPr="007207A9">
        <w:rPr>
          <w:rFonts w:ascii="Tahoma" w:hAnsi="Tahoma" w:cs="Tahoma"/>
        </w:rPr>
        <w:t xml:space="preserve">prek portala </w:t>
      </w:r>
      <w:proofErr w:type="spellStart"/>
      <w:r w:rsidR="0099171D" w:rsidRPr="007207A9">
        <w:rPr>
          <w:rFonts w:ascii="Tahoma" w:hAnsi="Tahoma" w:cs="Tahoma"/>
        </w:rPr>
        <w:t>eRevizija</w:t>
      </w:r>
      <w:proofErr w:type="spellEnd"/>
      <w:r w:rsidRPr="007207A9">
        <w:rPr>
          <w:rFonts w:ascii="Tahoma" w:hAnsi="Tahoma" w:cs="Tahoma"/>
        </w:rPr>
        <w:t>. Vlagatelj mora zahtevku za revizijo priložiti potrdilo o plačilu takse. Zahtevek za revizijo se vloži v roku iz 25. člena ZPVPJN.</w:t>
      </w:r>
    </w:p>
    <w:p w14:paraId="7FBFF6FF" w14:textId="77777777" w:rsidR="00E46303" w:rsidRPr="007207A9" w:rsidRDefault="00E46303" w:rsidP="006E1146">
      <w:pPr>
        <w:keepLines/>
        <w:widowControl w:val="0"/>
        <w:numPr>
          <w:ilvl w:val="1"/>
          <w:numId w:val="2"/>
        </w:numPr>
        <w:autoSpaceDE w:val="0"/>
        <w:autoSpaceDN w:val="0"/>
        <w:adjustRightInd w:val="0"/>
        <w:spacing w:line="276" w:lineRule="auto"/>
        <w:jc w:val="both"/>
        <w:rPr>
          <w:rFonts w:ascii="Tahoma" w:hAnsi="Tahoma" w:cs="Tahoma"/>
          <w:b/>
        </w:rPr>
      </w:pPr>
      <w:r w:rsidRPr="007207A9">
        <w:rPr>
          <w:rFonts w:ascii="Tahoma" w:hAnsi="Tahoma" w:cs="Tahoma"/>
          <w:b/>
        </w:rPr>
        <w:lastRenderedPageBreak/>
        <w:t>Skupna ponudba</w:t>
      </w:r>
    </w:p>
    <w:p w14:paraId="027384F5" w14:textId="77777777" w:rsidR="00E46303" w:rsidRPr="007207A9" w:rsidRDefault="00E46303" w:rsidP="006E1146">
      <w:pPr>
        <w:keepLines/>
        <w:widowControl w:val="0"/>
        <w:autoSpaceDE w:val="0"/>
        <w:autoSpaceDN w:val="0"/>
        <w:adjustRightInd w:val="0"/>
        <w:jc w:val="both"/>
        <w:rPr>
          <w:rFonts w:ascii="Tahoma" w:hAnsi="Tahoma" w:cs="Tahoma"/>
        </w:rPr>
      </w:pPr>
    </w:p>
    <w:p w14:paraId="24C06945" w14:textId="77777777" w:rsidR="00E46303" w:rsidRPr="007207A9" w:rsidRDefault="00E46303" w:rsidP="006E1146">
      <w:pPr>
        <w:keepLines/>
        <w:widowControl w:val="0"/>
        <w:jc w:val="both"/>
        <w:rPr>
          <w:rFonts w:ascii="Tahoma" w:hAnsi="Tahoma" w:cs="Tahoma"/>
          <w:u w:val="single"/>
        </w:rPr>
      </w:pPr>
      <w:r w:rsidRPr="007207A9">
        <w:rPr>
          <w:rFonts w:ascii="Tahoma" w:hAnsi="Tahoma" w:cs="Tahoma"/>
          <w:u w:val="single"/>
        </w:rPr>
        <w:t xml:space="preserve">Ponudbo lahko predloži skupina ponudnikov, ki mora predložiti pravni akt o skupni izvedbi naročila. </w:t>
      </w:r>
    </w:p>
    <w:p w14:paraId="230031B5" w14:textId="68B020D3" w:rsidR="00E46303" w:rsidRPr="007207A9" w:rsidRDefault="00E46303" w:rsidP="006E1146">
      <w:pPr>
        <w:keepLines/>
        <w:widowControl w:val="0"/>
        <w:jc w:val="both"/>
        <w:rPr>
          <w:rFonts w:ascii="Tahoma" w:hAnsi="Tahoma" w:cs="Tahoma"/>
        </w:rPr>
      </w:pPr>
      <w:r w:rsidRPr="007207A9">
        <w:rPr>
          <w:rFonts w:ascii="Tahoma" w:hAnsi="Tahoma" w:cs="Tahoma"/>
        </w:rPr>
        <w:t>Navedeni pravni akt mora natančno opredeliti:</w:t>
      </w:r>
    </w:p>
    <w:p w14:paraId="597FC17F"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medsebojno odgovornost posameznih članov skupine za izvedbo naročila znotraj skupine;</w:t>
      </w:r>
    </w:p>
    <w:p w14:paraId="152F0FB0"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neomejeno solidarno odgovornost članov (partnerjev) skupine do naročnika glede vseh pogodbenih obveznosti;</w:t>
      </w:r>
    </w:p>
    <w:p w14:paraId="497991A7"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 xml:space="preserve">nosilca zavarovanja glede vseh pogodbenih obveznosti;  </w:t>
      </w:r>
    </w:p>
    <w:p w14:paraId="36D363B3"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vse nosilce finančnih obračunov in transakcij z navedbo transakcijskega računa, preko katerih se bo izvajalo plačevanje pogodbenih obveznosti;</w:t>
      </w:r>
    </w:p>
    <w:p w14:paraId="66A4AA15"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določila v primeru izstopa partnerja ter pod kakšnimi pogoji lahko pride do spremembe članov skupine izvajalcev;</w:t>
      </w:r>
    </w:p>
    <w:p w14:paraId="561DE296"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opredelitev deležev in področje dela partnerjev;</w:t>
      </w:r>
    </w:p>
    <w:p w14:paraId="538A711A"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podpisnike pogodbe (opredelitev ali so podpisniki vsi člani skupine ali pooblaščen član);</w:t>
      </w:r>
    </w:p>
    <w:p w14:paraId="0121DFC5" w14:textId="77777777" w:rsidR="00E46303" w:rsidRPr="007207A9" w:rsidRDefault="00E46303" w:rsidP="006E1146">
      <w:pPr>
        <w:keepLines/>
        <w:widowControl w:val="0"/>
        <w:numPr>
          <w:ilvl w:val="0"/>
          <w:numId w:val="10"/>
        </w:numPr>
        <w:ind w:left="426"/>
        <w:jc w:val="both"/>
        <w:rPr>
          <w:rFonts w:ascii="Tahoma" w:hAnsi="Tahoma" w:cs="Tahoma"/>
        </w:rPr>
      </w:pPr>
      <w:r w:rsidRPr="007207A9">
        <w:rPr>
          <w:rFonts w:ascii="Tahoma" w:hAnsi="Tahoma" w:cs="Tahoma"/>
        </w:rPr>
        <w:t>obveznost članov skupine, da morajo o vseh spremembah pravnega akta o skupni izvedbi naročila, redno obveščati naročnika.</w:t>
      </w:r>
    </w:p>
    <w:p w14:paraId="0B923C92" w14:textId="77777777" w:rsidR="00E46303" w:rsidRPr="007207A9" w:rsidRDefault="00E46303" w:rsidP="006E1146">
      <w:pPr>
        <w:keepLines/>
        <w:widowControl w:val="0"/>
        <w:jc w:val="both"/>
        <w:rPr>
          <w:rFonts w:ascii="Tahoma" w:hAnsi="Tahoma" w:cs="Tahoma"/>
        </w:rPr>
      </w:pPr>
    </w:p>
    <w:p w14:paraId="042A62C5" w14:textId="77777777" w:rsidR="00E46303" w:rsidRPr="007207A9" w:rsidRDefault="00E46303" w:rsidP="006E1146">
      <w:pPr>
        <w:keepLines/>
        <w:widowControl w:val="0"/>
        <w:jc w:val="both"/>
        <w:rPr>
          <w:rFonts w:ascii="Tahoma" w:hAnsi="Tahoma" w:cs="Tahoma"/>
          <w:u w:val="single"/>
        </w:rPr>
      </w:pPr>
      <w:r w:rsidRPr="007207A9">
        <w:rPr>
          <w:rFonts w:ascii="Tahoma" w:hAnsi="Tahoma" w:cs="Tahoma"/>
          <w:u w:val="single"/>
        </w:rPr>
        <w:t>Vsak član skupine izvajalcev v okviru skupne ponudbe odgovarja naročniku neomejeno solidarno.</w:t>
      </w:r>
    </w:p>
    <w:p w14:paraId="691BC13F" w14:textId="77777777" w:rsidR="00874A49" w:rsidRPr="007207A9" w:rsidRDefault="00874A49" w:rsidP="006E1146">
      <w:pPr>
        <w:keepLines/>
        <w:widowControl w:val="0"/>
        <w:jc w:val="both"/>
        <w:rPr>
          <w:rFonts w:ascii="Tahoma" w:hAnsi="Tahoma" w:cs="Tahoma"/>
        </w:rPr>
      </w:pPr>
    </w:p>
    <w:p w14:paraId="68D16D61" w14:textId="77777777" w:rsidR="00874A49" w:rsidRPr="007207A9" w:rsidRDefault="00874A49" w:rsidP="006E1146">
      <w:pPr>
        <w:keepLines/>
        <w:widowControl w:val="0"/>
        <w:jc w:val="both"/>
        <w:rPr>
          <w:rFonts w:ascii="Tahoma" w:hAnsi="Tahoma" w:cs="Tahoma"/>
          <w:u w:val="single"/>
        </w:rPr>
      </w:pPr>
      <w:r w:rsidRPr="007207A9">
        <w:rPr>
          <w:rFonts w:ascii="Tahoma" w:hAnsi="Tahoma" w:cs="Tahoma"/>
        </w:rPr>
        <w:t xml:space="preserve">K prilogi 1 se priloži </w:t>
      </w:r>
      <w:r w:rsidRPr="007207A9">
        <w:rPr>
          <w:rFonts w:ascii="Tahoma" w:hAnsi="Tahoma" w:cs="Tahoma"/>
          <w:u w:val="single"/>
        </w:rPr>
        <w:t>pravni akt o skupni izvedbi naročila, podpisan s strani vseh ponudnikov, ki sodelujejo pri izvedbi naročila.</w:t>
      </w:r>
    </w:p>
    <w:p w14:paraId="455E2284" w14:textId="77777777" w:rsidR="00E46303" w:rsidRPr="007207A9" w:rsidRDefault="00E46303" w:rsidP="006E1146">
      <w:pPr>
        <w:keepLines/>
        <w:widowControl w:val="0"/>
        <w:autoSpaceDE w:val="0"/>
        <w:autoSpaceDN w:val="0"/>
        <w:adjustRightInd w:val="0"/>
        <w:jc w:val="both"/>
        <w:rPr>
          <w:rFonts w:ascii="Tahoma" w:hAnsi="Tahoma" w:cs="Tahoma"/>
        </w:rPr>
      </w:pPr>
    </w:p>
    <w:p w14:paraId="475EFA98" w14:textId="77777777" w:rsidR="00E46303" w:rsidRPr="007207A9" w:rsidRDefault="00E46303" w:rsidP="006E1146">
      <w:pPr>
        <w:keepLines/>
        <w:widowControl w:val="0"/>
        <w:numPr>
          <w:ilvl w:val="1"/>
          <w:numId w:val="2"/>
        </w:numPr>
        <w:autoSpaceDE w:val="0"/>
        <w:autoSpaceDN w:val="0"/>
        <w:adjustRightInd w:val="0"/>
        <w:spacing w:line="276" w:lineRule="auto"/>
        <w:jc w:val="both"/>
        <w:rPr>
          <w:rFonts w:ascii="Tahoma" w:hAnsi="Tahoma" w:cs="Tahoma"/>
          <w:b/>
        </w:rPr>
      </w:pPr>
      <w:r w:rsidRPr="007207A9">
        <w:rPr>
          <w:rFonts w:ascii="Tahoma" w:hAnsi="Tahoma" w:cs="Tahoma"/>
          <w:b/>
        </w:rPr>
        <w:t>Ponudba s podizvajalci</w:t>
      </w:r>
    </w:p>
    <w:p w14:paraId="21C06E7D" w14:textId="77777777" w:rsidR="00E46303" w:rsidRPr="007207A9" w:rsidRDefault="00E46303" w:rsidP="006E1146">
      <w:pPr>
        <w:keepLines/>
        <w:widowControl w:val="0"/>
        <w:autoSpaceDE w:val="0"/>
        <w:autoSpaceDN w:val="0"/>
        <w:adjustRightInd w:val="0"/>
        <w:jc w:val="both"/>
        <w:rPr>
          <w:rFonts w:ascii="Tahoma" w:hAnsi="Tahoma" w:cs="Tahoma"/>
        </w:rPr>
      </w:pPr>
    </w:p>
    <w:p w14:paraId="15A2F8B7" w14:textId="77777777" w:rsidR="00E71F80" w:rsidRPr="007207A9" w:rsidRDefault="006F132C" w:rsidP="006E1146">
      <w:pPr>
        <w:keepLines/>
        <w:widowControl w:val="0"/>
        <w:jc w:val="both"/>
        <w:rPr>
          <w:rFonts w:ascii="Tahoma" w:hAnsi="Tahoma" w:cs="Tahoma"/>
          <w:kern w:val="16"/>
        </w:rPr>
      </w:pPr>
      <w:r w:rsidRPr="007207A9">
        <w:rPr>
          <w:rFonts w:ascii="Tahoma" w:eastAsia="Calibri" w:hAnsi="Tahoma" w:cs="Tahoma"/>
          <w:kern w:val="16"/>
        </w:rPr>
        <w:t>Ponudnik lahko del javne</w:t>
      </w:r>
      <w:r w:rsidR="00F77689" w:rsidRPr="007207A9">
        <w:rPr>
          <w:rFonts w:ascii="Tahoma" w:eastAsia="Calibri" w:hAnsi="Tahoma" w:cs="Tahoma"/>
          <w:kern w:val="16"/>
        </w:rPr>
        <w:t xml:space="preserve">ga naročila odda v </w:t>
      </w:r>
      <w:proofErr w:type="spellStart"/>
      <w:r w:rsidR="00F77689" w:rsidRPr="007207A9">
        <w:rPr>
          <w:rFonts w:ascii="Tahoma" w:eastAsia="Calibri" w:hAnsi="Tahoma" w:cs="Tahoma"/>
          <w:kern w:val="16"/>
        </w:rPr>
        <w:t>podizvajanje</w:t>
      </w:r>
      <w:proofErr w:type="spellEnd"/>
      <w:r w:rsidRPr="007207A9">
        <w:rPr>
          <w:rFonts w:ascii="Tahoma" w:hAnsi="Tahoma" w:cs="Tahoma"/>
        </w:rPr>
        <w:t xml:space="preserve">. </w:t>
      </w:r>
      <w:r w:rsidRPr="007207A9">
        <w:rPr>
          <w:rFonts w:ascii="Tahoma" w:hAnsi="Tahoma" w:cs="Tahoma"/>
          <w:kern w:val="16"/>
        </w:rPr>
        <w:t>Ponudnik, ki izvaja javno naročilo z enim ali več podizvajalci, mora v celoti upoštevati obveznosti iz 94. člena ZJN-3</w:t>
      </w:r>
      <w:r w:rsidR="00962261" w:rsidRPr="007207A9">
        <w:rPr>
          <w:rFonts w:ascii="Tahoma" w:hAnsi="Tahoma" w:cs="Tahoma"/>
          <w:kern w:val="16"/>
        </w:rPr>
        <w:t xml:space="preserve"> in iz razpisne </w:t>
      </w:r>
      <w:r w:rsidR="00E71F80" w:rsidRPr="007207A9">
        <w:rPr>
          <w:rFonts w:ascii="Tahoma" w:hAnsi="Tahoma" w:cs="Tahoma"/>
          <w:kern w:val="16"/>
        </w:rPr>
        <w:t>dokumentacije</w:t>
      </w:r>
      <w:r w:rsidR="003A30E9" w:rsidRPr="007207A9">
        <w:rPr>
          <w:rFonts w:ascii="Tahoma" w:hAnsi="Tahoma" w:cs="Tahoma"/>
          <w:kern w:val="16"/>
        </w:rPr>
        <w:t xml:space="preserve">. </w:t>
      </w:r>
    </w:p>
    <w:p w14:paraId="6E5B8002" w14:textId="14121B03" w:rsidR="006F132C" w:rsidRPr="007207A9" w:rsidRDefault="003A30E9" w:rsidP="006E1146">
      <w:pPr>
        <w:keepLines/>
        <w:widowControl w:val="0"/>
        <w:jc w:val="both"/>
        <w:rPr>
          <w:rFonts w:ascii="Tahoma" w:hAnsi="Tahoma" w:cs="Tahoma"/>
          <w:u w:val="single"/>
        </w:rPr>
      </w:pPr>
      <w:r w:rsidRPr="007207A9">
        <w:rPr>
          <w:rFonts w:ascii="Tahoma" w:hAnsi="Tahoma" w:cs="Tahoma"/>
          <w:kern w:val="16"/>
        </w:rPr>
        <w:t>Podizvajalci morajo</w:t>
      </w:r>
      <w:r w:rsidR="00F77689" w:rsidRPr="007207A9">
        <w:rPr>
          <w:rFonts w:ascii="Tahoma" w:hAnsi="Tahoma" w:cs="Tahoma"/>
          <w:kern w:val="16"/>
        </w:rPr>
        <w:t xml:space="preserve"> izpolnjevati</w:t>
      </w:r>
      <w:r w:rsidRPr="007207A9">
        <w:rPr>
          <w:rFonts w:ascii="Tahoma" w:hAnsi="Tahoma" w:cs="Tahoma"/>
        </w:rPr>
        <w:t xml:space="preserve"> </w:t>
      </w:r>
      <w:r w:rsidRPr="007207A9">
        <w:rPr>
          <w:rFonts w:ascii="Tahoma" w:hAnsi="Tahoma" w:cs="Tahoma"/>
          <w:kern w:val="16"/>
        </w:rPr>
        <w:t>zahtevane pogoje za sodelovanje, zanje ne smejo obstajajo razlogi za izključitev, ter morajo izpolnjevati</w:t>
      </w:r>
      <w:r w:rsidR="00F77689" w:rsidRPr="007207A9">
        <w:rPr>
          <w:rFonts w:ascii="Tahoma" w:hAnsi="Tahoma" w:cs="Tahoma"/>
          <w:kern w:val="16"/>
        </w:rPr>
        <w:t xml:space="preserve"> </w:t>
      </w:r>
      <w:r w:rsidRPr="007207A9">
        <w:rPr>
          <w:rFonts w:ascii="Tahoma" w:hAnsi="Tahoma" w:cs="Tahoma"/>
          <w:kern w:val="16"/>
        </w:rPr>
        <w:t xml:space="preserve">tudi </w:t>
      </w:r>
      <w:r w:rsidR="00F77689" w:rsidRPr="007207A9">
        <w:rPr>
          <w:rFonts w:ascii="Tahoma" w:hAnsi="Tahoma" w:cs="Tahoma"/>
          <w:kern w:val="16"/>
        </w:rPr>
        <w:t>vse ostale</w:t>
      </w:r>
      <w:r w:rsidR="006F132C" w:rsidRPr="007207A9">
        <w:rPr>
          <w:rFonts w:ascii="Tahoma" w:hAnsi="Tahoma" w:cs="Tahoma"/>
          <w:kern w:val="16"/>
        </w:rPr>
        <w:t xml:space="preserve"> zahteve</w:t>
      </w:r>
      <w:r w:rsidR="00F77689" w:rsidRPr="007207A9">
        <w:rPr>
          <w:rFonts w:ascii="Tahoma" w:hAnsi="Tahoma" w:cs="Tahoma"/>
          <w:kern w:val="16"/>
        </w:rPr>
        <w:t xml:space="preserve"> in pogoje</w:t>
      </w:r>
      <w:r w:rsidR="006F132C" w:rsidRPr="007207A9">
        <w:rPr>
          <w:rFonts w:ascii="Tahoma" w:hAnsi="Tahoma" w:cs="Tahoma"/>
          <w:kern w:val="16"/>
        </w:rPr>
        <w:t xml:space="preserve"> iz razpisne dokumentacije</w:t>
      </w:r>
      <w:r w:rsidR="00F77689" w:rsidRPr="007207A9">
        <w:rPr>
          <w:rFonts w:ascii="Tahoma" w:hAnsi="Tahoma" w:cs="Tahoma"/>
          <w:kern w:val="16"/>
        </w:rPr>
        <w:t xml:space="preserve"> in ZJN-3</w:t>
      </w:r>
      <w:r w:rsidR="006F132C" w:rsidRPr="007207A9">
        <w:rPr>
          <w:rFonts w:ascii="Tahoma" w:hAnsi="Tahoma" w:cs="Tahoma"/>
          <w:kern w:val="16"/>
        </w:rPr>
        <w:t xml:space="preserve">, </w:t>
      </w:r>
      <w:r w:rsidRPr="007207A9">
        <w:rPr>
          <w:rFonts w:ascii="Tahoma" w:hAnsi="Tahoma" w:cs="Tahoma"/>
          <w:kern w:val="16"/>
        </w:rPr>
        <w:t>ki se nanašajo na podizvajalce</w:t>
      </w:r>
      <w:r w:rsidR="006F132C" w:rsidRPr="007207A9">
        <w:rPr>
          <w:rFonts w:ascii="Tahoma" w:hAnsi="Tahoma" w:cs="Tahoma"/>
          <w:kern w:val="16"/>
        </w:rPr>
        <w:t>.</w:t>
      </w:r>
      <w:r w:rsidR="006F132C" w:rsidRPr="007207A9">
        <w:t xml:space="preserve"> </w:t>
      </w:r>
      <w:r w:rsidRPr="007207A9">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7207A9" w:rsidRDefault="006F132C" w:rsidP="006E1146">
      <w:pPr>
        <w:keepLines/>
        <w:widowControl w:val="0"/>
        <w:jc w:val="both"/>
        <w:rPr>
          <w:rFonts w:ascii="Tahoma" w:hAnsi="Tahoma" w:cs="Tahoma"/>
        </w:rPr>
      </w:pPr>
    </w:p>
    <w:p w14:paraId="5CC01676" w14:textId="38209045" w:rsidR="005A6112" w:rsidRPr="007207A9" w:rsidRDefault="005A6112" w:rsidP="006E1146">
      <w:pPr>
        <w:keepLines/>
        <w:widowControl w:val="0"/>
        <w:numPr>
          <w:ilvl w:val="12"/>
          <w:numId w:val="0"/>
        </w:numPr>
        <w:jc w:val="both"/>
        <w:rPr>
          <w:rFonts w:ascii="Tahoma" w:eastAsia="Calibri" w:hAnsi="Tahoma" w:cs="Tahoma"/>
        </w:rPr>
      </w:pPr>
      <w:r w:rsidRPr="007207A9">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5EF7B205" w14:textId="77777777" w:rsidR="008673AC" w:rsidRPr="007207A9" w:rsidRDefault="008673AC" w:rsidP="006E1146">
      <w:pPr>
        <w:keepLines/>
        <w:widowControl w:val="0"/>
        <w:jc w:val="both"/>
        <w:rPr>
          <w:rFonts w:ascii="Tahoma" w:hAnsi="Tahoma" w:cs="Tahoma"/>
        </w:rPr>
      </w:pPr>
    </w:p>
    <w:p w14:paraId="33D98C99" w14:textId="579DE219" w:rsidR="006F132C" w:rsidRPr="007207A9" w:rsidRDefault="006F132C" w:rsidP="006E1146">
      <w:pPr>
        <w:keepLines/>
        <w:widowControl w:val="0"/>
        <w:jc w:val="both"/>
        <w:rPr>
          <w:rFonts w:ascii="Tahoma" w:hAnsi="Tahoma" w:cs="Tahoma"/>
        </w:rPr>
      </w:pPr>
      <w:r w:rsidRPr="007207A9">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7207A9" w:rsidRDefault="006F132C" w:rsidP="006E1146">
      <w:pPr>
        <w:keepLines/>
        <w:widowControl w:val="0"/>
        <w:jc w:val="both"/>
        <w:rPr>
          <w:rFonts w:ascii="Tahoma" w:hAnsi="Tahoma" w:cs="Tahoma"/>
        </w:rPr>
      </w:pPr>
    </w:p>
    <w:p w14:paraId="75ECB1FF" w14:textId="77777777" w:rsidR="006F132C" w:rsidRPr="007207A9" w:rsidRDefault="006F132C" w:rsidP="006E1146">
      <w:pPr>
        <w:keepLines/>
        <w:widowControl w:val="0"/>
        <w:jc w:val="both"/>
        <w:rPr>
          <w:rFonts w:ascii="Tahoma" w:hAnsi="Tahoma" w:cs="Tahoma"/>
        </w:rPr>
      </w:pPr>
      <w:r w:rsidRPr="007207A9">
        <w:rPr>
          <w:rFonts w:ascii="Tahoma" w:hAnsi="Tahoma" w:cs="Tahoma"/>
        </w:rPr>
        <w:t xml:space="preserve">Naročnik lahko od ponudnika, kateremu se je odločil oddati javno naročilo zahteva predložitev </w:t>
      </w:r>
      <w:proofErr w:type="spellStart"/>
      <w:r w:rsidRPr="007207A9">
        <w:rPr>
          <w:rFonts w:ascii="Tahoma" w:hAnsi="Tahoma" w:cs="Tahoma"/>
          <w:u w:val="single"/>
        </w:rPr>
        <w:t>podizvajalske</w:t>
      </w:r>
      <w:proofErr w:type="spellEnd"/>
      <w:r w:rsidRPr="007207A9">
        <w:rPr>
          <w:rFonts w:ascii="Tahoma" w:hAnsi="Tahoma" w:cs="Tahoma"/>
          <w:u w:val="single"/>
        </w:rPr>
        <w:t xml:space="preserve"> pogodbe</w:t>
      </w:r>
      <w:r w:rsidRPr="007207A9">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7207A9">
        <w:rPr>
          <w:rFonts w:ascii="Tahoma" w:hAnsi="Tahoma" w:cs="Tahoma"/>
        </w:rPr>
        <w:t>podizvajanje</w:t>
      </w:r>
      <w:proofErr w:type="spellEnd"/>
      <w:r w:rsidRPr="007207A9">
        <w:rPr>
          <w:rFonts w:ascii="Tahoma" w:hAnsi="Tahoma" w:cs="Tahoma"/>
        </w:rPr>
        <w:t xml:space="preserve"> (vrsta/opis del/storitev/dobav), količina/delež (%) javnega naročila, ki se oddaja v </w:t>
      </w:r>
      <w:proofErr w:type="spellStart"/>
      <w:r w:rsidRPr="007207A9">
        <w:rPr>
          <w:rFonts w:ascii="Tahoma" w:hAnsi="Tahoma" w:cs="Tahoma"/>
        </w:rPr>
        <w:t>podizvajanje</w:t>
      </w:r>
      <w:proofErr w:type="spellEnd"/>
      <w:r w:rsidRPr="007207A9">
        <w:rPr>
          <w:rFonts w:ascii="Tahoma" w:hAnsi="Tahoma" w:cs="Tahoma"/>
        </w:rPr>
        <w:t>, vrednost del ali storitev brez DDV ter kraj in rok izvedbe.</w:t>
      </w:r>
    </w:p>
    <w:p w14:paraId="1475839E" w14:textId="77777777" w:rsidR="00E46303" w:rsidRPr="007207A9" w:rsidRDefault="00E46303" w:rsidP="006E1146">
      <w:pPr>
        <w:keepLines/>
        <w:widowControl w:val="0"/>
        <w:jc w:val="both"/>
        <w:rPr>
          <w:rFonts w:ascii="Tahoma" w:hAnsi="Tahoma" w:cs="Tahoma"/>
        </w:rPr>
      </w:pPr>
    </w:p>
    <w:p w14:paraId="7B470129" w14:textId="77777777" w:rsidR="00E46303" w:rsidRPr="007207A9" w:rsidRDefault="00E46303" w:rsidP="006E1146">
      <w:pPr>
        <w:keepLines/>
        <w:widowControl w:val="0"/>
        <w:jc w:val="both"/>
        <w:rPr>
          <w:rFonts w:ascii="Tahoma" w:hAnsi="Tahoma" w:cs="Tahoma"/>
          <w:b/>
          <w:u w:val="single"/>
        </w:rPr>
      </w:pPr>
      <w:r w:rsidRPr="007207A9">
        <w:rPr>
          <w:rFonts w:ascii="Tahoma" w:hAnsi="Tahoma" w:cs="Tahoma"/>
          <w:b/>
          <w:u w:val="single"/>
        </w:rPr>
        <w:t>Dokazila oz. zahtevana dokumentacija za podizvajalce:</w:t>
      </w:r>
    </w:p>
    <w:p w14:paraId="16D3ABF0" w14:textId="77777777" w:rsidR="00E46303" w:rsidRPr="007207A9" w:rsidRDefault="00E46303" w:rsidP="006E1146">
      <w:pPr>
        <w:keepLines/>
        <w:widowControl w:val="0"/>
        <w:numPr>
          <w:ilvl w:val="0"/>
          <w:numId w:val="11"/>
        </w:numPr>
        <w:spacing w:line="276" w:lineRule="auto"/>
        <w:ind w:left="284" w:hanging="284"/>
        <w:jc w:val="both"/>
        <w:rPr>
          <w:rFonts w:ascii="Tahoma" w:eastAsia="Calibri" w:hAnsi="Tahoma" w:cs="Tahoma"/>
        </w:rPr>
      </w:pPr>
      <w:r w:rsidRPr="007207A9">
        <w:rPr>
          <w:rFonts w:ascii="Tahoma" w:eastAsia="Calibri" w:hAnsi="Tahoma" w:cs="Tahoma"/>
          <w:b/>
        </w:rPr>
        <w:t>Prilogo 3/2</w:t>
      </w:r>
      <w:r w:rsidRPr="007207A9">
        <w:rPr>
          <w:rFonts w:ascii="Tahoma" w:eastAsia="Calibri" w:hAnsi="Tahoma" w:cs="Tahoma"/>
        </w:rPr>
        <w:t>;</w:t>
      </w:r>
    </w:p>
    <w:p w14:paraId="5177D1FB" w14:textId="77777777" w:rsidR="00E46303" w:rsidRPr="007207A9" w:rsidRDefault="00E46303" w:rsidP="006E1146">
      <w:pPr>
        <w:keepLines/>
        <w:widowControl w:val="0"/>
        <w:numPr>
          <w:ilvl w:val="0"/>
          <w:numId w:val="11"/>
        </w:numPr>
        <w:spacing w:line="276" w:lineRule="auto"/>
        <w:ind w:left="284" w:hanging="284"/>
        <w:jc w:val="both"/>
        <w:rPr>
          <w:rFonts w:ascii="Tahoma" w:eastAsia="Calibri" w:hAnsi="Tahoma" w:cs="Tahoma"/>
        </w:rPr>
      </w:pPr>
      <w:r w:rsidRPr="007207A9">
        <w:rPr>
          <w:rFonts w:ascii="Tahoma" w:eastAsia="Calibri" w:hAnsi="Tahoma" w:cs="Tahoma"/>
          <w:b/>
        </w:rPr>
        <w:t>Prilogo 3/3</w:t>
      </w:r>
      <w:r w:rsidRPr="007207A9">
        <w:rPr>
          <w:rFonts w:ascii="Tahoma" w:eastAsia="Calibri" w:hAnsi="Tahoma" w:cs="Tahoma"/>
        </w:rPr>
        <w:t>;</w:t>
      </w:r>
    </w:p>
    <w:p w14:paraId="7CBF6212" w14:textId="77777777" w:rsidR="00E46303" w:rsidRPr="007207A9" w:rsidRDefault="00E46303" w:rsidP="006E1146">
      <w:pPr>
        <w:keepLines/>
        <w:widowControl w:val="0"/>
        <w:numPr>
          <w:ilvl w:val="0"/>
          <w:numId w:val="11"/>
        </w:numPr>
        <w:spacing w:line="276" w:lineRule="auto"/>
        <w:ind w:left="284" w:hanging="284"/>
        <w:jc w:val="both"/>
        <w:rPr>
          <w:rFonts w:ascii="Tahoma" w:eastAsia="Calibri" w:hAnsi="Tahoma" w:cs="Tahoma"/>
          <w:b/>
        </w:rPr>
      </w:pPr>
      <w:r w:rsidRPr="007207A9">
        <w:rPr>
          <w:rFonts w:ascii="Tahoma" w:eastAsia="Calibri" w:hAnsi="Tahoma" w:cs="Tahoma"/>
          <w:b/>
        </w:rPr>
        <w:t>Prilogo 4</w:t>
      </w:r>
      <w:r w:rsidRPr="007207A9">
        <w:rPr>
          <w:rFonts w:ascii="Tahoma" w:eastAsia="Calibri" w:hAnsi="Tahoma" w:cs="Tahoma"/>
        </w:rPr>
        <w:t>;</w:t>
      </w:r>
      <w:r w:rsidRPr="007207A9">
        <w:rPr>
          <w:rFonts w:ascii="Tahoma" w:eastAsia="Calibri" w:hAnsi="Tahoma" w:cs="Tahoma"/>
          <w:b/>
        </w:rPr>
        <w:t xml:space="preserve"> </w:t>
      </w:r>
    </w:p>
    <w:p w14:paraId="55224F37" w14:textId="77777777" w:rsidR="00E46303" w:rsidRPr="007207A9" w:rsidRDefault="00E46303" w:rsidP="006E1146">
      <w:pPr>
        <w:keepLines/>
        <w:widowControl w:val="0"/>
        <w:numPr>
          <w:ilvl w:val="0"/>
          <w:numId w:val="11"/>
        </w:numPr>
        <w:spacing w:line="276" w:lineRule="auto"/>
        <w:ind w:left="284" w:hanging="284"/>
        <w:jc w:val="both"/>
        <w:rPr>
          <w:rFonts w:ascii="Tahoma" w:eastAsia="Calibri" w:hAnsi="Tahoma" w:cs="Tahoma"/>
        </w:rPr>
      </w:pPr>
      <w:r w:rsidRPr="007207A9">
        <w:rPr>
          <w:rFonts w:ascii="Tahoma" w:hAnsi="Tahoma" w:cs="Tahoma"/>
          <w:b/>
        </w:rPr>
        <w:t>Prilogo 5</w:t>
      </w:r>
      <w:r w:rsidRPr="007207A9">
        <w:rPr>
          <w:rFonts w:ascii="Tahoma" w:hAnsi="Tahoma" w:cs="Tahoma"/>
        </w:rPr>
        <w:t xml:space="preserve"> »Seznam podizvajalcev«, </w:t>
      </w:r>
      <w:r w:rsidRPr="007207A9">
        <w:rPr>
          <w:rFonts w:ascii="Tahoma" w:eastAsia="Calibri" w:hAnsi="Tahoma" w:cs="Tahoma"/>
        </w:rPr>
        <w:t xml:space="preserve">ter v primeru, </w:t>
      </w:r>
      <w:r w:rsidRPr="007207A9">
        <w:rPr>
          <w:rFonts w:ascii="Tahoma" w:eastAsia="Calibri" w:hAnsi="Tahoma" w:cs="Tahoma"/>
          <w:u w:val="single"/>
        </w:rPr>
        <w:t>če podizvajalec zahteva neposredno plačilo tudi obrazca 1 in 2 k prilogi 5</w:t>
      </w:r>
      <w:r w:rsidRPr="007207A9">
        <w:rPr>
          <w:rFonts w:ascii="Tahoma" w:eastAsia="Calibri" w:hAnsi="Tahoma" w:cs="Tahoma"/>
        </w:rPr>
        <w:t>,</w:t>
      </w:r>
    </w:p>
    <w:p w14:paraId="2045C26E" w14:textId="6E8E129D" w:rsidR="00E46303" w:rsidRPr="007207A9" w:rsidRDefault="002E43CE" w:rsidP="006E1146">
      <w:pPr>
        <w:keepLines/>
        <w:widowControl w:val="0"/>
        <w:numPr>
          <w:ilvl w:val="0"/>
          <w:numId w:val="11"/>
        </w:numPr>
        <w:ind w:left="284" w:hanging="284"/>
        <w:jc w:val="both"/>
        <w:rPr>
          <w:rFonts w:ascii="Tahoma" w:eastAsia="Calibri" w:hAnsi="Tahoma" w:cs="Tahoma"/>
        </w:rPr>
      </w:pPr>
      <w:r w:rsidRPr="007207A9">
        <w:rPr>
          <w:rFonts w:ascii="Tahoma" w:eastAsia="Calibri" w:hAnsi="Tahoma" w:cs="Tahoma"/>
        </w:rPr>
        <w:t>ter ostala dokazila</w:t>
      </w:r>
      <w:r w:rsidR="00E46303" w:rsidRPr="007207A9">
        <w:rPr>
          <w:rFonts w:ascii="Tahoma" w:eastAsia="Calibri" w:hAnsi="Tahoma" w:cs="Tahoma"/>
        </w:rPr>
        <w:t xml:space="preserve">, v kolikor/kot to izhaja iz posameznih točk v nadaljevanju razpisne dokumentacije. </w:t>
      </w:r>
    </w:p>
    <w:p w14:paraId="10F2BF6A" w14:textId="77777777" w:rsidR="00D00FC7" w:rsidRPr="007207A9" w:rsidRDefault="00D00FC7" w:rsidP="006E1146">
      <w:pPr>
        <w:keepLines/>
        <w:widowControl w:val="0"/>
        <w:jc w:val="both"/>
        <w:rPr>
          <w:rFonts w:ascii="Tahoma" w:hAnsi="Tahoma" w:cs="Tahoma"/>
          <w:i/>
          <w:sz w:val="19"/>
          <w:szCs w:val="19"/>
        </w:rPr>
      </w:pPr>
    </w:p>
    <w:p w14:paraId="613D8200" w14:textId="1E071664" w:rsidR="00E46303" w:rsidRPr="007207A9" w:rsidRDefault="00E46303" w:rsidP="006E1146">
      <w:pPr>
        <w:keepLines/>
        <w:widowControl w:val="0"/>
        <w:jc w:val="both"/>
        <w:rPr>
          <w:rFonts w:ascii="Tahoma" w:hAnsi="Tahoma" w:cs="Tahoma"/>
          <w:i/>
          <w:sz w:val="19"/>
          <w:szCs w:val="19"/>
        </w:rPr>
      </w:pPr>
      <w:r w:rsidRPr="007207A9">
        <w:rPr>
          <w:rFonts w:ascii="Tahoma" w:hAnsi="Tahoma" w:cs="Tahoma"/>
          <w:i/>
          <w:sz w:val="19"/>
          <w:szCs w:val="19"/>
        </w:rPr>
        <w:t>V kolikor ponudnik ne oddaja ponudbe z nobenim podizvajalcem, mu ni potrebno upoštevati določil oz. izpolniti/priložiti prilog, ki se nanašajo na podizvajalce.</w:t>
      </w:r>
    </w:p>
    <w:p w14:paraId="474ABAB7" w14:textId="03D30B82" w:rsidR="002B59E1" w:rsidRPr="007207A9" w:rsidRDefault="002B59E1" w:rsidP="006E1146">
      <w:pPr>
        <w:keepLines/>
        <w:widowControl w:val="0"/>
        <w:autoSpaceDE w:val="0"/>
        <w:autoSpaceDN w:val="0"/>
        <w:adjustRightInd w:val="0"/>
        <w:jc w:val="both"/>
        <w:rPr>
          <w:rFonts w:ascii="Tahoma" w:hAnsi="Tahoma" w:cs="Tahoma"/>
        </w:rPr>
      </w:pPr>
    </w:p>
    <w:p w14:paraId="1ACB28D1"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lastRenderedPageBreak/>
        <w:t>Uporaba zmogljivosti drugih subjektov</w:t>
      </w:r>
    </w:p>
    <w:p w14:paraId="7EE9ABE5" w14:textId="77777777" w:rsidR="00E46303" w:rsidRPr="007207A9" w:rsidRDefault="00E46303" w:rsidP="006E1146">
      <w:pPr>
        <w:keepLines/>
        <w:widowControl w:val="0"/>
        <w:autoSpaceDE w:val="0"/>
        <w:autoSpaceDN w:val="0"/>
        <w:adjustRightInd w:val="0"/>
        <w:jc w:val="both"/>
        <w:rPr>
          <w:rFonts w:ascii="Tahoma" w:hAnsi="Tahoma" w:cs="Tahoma"/>
        </w:rPr>
      </w:pPr>
    </w:p>
    <w:p w14:paraId="7AB8BEC6" w14:textId="6C42AAC2" w:rsidR="003A30E9" w:rsidRPr="007207A9" w:rsidRDefault="00E46303" w:rsidP="006E1146">
      <w:pPr>
        <w:keepLines/>
        <w:widowControl w:val="0"/>
        <w:jc w:val="both"/>
        <w:rPr>
          <w:rFonts w:ascii="Tahoma" w:hAnsi="Tahoma" w:cs="Tahoma"/>
          <w:u w:val="single"/>
        </w:rPr>
      </w:pPr>
      <w:r w:rsidRPr="007207A9">
        <w:rPr>
          <w:rFonts w:ascii="Tahoma" w:hAnsi="Tahoma" w:cs="Tahoma"/>
        </w:rPr>
        <w:t xml:space="preserve">Ponudnik lahko za izvedbo javnega naročila </w:t>
      </w:r>
      <w:r w:rsidR="00E30A5B" w:rsidRPr="007207A9">
        <w:rPr>
          <w:rFonts w:ascii="Tahoma" w:hAnsi="Tahoma" w:cs="Tahoma"/>
        </w:rPr>
        <w:t xml:space="preserve">oz. v okviru ponudbe </w:t>
      </w:r>
      <w:r w:rsidRPr="007207A9">
        <w:rPr>
          <w:rFonts w:ascii="Tahoma" w:hAnsi="Tahoma" w:cs="Tahoma"/>
        </w:rPr>
        <w:t>uporabi zmogljivosti drugih subjekto</w:t>
      </w:r>
      <w:r w:rsidR="009511EE" w:rsidRPr="007207A9">
        <w:rPr>
          <w:rFonts w:ascii="Tahoma" w:hAnsi="Tahoma" w:cs="Tahoma"/>
        </w:rPr>
        <w:t xml:space="preserve">v, kot to določa 81. člen ZJN-3. </w:t>
      </w:r>
      <w:r w:rsidRPr="007207A9">
        <w:rPr>
          <w:rFonts w:ascii="Tahoma" w:hAnsi="Tahoma" w:cs="Tahoma"/>
        </w:rPr>
        <w:t xml:space="preserve">Subjekt/i, katerih zmogljivosti namerava uporabiti gospodarski subjekt mora/jo izpolnjevati </w:t>
      </w:r>
      <w:r w:rsidR="003A30E9" w:rsidRPr="007207A9">
        <w:rPr>
          <w:rFonts w:ascii="Tahoma" w:hAnsi="Tahoma" w:cs="Tahoma"/>
        </w:rPr>
        <w:t xml:space="preserve">zahtevane </w:t>
      </w:r>
      <w:r w:rsidR="009511EE" w:rsidRPr="007207A9">
        <w:rPr>
          <w:rFonts w:ascii="Tahoma" w:hAnsi="Tahoma" w:cs="Tahoma"/>
        </w:rPr>
        <w:t>pogoje za sodel</w:t>
      </w:r>
      <w:r w:rsidR="009A1A3B" w:rsidRPr="007207A9">
        <w:rPr>
          <w:rFonts w:ascii="Tahoma" w:hAnsi="Tahoma" w:cs="Tahoma"/>
        </w:rPr>
        <w:t>ovanje, zanje ne smejo obstajati</w:t>
      </w:r>
      <w:r w:rsidR="009511EE" w:rsidRPr="007207A9">
        <w:rPr>
          <w:rFonts w:ascii="Tahoma" w:hAnsi="Tahoma" w:cs="Tahoma"/>
        </w:rPr>
        <w:t xml:space="preserve"> razlogi za izključitev, ter morajo izpolnjevati </w:t>
      </w:r>
      <w:r w:rsidR="003A30E9" w:rsidRPr="007207A9">
        <w:rPr>
          <w:rFonts w:ascii="Tahoma" w:hAnsi="Tahoma" w:cs="Tahoma"/>
        </w:rPr>
        <w:t xml:space="preserve">tudi </w:t>
      </w:r>
      <w:r w:rsidRPr="007207A9">
        <w:rPr>
          <w:rFonts w:ascii="Tahoma" w:hAnsi="Tahoma" w:cs="Tahoma"/>
        </w:rPr>
        <w:t>vse</w:t>
      </w:r>
      <w:r w:rsidR="009511EE" w:rsidRPr="007207A9">
        <w:rPr>
          <w:rFonts w:ascii="Tahoma" w:hAnsi="Tahoma" w:cs="Tahoma"/>
        </w:rPr>
        <w:t xml:space="preserve"> ostale</w:t>
      </w:r>
      <w:r w:rsidRPr="007207A9">
        <w:rPr>
          <w:rFonts w:ascii="Tahoma" w:hAnsi="Tahoma" w:cs="Tahoma"/>
        </w:rPr>
        <w:t xml:space="preserve"> pogoje in zahteve </w:t>
      </w:r>
      <w:r w:rsidR="003A30E9" w:rsidRPr="007207A9">
        <w:rPr>
          <w:rFonts w:ascii="Tahoma" w:hAnsi="Tahoma" w:cs="Tahoma"/>
        </w:rPr>
        <w:t>iz razpisne dokumentacije</w:t>
      </w:r>
      <w:r w:rsidR="00E30A5B" w:rsidRPr="007207A9">
        <w:rPr>
          <w:rFonts w:ascii="Tahoma" w:hAnsi="Tahoma" w:cs="Tahoma"/>
        </w:rPr>
        <w:t xml:space="preserve"> in ZJN-3</w:t>
      </w:r>
      <w:r w:rsidR="004B1681" w:rsidRPr="007207A9">
        <w:rPr>
          <w:rFonts w:ascii="Tahoma" w:hAnsi="Tahoma" w:cs="Tahoma"/>
        </w:rPr>
        <w:t>,</w:t>
      </w:r>
      <w:r w:rsidR="004B1681" w:rsidRPr="007207A9">
        <w:rPr>
          <w:rFonts w:ascii="Tahoma" w:hAnsi="Tahoma" w:cs="Tahoma"/>
          <w:kern w:val="16"/>
        </w:rPr>
        <w:t xml:space="preserve"> </w:t>
      </w:r>
      <w:r w:rsidR="004B1681" w:rsidRPr="007207A9">
        <w:rPr>
          <w:rFonts w:ascii="Tahoma" w:hAnsi="Tahoma" w:cs="Tahoma"/>
        </w:rPr>
        <w:t>ki se nanašajo na subjekte</w:t>
      </w:r>
      <w:r w:rsidR="004B1681" w:rsidRPr="007207A9">
        <w:t xml:space="preserve"> </w:t>
      </w:r>
      <w:r w:rsidR="004B1681" w:rsidRPr="007207A9">
        <w:rPr>
          <w:rFonts w:ascii="Tahoma" w:hAnsi="Tahoma" w:cs="Tahoma"/>
        </w:rPr>
        <w:t>katerih zmogljivosti namerava ponudnik uporabiti</w:t>
      </w:r>
      <w:r w:rsidR="003A30E9" w:rsidRPr="007207A9">
        <w:rPr>
          <w:rFonts w:ascii="Tahoma" w:hAnsi="Tahoma" w:cs="Tahoma"/>
        </w:rPr>
        <w:t xml:space="preserve">. </w:t>
      </w:r>
      <w:r w:rsidR="003A30E9" w:rsidRPr="007207A9">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7207A9" w:rsidRDefault="004B1681" w:rsidP="006E1146">
      <w:pPr>
        <w:keepLines/>
        <w:widowControl w:val="0"/>
        <w:jc w:val="both"/>
        <w:rPr>
          <w:rFonts w:ascii="Tahoma" w:hAnsi="Tahoma" w:cs="Tahoma"/>
        </w:rPr>
      </w:pPr>
      <w:r w:rsidRPr="007207A9">
        <w:rPr>
          <w:rFonts w:ascii="Tahoma" w:hAnsi="Tahoma" w:cs="Tahoma"/>
        </w:rPr>
        <w:t xml:space="preserve"> </w:t>
      </w:r>
    </w:p>
    <w:p w14:paraId="5EB4517F" w14:textId="0CBA5C91" w:rsidR="006E7631" w:rsidRPr="007207A9" w:rsidRDefault="006E7631" w:rsidP="006E1146">
      <w:pPr>
        <w:keepLines/>
        <w:widowControl w:val="0"/>
        <w:autoSpaceDE w:val="0"/>
        <w:autoSpaceDN w:val="0"/>
        <w:adjustRightInd w:val="0"/>
        <w:jc w:val="both"/>
        <w:rPr>
          <w:rFonts w:ascii="Tahoma" w:hAnsi="Tahoma" w:cs="Tahoma"/>
        </w:rPr>
      </w:pPr>
      <w:r w:rsidRPr="007207A9">
        <w:rPr>
          <w:rFonts w:ascii="Tahoma" w:hAnsi="Tahoma" w:cs="Tahoma"/>
        </w:rPr>
        <w:t xml:space="preserve">O uporabi zmogljivosti drugih subjektov govorimo, ko drugi subjekt </w:t>
      </w:r>
      <w:r w:rsidRPr="007207A9">
        <w:rPr>
          <w:rFonts w:ascii="Tahoma" w:hAnsi="Tahoma" w:cs="Tahoma"/>
          <w:u w:val="single"/>
        </w:rPr>
        <w:t>ni neposredno udeležen pri sami izvedbi naročila</w:t>
      </w:r>
      <w:r w:rsidRPr="007207A9">
        <w:rPr>
          <w:rFonts w:ascii="Tahoma" w:hAnsi="Tahoma" w:cs="Tahoma"/>
        </w:rPr>
        <w:t xml:space="preserve">, temveč ponudniku le npr. posodi določeno opremo, tehnična sredstva, mehanizacijo itd.. Če bo drugi subjekt z zmogljivostmi, s katerimi razpolaga in na katere se sklicuje ponudnik, </w:t>
      </w:r>
      <w:r w:rsidRPr="007207A9">
        <w:rPr>
          <w:rFonts w:ascii="Tahoma" w:hAnsi="Tahoma" w:cs="Tahoma"/>
          <w:u w:val="single"/>
        </w:rPr>
        <w:t>neposredno sam izvedel del predmeta javnega naročila</w:t>
      </w:r>
      <w:r w:rsidRPr="007207A9">
        <w:rPr>
          <w:rFonts w:ascii="Tahoma" w:hAnsi="Tahoma" w:cs="Tahoma"/>
        </w:rPr>
        <w:t xml:space="preserve">, potem govorimo o subjektu, ki izpolnjuje definicijo </w:t>
      </w:r>
      <w:r w:rsidRPr="007207A9">
        <w:rPr>
          <w:rFonts w:ascii="Tahoma" w:hAnsi="Tahoma" w:cs="Tahoma"/>
          <w:b/>
        </w:rPr>
        <w:t>podizvajalca</w:t>
      </w:r>
      <w:r w:rsidRPr="007207A9">
        <w:rPr>
          <w:rFonts w:ascii="Tahoma" w:hAnsi="Tahoma" w:cs="Tahoma"/>
        </w:rPr>
        <w:t xml:space="preserve">, </w:t>
      </w:r>
      <w:r w:rsidRPr="007207A9">
        <w:rPr>
          <w:rFonts w:ascii="Tahoma" w:hAnsi="Tahoma" w:cs="Tahoma"/>
          <w:u w:val="single"/>
        </w:rPr>
        <w:t xml:space="preserve">zato naj ga ponudnik nominira kot podizvajalca/e </w:t>
      </w:r>
      <w:r w:rsidRPr="007207A9">
        <w:rPr>
          <w:rFonts w:ascii="Tahoma" w:hAnsi="Tahoma" w:cs="Tahoma"/>
          <w:b/>
          <w:u w:val="single"/>
        </w:rPr>
        <w:t>in ne</w:t>
      </w:r>
      <w:r w:rsidRPr="007207A9">
        <w:rPr>
          <w:rFonts w:ascii="Tahoma" w:hAnsi="Tahoma" w:cs="Tahoma"/>
          <w:u w:val="single"/>
        </w:rPr>
        <w:t xml:space="preserve"> kot subjekt/e, katerih zmogljivost uporablja ponudnik v ponudbi</w:t>
      </w:r>
      <w:r w:rsidRPr="007207A9">
        <w:rPr>
          <w:rFonts w:ascii="Tahoma" w:hAnsi="Tahoma" w:cs="Tahoma"/>
        </w:rPr>
        <w:t>.</w:t>
      </w:r>
    </w:p>
    <w:p w14:paraId="470200DB" w14:textId="05FCFCBB" w:rsidR="006E7631" w:rsidRPr="007207A9" w:rsidRDefault="006E7631" w:rsidP="006E1146">
      <w:pPr>
        <w:keepLines/>
        <w:widowControl w:val="0"/>
        <w:jc w:val="both"/>
        <w:rPr>
          <w:rFonts w:ascii="Tahoma" w:hAnsi="Tahoma" w:cs="Tahoma"/>
          <w:sz w:val="18"/>
        </w:rPr>
      </w:pPr>
    </w:p>
    <w:p w14:paraId="404E307C" w14:textId="26E32928" w:rsidR="00E46303" w:rsidRPr="007207A9" w:rsidRDefault="00E46303" w:rsidP="006E1146">
      <w:pPr>
        <w:keepLines/>
        <w:widowControl w:val="0"/>
        <w:jc w:val="both"/>
        <w:rPr>
          <w:rFonts w:ascii="Tahoma" w:hAnsi="Tahoma" w:cs="Tahoma"/>
          <w:b/>
          <w:u w:val="single"/>
        </w:rPr>
      </w:pPr>
      <w:r w:rsidRPr="007207A9">
        <w:rPr>
          <w:rFonts w:ascii="Tahoma" w:hAnsi="Tahoma" w:cs="Tahoma"/>
          <w:b/>
          <w:u w:val="single"/>
        </w:rPr>
        <w:t xml:space="preserve">Dokazila oz. zahtevana dokumentacija za subjekt/e, katerih </w:t>
      </w:r>
      <w:r w:rsidR="005A6112" w:rsidRPr="007207A9">
        <w:rPr>
          <w:rFonts w:ascii="Tahoma" w:hAnsi="Tahoma" w:cs="Tahoma"/>
          <w:b/>
          <w:u w:val="single"/>
        </w:rPr>
        <w:t>zmogljivost uporablja ponudnik</w:t>
      </w:r>
      <w:r w:rsidRPr="007207A9">
        <w:rPr>
          <w:rFonts w:ascii="Tahoma" w:hAnsi="Tahoma" w:cs="Tahoma"/>
          <w:b/>
          <w:u w:val="single"/>
        </w:rPr>
        <w:t>:</w:t>
      </w:r>
    </w:p>
    <w:p w14:paraId="26D0B213" w14:textId="77777777" w:rsidR="00E46303" w:rsidRPr="007207A9" w:rsidRDefault="00E46303" w:rsidP="006E1146">
      <w:pPr>
        <w:keepLines/>
        <w:widowControl w:val="0"/>
        <w:numPr>
          <w:ilvl w:val="0"/>
          <w:numId w:val="11"/>
        </w:numPr>
        <w:spacing w:line="276" w:lineRule="auto"/>
        <w:ind w:left="284" w:hanging="284"/>
        <w:jc w:val="both"/>
        <w:rPr>
          <w:rFonts w:ascii="Tahoma" w:eastAsia="Calibri" w:hAnsi="Tahoma" w:cs="Tahoma"/>
        </w:rPr>
      </w:pPr>
      <w:r w:rsidRPr="007207A9">
        <w:rPr>
          <w:rFonts w:ascii="Tahoma" w:eastAsia="Calibri" w:hAnsi="Tahoma" w:cs="Tahoma"/>
          <w:b/>
        </w:rPr>
        <w:t>Prilogo 3/2</w:t>
      </w:r>
      <w:r w:rsidRPr="007207A9">
        <w:rPr>
          <w:rFonts w:ascii="Tahoma" w:eastAsia="Calibri" w:hAnsi="Tahoma" w:cs="Tahoma"/>
        </w:rPr>
        <w:t>;</w:t>
      </w:r>
    </w:p>
    <w:p w14:paraId="2F4C4A63" w14:textId="77777777" w:rsidR="00E46303" w:rsidRPr="007207A9" w:rsidRDefault="00E46303" w:rsidP="006E1146">
      <w:pPr>
        <w:keepLines/>
        <w:widowControl w:val="0"/>
        <w:numPr>
          <w:ilvl w:val="0"/>
          <w:numId w:val="11"/>
        </w:numPr>
        <w:spacing w:line="276" w:lineRule="auto"/>
        <w:ind w:left="284" w:hanging="284"/>
        <w:jc w:val="both"/>
        <w:rPr>
          <w:rFonts w:ascii="Tahoma" w:eastAsia="Calibri" w:hAnsi="Tahoma" w:cs="Tahoma"/>
        </w:rPr>
      </w:pPr>
      <w:r w:rsidRPr="007207A9">
        <w:rPr>
          <w:rFonts w:ascii="Tahoma" w:eastAsia="Calibri" w:hAnsi="Tahoma" w:cs="Tahoma"/>
          <w:b/>
        </w:rPr>
        <w:t>Prilogo 3/3</w:t>
      </w:r>
      <w:r w:rsidRPr="007207A9">
        <w:rPr>
          <w:rFonts w:ascii="Tahoma" w:eastAsia="Calibri" w:hAnsi="Tahoma" w:cs="Tahoma"/>
        </w:rPr>
        <w:t>;</w:t>
      </w:r>
    </w:p>
    <w:p w14:paraId="1CCE7662" w14:textId="77777777" w:rsidR="00E46303" w:rsidRPr="007207A9" w:rsidRDefault="00E46303" w:rsidP="006E1146">
      <w:pPr>
        <w:keepLines/>
        <w:widowControl w:val="0"/>
        <w:numPr>
          <w:ilvl w:val="0"/>
          <w:numId w:val="11"/>
        </w:numPr>
        <w:spacing w:line="276" w:lineRule="auto"/>
        <w:ind w:left="284" w:hanging="284"/>
        <w:jc w:val="both"/>
        <w:rPr>
          <w:rFonts w:ascii="Tahoma" w:eastAsia="Calibri" w:hAnsi="Tahoma" w:cs="Tahoma"/>
          <w:b/>
        </w:rPr>
      </w:pPr>
      <w:r w:rsidRPr="007207A9">
        <w:rPr>
          <w:rFonts w:ascii="Tahoma" w:eastAsia="Calibri" w:hAnsi="Tahoma" w:cs="Tahoma"/>
          <w:b/>
        </w:rPr>
        <w:t>Prilogo 4</w:t>
      </w:r>
      <w:r w:rsidRPr="007207A9">
        <w:rPr>
          <w:rFonts w:ascii="Tahoma" w:eastAsia="Calibri" w:hAnsi="Tahoma" w:cs="Tahoma"/>
        </w:rPr>
        <w:t>;</w:t>
      </w:r>
      <w:r w:rsidRPr="007207A9">
        <w:rPr>
          <w:rFonts w:ascii="Tahoma" w:eastAsia="Calibri" w:hAnsi="Tahoma" w:cs="Tahoma"/>
          <w:b/>
        </w:rPr>
        <w:t xml:space="preserve"> </w:t>
      </w:r>
    </w:p>
    <w:p w14:paraId="37A04CD8" w14:textId="77777777" w:rsidR="00E46303" w:rsidRPr="007207A9" w:rsidRDefault="00E46303" w:rsidP="006E1146">
      <w:pPr>
        <w:keepLines/>
        <w:widowControl w:val="0"/>
        <w:numPr>
          <w:ilvl w:val="0"/>
          <w:numId w:val="11"/>
        </w:numPr>
        <w:spacing w:line="276" w:lineRule="auto"/>
        <w:ind w:left="284" w:hanging="284"/>
        <w:jc w:val="both"/>
        <w:rPr>
          <w:rFonts w:ascii="Tahoma" w:hAnsi="Tahoma" w:cs="Tahoma"/>
        </w:rPr>
      </w:pPr>
      <w:r w:rsidRPr="007207A9">
        <w:rPr>
          <w:rFonts w:ascii="Tahoma" w:hAnsi="Tahoma" w:cs="Tahoma"/>
          <w:b/>
        </w:rPr>
        <w:t>Prilogo 6</w:t>
      </w:r>
      <w:r w:rsidRPr="007207A9">
        <w:rPr>
          <w:rFonts w:ascii="Tahoma" w:hAnsi="Tahoma" w:cs="Tahoma"/>
        </w:rPr>
        <w:t xml:space="preserve"> »Seznam subjektov, katerih zmogljivost uporablja ponudnik«</w:t>
      </w:r>
    </w:p>
    <w:p w14:paraId="1BB0B9A3" w14:textId="414B0DD1" w:rsidR="00E46303" w:rsidRPr="007207A9" w:rsidRDefault="00FF32E2" w:rsidP="006E1146">
      <w:pPr>
        <w:keepLines/>
        <w:widowControl w:val="0"/>
        <w:numPr>
          <w:ilvl w:val="0"/>
          <w:numId w:val="11"/>
        </w:numPr>
        <w:ind w:left="284" w:hanging="284"/>
        <w:jc w:val="both"/>
        <w:rPr>
          <w:rFonts w:ascii="Tahoma" w:eastAsia="Calibri" w:hAnsi="Tahoma" w:cs="Tahoma"/>
        </w:rPr>
      </w:pPr>
      <w:r w:rsidRPr="007207A9">
        <w:rPr>
          <w:rFonts w:ascii="Tahoma" w:eastAsia="Calibri" w:hAnsi="Tahoma" w:cs="Tahoma"/>
        </w:rPr>
        <w:t>ter ostala dokazila</w:t>
      </w:r>
      <w:r w:rsidR="00E46303" w:rsidRPr="007207A9">
        <w:rPr>
          <w:rFonts w:ascii="Tahoma" w:eastAsia="Calibri" w:hAnsi="Tahoma" w:cs="Tahoma"/>
        </w:rPr>
        <w:t xml:space="preserve">, v kolikor/kot to izhaja iz posameznih točk v nadaljevanju razpisne dokumentacije. </w:t>
      </w:r>
    </w:p>
    <w:p w14:paraId="65CE5A69" w14:textId="77777777" w:rsidR="00E46303" w:rsidRPr="007207A9" w:rsidRDefault="00E46303" w:rsidP="006E1146">
      <w:pPr>
        <w:keepLines/>
        <w:widowControl w:val="0"/>
        <w:jc w:val="both"/>
        <w:rPr>
          <w:rFonts w:ascii="Tahoma" w:hAnsi="Tahoma" w:cs="Tahoma"/>
          <w:sz w:val="18"/>
        </w:rPr>
      </w:pPr>
    </w:p>
    <w:p w14:paraId="386F50D3" w14:textId="77777777" w:rsidR="00E46303" w:rsidRPr="007207A9" w:rsidRDefault="00E46303" w:rsidP="006E1146">
      <w:pPr>
        <w:keepLines/>
        <w:widowControl w:val="0"/>
        <w:jc w:val="both"/>
        <w:rPr>
          <w:rFonts w:ascii="Tahoma" w:hAnsi="Tahoma" w:cs="Tahoma"/>
        </w:rPr>
      </w:pPr>
      <w:r w:rsidRPr="007207A9">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CEC543A" w14:textId="77777777" w:rsidR="008673AC" w:rsidRPr="007207A9" w:rsidRDefault="008673AC" w:rsidP="006E1146">
      <w:pPr>
        <w:keepLines/>
        <w:widowControl w:val="0"/>
        <w:jc w:val="both"/>
        <w:rPr>
          <w:rFonts w:ascii="Tahoma" w:hAnsi="Tahoma" w:cs="Tahoma"/>
          <w:sz w:val="16"/>
        </w:rPr>
      </w:pPr>
    </w:p>
    <w:p w14:paraId="42D1ECD5" w14:textId="12A05BBE" w:rsidR="00E46303" w:rsidRPr="007207A9" w:rsidRDefault="00E46303" w:rsidP="006E1146">
      <w:pPr>
        <w:keepLines/>
        <w:widowControl w:val="0"/>
        <w:jc w:val="both"/>
        <w:rPr>
          <w:rFonts w:ascii="Tahoma" w:hAnsi="Tahoma" w:cs="Tahoma"/>
          <w:i/>
          <w:sz w:val="19"/>
          <w:szCs w:val="19"/>
        </w:rPr>
      </w:pPr>
      <w:r w:rsidRPr="007207A9">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7207A9">
        <w:rPr>
          <w:sz w:val="19"/>
          <w:szCs w:val="19"/>
        </w:rPr>
        <w:t xml:space="preserve"> </w:t>
      </w:r>
      <w:r w:rsidRPr="007207A9">
        <w:rPr>
          <w:rFonts w:ascii="Tahoma" w:hAnsi="Tahoma" w:cs="Tahoma"/>
          <w:i/>
          <w:sz w:val="19"/>
          <w:szCs w:val="19"/>
        </w:rPr>
        <w:t>uporablja ponudnik v ponudbi.</w:t>
      </w:r>
    </w:p>
    <w:p w14:paraId="307160AA" w14:textId="77777777" w:rsidR="008673AC" w:rsidRPr="007207A9" w:rsidRDefault="008673AC" w:rsidP="006E1146">
      <w:pPr>
        <w:keepLines/>
        <w:widowControl w:val="0"/>
        <w:autoSpaceDE w:val="0"/>
        <w:autoSpaceDN w:val="0"/>
        <w:adjustRightInd w:val="0"/>
        <w:jc w:val="both"/>
        <w:rPr>
          <w:rFonts w:ascii="Tahoma" w:hAnsi="Tahoma" w:cs="Tahoma"/>
          <w:sz w:val="22"/>
        </w:rPr>
      </w:pPr>
    </w:p>
    <w:p w14:paraId="24C7BCFA" w14:textId="06D23D26"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t xml:space="preserve">Zaupnost </w:t>
      </w:r>
      <w:r w:rsidR="00C854E9" w:rsidRPr="007207A9">
        <w:rPr>
          <w:rFonts w:ascii="Tahoma" w:hAnsi="Tahoma" w:cs="Tahoma"/>
          <w:b/>
        </w:rPr>
        <w:t>in vpogled</w:t>
      </w:r>
    </w:p>
    <w:p w14:paraId="1DA98044" w14:textId="77777777" w:rsidR="00E46303" w:rsidRPr="007207A9" w:rsidRDefault="00E46303" w:rsidP="006E1146">
      <w:pPr>
        <w:keepLines/>
        <w:widowControl w:val="0"/>
        <w:jc w:val="both"/>
        <w:rPr>
          <w:rFonts w:ascii="Tahoma" w:hAnsi="Tahoma" w:cs="Tahoma"/>
        </w:rPr>
      </w:pPr>
    </w:p>
    <w:p w14:paraId="0AAA6216" w14:textId="1E1F848B" w:rsidR="00E46303" w:rsidRPr="007207A9" w:rsidRDefault="00E46303" w:rsidP="006E1146">
      <w:pPr>
        <w:keepLines/>
        <w:widowControl w:val="0"/>
        <w:jc w:val="both"/>
        <w:rPr>
          <w:rFonts w:ascii="Tahoma" w:hAnsi="Tahoma" w:cs="Tahoma"/>
        </w:rPr>
      </w:pPr>
      <w:r w:rsidRPr="007207A9">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602C61BE" w14:textId="77777777" w:rsidR="004F4BE1" w:rsidRPr="007207A9" w:rsidRDefault="004F4BE1" w:rsidP="006E1146">
      <w:pPr>
        <w:keepLines/>
        <w:widowControl w:val="0"/>
        <w:jc w:val="both"/>
        <w:rPr>
          <w:rFonts w:ascii="Tahoma" w:hAnsi="Tahoma" w:cs="Tahoma"/>
          <w:sz w:val="18"/>
        </w:rPr>
      </w:pPr>
    </w:p>
    <w:p w14:paraId="278A50EE" w14:textId="36290EDF" w:rsidR="00CB06CE" w:rsidRPr="007207A9" w:rsidRDefault="00CB06CE" w:rsidP="006E1146">
      <w:pPr>
        <w:keepLines/>
        <w:widowControl w:val="0"/>
        <w:jc w:val="both"/>
        <w:rPr>
          <w:rFonts w:ascii="Tahoma" w:hAnsi="Tahoma" w:cs="Tahoma"/>
        </w:rPr>
      </w:pPr>
      <w:r w:rsidRPr="007207A9">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w:t>
      </w:r>
      <w:proofErr w:type="spellStart"/>
      <w:r w:rsidRPr="007207A9">
        <w:rPr>
          <w:rFonts w:ascii="Tahoma" w:hAnsi="Tahoma" w:cs="Tahoma"/>
        </w:rPr>
        <w:t>d.o.o</w:t>
      </w:r>
      <w:proofErr w:type="spellEnd"/>
      <w:r w:rsidRPr="007207A9">
        <w:rPr>
          <w:rFonts w:ascii="Tahoma" w:hAnsi="Tahoma" w:cs="Tahoma"/>
        </w:rPr>
        <w:t xml:space="preserve">.,  Verovškova ulica 70, 1000 Ljubljana ali po elektronski pošti na </w:t>
      </w:r>
      <w:r w:rsidR="0099171D" w:rsidRPr="007207A9">
        <w:rPr>
          <w:rFonts w:ascii="Tahoma" w:hAnsi="Tahoma" w:cs="Tahoma"/>
        </w:rPr>
        <w:t xml:space="preserve">elektronski </w:t>
      </w:r>
      <w:r w:rsidRPr="007207A9">
        <w:rPr>
          <w:rFonts w:ascii="Tahoma" w:hAnsi="Tahoma" w:cs="Tahoma"/>
        </w:rPr>
        <w:t xml:space="preserve">naslov: sjn@jhl.si ali na elektronski naslov kontaktne osebe, ki je navedena v Obvestilu o naročilu (Oddelek I: Javni naročnik), ki je objavljeno na Portalu javnih naročil.  </w:t>
      </w:r>
      <w:r w:rsidR="0099171D" w:rsidRPr="007207A9">
        <w:rPr>
          <w:rFonts w:ascii="Tahoma" w:hAnsi="Tahoma" w:cs="Tahoma"/>
        </w:rPr>
        <w:t xml:space="preserve"> </w:t>
      </w:r>
    </w:p>
    <w:p w14:paraId="4B906AF6" w14:textId="5EDB110B" w:rsidR="004B1681" w:rsidRPr="007207A9" w:rsidRDefault="004B1681" w:rsidP="006E1146">
      <w:pPr>
        <w:keepLines/>
        <w:widowControl w:val="0"/>
        <w:jc w:val="both"/>
        <w:rPr>
          <w:rFonts w:ascii="Tahoma" w:hAnsi="Tahoma" w:cs="Tahoma"/>
          <w:sz w:val="18"/>
        </w:rPr>
      </w:pPr>
    </w:p>
    <w:p w14:paraId="1631960E" w14:textId="7FC8E099"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t>Jamstvo za napake</w:t>
      </w:r>
      <w:r w:rsidR="00CB06CE" w:rsidRPr="007207A9">
        <w:rPr>
          <w:rFonts w:ascii="Tahoma" w:hAnsi="Tahoma" w:cs="Tahoma"/>
          <w:b/>
        </w:rPr>
        <w:t xml:space="preserve"> </w:t>
      </w:r>
    </w:p>
    <w:p w14:paraId="07565AD3" w14:textId="77777777" w:rsidR="00E46303" w:rsidRPr="007207A9" w:rsidRDefault="00E46303" w:rsidP="006E1146">
      <w:pPr>
        <w:keepLines/>
        <w:widowControl w:val="0"/>
        <w:jc w:val="both"/>
        <w:rPr>
          <w:rFonts w:ascii="Tahoma" w:hAnsi="Tahoma" w:cs="Tahoma"/>
          <w:sz w:val="18"/>
        </w:rPr>
      </w:pPr>
    </w:p>
    <w:p w14:paraId="16E70BEC" w14:textId="77777777" w:rsidR="00E46303" w:rsidRPr="007207A9" w:rsidRDefault="00E46303" w:rsidP="006E1146">
      <w:pPr>
        <w:keepLines/>
        <w:widowControl w:val="0"/>
        <w:jc w:val="both"/>
        <w:rPr>
          <w:rFonts w:ascii="Tahoma" w:hAnsi="Tahoma" w:cs="Tahoma"/>
        </w:rPr>
      </w:pPr>
      <w:r w:rsidRPr="007207A9">
        <w:rPr>
          <w:rFonts w:ascii="Tahoma" w:hAnsi="Tahoma" w:cs="Tahoma"/>
        </w:rPr>
        <w:t>Izbrani izvajalec, s katerim bo naročnik sklenil okvirni sporazum, bo moral jamčiti za odpravo vseh vrst napak skladno z določili Obligacijskega zakonika.</w:t>
      </w:r>
    </w:p>
    <w:p w14:paraId="38C12A36" w14:textId="77777777" w:rsidR="00E46303" w:rsidRPr="007207A9" w:rsidRDefault="00E46303" w:rsidP="006E1146">
      <w:pPr>
        <w:keepLines/>
        <w:widowControl w:val="0"/>
        <w:rPr>
          <w:rFonts w:ascii="Tahoma" w:hAnsi="Tahoma" w:cs="Tahoma"/>
          <w:sz w:val="18"/>
        </w:rPr>
      </w:pPr>
    </w:p>
    <w:p w14:paraId="657D2C69" w14:textId="77777777" w:rsidR="00E46303" w:rsidRPr="007207A9" w:rsidRDefault="00E46303" w:rsidP="006E1146">
      <w:pPr>
        <w:keepLines/>
        <w:widowControl w:val="0"/>
        <w:numPr>
          <w:ilvl w:val="1"/>
          <w:numId w:val="2"/>
        </w:numPr>
        <w:spacing w:line="276" w:lineRule="auto"/>
        <w:jc w:val="both"/>
        <w:rPr>
          <w:rFonts w:ascii="Tahoma" w:hAnsi="Tahoma" w:cs="Tahoma"/>
          <w:b/>
        </w:rPr>
      </w:pPr>
      <w:r w:rsidRPr="007207A9">
        <w:rPr>
          <w:rFonts w:ascii="Tahoma" w:hAnsi="Tahoma" w:cs="Tahoma"/>
          <w:b/>
        </w:rPr>
        <w:t>Preveritev ponudbe v postopku naročila male vrednosti</w:t>
      </w:r>
    </w:p>
    <w:p w14:paraId="0E1DAD56" w14:textId="77777777" w:rsidR="00E46303" w:rsidRPr="007207A9" w:rsidRDefault="00E46303" w:rsidP="006E1146">
      <w:pPr>
        <w:keepLines/>
        <w:widowControl w:val="0"/>
        <w:jc w:val="both"/>
        <w:rPr>
          <w:rFonts w:ascii="Tahoma" w:hAnsi="Tahoma" w:cs="Tahoma"/>
          <w:b/>
        </w:rPr>
      </w:pPr>
    </w:p>
    <w:p w14:paraId="2A990AAE" w14:textId="61FAD6AB" w:rsidR="009D2241" w:rsidRPr="007207A9" w:rsidRDefault="00E46303" w:rsidP="006E1146">
      <w:pPr>
        <w:keepLines/>
        <w:widowControl w:val="0"/>
        <w:jc w:val="both"/>
        <w:rPr>
          <w:rFonts w:ascii="Tahoma" w:hAnsi="Tahoma" w:cs="Tahoma"/>
        </w:rPr>
      </w:pPr>
      <w:r w:rsidRPr="007207A9">
        <w:rPr>
          <w:rFonts w:ascii="Tahoma" w:hAnsi="Tahoma" w:cs="Tahoma"/>
        </w:rPr>
        <w:t>V skladu s 3. odstavkom 47. člena ZJN-3 naročniku ni treba preveriti obstoja in vsebine navedb v ponudbi, razen če dvomi o resničnosti ponudnikovih izjav.</w:t>
      </w:r>
      <w:r w:rsidR="005A6112" w:rsidRPr="007207A9">
        <w:rPr>
          <w:rFonts w:ascii="Tahoma" w:hAnsi="Tahoma" w:cs="Tahoma"/>
        </w:rPr>
        <w:t xml:space="preserve"> </w:t>
      </w:r>
      <w:r w:rsidRPr="007207A9">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703C5CD6" w14:textId="421632CC" w:rsidR="005A6112" w:rsidRPr="007207A9" w:rsidRDefault="005A6112" w:rsidP="006E1146">
      <w:pPr>
        <w:keepLines/>
        <w:widowControl w:val="0"/>
        <w:jc w:val="both"/>
        <w:rPr>
          <w:rFonts w:ascii="Tahoma" w:hAnsi="Tahoma" w:cs="Tahoma"/>
        </w:rPr>
      </w:pPr>
      <w:r w:rsidRPr="007207A9">
        <w:rPr>
          <w:rFonts w:ascii="Tahoma" w:hAnsi="Tahoma" w:cs="Tahoma"/>
          <w:b/>
          <w:sz w:val="24"/>
        </w:rPr>
        <w:br w:type="page"/>
      </w:r>
    </w:p>
    <w:p w14:paraId="42DFD81E" w14:textId="79955074" w:rsidR="00DF5102" w:rsidRPr="007207A9" w:rsidRDefault="00DF5102" w:rsidP="006E1146">
      <w:pPr>
        <w:keepLines/>
        <w:widowControl w:val="0"/>
        <w:numPr>
          <w:ilvl w:val="0"/>
          <w:numId w:val="2"/>
        </w:numPr>
        <w:jc w:val="both"/>
        <w:rPr>
          <w:rFonts w:ascii="Tahoma" w:hAnsi="Tahoma" w:cs="Tahoma"/>
          <w:b/>
          <w:sz w:val="24"/>
        </w:rPr>
      </w:pPr>
      <w:r w:rsidRPr="007207A9">
        <w:rPr>
          <w:rFonts w:ascii="Tahoma" w:hAnsi="Tahoma" w:cs="Tahoma"/>
          <w:b/>
          <w:sz w:val="24"/>
        </w:rPr>
        <w:lastRenderedPageBreak/>
        <w:t>TEHNIČNA SPECIFIKACIJA</w:t>
      </w:r>
      <w:r w:rsidR="00DA436E" w:rsidRPr="007207A9">
        <w:rPr>
          <w:rFonts w:ascii="Tahoma" w:hAnsi="Tahoma" w:cs="Tahoma"/>
          <w:b/>
          <w:sz w:val="24"/>
        </w:rPr>
        <w:t xml:space="preserve"> TER OSTALI PONUDBENI POGOJI IN ZAHTEVE</w:t>
      </w:r>
    </w:p>
    <w:p w14:paraId="2072C641" w14:textId="77777777" w:rsidR="00DF5102" w:rsidRPr="007207A9" w:rsidRDefault="00DF5102" w:rsidP="006E1146">
      <w:pPr>
        <w:keepLines/>
        <w:widowControl w:val="0"/>
        <w:jc w:val="both"/>
        <w:rPr>
          <w:rFonts w:ascii="Tahoma" w:hAnsi="Tahoma" w:cs="Tahoma"/>
          <w:b/>
          <w:sz w:val="24"/>
        </w:rPr>
      </w:pPr>
    </w:p>
    <w:p w14:paraId="134D0AD1" w14:textId="77777777" w:rsidR="0089067F" w:rsidRPr="007207A9" w:rsidRDefault="0089067F" w:rsidP="006E1146">
      <w:pPr>
        <w:keepLines/>
        <w:widowControl w:val="0"/>
        <w:numPr>
          <w:ilvl w:val="1"/>
          <w:numId w:val="21"/>
        </w:numPr>
        <w:jc w:val="both"/>
        <w:rPr>
          <w:rFonts w:ascii="Tahoma" w:hAnsi="Tahoma" w:cs="Tahoma"/>
          <w:b/>
        </w:rPr>
      </w:pPr>
      <w:r w:rsidRPr="007207A9">
        <w:rPr>
          <w:rFonts w:ascii="Tahoma" w:hAnsi="Tahoma" w:cs="Tahoma"/>
          <w:b/>
        </w:rPr>
        <w:t xml:space="preserve">Splošno </w:t>
      </w:r>
    </w:p>
    <w:p w14:paraId="04BD3CFD" w14:textId="77777777" w:rsidR="0089067F" w:rsidRPr="007207A9" w:rsidRDefault="0089067F" w:rsidP="006E1146">
      <w:pPr>
        <w:keepLines/>
        <w:widowControl w:val="0"/>
        <w:jc w:val="both"/>
        <w:rPr>
          <w:rFonts w:ascii="Tahoma" w:hAnsi="Tahoma" w:cs="Tahoma"/>
        </w:rPr>
      </w:pPr>
    </w:p>
    <w:p w14:paraId="7BADEAFD" w14:textId="236A05AF" w:rsidR="00DF4343" w:rsidRPr="007207A9" w:rsidRDefault="00DF4343" w:rsidP="006E1146">
      <w:pPr>
        <w:keepLines/>
        <w:widowControl w:val="0"/>
        <w:jc w:val="both"/>
        <w:rPr>
          <w:rFonts w:ascii="Tahoma" w:hAnsi="Tahoma" w:cs="Tahoma"/>
        </w:rPr>
      </w:pPr>
      <w:r w:rsidRPr="007207A9">
        <w:rPr>
          <w:rFonts w:ascii="Tahoma" w:hAnsi="Tahoma" w:cs="Tahoma"/>
        </w:rPr>
        <w:t>Ponudnik mora v celoti ponuditi storitve</w:t>
      </w:r>
      <w:r w:rsidR="00D00FC7" w:rsidRPr="007207A9">
        <w:rPr>
          <w:rFonts w:ascii="Tahoma" w:hAnsi="Tahoma" w:cs="Tahoma"/>
        </w:rPr>
        <w:t xml:space="preserve"> </w:t>
      </w:r>
      <w:r w:rsidR="00B43288" w:rsidRPr="007207A9">
        <w:rPr>
          <w:rFonts w:ascii="Tahoma" w:hAnsi="Tahoma" w:cs="Tahoma"/>
        </w:rPr>
        <w:t>in blago</w:t>
      </w:r>
      <w:r w:rsidRPr="007207A9">
        <w:rPr>
          <w:rFonts w:ascii="Tahoma" w:hAnsi="Tahoma" w:cs="Tahoma"/>
        </w:rPr>
        <w:t>, ki so predmet tega javnega naročila, pri čemer mora predmet ponudbe ustrezati tehnični specifikaciji ter ostalim zahtevam in pogojem navedenim v dokumentaciji v zvezi z oddajo javnega naročila.</w:t>
      </w:r>
    </w:p>
    <w:p w14:paraId="5A1CEAB0" w14:textId="77777777" w:rsidR="00DF4343" w:rsidRPr="007207A9" w:rsidRDefault="00DF4343" w:rsidP="006E1146">
      <w:pPr>
        <w:keepLines/>
        <w:widowControl w:val="0"/>
        <w:jc w:val="both"/>
        <w:rPr>
          <w:rFonts w:ascii="Tahoma" w:hAnsi="Tahoma" w:cs="Tahoma"/>
          <w:sz w:val="12"/>
        </w:rPr>
      </w:pPr>
    </w:p>
    <w:p w14:paraId="226448AB" w14:textId="77777777" w:rsidR="00DF4343" w:rsidRPr="007207A9" w:rsidRDefault="00DF4343" w:rsidP="006E1146">
      <w:pPr>
        <w:keepLines/>
        <w:widowControl w:val="0"/>
        <w:jc w:val="both"/>
        <w:rPr>
          <w:rFonts w:ascii="Tahoma" w:hAnsi="Tahoma" w:cs="Tahoma"/>
        </w:rPr>
      </w:pPr>
      <w:r w:rsidRPr="007207A9">
        <w:rPr>
          <w:rFonts w:ascii="Tahoma" w:hAnsi="Tahoma" w:cs="Tahoma"/>
        </w:rPr>
        <w:t>V kolikor predmet ponudbe ne bo izpolnjeval vseh opisov, zahtev, pogojev, navedb in kvalitet, navedenih v razpisni dokumentaciji naročnika, bo naročnik tako ponudbo izločil iz nadaljnjega ocenjevanja.</w:t>
      </w:r>
    </w:p>
    <w:p w14:paraId="52BB2A96" w14:textId="72CA9797" w:rsidR="00BB5147" w:rsidRPr="007207A9" w:rsidRDefault="00BB5147" w:rsidP="006E1146">
      <w:pPr>
        <w:keepLines/>
        <w:widowControl w:val="0"/>
        <w:jc w:val="both"/>
        <w:rPr>
          <w:rFonts w:ascii="Tahoma" w:hAnsi="Tahoma" w:cs="Tahoma"/>
          <w:bCs/>
        </w:rPr>
      </w:pPr>
    </w:p>
    <w:p w14:paraId="715DAF5B" w14:textId="77777777" w:rsidR="00236859" w:rsidRPr="007207A9" w:rsidRDefault="00236859" w:rsidP="006E1146">
      <w:pPr>
        <w:keepLines/>
        <w:widowControl w:val="0"/>
        <w:jc w:val="both"/>
        <w:rPr>
          <w:rFonts w:ascii="Tahoma" w:hAnsi="Tahoma" w:cs="Tahoma"/>
          <w:u w:val="single"/>
        </w:rPr>
      </w:pPr>
      <w:r w:rsidRPr="007207A9">
        <w:rPr>
          <w:rFonts w:ascii="Tahoma" w:hAnsi="Tahoma" w:cs="Tahoma"/>
          <w:b/>
          <w:smallCaps/>
        </w:rPr>
        <w:t>D</w:t>
      </w:r>
      <w:r w:rsidRPr="007207A9">
        <w:rPr>
          <w:rFonts w:ascii="Tahoma" w:hAnsi="Tahoma" w:cs="Tahoma"/>
          <w:b/>
          <w:smallCaps/>
          <w:sz w:val="18"/>
        </w:rPr>
        <w:t>okazila</w:t>
      </w:r>
      <w:r w:rsidRPr="007207A9">
        <w:rPr>
          <w:rFonts w:ascii="Tahoma" w:hAnsi="Tahoma" w:cs="Tahoma"/>
          <w:b/>
          <w:smallCaps/>
        </w:rPr>
        <w:t>:</w:t>
      </w:r>
    </w:p>
    <w:p w14:paraId="321D215B" w14:textId="77777777" w:rsidR="00236859" w:rsidRPr="007207A9" w:rsidRDefault="00236859" w:rsidP="006E1146">
      <w:pPr>
        <w:keepLines/>
        <w:widowControl w:val="0"/>
        <w:jc w:val="both"/>
        <w:rPr>
          <w:rFonts w:ascii="Tahoma" w:hAnsi="Tahoma" w:cs="Tahoma"/>
        </w:rPr>
      </w:pPr>
      <w:r w:rsidRPr="007207A9">
        <w:rPr>
          <w:rFonts w:ascii="Tahoma" w:hAnsi="Tahoma" w:cs="Tahoma"/>
        </w:rPr>
        <w:t xml:space="preserve">Ponudnik izkaže izpolnjevanje pogojev v točki 2. s </w:t>
      </w:r>
      <w:proofErr w:type="spellStart"/>
      <w:r w:rsidRPr="007207A9">
        <w:rPr>
          <w:rFonts w:ascii="Tahoma" w:hAnsi="Tahoma" w:cs="Tahoma"/>
        </w:rPr>
        <w:t>priložitvijo</w:t>
      </w:r>
      <w:proofErr w:type="spellEnd"/>
      <w:r w:rsidRPr="007207A9">
        <w:rPr>
          <w:rFonts w:ascii="Tahoma" w:hAnsi="Tahoma" w:cs="Tahoma"/>
        </w:rPr>
        <w:t xml:space="preserve"> izpolnjene in podpisane: </w:t>
      </w:r>
    </w:p>
    <w:p w14:paraId="22957E19" w14:textId="77777777" w:rsidR="00236859" w:rsidRPr="007207A9" w:rsidRDefault="00236859" w:rsidP="006E1146">
      <w:pPr>
        <w:keepLines/>
        <w:widowControl w:val="0"/>
        <w:numPr>
          <w:ilvl w:val="0"/>
          <w:numId w:val="15"/>
        </w:numPr>
        <w:ind w:left="567"/>
        <w:jc w:val="both"/>
        <w:rPr>
          <w:rFonts w:ascii="Tahoma" w:hAnsi="Tahoma" w:cs="Tahoma"/>
        </w:rPr>
      </w:pPr>
      <w:r w:rsidRPr="007207A9">
        <w:rPr>
          <w:rFonts w:ascii="Tahoma" w:hAnsi="Tahoma" w:cs="Tahoma"/>
        </w:rPr>
        <w:t xml:space="preserve">priloge 3/1 (prilogo 3/1 mora v primeru skupne/partnerske ponudbe priložiti vsak izmed partnerjev) </w:t>
      </w:r>
    </w:p>
    <w:p w14:paraId="5C1336FC" w14:textId="77777777" w:rsidR="00236859" w:rsidRPr="007207A9" w:rsidRDefault="00236859" w:rsidP="006E1146">
      <w:pPr>
        <w:keepLines/>
        <w:widowControl w:val="0"/>
        <w:numPr>
          <w:ilvl w:val="0"/>
          <w:numId w:val="15"/>
        </w:numPr>
        <w:ind w:left="567"/>
        <w:jc w:val="both"/>
        <w:rPr>
          <w:rFonts w:ascii="Tahoma" w:hAnsi="Tahoma" w:cs="Tahoma"/>
        </w:rPr>
      </w:pPr>
      <w:r w:rsidRPr="007207A9">
        <w:rPr>
          <w:rFonts w:ascii="Tahoma" w:hAnsi="Tahoma" w:cs="Tahoma"/>
        </w:rPr>
        <w:t xml:space="preserve">in tudi s prilogo 3/2 v primeru ponudbe s </w:t>
      </w:r>
      <w:r w:rsidRPr="007207A9">
        <w:rPr>
          <w:rFonts w:ascii="Tahoma" w:hAnsi="Tahoma" w:cs="Tahoma"/>
          <w:iCs/>
        </w:rPr>
        <w:t>podizvajalci in/ali subjekti, katerih zmogljivost uporablja ponudnik;</w:t>
      </w:r>
    </w:p>
    <w:p w14:paraId="68313A56" w14:textId="31034432" w:rsidR="00236859" w:rsidRPr="007207A9" w:rsidRDefault="00236859" w:rsidP="006E1146">
      <w:pPr>
        <w:keepLines/>
        <w:widowControl w:val="0"/>
        <w:numPr>
          <w:ilvl w:val="0"/>
          <w:numId w:val="15"/>
        </w:numPr>
        <w:ind w:left="567"/>
        <w:jc w:val="both"/>
        <w:rPr>
          <w:rFonts w:ascii="Tahoma" w:hAnsi="Tahoma" w:cs="Tahoma"/>
        </w:rPr>
      </w:pPr>
      <w:r w:rsidRPr="007207A9">
        <w:rPr>
          <w:rFonts w:ascii="Tahoma" w:hAnsi="Tahoma" w:cs="Tahoma"/>
          <w:iCs/>
        </w:rPr>
        <w:t>ter z ostalimi dokazili, v kolikor/kot to izhaja iz posameznih točk razpisne dokumentacije</w:t>
      </w:r>
      <w:r w:rsidR="0089067F" w:rsidRPr="007207A9">
        <w:rPr>
          <w:rFonts w:ascii="Tahoma" w:hAnsi="Tahoma" w:cs="Tahoma"/>
          <w:iCs/>
        </w:rPr>
        <w:t xml:space="preserve"> oz. iz tehnične specifikacije</w:t>
      </w:r>
      <w:r w:rsidRPr="007207A9">
        <w:rPr>
          <w:rFonts w:ascii="Tahoma" w:hAnsi="Tahoma" w:cs="Tahoma"/>
          <w:iCs/>
        </w:rPr>
        <w:t xml:space="preserve">. </w:t>
      </w:r>
      <w:r w:rsidR="0089067F" w:rsidRPr="007207A9">
        <w:rPr>
          <w:rFonts w:ascii="Tahoma" w:hAnsi="Tahoma" w:cs="Tahoma"/>
          <w:iCs/>
        </w:rPr>
        <w:t xml:space="preserve"> </w:t>
      </w:r>
    </w:p>
    <w:p w14:paraId="3DF559B2" w14:textId="46F527E9" w:rsidR="00BB5147" w:rsidRPr="007207A9" w:rsidRDefault="00BB5147" w:rsidP="006E1146">
      <w:pPr>
        <w:keepLines/>
        <w:widowControl w:val="0"/>
        <w:jc w:val="both"/>
        <w:rPr>
          <w:rFonts w:ascii="Tahoma" w:hAnsi="Tahoma" w:cs="Tahoma"/>
          <w:bCs/>
        </w:rPr>
      </w:pPr>
    </w:p>
    <w:p w14:paraId="00717D99" w14:textId="0806F2DD" w:rsidR="00F63531" w:rsidRPr="007207A9" w:rsidRDefault="00F63531" w:rsidP="006E1146">
      <w:pPr>
        <w:keepLines/>
        <w:widowControl w:val="0"/>
        <w:jc w:val="both"/>
        <w:rPr>
          <w:rFonts w:ascii="Tahoma" w:hAnsi="Tahoma" w:cs="Tahoma"/>
        </w:rPr>
      </w:pPr>
      <w:r w:rsidRPr="007207A9">
        <w:rPr>
          <w:rFonts w:ascii="Tahoma" w:hAnsi="Tahoma" w:cs="Tahoma"/>
        </w:rPr>
        <w:t xml:space="preserve">Naročnik je upravičen pred sprejemom odločitve o izbiri opraviti poizvedbe o izpolnjevanju pogojev in zahtev, zato si </w:t>
      </w:r>
      <w:r w:rsidRPr="007207A9">
        <w:rPr>
          <w:rFonts w:ascii="Tahoma" w:hAnsi="Tahoma" w:cs="Tahoma"/>
          <w:b/>
        </w:rPr>
        <w:t>naročnik pridržuje pravico, da ponudnik na podlagi poziva naročnika v zahtevanem roku predloži dodatna dokazila o izp</w:t>
      </w:r>
      <w:r w:rsidR="00DF4343" w:rsidRPr="007207A9">
        <w:rPr>
          <w:rFonts w:ascii="Tahoma" w:hAnsi="Tahoma" w:cs="Tahoma"/>
          <w:b/>
        </w:rPr>
        <w:t>olnjevanju pogojev v Poglavju 2</w:t>
      </w:r>
      <w:r w:rsidRPr="007207A9">
        <w:rPr>
          <w:rFonts w:ascii="Tahoma" w:hAnsi="Tahoma" w:cs="Tahoma"/>
        </w:rPr>
        <w:t>. Če navedbe glede izpolnjevanja pogojev in zahtev ne izkazujejo resničnega stanja ga/jih naročnik ne bo upošteval.</w:t>
      </w:r>
    </w:p>
    <w:p w14:paraId="3D92AFCB" w14:textId="77777777" w:rsidR="00894201" w:rsidRPr="007207A9" w:rsidRDefault="00894201" w:rsidP="006E1146">
      <w:pPr>
        <w:keepLines/>
        <w:widowControl w:val="0"/>
        <w:jc w:val="both"/>
        <w:rPr>
          <w:rFonts w:ascii="Tahoma" w:hAnsi="Tahoma" w:cs="Tahoma"/>
        </w:rPr>
      </w:pPr>
    </w:p>
    <w:p w14:paraId="23F5EC57" w14:textId="77777777" w:rsidR="00894201" w:rsidRPr="007207A9" w:rsidRDefault="00894201" w:rsidP="006E1146">
      <w:pPr>
        <w:keepLines/>
        <w:widowControl w:val="0"/>
        <w:numPr>
          <w:ilvl w:val="1"/>
          <w:numId w:val="21"/>
        </w:numPr>
        <w:tabs>
          <w:tab w:val="num" w:pos="1080"/>
        </w:tabs>
        <w:jc w:val="both"/>
        <w:rPr>
          <w:rFonts w:ascii="Tahoma" w:hAnsi="Tahoma" w:cs="Tahoma"/>
          <w:b/>
        </w:rPr>
      </w:pPr>
      <w:r w:rsidRPr="007207A9">
        <w:rPr>
          <w:rFonts w:ascii="Tahoma" w:hAnsi="Tahoma" w:cs="Tahoma"/>
          <w:b/>
        </w:rPr>
        <w:t>Relevantni predpisi</w:t>
      </w:r>
    </w:p>
    <w:p w14:paraId="2C787BC8" w14:textId="77777777" w:rsidR="00894201" w:rsidRPr="007207A9" w:rsidRDefault="00894201" w:rsidP="006E1146">
      <w:pPr>
        <w:keepLines/>
        <w:widowControl w:val="0"/>
        <w:jc w:val="both"/>
        <w:rPr>
          <w:rFonts w:ascii="Tahoma" w:hAnsi="Tahoma" w:cs="Tahoma"/>
        </w:rPr>
      </w:pPr>
    </w:p>
    <w:p w14:paraId="253167A6" w14:textId="77777777" w:rsidR="00894201" w:rsidRPr="007207A9" w:rsidRDefault="00894201" w:rsidP="006E1146">
      <w:pPr>
        <w:keepLines/>
        <w:widowControl w:val="0"/>
        <w:spacing w:after="120"/>
        <w:jc w:val="both"/>
        <w:rPr>
          <w:rFonts w:ascii="Tahoma" w:hAnsi="Tahoma" w:cs="Tahoma"/>
        </w:rPr>
      </w:pPr>
      <w:r w:rsidRPr="007207A9">
        <w:rPr>
          <w:rFonts w:ascii="Tahoma" w:hAnsi="Tahoma" w:cs="Tahoma"/>
        </w:rPr>
        <w:t>Blago in material, ki je  predmet javnega naročila, mora ustrezati vsem veljavnim standardom in predpisom, ki se nanašajo na predmet javnega naročila in ustrezati naslednjim zahtevam:</w:t>
      </w:r>
    </w:p>
    <w:p w14:paraId="7362036C"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 xml:space="preserve">Oprema mora izpolnjevati naslednje IEEE standarde: IEEE 802.3 10Base-T </w:t>
      </w:r>
      <w:proofErr w:type="spellStart"/>
      <w:r w:rsidRPr="007207A9">
        <w:rPr>
          <w:rFonts w:ascii="Tahoma" w:hAnsi="Tahoma" w:cs="Tahoma"/>
        </w:rPr>
        <w:t>Ethernet</w:t>
      </w:r>
      <w:proofErr w:type="spellEnd"/>
      <w:r w:rsidRPr="007207A9">
        <w:rPr>
          <w:rFonts w:ascii="Tahoma" w:hAnsi="Tahoma" w:cs="Tahoma"/>
        </w:rPr>
        <w:t xml:space="preserve">, IEEE 802.3u 100Base-TX in 100Base-FX </w:t>
      </w:r>
      <w:proofErr w:type="spellStart"/>
      <w:r w:rsidRPr="007207A9">
        <w:rPr>
          <w:rFonts w:ascii="Tahoma" w:hAnsi="Tahoma" w:cs="Tahoma"/>
        </w:rPr>
        <w:t>Fast</w:t>
      </w:r>
      <w:proofErr w:type="spellEnd"/>
      <w:r w:rsidRPr="007207A9">
        <w:rPr>
          <w:rFonts w:ascii="Tahoma" w:hAnsi="Tahoma" w:cs="Tahoma"/>
        </w:rPr>
        <w:t xml:space="preserve"> </w:t>
      </w:r>
      <w:proofErr w:type="spellStart"/>
      <w:r w:rsidRPr="007207A9">
        <w:rPr>
          <w:rFonts w:ascii="Tahoma" w:hAnsi="Tahoma" w:cs="Tahoma"/>
        </w:rPr>
        <w:t>Ethernet</w:t>
      </w:r>
      <w:proofErr w:type="spellEnd"/>
      <w:r w:rsidRPr="007207A9">
        <w:rPr>
          <w:rFonts w:ascii="Tahoma" w:hAnsi="Tahoma" w:cs="Tahoma"/>
        </w:rPr>
        <w:t xml:space="preserve">, IEEE802.3x </w:t>
      </w:r>
      <w:proofErr w:type="spellStart"/>
      <w:r w:rsidRPr="007207A9">
        <w:rPr>
          <w:rFonts w:ascii="Tahoma" w:hAnsi="Tahoma" w:cs="Tahoma"/>
        </w:rPr>
        <w:t>Flow</w:t>
      </w:r>
      <w:proofErr w:type="spellEnd"/>
      <w:r w:rsidRPr="007207A9">
        <w:rPr>
          <w:rFonts w:ascii="Tahoma" w:hAnsi="Tahoma" w:cs="Tahoma"/>
        </w:rPr>
        <w:t xml:space="preserve"> </w:t>
      </w:r>
      <w:proofErr w:type="spellStart"/>
      <w:r w:rsidRPr="007207A9">
        <w:rPr>
          <w:rFonts w:ascii="Tahoma" w:hAnsi="Tahoma" w:cs="Tahoma"/>
        </w:rPr>
        <w:t>Control</w:t>
      </w:r>
      <w:proofErr w:type="spellEnd"/>
      <w:r w:rsidRPr="007207A9">
        <w:rPr>
          <w:rFonts w:ascii="Tahoma" w:hAnsi="Tahoma" w:cs="Tahoma"/>
        </w:rPr>
        <w:t xml:space="preserve"> </w:t>
      </w:r>
      <w:proofErr w:type="spellStart"/>
      <w:r w:rsidRPr="007207A9">
        <w:rPr>
          <w:rFonts w:ascii="Tahoma" w:hAnsi="Tahoma" w:cs="Tahoma"/>
        </w:rPr>
        <w:t>and</w:t>
      </w:r>
      <w:proofErr w:type="spellEnd"/>
      <w:r w:rsidRPr="007207A9">
        <w:rPr>
          <w:rFonts w:ascii="Tahoma" w:hAnsi="Tahoma" w:cs="Tahoma"/>
        </w:rPr>
        <w:t xml:space="preserve"> Back </w:t>
      </w:r>
      <w:proofErr w:type="spellStart"/>
      <w:r w:rsidRPr="007207A9">
        <w:rPr>
          <w:rFonts w:ascii="Tahoma" w:hAnsi="Tahoma" w:cs="Tahoma"/>
        </w:rPr>
        <w:t>Pressure</w:t>
      </w:r>
      <w:proofErr w:type="spellEnd"/>
      <w:r w:rsidRPr="007207A9">
        <w:rPr>
          <w:rFonts w:ascii="Tahoma" w:hAnsi="Tahoma" w:cs="Tahoma"/>
        </w:rPr>
        <w:t>,</w:t>
      </w:r>
    </w:p>
    <w:p w14:paraId="122A4850"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 xml:space="preserve">Oprema mora izpolnjevati zahteve FCC </w:t>
      </w:r>
      <w:proofErr w:type="spellStart"/>
      <w:r w:rsidRPr="007207A9">
        <w:rPr>
          <w:rFonts w:ascii="Tahoma" w:hAnsi="Tahoma" w:cs="Tahoma"/>
        </w:rPr>
        <w:t>Class</w:t>
      </w:r>
      <w:proofErr w:type="spellEnd"/>
      <w:r w:rsidRPr="007207A9">
        <w:rPr>
          <w:rFonts w:ascii="Tahoma" w:hAnsi="Tahoma" w:cs="Tahoma"/>
        </w:rPr>
        <w:t xml:space="preserve"> A, CE EN61000-4-2, CE EN61000-4-3, CE EN-61000-4-4, CE EN61000-4-5, CE EN61000-4-6, CE EN61000-4-8, CE EN61000-4-11, CE EN61000-4-12, CE EN61000-6-2, CE EN61000-6-4, CE/EN60950-1, IEC60068-2-32, IEC60068-2-27, IEC60068-2-6,</w:t>
      </w:r>
    </w:p>
    <w:p w14:paraId="7B24E51F"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 xml:space="preserve">Oprema za </w:t>
      </w:r>
      <w:proofErr w:type="spellStart"/>
      <w:r w:rsidRPr="007207A9">
        <w:rPr>
          <w:rFonts w:ascii="Tahoma" w:hAnsi="Tahoma" w:cs="Tahoma"/>
        </w:rPr>
        <w:t>Ethernet</w:t>
      </w:r>
      <w:proofErr w:type="spellEnd"/>
      <w:r w:rsidRPr="007207A9">
        <w:rPr>
          <w:rFonts w:ascii="Tahoma" w:hAnsi="Tahoma" w:cs="Tahoma"/>
        </w:rPr>
        <w:t xml:space="preserve"> in video signala preko optičnih vlaken mora biti popolnoma združljiva z obstoječimi elementi na področju MOL,</w:t>
      </w:r>
    </w:p>
    <w:p w14:paraId="5176E214" w14:textId="3D501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 xml:space="preserve">Optična vlakna morajo ustrezati ITU-T G.652 A – D, </w:t>
      </w:r>
      <w:r w:rsidR="00CD21CE" w:rsidRPr="007207A9">
        <w:rPr>
          <w:rFonts w:ascii="Tahoma" w:hAnsi="Tahoma" w:cs="Tahoma"/>
        </w:rPr>
        <w:t>G.657 A</w:t>
      </w:r>
    </w:p>
    <w:p w14:paraId="58CBF101"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Ostalimi veljavnimi predpisi, ki se nanašajo na predmet javnega naročila.</w:t>
      </w:r>
    </w:p>
    <w:p w14:paraId="22E9A81B" w14:textId="77777777" w:rsidR="00894201" w:rsidRPr="007207A9" w:rsidRDefault="00894201" w:rsidP="006E1146">
      <w:pPr>
        <w:keepLines/>
        <w:widowControl w:val="0"/>
        <w:jc w:val="both"/>
        <w:rPr>
          <w:rFonts w:ascii="Tahoma" w:hAnsi="Tahoma" w:cs="Tahoma"/>
        </w:rPr>
      </w:pPr>
    </w:p>
    <w:p w14:paraId="78E2C722" w14:textId="33D86133" w:rsidR="00894201" w:rsidRPr="007207A9" w:rsidRDefault="00092279" w:rsidP="006E1146">
      <w:pPr>
        <w:keepLines/>
        <w:widowControl w:val="0"/>
        <w:numPr>
          <w:ilvl w:val="1"/>
          <w:numId w:val="21"/>
        </w:numPr>
        <w:tabs>
          <w:tab w:val="num" w:pos="1080"/>
        </w:tabs>
        <w:jc w:val="both"/>
        <w:rPr>
          <w:rFonts w:ascii="Tahoma" w:hAnsi="Tahoma" w:cs="Tahoma"/>
          <w:b/>
        </w:rPr>
      </w:pPr>
      <w:r w:rsidRPr="007207A9">
        <w:rPr>
          <w:rFonts w:ascii="Tahoma" w:hAnsi="Tahoma" w:cs="Tahoma"/>
          <w:b/>
        </w:rPr>
        <w:t>R</w:t>
      </w:r>
      <w:r w:rsidR="00BC593C" w:rsidRPr="007207A9">
        <w:rPr>
          <w:rFonts w:ascii="Tahoma" w:hAnsi="Tahoma" w:cs="Tahoma"/>
          <w:b/>
        </w:rPr>
        <w:t>ok</w:t>
      </w:r>
      <w:r w:rsidRPr="007207A9">
        <w:rPr>
          <w:rFonts w:ascii="Tahoma" w:hAnsi="Tahoma" w:cs="Tahoma"/>
          <w:b/>
        </w:rPr>
        <w:t xml:space="preserve"> </w:t>
      </w:r>
      <w:r w:rsidR="00894201" w:rsidRPr="007207A9">
        <w:rPr>
          <w:rFonts w:ascii="Tahoma" w:hAnsi="Tahoma" w:cs="Tahoma"/>
          <w:b/>
        </w:rPr>
        <w:t>dobave</w:t>
      </w:r>
      <w:r w:rsidR="00BC593C" w:rsidRPr="007207A9">
        <w:rPr>
          <w:rFonts w:ascii="Tahoma" w:hAnsi="Tahoma" w:cs="Tahoma"/>
          <w:b/>
        </w:rPr>
        <w:t>, izvedba in prevzem</w:t>
      </w:r>
      <w:r w:rsidRPr="007207A9">
        <w:rPr>
          <w:rFonts w:ascii="Tahoma" w:hAnsi="Tahoma" w:cs="Tahoma"/>
          <w:b/>
        </w:rPr>
        <w:t xml:space="preserve">  </w:t>
      </w:r>
    </w:p>
    <w:p w14:paraId="2EFE4D74" w14:textId="77777777" w:rsidR="00894201" w:rsidRPr="007207A9" w:rsidRDefault="00894201" w:rsidP="006E1146">
      <w:pPr>
        <w:keepLines/>
        <w:widowControl w:val="0"/>
        <w:jc w:val="both"/>
        <w:rPr>
          <w:rFonts w:ascii="Tahoma" w:hAnsi="Tahoma" w:cs="Tahoma"/>
        </w:rPr>
      </w:pPr>
    </w:p>
    <w:p w14:paraId="0EA28A28" w14:textId="77777777" w:rsidR="009A13F8" w:rsidRPr="007207A9" w:rsidRDefault="009A13F8" w:rsidP="006E1146">
      <w:pPr>
        <w:keepLines/>
        <w:widowControl w:val="0"/>
        <w:jc w:val="both"/>
        <w:rPr>
          <w:rFonts w:ascii="Tahoma" w:hAnsi="Tahoma" w:cs="Tahoma"/>
          <w:color w:val="FF0000"/>
        </w:rPr>
      </w:pPr>
      <w:r w:rsidRPr="007207A9">
        <w:rPr>
          <w:rFonts w:ascii="Tahoma" w:hAnsi="Tahoma" w:cs="Tahoma"/>
        </w:rPr>
        <w:t>Dobava blaga se bo v času veljavnosti okvirnega sporazuma izvajala glede na dejanske potrebe kupca, na osnovi</w:t>
      </w:r>
      <w:r w:rsidRPr="007207A9">
        <w:t xml:space="preserve"> </w:t>
      </w:r>
      <w:r w:rsidRPr="007207A9">
        <w:rPr>
          <w:rFonts w:ascii="Tahoma" w:hAnsi="Tahoma" w:cs="Tahoma"/>
        </w:rPr>
        <w:t>izdanih naročilnic s strani kupca. Rok dobave blaga bosta stranki okvirnega sporazuma sporazumno določila ob vsaki dobavi. Prodajalec se obvezuje, da bo dobavljeno blago novo in brezhibno ter v skladu s tehničnimi zahtevami kupca.</w:t>
      </w:r>
    </w:p>
    <w:p w14:paraId="04DE87A0" w14:textId="77777777" w:rsidR="00894201" w:rsidRPr="007207A9" w:rsidRDefault="00894201" w:rsidP="006E1146">
      <w:pPr>
        <w:keepLines/>
        <w:widowControl w:val="0"/>
        <w:jc w:val="both"/>
        <w:rPr>
          <w:rFonts w:ascii="Tahoma" w:hAnsi="Tahoma" w:cs="Tahoma"/>
        </w:rPr>
      </w:pPr>
    </w:p>
    <w:p w14:paraId="6805B1B5" w14:textId="75EB0F53" w:rsidR="00894201" w:rsidRPr="007207A9" w:rsidRDefault="00894201" w:rsidP="006E1146">
      <w:pPr>
        <w:keepLines/>
        <w:widowControl w:val="0"/>
        <w:jc w:val="both"/>
        <w:rPr>
          <w:rFonts w:ascii="Tahoma" w:hAnsi="Tahoma" w:cs="Tahoma"/>
        </w:rPr>
      </w:pPr>
      <w:r w:rsidRPr="007207A9">
        <w:rPr>
          <w:rFonts w:ascii="Tahoma" w:hAnsi="Tahoma" w:cs="Tahoma"/>
        </w:rPr>
        <w:t>Prodajalec bo obvezan predmet okvirnega sporazuma, skupaj z vso tehnično dokumentacijo in garancijskimi listi, dobavljati, montirati in vzdrževati na lokaciji, ki jo določi kupec. (</w:t>
      </w:r>
      <w:proofErr w:type="spellStart"/>
      <w:r w:rsidRPr="007207A9">
        <w:rPr>
          <w:rFonts w:ascii="Tahoma" w:hAnsi="Tahoma" w:cs="Tahoma"/>
        </w:rPr>
        <w:t>fco</w:t>
      </w:r>
      <w:proofErr w:type="spellEnd"/>
      <w:r w:rsidRPr="007207A9">
        <w:rPr>
          <w:rFonts w:ascii="Tahoma" w:hAnsi="Tahoma" w:cs="Tahoma"/>
        </w:rPr>
        <w:t>. vgrajeno). Izbrani ponudnik bo moral na zahtevo naročnika predložiti ustrezna dokazila o kakovosti dobavljenega predmeta javnega naročila.</w:t>
      </w:r>
    </w:p>
    <w:p w14:paraId="3D7F4984" w14:textId="77777777" w:rsidR="00894201" w:rsidRPr="007207A9" w:rsidRDefault="00894201" w:rsidP="006E1146">
      <w:pPr>
        <w:keepLines/>
        <w:widowControl w:val="0"/>
        <w:jc w:val="both"/>
        <w:rPr>
          <w:rFonts w:ascii="Tahoma" w:hAnsi="Tahoma" w:cs="Tahoma"/>
        </w:rPr>
      </w:pPr>
    </w:p>
    <w:p w14:paraId="573421D9" w14:textId="440E3103" w:rsidR="00894201" w:rsidRPr="007207A9" w:rsidRDefault="00894201" w:rsidP="006E1146">
      <w:pPr>
        <w:keepLines/>
        <w:widowControl w:val="0"/>
        <w:jc w:val="both"/>
        <w:rPr>
          <w:rFonts w:ascii="Tahoma" w:hAnsi="Tahoma" w:cs="Tahoma"/>
        </w:rPr>
      </w:pPr>
      <w:r w:rsidRPr="007207A9">
        <w:rPr>
          <w:rFonts w:ascii="Tahoma" w:hAnsi="Tahoma" w:cs="Tahoma"/>
        </w:rPr>
        <w:t xml:space="preserve">Izvedba se bo štela za pravilno izvršeno, ko se bo prevzem predmeta okvirnega sporazuma uspešno opravil  na podlagi podpisa primopredajnega zapisnika s strani obeh pogodbenih strank in uspešno opravljenim preizkusnim delovanjem. </w:t>
      </w:r>
      <w:r w:rsidR="004C38BC" w:rsidRPr="007207A9">
        <w:rPr>
          <w:rFonts w:ascii="Tahoma" w:hAnsi="Tahoma" w:cs="Tahoma"/>
        </w:rPr>
        <w:t>Dobava blaga v skladišče naročnika, se potrdi s podpisom dobavnice.</w:t>
      </w:r>
    </w:p>
    <w:p w14:paraId="0D0AAC67" w14:textId="77777777" w:rsidR="00894201" w:rsidRPr="007207A9" w:rsidRDefault="00894201" w:rsidP="006E1146">
      <w:pPr>
        <w:keepLines/>
        <w:widowControl w:val="0"/>
        <w:jc w:val="both"/>
        <w:rPr>
          <w:rFonts w:ascii="Tahoma" w:hAnsi="Tahoma" w:cs="Tahoma"/>
        </w:rPr>
      </w:pPr>
    </w:p>
    <w:p w14:paraId="48B8947A" w14:textId="10D66C70" w:rsidR="00894201" w:rsidRPr="007207A9" w:rsidRDefault="00894201" w:rsidP="006E1146">
      <w:pPr>
        <w:keepLines/>
        <w:widowControl w:val="0"/>
        <w:jc w:val="both"/>
        <w:rPr>
          <w:rFonts w:ascii="Tahoma" w:hAnsi="Tahoma" w:cs="Tahoma"/>
        </w:rPr>
      </w:pPr>
      <w:r w:rsidRPr="007207A9">
        <w:rPr>
          <w:rFonts w:ascii="Tahoma" w:hAnsi="Tahoma" w:cs="Tahoma"/>
        </w:rPr>
        <w:t>Ob prevzemu predmeta okvirnega sporazuma bo prodajalec dolžan delavce kupca usposobiti za uporabo in osnovno vzdrževanje.</w:t>
      </w:r>
    </w:p>
    <w:p w14:paraId="4CF205B0" w14:textId="6CB7DBE0" w:rsidR="00894201" w:rsidRPr="007207A9" w:rsidRDefault="00894201" w:rsidP="006E1146">
      <w:pPr>
        <w:keepLines/>
        <w:widowControl w:val="0"/>
        <w:jc w:val="both"/>
        <w:rPr>
          <w:rFonts w:ascii="Tahoma" w:hAnsi="Tahoma" w:cs="Tahoma"/>
        </w:rPr>
      </w:pPr>
    </w:p>
    <w:p w14:paraId="49A135F2" w14:textId="79E71C3D" w:rsidR="00830A2E" w:rsidRPr="007207A9" w:rsidRDefault="00830A2E" w:rsidP="006E1146">
      <w:pPr>
        <w:keepLines/>
        <w:widowControl w:val="0"/>
        <w:jc w:val="both"/>
        <w:rPr>
          <w:rFonts w:ascii="Tahoma" w:hAnsi="Tahoma" w:cs="Tahoma"/>
        </w:rPr>
      </w:pPr>
    </w:p>
    <w:p w14:paraId="5EEC2113" w14:textId="77777777" w:rsidR="00894201" w:rsidRPr="007207A9" w:rsidRDefault="00894201" w:rsidP="006E1146">
      <w:pPr>
        <w:keepLines/>
        <w:widowControl w:val="0"/>
        <w:numPr>
          <w:ilvl w:val="1"/>
          <w:numId w:val="21"/>
        </w:numPr>
        <w:tabs>
          <w:tab w:val="num" w:pos="1080"/>
        </w:tabs>
        <w:jc w:val="both"/>
        <w:rPr>
          <w:rFonts w:ascii="Tahoma" w:hAnsi="Tahoma" w:cs="Tahoma"/>
          <w:b/>
        </w:rPr>
      </w:pPr>
      <w:r w:rsidRPr="007207A9">
        <w:rPr>
          <w:rFonts w:ascii="Tahoma" w:hAnsi="Tahoma" w:cs="Tahoma"/>
          <w:b/>
        </w:rPr>
        <w:lastRenderedPageBreak/>
        <w:t>Garancijski rok</w:t>
      </w:r>
    </w:p>
    <w:p w14:paraId="23BDB331" w14:textId="77777777" w:rsidR="00894201" w:rsidRPr="007207A9" w:rsidRDefault="00894201" w:rsidP="006E1146">
      <w:pPr>
        <w:keepLines/>
        <w:widowControl w:val="0"/>
        <w:jc w:val="both"/>
        <w:rPr>
          <w:rFonts w:ascii="Tahoma" w:hAnsi="Tahoma" w:cs="Tahoma"/>
        </w:rPr>
      </w:pPr>
    </w:p>
    <w:p w14:paraId="3F9017BF"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Garancijski rok za predmet naročila ne sme biti krajši od dvanajst (12) mesecev od datuma prevzema predmeta naročila. </w:t>
      </w:r>
    </w:p>
    <w:p w14:paraId="137E83A4" w14:textId="77777777" w:rsidR="00894201" w:rsidRPr="007207A9" w:rsidRDefault="00894201" w:rsidP="006E1146">
      <w:pPr>
        <w:keepLines/>
        <w:widowControl w:val="0"/>
        <w:jc w:val="both"/>
        <w:rPr>
          <w:rFonts w:ascii="Tahoma" w:hAnsi="Tahoma" w:cs="Tahoma"/>
        </w:rPr>
      </w:pPr>
    </w:p>
    <w:p w14:paraId="778CEDC9" w14:textId="77777777" w:rsidR="00894201" w:rsidRPr="007207A9" w:rsidRDefault="00894201" w:rsidP="006E1146">
      <w:pPr>
        <w:keepLines/>
        <w:widowControl w:val="0"/>
        <w:numPr>
          <w:ilvl w:val="1"/>
          <w:numId w:val="21"/>
        </w:numPr>
        <w:tabs>
          <w:tab w:val="num" w:pos="1080"/>
        </w:tabs>
        <w:jc w:val="both"/>
        <w:rPr>
          <w:rFonts w:ascii="Tahoma" w:hAnsi="Tahoma" w:cs="Tahoma"/>
          <w:b/>
        </w:rPr>
      </w:pPr>
      <w:r w:rsidRPr="007207A9">
        <w:rPr>
          <w:rFonts w:ascii="Tahoma" w:hAnsi="Tahoma" w:cs="Tahoma"/>
          <w:b/>
        </w:rPr>
        <w:t>Ostale zahteve naročnika</w:t>
      </w:r>
    </w:p>
    <w:p w14:paraId="748B3599" w14:textId="77777777" w:rsidR="00894201" w:rsidRPr="007207A9" w:rsidRDefault="00894201" w:rsidP="006E1146">
      <w:pPr>
        <w:keepLines/>
        <w:widowControl w:val="0"/>
        <w:jc w:val="both"/>
        <w:rPr>
          <w:rFonts w:ascii="Tahoma" w:hAnsi="Tahoma" w:cs="Tahoma"/>
        </w:rPr>
      </w:pPr>
    </w:p>
    <w:p w14:paraId="1B9418E8" w14:textId="77777777" w:rsidR="00894201" w:rsidRPr="007207A9" w:rsidRDefault="00894201" w:rsidP="006E1146">
      <w:pPr>
        <w:keepLines/>
        <w:widowControl w:val="0"/>
        <w:spacing w:after="60"/>
        <w:jc w:val="both"/>
        <w:rPr>
          <w:rFonts w:ascii="Tahoma" w:hAnsi="Tahoma" w:cs="Tahoma"/>
        </w:rPr>
      </w:pPr>
      <w:r w:rsidRPr="007207A9">
        <w:rPr>
          <w:rFonts w:ascii="Tahoma" w:hAnsi="Tahoma" w:cs="Tahoma"/>
        </w:rPr>
        <w:t xml:space="preserve">Ostale zahteve naročnika so: </w:t>
      </w:r>
    </w:p>
    <w:p w14:paraId="1B8C4C88"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ponudnik sprejme zahtevo, da bo po najmanj 24 urnem predhodnem pisnem (e-pošta, faks) obvestilu naročnika, omogočil ogled ponujenega blaga, materiala in opreme ter ostale dokumentacije, zaradi preverjanja ustreznosti predmeta ponudbe, tako pred podpisom okvirnega sporazuma, kot pred izdajo naročilnice za konkretno naročilo,</w:t>
      </w:r>
    </w:p>
    <w:p w14:paraId="7060C57C"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ponudnik se strinja, da lahko naročnik testira ponujeno blago, material in opremo, pri od naročnika  določeni neodvisni strokovni inštituciji, zaradi ugotavljanja oziroma preverjanja ustreznosti ponujenega blaga s tehničnimi in ostalimi zahtevami ter pogoji, navedenimi v razpisni dokumentaciji. Stroške preizkusa krije naročnik v primeru, če blago, material in oprema ustreza tehničnim pogojem, v nasprotnem primeru pa ponudnik. Dobavljen in vgrajen predmet naročila mora zagotavljati kompatibilnost in tipizacijo proizvodov tako, da bo dobavljeno blago kompatibilno z že obstoječo infrastrukturo. V primeru neprimernosti blaga lahko naročnik odstopi od sklenjenega okvirnega sporazuma in unovči garancijo za dobro izvedbo pogodbenih obveznosti, brez kakršnekoli obveznosti do ponudnika,</w:t>
      </w:r>
    </w:p>
    <w:p w14:paraId="4B851C35"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 xml:space="preserve">ponudnik bo moral na zahtevo naročnika ob vsaki dobavi priložiti ustrezna dokazila o kakovosti,  </w:t>
      </w:r>
    </w:p>
    <w:p w14:paraId="4C980853"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ponudnik mora omogočiti poslovanje preko elektronske pošte (elektronsko poslovanje),</w:t>
      </w:r>
    </w:p>
    <w:p w14:paraId="7F8447A4"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katalogi morajo biti prevedeni v slovenski jezik,</w:t>
      </w:r>
    </w:p>
    <w:p w14:paraId="10BD6993" w14:textId="039E90BF"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 xml:space="preserve">oprema mora biti popolnoma združljiva z obstoječimi elementi sistema </w:t>
      </w:r>
      <w:r w:rsidR="00EB56D0" w:rsidRPr="007207A9">
        <w:rPr>
          <w:rFonts w:ascii="Tahoma" w:hAnsi="Tahoma" w:cs="Tahoma"/>
        </w:rPr>
        <w:t>optične infrastrukture</w:t>
      </w:r>
      <w:r w:rsidRPr="007207A9">
        <w:rPr>
          <w:rFonts w:ascii="Tahoma" w:hAnsi="Tahoma" w:cs="Tahoma"/>
        </w:rPr>
        <w:t xml:space="preserve"> na področju MOL,</w:t>
      </w:r>
    </w:p>
    <w:p w14:paraId="4D87DDC8" w14:textId="77777777" w:rsidR="00894201" w:rsidRPr="007207A9" w:rsidRDefault="00894201" w:rsidP="006E1146">
      <w:pPr>
        <w:keepLines/>
        <w:widowControl w:val="0"/>
        <w:numPr>
          <w:ilvl w:val="0"/>
          <w:numId w:val="35"/>
        </w:numPr>
        <w:ind w:left="714" w:hanging="357"/>
        <w:jc w:val="both"/>
        <w:rPr>
          <w:rFonts w:ascii="Tahoma" w:hAnsi="Tahoma" w:cs="Tahoma"/>
        </w:rPr>
      </w:pPr>
      <w:r w:rsidRPr="007207A9">
        <w:rPr>
          <w:rFonts w:ascii="Tahoma" w:hAnsi="Tahoma" w:cs="Tahoma"/>
        </w:rPr>
        <w:t>ponudnik mora ponuditi blago, ki je navedeno v posamezni postavki ponudbenega predračuna ali enakovredno (blago z enakovrednimi tehničnimi značilnostmi),</w:t>
      </w:r>
    </w:p>
    <w:p w14:paraId="63F7DC98" w14:textId="77777777" w:rsidR="00894201" w:rsidRPr="007207A9" w:rsidRDefault="00894201" w:rsidP="006E1146">
      <w:pPr>
        <w:keepLines/>
        <w:widowControl w:val="0"/>
        <w:jc w:val="both"/>
        <w:rPr>
          <w:rFonts w:ascii="Tahoma" w:hAnsi="Tahoma" w:cs="Tahoma"/>
        </w:rPr>
      </w:pPr>
    </w:p>
    <w:p w14:paraId="36D69D65" w14:textId="77777777" w:rsidR="00894201" w:rsidRPr="007207A9" w:rsidRDefault="00894201" w:rsidP="006E1146">
      <w:pPr>
        <w:keepLines/>
        <w:widowControl w:val="0"/>
        <w:numPr>
          <w:ilvl w:val="1"/>
          <w:numId w:val="21"/>
        </w:numPr>
        <w:tabs>
          <w:tab w:val="num" w:pos="1080"/>
        </w:tabs>
        <w:jc w:val="both"/>
        <w:rPr>
          <w:rFonts w:ascii="Tahoma" w:hAnsi="Tahoma" w:cs="Tahoma"/>
          <w:b/>
        </w:rPr>
      </w:pPr>
      <w:r w:rsidRPr="007207A9">
        <w:rPr>
          <w:rFonts w:ascii="Tahoma" w:hAnsi="Tahoma" w:cs="Tahoma"/>
          <w:b/>
        </w:rPr>
        <w:t>Tehnične zahteve in opis predmeta javnega naročila</w:t>
      </w:r>
    </w:p>
    <w:p w14:paraId="6260EDED" w14:textId="77777777" w:rsidR="00894201" w:rsidRPr="007207A9" w:rsidRDefault="00894201" w:rsidP="006E1146">
      <w:pPr>
        <w:keepLines/>
        <w:widowControl w:val="0"/>
        <w:jc w:val="both"/>
        <w:rPr>
          <w:rFonts w:ascii="Tahoma" w:hAnsi="Tahoma" w:cs="Tahoma"/>
        </w:rPr>
      </w:pPr>
    </w:p>
    <w:p w14:paraId="3B948CD1" w14:textId="20553219" w:rsidR="00894201" w:rsidRPr="007207A9" w:rsidRDefault="00894201" w:rsidP="006E1146">
      <w:pPr>
        <w:pStyle w:val="Odstavekseznama"/>
        <w:keepLines/>
        <w:widowControl w:val="0"/>
        <w:numPr>
          <w:ilvl w:val="2"/>
          <w:numId w:val="21"/>
        </w:numPr>
        <w:jc w:val="both"/>
        <w:rPr>
          <w:rFonts w:ascii="Tahoma" w:hAnsi="Tahoma" w:cs="Tahoma"/>
        </w:rPr>
      </w:pPr>
      <w:r w:rsidRPr="007207A9">
        <w:rPr>
          <w:rFonts w:ascii="Tahoma" w:hAnsi="Tahoma" w:cs="Tahoma"/>
        </w:rPr>
        <w:t>Optični kabel</w:t>
      </w:r>
    </w:p>
    <w:p w14:paraId="4CEB0119" w14:textId="77777777" w:rsidR="00894201" w:rsidRPr="007207A9" w:rsidRDefault="00894201" w:rsidP="006E1146">
      <w:pPr>
        <w:keepLines/>
        <w:widowControl w:val="0"/>
        <w:jc w:val="both"/>
        <w:rPr>
          <w:rFonts w:ascii="Tahoma" w:hAnsi="Tahoma" w:cs="Tahoma"/>
        </w:rPr>
      </w:pPr>
    </w:p>
    <w:p w14:paraId="6E95E762" w14:textId="24D581F7" w:rsidR="00894201" w:rsidRPr="007207A9" w:rsidRDefault="00894201" w:rsidP="006E1146">
      <w:pPr>
        <w:keepLines/>
        <w:widowControl w:val="0"/>
        <w:jc w:val="both"/>
        <w:rPr>
          <w:rFonts w:ascii="Tahoma" w:hAnsi="Tahoma" w:cs="Tahoma"/>
        </w:rPr>
      </w:pPr>
      <w:r w:rsidRPr="007207A9">
        <w:rPr>
          <w:rFonts w:ascii="Tahoma" w:hAnsi="Tahoma" w:cs="Tahoma"/>
        </w:rPr>
        <w:t>Kabel je izdelan po priporočilih ITU-T G.652.d</w:t>
      </w:r>
      <w:r w:rsidR="00CD21CE" w:rsidRPr="007207A9">
        <w:rPr>
          <w:rFonts w:ascii="Tahoma" w:hAnsi="Tahoma" w:cs="Tahoma"/>
        </w:rPr>
        <w:t>, G.657.A</w:t>
      </w:r>
      <w:r w:rsidR="00FC1A1B" w:rsidRPr="007207A9">
        <w:rPr>
          <w:rFonts w:ascii="Tahoma" w:hAnsi="Tahoma" w:cs="Tahoma"/>
        </w:rPr>
        <w:t xml:space="preserve"> </w:t>
      </w:r>
      <w:r w:rsidRPr="007207A9">
        <w:rPr>
          <w:rFonts w:ascii="Tahoma" w:hAnsi="Tahoma" w:cs="Tahoma"/>
        </w:rPr>
        <w:t xml:space="preserve">in mednarodnimi standardi IEC 60794. Tehnična specifikacija določa konstrukcijo, geometrijske, optične, prenosne, mehanske in klimatske značilnosti ter postopke preizkušanja optičnih cevnih kablov. Kabli so izdelani brez kovinskih elementov in se uporabljajo za povezavo sistemov prenosa v medkrajevnem in </w:t>
      </w:r>
      <w:proofErr w:type="spellStart"/>
      <w:r w:rsidRPr="007207A9">
        <w:rPr>
          <w:rFonts w:ascii="Tahoma" w:hAnsi="Tahoma" w:cs="Tahoma"/>
        </w:rPr>
        <w:t>dostopovnem</w:t>
      </w:r>
      <w:proofErr w:type="spellEnd"/>
      <w:r w:rsidRPr="007207A9">
        <w:rPr>
          <w:rFonts w:ascii="Tahoma" w:hAnsi="Tahoma" w:cs="Tahoma"/>
        </w:rPr>
        <w:t xml:space="preserve"> telekomunikacijskem omrežju MOL. Predmetni kabli se vpihujejo ali uvlečejo v cevno kabelsko kanalizacijo.</w:t>
      </w:r>
    </w:p>
    <w:p w14:paraId="07DA8980" w14:textId="77777777" w:rsidR="00894201" w:rsidRPr="007207A9" w:rsidRDefault="00894201" w:rsidP="006E1146">
      <w:pPr>
        <w:keepLines/>
        <w:widowControl w:val="0"/>
        <w:jc w:val="both"/>
        <w:rPr>
          <w:rFonts w:ascii="Tahoma" w:hAnsi="Tahoma" w:cs="Tahoma"/>
        </w:rPr>
      </w:pPr>
    </w:p>
    <w:p w14:paraId="65D9A061" w14:textId="77777777" w:rsidR="00894201" w:rsidRPr="007207A9" w:rsidRDefault="00894201" w:rsidP="006E1146">
      <w:pPr>
        <w:pStyle w:val="Odstavekseznama"/>
        <w:keepLines/>
        <w:widowControl w:val="0"/>
        <w:numPr>
          <w:ilvl w:val="2"/>
          <w:numId w:val="21"/>
        </w:numPr>
        <w:jc w:val="both"/>
        <w:rPr>
          <w:rFonts w:ascii="Tahoma" w:hAnsi="Tahoma" w:cs="Tahoma"/>
        </w:rPr>
      </w:pPr>
      <w:r w:rsidRPr="007207A9">
        <w:rPr>
          <w:rFonts w:ascii="Tahoma" w:hAnsi="Tahoma" w:cs="Tahoma"/>
        </w:rPr>
        <w:t>Konstrukcija</w:t>
      </w:r>
    </w:p>
    <w:p w14:paraId="68EAA1DF" w14:textId="77777777" w:rsidR="00894201" w:rsidRPr="007207A9" w:rsidRDefault="00894201" w:rsidP="006E1146">
      <w:pPr>
        <w:keepLines/>
        <w:widowControl w:val="0"/>
        <w:jc w:val="both"/>
        <w:rPr>
          <w:rFonts w:ascii="Tahoma" w:hAnsi="Tahoma" w:cs="Tahoma"/>
        </w:rPr>
      </w:pPr>
    </w:p>
    <w:p w14:paraId="0C50D2CA" w14:textId="77777777" w:rsidR="00894201" w:rsidRPr="007207A9" w:rsidRDefault="00894201" w:rsidP="006E1146">
      <w:pPr>
        <w:keepLines/>
        <w:widowControl w:val="0"/>
        <w:jc w:val="both"/>
        <w:rPr>
          <w:rFonts w:ascii="Tahoma" w:hAnsi="Tahoma" w:cs="Tahoma"/>
          <w:b/>
        </w:rPr>
      </w:pPr>
      <w:r w:rsidRPr="007207A9">
        <w:rPr>
          <w:rFonts w:ascii="Tahoma" w:hAnsi="Tahoma" w:cs="Tahoma"/>
          <w:b/>
        </w:rPr>
        <w:t>Splošno</w:t>
      </w:r>
    </w:p>
    <w:p w14:paraId="13B33CA4" w14:textId="77777777" w:rsidR="00894201" w:rsidRPr="007207A9" w:rsidRDefault="00894201" w:rsidP="006E1146">
      <w:pPr>
        <w:keepLines/>
        <w:widowControl w:val="0"/>
        <w:jc w:val="both"/>
        <w:rPr>
          <w:rFonts w:ascii="Tahoma" w:hAnsi="Tahoma" w:cs="Tahoma"/>
        </w:rPr>
      </w:pPr>
    </w:p>
    <w:p w14:paraId="5E2A2E54"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V cevni optični kabel so vgrajena enorodovna optična vlakna. Ta so zaščitena s cevkami polnjenimi z vodo nepropustno maso. Vsa vlakna vgrajena v kablu so istega izvora. Cevke so opredene okoli centralnega nekovinskega elementa. Jedro je zaščiteno s polietilenskim plaščem, pod katerim se nahaja nosilni element iz </w:t>
      </w:r>
      <w:proofErr w:type="spellStart"/>
      <w:r w:rsidRPr="007207A9">
        <w:rPr>
          <w:rFonts w:ascii="Tahoma" w:hAnsi="Tahoma" w:cs="Tahoma"/>
        </w:rPr>
        <w:t>aramidnih</w:t>
      </w:r>
      <w:proofErr w:type="spellEnd"/>
      <w:r w:rsidRPr="007207A9">
        <w:rPr>
          <w:rFonts w:ascii="Tahoma" w:hAnsi="Tahoma" w:cs="Tahoma"/>
        </w:rPr>
        <w:t xml:space="preserve"> ali iz kombinacije </w:t>
      </w:r>
      <w:proofErr w:type="spellStart"/>
      <w:r w:rsidRPr="007207A9">
        <w:rPr>
          <w:rFonts w:ascii="Tahoma" w:hAnsi="Tahoma" w:cs="Tahoma"/>
        </w:rPr>
        <w:t>aramidnih</w:t>
      </w:r>
      <w:proofErr w:type="spellEnd"/>
      <w:r w:rsidRPr="007207A9">
        <w:rPr>
          <w:rFonts w:ascii="Tahoma" w:hAnsi="Tahoma" w:cs="Tahoma"/>
        </w:rPr>
        <w:t xml:space="preserve"> in steklenih vlaken. Zagotavljajo zaščito proti glodavcem. Vsi elementi kabla so izbrani tako, da so med seboj združljivi. V kabel vgrajeni materiali zagotavljajo, da bodo imeli kabli izdelani po tej specifikaciji preko cele življenjske dobe s to specifikacijo zahtevane lastnosti.</w:t>
      </w:r>
    </w:p>
    <w:p w14:paraId="134022B0" w14:textId="77777777" w:rsidR="00894201" w:rsidRPr="007207A9" w:rsidRDefault="00894201" w:rsidP="006E1146">
      <w:pPr>
        <w:keepLines/>
        <w:widowControl w:val="0"/>
        <w:jc w:val="both"/>
        <w:rPr>
          <w:rFonts w:ascii="Tahoma" w:hAnsi="Tahoma" w:cs="Tahoma"/>
        </w:rPr>
      </w:pPr>
    </w:p>
    <w:p w14:paraId="1E7F6912" w14:textId="77777777" w:rsidR="00894201" w:rsidRPr="007207A9" w:rsidRDefault="00894201" w:rsidP="006E1146">
      <w:pPr>
        <w:keepLines/>
        <w:widowControl w:val="0"/>
        <w:jc w:val="both"/>
        <w:rPr>
          <w:rFonts w:ascii="Tahoma" w:hAnsi="Tahoma" w:cs="Tahoma"/>
          <w:b/>
        </w:rPr>
      </w:pPr>
      <w:r w:rsidRPr="007207A9">
        <w:rPr>
          <w:rFonts w:ascii="Tahoma" w:hAnsi="Tahoma" w:cs="Tahoma"/>
          <w:b/>
        </w:rPr>
        <w:t>Optična vlakna</w:t>
      </w:r>
    </w:p>
    <w:p w14:paraId="18EE94AF" w14:textId="77777777" w:rsidR="00894201" w:rsidRPr="007207A9" w:rsidRDefault="00894201" w:rsidP="006E1146">
      <w:pPr>
        <w:keepLines/>
        <w:widowControl w:val="0"/>
        <w:jc w:val="both"/>
        <w:rPr>
          <w:rFonts w:ascii="Tahoma" w:hAnsi="Tahoma" w:cs="Tahoma"/>
        </w:rPr>
      </w:pPr>
    </w:p>
    <w:p w14:paraId="5A9AAF8F" w14:textId="02E33F78" w:rsidR="00894201" w:rsidRPr="007207A9" w:rsidRDefault="00894201" w:rsidP="006E1146">
      <w:pPr>
        <w:keepLines/>
        <w:widowControl w:val="0"/>
        <w:jc w:val="both"/>
        <w:rPr>
          <w:rFonts w:ascii="Tahoma" w:hAnsi="Tahoma" w:cs="Tahoma"/>
        </w:rPr>
      </w:pPr>
      <w:r w:rsidRPr="007207A9">
        <w:rPr>
          <w:rFonts w:ascii="Tahoma" w:hAnsi="Tahoma" w:cs="Tahoma"/>
        </w:rPr>
        <w:t xml:space="preserve">V kabel so vgrajena enorodovna disperzijsko </w:t>
      </w:r>
      <w:proofErr w:type="spellStart"/>
      <w:r w:rsidRPr="007207A9">
        <w:rPr>
          <w:rFonts w:ascii="Tahoma" w:hAnsi="Tahoma" w:cs="Tahoma"/>
        </w:rPr>
        <w:t>nepremaknjena</w:t>
      </w:r>
      <w:proofErr w:type="spellEnd"/>
      <w:r w:rsidRPr="007207A9">
        <w:rPr>
          <w:rFonts w:ascii="Tahoma" w:hAnsi="Tahoma" w:cs="Tahoma"/>
        </w:rPr>
        <w:t xml:space="preserve"> optična vlakna v skladu s priporočilom ITU-T G.652.d.</w:t>
      </w:r>
      <w:r w:rsidR="00CD21CE" w:rsidRPr="007207A9">
        <w:rPr>
          <w:rFonts w:ascii="Tahoma" w:hAnsi="Tahoma" w:cs="Tahoma"/>
        </w:rPr>
        <w:t>, G.657.A.</w:t>
      </w:r>
      <w:r w:rsidRPr="007207A9">
        <w:rPr>
          <w:rFonts w:ascii="Tahoma" w:hAnsi="Tahoma" w:cs="Tahoma"/>
        </w:rPr>
        <w:t xml:space="preserve"> Optično vlakno mora biti brez vidnih izboklin, vdolbin, prelomov, razpok in prask. Popravila vlaken z varjenjem ali drugimi postopki niso dovoljena. Primarna zaščita vlakna je lahko odstranljiva s kemičnimi ali mehanskimi sredstvi. Minimalni dovoljeni radij krivljenja mora biti manjši od 30 mm.</w:t>
      </w:r>
    </w:p>
    <w:p w14:paraId="7DFE66F8" w14:textId="4C4C95CF" w:rsidR="00894201" w:rsidRPr="007207A9" w:rsidRDefault="00894201" w:rsidP="006E1146">
      <w:pPr>
        <w:keepLines/>
        <w:widowControl w:val="0"/>
        <w:jc w:val="both"/>
        <w:rPr>
          <w:rFonts w:ascii="Tahoma" w:hAnsi="Tahoma" w:cs="Tahoma"/>
          <w:b/>
        </w:rPr>
      </w:pPr>
    </w:p>
    <w:p w14:paraId="311C0BCE" w14:textId="4E1211D9" w:rsidR="00FA3125" w:rsidRPr="007207A9" w:rsidRDefault="00FA3125" w:rsidP="006E1146">
      <w:pPr>
        <w:keepLines/>
        <w:widowControl w:val="0"/>
        <w:jc w:val="both"/>
        <w:rPr>
          <w:rFonts w:ascii="Tahoma" w:hAnsi="Tahoma" w:cs="Tahoma"/>
          <w:b/>
        </w:rPr>
      </w:pPr>
    </w:p>
    <w:p w14:paraId="7B4DF3D0" w14:textId="0402E456" w:rsidR="00894201" w:rsidRPr="007207A9" w:rsidRDefault="00894201" w:rsidP="006E1146">
      <w:pPr>
        <w:keepLines/>
        <w:widowControl w:val="0"/>
        <w:jc w:val="both"/>
        <w:rPr>
          <w:rFonts w:ascii="Tahoma" w:hAnsi="Tahoma" w:cs="Tahoma"/>
          <w:b/>
        </w:rPr>
      </w:pPr>
      <w:r w:rsidRPr="007207A9">
        <w:rPr>
          <w:rFonts w:ascii="Tahoma" w:hAnsi="Tahoma" w:cs="Tahoma"/>
          <w:b/>
        </w:rPr>
        <w:lastRenderedPageBreak/>
        <w:t>Označevanje vlaken</w:t>
      </w:r>
    </w:p>
    <w:p w14:paraId="788F5DDB" w14:textId="77777777" w:rsidR="00894201" w:rsidRPr="007207A9" w:rsidRDefault="00894201" w:rsidP="006E1146">
      <w:pPr>
        <w:keepLines/>
        <w:widowControl w:val="0"/>
        <w:jc w:val="both"/>
        <w:rPr>
          <w:rFonts w:ascii="Tahoma" w:hAnsi="Tahoma" w:cs="Tahoma"/>
        </w:rPr>
      </w:pPr>
    </w:p>
    <w:p w14:paraId="2F109EF5" w14:textId="77777777" w:rsidR="00894201" w:rsidRPr="007207A9" w:rsidRDefault="00894201" w:rsidP="006E1146">
      <w:pPr>
        <w:keepLines/>
        <w:widowControl w:val="0"/>
        <w:jc w:val="both"/>
        <w:rPr>
          <w:rFonts w:ascii="Tahoma" w:hAnsi="Tahoma" w:cs="Tahoma"/>
        </w:rPr>
      </w:pPr>
      <w:r w:rsidRPr="007207A9">
        <w:rPr>
          <w:rFonts w:ascii="Tahoma" w:hAnsi="Tahoma" w:cs="Tahoma"/>
        </w:rPr>
        <w:t>Za identifikacijo vlaken se uporablja v tabeli 1 navedena barvna lestvica.</w:t>
      </w:r>
    </w:p>
    <w:p w14:paraId="2BAEF559" w14:textId="77777777" w:rsidR="00894201" w:rsidRPr="007207A9" w:rsidRDefault="00894201" w:rsidP="006E1146">
      <w:pPr>
        <w:keepLines/>
        <w:widowControl w:val="0"/>
        <w:jc w:val="both"/>
        <w:rPr>
          <w:rFonts w:ascii="Tahoma" w:hAnsi="Tahoma" w:cs="Tahoma"/>
        </w:rPr>
      </w:pPr>
    </w:p>
    <w:tbl>
      <w:tblPr>
        <w:tblW w:w="0" w:type="auto"/>
        <w:tblInd w:w="2780" w:type="dxa"/>
        <w:tblLayout w:type="fixed"/>
        <w:tblLook w:val="0000" w:firstRow="0" w:lastRow="0" w:firstColumn="0" w:lastColumn="0" w:noHBand="0" w:noVBand="0"/>
      </w:tblPr>
      <w:tblGrid>
        <w:gridCol w:w="1984"/>
        <w:gridCol w:w="2313"/>
      </w:tblGrid>
      <w:tr w:rsidR="00894201" w:rsidRPr="007207A9" w14:paraId="338289D7" w14:textId="77777777" w:rsidTr="00AE49C9">
        <w:tc>
          <w:tcPr>
            <w:tcW w:w="1984" w:type="dxa"/>
            <w:tcBorders>
              <w:top w:val="single" w:sz="4" w:space="0" w:color="000000"/>
              <w:left w:val="single" w:sz="4" w:space="0" w:color="000000"/>
              <w:bottom w:val="single" w:sz="8" w:space="0" w:color="000000"/>
            </w:tcBorders>
            <w:shd w:val="clear" w:color="auto" w:fill="auto"/>
          </w:tcPr>
          <w:p w14:paraId="720710B9" w14:textId="77777777" w:rsidR="00894201" w:rsidRPr="007207A9" w:rsidRDefault="00894201" w:rsidP="006E1146">
            <w:pPr>
              <w:keepLines/>
              <w:widowControl w:val="0"/>
              <w:jc w:val="both"/>
              <w:rPr>
                <w:rFonts w:ascii="Tahoma" w:hAnsi="Tahoma" w:cs="Tahoma"/>
                <w:b/>
              </w:rPr>
            </w:pPr>
            <w:r w:rsidRPr="007207A9">
              <w:rPr>
                <w:rFonts w:ascii="Tahoma" w:hAnsi="Tahoma" w:cs="Tahoma"/>
                <w:b/>
              </w:rPr>
              <w:t>Vlakno št.</w:t>
            </w:r>
          </w:p>
        </w:tc>
        <w:tc>
          <w:tcPr>
            <w:tcW w:w="2313" w:type="dxa"/>
            <w:tcBorders>
              <w:top w:val="single" w:sz="4" w:space="0" w:color="000000"/>
              <w:left w:val="single" w:sz="4" w:space="0" w:color="000000"/>
              <w:bottom w:val="single" w:sz="8" w:space="0" w:color="000000"/>
              <w:right w:val="single" w:sz="4" w:space="0" w:color="000000"/>
            </w:tcBorders>
            <w:shd w:val="clear" w:color="auto" w:fill="auto"/>
          </w:tcPr>
          <w:p w14:paraId="14198EA8" w14:textId="77777777" w:rsidR="00894201" w:rsidRPr="007207A9" w:rsidRDefault="00894201" w:rsidP="006E1146">
            <w:pPr>
              <w:keepLines/>
              <w:widowControl w:val="0"/>
              <w:jc w:val="both"/>
              <w:rPr>
                <w:rFonts w:ascii="Tahoma" w:hAnsi="Tahoma" w:cs="Tahoma"/>
                <w:b/>
              </w:rPr>
            </w:pPr>
            <w:r w:rsidRPr="007207A9">
              <w:rPr>
                <w:rFonts w:ascii="Tahoma" w:hAnsi="Tahoma" w:cs="Tahoma"/>
                <w:b/>
              </w:rPr>
              <w:t>Barva</w:t>
            </w:r>
          </w:p>
        </w:tc>
      </w:tr>
      <w:tr w:rsidR="00894201" w:rsidRPr="007207A9" w14:paraId="5C5DF074" w14:textId="77777777" w:rsidTr="00AE49C9">
        <w:tc>
          <w:tcPr>
            <w:tcW w:w="1984" w:type="dxa"/>
            <w:tcBorders>
              <w:left w:val="single" w:sz="4" w:space="0" w:color="000000"/>
              <w:bottom w:val="single" w:sz="4" w:space="0" w:color="000000"/>
            </w:tcBorders>
            <w:shd w:val="clear" w:color="auto" w:fill="auto"/>
          </w:tcPr>
          <w:p w14:paraId="31EEC989" w14:textId="77777777" w:rsidR="00894201" w:rsidRPr="007207A9" w:rsidRDefault="00894201" w:rsidP="006E1146">
            <w:pPr>
              <w:keepLines/>
              <w:widowControl w:val="0"/>
              <w:jc w:val="both"/>
              <w:rPr>
                <w:rFonts w:ascii="Tahoma" w:hAnsi="Tahoma" w:cs="Tahoma"/>
              </w:rPr>
            </w:pPr>
            <w:r w:rsidRPr="007207A9">
              <w:rPr>
                <w:rFonts w:ascii="Tahoma" w:hAnsi="Tahoma" w:cs="Tahoma"/>
              </w:rPr>
              <w:t>1</w:t>
            </w:r>
          </w:p>
        </w:tc>
        <w:tc>
          <w:tcPr>
            <w:tcW w:w="2313" w:type="dxa"/>
            <w:tcBorders>
              <w:left w:val="single" w:sz="4" w:space="0" w:color="000000"/>
              <w:bottom w:val="single" w:sz="4" w:space="0" w:color="000000"/>
              <w:right w:val="single" w:sz="4" w:space="0" w:color="000000"/>
            </w:tcBorders>
            <w:shd w:val="clear" w:color="auto" w:fill="auto"/>
          </w:tcPr>
          <w:p w14:paraId="30B64ABD" w14:textId="77777777" w:rsidR="00894201" w:rsidRPr="007207A9" w:rsidRDefault="00894201" w:rsidP="006E1146">
            <w:pPr>
              <w:keepLines/>
              <w:widowControl w:val="0"/>
              <w:jc w:val="both"/>
              <w:rPr>
                <w:rFonts w:ascii="Tahoma" w:hAnsi="Tahoma" w:cs="Tahoma"/>
              </w:rPr>
            </w:pPr>
            <w:r w:rsidRPr="007207A9">
              <w:rPr>
                <w:rFonts w:ascii="Tahoma" w:hAnsi="Tahoma" w:cs="Tahoma"/>
              </w:rPr>
              <w:t>modra</w:t>
            </w:r>
          </w:p>
        </w:tc>
      </w:tr>
      <w:tr w:rsidR="00894201" w:rsidRPr="007207A9" w14:paraId="684DE2CA" w14:textId="77777777" w:rsidTr="00AE49C9">
        <w:tc>
          <w:tcPr>
            <w:tcW w:w="1984" w:type="dxa"/>
            <w:tcBorders>
              <w:top w:val="single" w:sz="4" w:space="0" w:color="000000"/>
              <w:left w:val="single" w:sz="4" w:space="0" w:color="000000"/>
              <w:bottom w:val="single" w:sz="4" w:space="0" w:color="000000"/>
            </w:tcBorders>
            <w:shd w:val="clear" w:color="auto" w:fill="auto"/>
          </w:tcPr>
          <w:p w14:paraId="1ADE6A09" w14:textId="77777777" w:rsidR="00894201" w:rsidRPr="007207A9" w:rsidRDefault="00894201" w:rsidP="006E1146">
            <w:pPr>
              <w:keepLines/>
              <w:widowControl w:val="0"/>
              <w:jc w:val="both"/>
              <w:rPr>
                <w:rFonts w:ascii="Tahoma" w:hAnsi="Tahoma" w:cs="Tahoma"/>
              </w:rPr>
            </w:pPr>
            <w:r w:rsidRPr="007207A9">
              <w:rPr>
                <w:rFonts w:ascii="Tahoma" w:hAnsi="Tahoma" w:cs="Tahoma"/>
              </w:rPr>
              <w:t>2</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61969137" w14:textId="77777777" w:rsidR="00894201" w:rsidRPr="007207A9" w:rsidRDefault="00894201" w:rsidP="006E1146">
            <w:pPr>
              <w:keepLines/>
              <w:widowControl w:val="0"/>
              <w:jc w:val="both"/>
              <w:rPr>
                <w:rFonts w:ascii="Tahoma" w:hAnsi="Tahoma" w:cs="Tahoma"/>
              </w:rPr>
            </w:pPr>
            <w:r w:rsidRPr="007207A9">
              <w:rPr>
                <w:rFonts w:ascii="Tahoma" w:hAnsi="Tahoma" w:cs="Tahoma"/>
              </w:rPr>
              <w:t>oranžna</w:t>
            </w:r>
          </w:p>
        </w:tc>
      </w:tr>
      <w:tr w:rsidR="00894201" w:rsidRPr="007207A9" w14:paraId="59C974CF" w14:textId="77777777" w:rsidTr="00AE49C9">
        <w:tc>
          <w:tcPr>
            <w:tcW w:w="1984" w:type="dxa"/>
            <w:tcBorders>
              <w:top w:val="single" w:sz="4" w:space="0" w:color="000000"/>
              <w:left w:val="single" w:sz="4" w:space="0" w:color="000000"/>
              <w:bottom w:val="single" w:sz="4" w:space="0" w:color="000000"/>
            </w:tcBorders>
            <w:shd w:val="clear" w:color="auto" w:fill="auto"/>
          </w:tcPr>
          <w:p w14:paraId="0F024A3C" w14:textId="77777777" w:rsidR="00894201" w:rsidRPr="007207A9" w:rsidRDefault="00894201" w:rsidP="006E1146">
            <w:pPr>
              <w:keepLines/>
              <w:widowControl w:val="0"/>
              <w:jc w:val="both"/>
              <w:rPr>
                <w:rFonts w:ascii="Tahoma" w:hAnsi="Tahoma" w:cs="Tahoma"/>
              </w:rPr>
            </w:pPr>
            <w:r w:rsidRPr="007207A9">
              <w:rPr>
                <w:rFonts w:ascii="Tahoma" w:hAnsi="Tahoma" w:cs="Tahoma"/>
              </w:rPr>
              <w:t>3</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65E69405" w14:textId="77777777" w:rsidR="00894201" w:rsidRPr="007207A9" w:rsidRDefault="00894201" w:rsidP="006E1146">
            <w:pPr>
              <w:keepLines/>
              <w:widowControl w:val="0"/>
              <w:jc w:val="both"/>
              <w:rPr>
                <w:rFonts w:ascii="Tahoma" w:hAnsi="Tahoma" w:cs="Tahoma"/>
              </w:rPr>
            </w:pPr>
            <w:r w:rsidRPr="007207A9">
              <w:rPr>
                <w:rFonts w:ascii="Tahoma" w:hAnsi="Tahoma" w:cs="Tahoma"/>
              </w:rPr>
              <w:t>zelena</w:t>
            </w:r>
          </w:p>
        </w:tc>
      </w:tr>
      <w:tr w:rsidR="00894201" w:rsidRPr="007207A9" w14:paraId="74DC1E89" w14:textId="77777777" w:rsidTr="00AE49C9">
        <w:tc>
          <w:tcPr>
            <w:tcW w:w="1984" w:type="dxa"/>
            <w:tcBorders>
              <w:top w:val="single" w:sz="4" w:space="0" w:color="000000"/>
              <w:left w:val="single" w:sz="4" w:space="0" w:color="000000"/>
              <w:bottom w:val="single" w:sz="4" w:space="0" w:color="000000"/>
            </w:tcBorders>
            <w:shd w:val="clear" w:color="auto" w:fill="auto"/>
          </w:tcPr>
          <w:p w14:paraId="2092FFBE" w14:textId="77777777" w:rsidR="00894201" w:rsidRPr="007207A9" w:rsidRDefault="00894201" w:rsidP="006E1146">
            <w:pPr>
              <w:keepLines/>
              <w:widowControl w:val="0"/>
              <w:jc w:val="both"/>
              <w:rPr>
                <w:rFonts w:ascii="Tahoma" w:hAnsi="Tahoma" w:cs="Tahoma"/>
              </w:rPr>
            </w:pPr>
            <w:r w:rsidRPr="007207A9">
              <w:rPr>
                <w:rFonts w:ascii="Tahoma" w:hAnsi="Tahoma" w:cs="Tahoma"/>
              </w:rPr>
              <w:t>4</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4269EDFF" w14:textId="77777777" w:rsidR="00894201" w:rsidRPr="007207A9" w:rsidRDefault="00894201" w:rsidP="006E1146">
            <w:pPr>
              <w:keepLines/>
              <w:widowControl w:val="0"/>
              <w:jc w:val="both"/>
              <w:rPr>
                <w:rFonts w:ascii="Tahoma" w:hAnsi="Tahoma" w:cs="Tahoma"/>
              </w:rPr>
            </w:pPr>
            <w:r w:rsidRPr="007207A9">
              <w:rPr>
                <w:rFonts w:ascii="Tahoma" w:hAnsi="Tahoma" w:cs="Tahoma"/>
              </w:rPr>
              <w:t>rjava</w:t>
            </w:r>
          </w:p>
        </w:tc>
      </w:tr>
      <w:tr w:rsidR="00894201" w:rsidRPr="007207A9" w14:paraId="24E99D62" w14:textId="77777777" w:rsidTr="00AE49C9">
        <w:tc>
          <w:tcPr>
            <w:tcW w:w="1984" w:type="dxa"/>
            <w:tcBorders>
              <w:top w:val="single" w:sz="4" w:space="0" w:color="000000"/>
              <w:left w:val="single" w:sz="4" w:space="0" w:color="000000"/>
              <w:bottom w:val="single" w:sz="4" w:space="0" w:color="000000"/>
            </w:tcBorders>
            <w:shd w:val="clear" w:color="auto" w:fill="auto"/>
          </w:tcPr>
          <w:p w14:paraId="3B8C51E0" w14:textId="77777777" w:rsidR="00894201" w:rsidRPr="007207A9" w:rsidRDefault="00894201" w:rsidP="006E1146">
            <w:pPr>
              <w:keepLines/>
              <w:widowControl w:val="0"/>
              <w:jc w:val="both"/>
              <w:rPr>
                <w:rFonts w:ascii="Tahoma" w:hAnsi="Tahoma" w:cs="Tahoma"/>
              </w:rPr>
            </w:pPr>
            <w:r w:rsidRPr="007207A9">
              <w:rPr>
                <w:rFonts w:ascii="Tahoma" w:hAnsi="Tahoma" w:cs="Tahoma"/>
              </w:rPr>
              <w:t>5</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112DCBA1" w14:textId="77777777" w:rsidR="00894201" w:rsidRPr="007207A9" w:rsidRDefault="00894201" w:rsidP="006E1146">
            <w:pPr>
              <w:keepLines/>
              <w:widowControl w:val="0"/>
              <w:jc w:val="both"/>
              <w:rPr>
                <w:rFonts w:ascii="Tahoma" w:hAnsi="Tahoma" w:cs="Tahoma"/>
              </w:rPr>
            </w:pPr>
            <w:r w:rsidRPr="007207A9">
              <w:rPr>
                <w:rFonts w:ascii="Tahoma" w:hAnsi="Tahoma" w:cs="Tahoma"/>
              </w:rPr>
              <w:t>siva</w:t>
            </w:r>
          </w:p>
        </w:tc>
      </w:tr>
      <w:tr w:rsidR="00894201" w:rsidRPr="007207A9" w14:paraId="09929E9D" w14:textId="77777777" w:rsidTr="00AE49C9">
        <w:tc>
          <w:tcPr>
            <w:tcW w:w="1984" w:type="dxa"/>
            <w:tcBorders>
              <w:top w:val="single" w:sz="4" w:space="0" w:color="000000"/>
              <w:left w:val="single" w:sz="4" w:space="0" w:color="000000"/>
              <w:bottom w:val="single" w:sz="4" w:space="0" w:color="000000"/>
            </w:tcBorders>
            <w:shd w:val="clear" w:color="auto" w:fill="auto"/>
          </w:tcPr>
          <w:p w14:paraId="31476D6D" w14:textId="77777777" w:rsidR="00894201" w:rsidRPr="007207A9" w:rsidRDefault="00894201" w:rsidP="006E1146">
            <w:pPr>
              <w:keepLines/>
              <w:widowControl w:val="0"/>
              <w:jc w:val="both"/>
              <w:rPr>
                <w:rFonts w:ascii="Tahoma" w:hAnsi="Tahoma" w:cs="Tahoma"/>
              </w:rPr>
            </w:pPr>
            <w:r w:rsidRPr="007207A9">
              <w:rPr>
                <w:rFonts w:ascii="Tahoma" w:hAnsi="Tahoma" w:cs="Tahoma"/>
              </w:rPr>
              <w:t>6</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1C3DCA9D" w14:textId="77777777" w:rsidR="00894201" w:rsidRPr="007207A9" w:rsidRDefault="00894201" w:rsidP="006E1146">
            <w:pPr>
              <w:keepLines/>
              <w:widowControl w:val="0"/>
              <w:jc w:val="both"/>
              <w:rPr>
                <w:rFonts w:ascii="Tahoma" w:hAnsi="Tahoma" w:cs="Tahoma"/>
              </w:rPr>
            </w:pPr>
            <w:r w:rsidRPr="007207A9">
              <w:rPr>
                <w:rFonts w:ascii="Tahoma" w:hAnsi="Tahoma" w:cs="Tahoma"/>
              </w:rPr>
              <w:t>bela</w:t>
            </w:r>
          </w:p>
        </w:tc>
      </w:tr>
      <w:tr w:rsidR="00894201" w:rsidRPr="007207A9" w14:paraId="10A267D7" w14:textId="77777777" w:rsidTr="00AE49C9">
        <w:tc>
          <w:tcPr>
            <w:tcW w:w="1984" w:type="dxa"/>
            <w:tcBorders>
              <w:top w:val="single" w:sz="4" w:space="0" w:color="000000"/>
              <w:left w:val="single" w:sz="4" w:space="0" w:color="000000"/>
              <w:bottom w:val="single" w:sz="4" w:space="0" w:color="000000"/>
            </w:tcBorders>
            <w:shd w:val="clear" w:color="auto" w:fill="auto"/>
          </w:tcPr>
          <w:p w14:paraId="58DB9BA4" w14:textId="77777777" w:rsidR="00894201" w:rsidRPr="007207A9" w:rsidRDefault="00894201" w:rsidP="006E1146">
            <w:pPr>
              <w:keepLines/>
              <w:widowControl w:val="0"/>
              <w:jc w:val="both"/>
              <w:rPr>
                <w:rFonts w:ascii="Tahoma" w:hAnsi="Tahoma" w:cs="Tahoma"/>
              </w:rPr>
            </w:pPr>
            <w:r w:rsidRPr="007207A9">
              <w:rPr>
                <w:rFonts w:ascii="Tahoma" w:hAnsi="Tahoma" w:cs="Tahoma"/>
              </w:rPr>
              <w:t>7</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7BEEBBAA" w14:textId="77777777" w:rsidR="00894201" w:rsidRPr="007207A9" w:rsidRDefault="00894201" w:rsidP="006E1146">
            <w:pPr>
              <w:keepLines/>
              <w:widowControl w:val="0"/>
              <w:jc w:val="both"/>
              <w:rPr>
                <w:rFonts w:ascii="Tahoma" w:hAnsi="Tahoma" w:cs="Tahoma"/>
              </w:rPr>
            </w:pPr>
            <w:r w:rsidRPr="007207A9">
              <w:rPr>
                <w:rFonts w:ascii="Tahoma" w:hAnsi="Tahoma" w:cs="Tahoma"/>
              </w:rPr>
              <w:t>rdeča</w:t>
            </w:r>
          </w:p>
        </w:tc>
      </w:tr>
      <w:tr w:rsidR="00894201" w:rsidRPr="007207A9" w14:paraId="64A2C55D" w14:textId="77777777" w:rsidTr="00AE49C9">
        <w:tc>
          <w:tcPr>
            <w:tcW w:w="1984" w:type="dxa"/>
            <w:tcBorders>
              <w:top w:val="single" w:sz="4" w:space="0" w:color="000000"/>
              <w:left w:val="single" w:sz="4" w:space="0" w:color="000000"/>
              <w:bottom w:val="single" w:sz="4" w:space="0" w:color="000000"/>
            </w:tcBorders>
            <w:shd w:val="clear" w:color="auto" w:fill="auto"/>
          </w:tcPr>
          <w:p w14:paraId="417658FB" w14:textId="77777777" w:rsidR="00894201" w:rsidRPr="007207A9" w:rsidRDefault="00894201" w:rsidP="006E1146">
            <w:pPr>
              <w:keepLines/>
              <w:widowControl w:val="0"/>
              <w:jc w:val="both"/>
              <w:rPr>
                <w:rFonts w:ascii="Tahoma" w:hAnsi="Tahoma" w:cs="Tahoma"/>
              </w:rPr>
            </w:pPr>
            <w:r w:rsidRPr="007207A9">
              <w:rPr>
                <w:rFonts w:ascii="Tahoma" w:hAnsi="Tahoma" w:cs="Tahoma"/>
              </w:rPr>
              <w:t>8</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74405FA9" w14:textId="77777777" w:rsidR="00894201" w:rsidRPr="007207A9" w:rsidRDefault="00894201" w:rsidP="006E1146">
            <w:pPr>
              <w:keepLines/>
              <w:widowControl w:val="0"/>
              <w:jc w:val="both"/>
              <w:rPr>
                <w:rFonts w:ascii="Tahoma" w:hAnsi="Tahoma" w:cs="Tahoma"/>
              </w:rPr>
            </w:pPr>
            <w:r w:rsidRPr="007207A9">
              <w:rPr>
                <w:rFonts w:ascii="Tahoma" w:hAnsi="Tahoma" w:cs="Tahoma"/>
              </w:rPr>
              <w:t>črna</w:t>
            </w:r>
          </w:p>
        </w:tc>
      </w:tr>
      <w:tr w:rsidR="00894201" w:rsidRPr="007207A9" w14:paraId="08D44FD9" w14:textId="77777777" w:rsidTr="00AE49C9">
        <w:tc>
          <w:tcPr>
            <w:tcW w:w="1984" w:type="dxa"/>
            <w:tcBorders>
              <w:top w:val="single" w:sz="4" w:space="0" w:color="000000"/>
              <w:left w:val="single" w:sz="4" w:space="0" w:color="000000"/>
              <w:bottom w:val="single" w:sz="4" w:space="0" w:color="000000"/>
            </w:tcBorders>
            <w:shd w:val="clear" w:color="auto" w:fill="auto"/>
          </w:tcPr>
          <w:p w14:paraId="537A5B13" w14:textId="77777777" w:rsidR="00894201" w:rsidRPr="007207A9" w:rsidRDefault="00894201" w:rsidP="006E1146">
            <w:pPr>
              <w:keepLines/>
              <w:widowControl w:val="0"/>
              <w:jc w:val="both"/>
              <w:rPr>
                <w:rFonts w:ascii="Tahoma" w:hAnsi="Tahoma" w:cs="Tahoma"/>
              </w:rPr>
            </w:pPr>
            <w:r w:rsidRPr="007207A9">
              <w:rPr>
                <w:rFonts w:ascii="Tahoma" w:hAnsi="Tahoma" w:cs="Tahoma"/>
              </w:rPr>
              <w:t>9</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1804BD06" w14:textId="77777777" w:rsidR="00894201" w:rsidRPr="007207A9" w:rsidRDefault="00894201" w:rsidP="006E1146">
            <w:pPr>
              <w:keepLines/>
              <w:widowControl w:val="0"/>
              <w:jc w:val="both"/>
              <w:rPr>
                <w:rFonts w:ascii="Tahoma" w:hAnsi="Tahoma" w:cs="Tahoma"/>
              </w:rPr>
            </w:pPr>
            <w:r w:rsidRPr="007207A9">
              <w:rPr>
                <w:rFonts w:ascii="Tahoma" w:hAnsi="Tahoma" w:cs="Tahoma"/>
              </w:rPr>
              <w:t>rumena</w:t>
            </w:r>
          </w:p>
        </w:tc>
      </w:tr>
      <w:tr w:rsidR="00894201" w:rsidRPr="007207A9" w14:paraId="6B54EC91" w14:textId="77777777" w:rsidTr="00AE49C9">
        <w:tc>
          <w:tcPr>
            <w:tcW w:w="1984" w:type="dxa"/>
            <w:tcBorders>
              <w:top w:val="single" w:sz="4" w:space="0" w:color="000000"/>
              <w:left w:val="single" w:sz="4" w:space="0" w:color="000000"/>
              <w:bottom w:val="single" w:sz="4" w:space="0" w:color="000000"/>
            </w:tcBorders>
            <w:shd w:val="clear" w:color="auto" w:fill="auto"/>
          </w:tcPr>
          <w:p w14:paraId="5407E1F1" w14:textId="77777777" w:rsidR="00894201" w:rsidRPr="007207A9" w:rsidRDefault="00894201" w:rsidP="006E1146">
            <w:pPr>
              <w:keepLines/>
              <w:widowControl w:val="0"/>
              <w:jc w:val="both"/>
              <w:rPr>
                <w:rFonts w:ascii="Tahoma" w:hAnsi="Tahoma" w:cs="Tahoma"/>
              </w:rPr>
            </w:pPr>
            <w:r w:rsidRPr="007207A9">
              <w:rPr>
                <w:rFonts w:ascii="Tahoma" w:hAnsi="Tahoma" w:cs="Tahoma"/>
              </w:rPr>
              <w:t>10</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4D73B789" w14:textId="77777777" w:rsidR="00894201" w:rsidRPr="007207A9" w:rsidRDefault="00894201" w:rsidP="006E1146">
            <w:pPr>
              <w:keepLines/>
              <w:widowControl w:val="0"/>
              <w:jc w:val="both"/>
              <w:rPr>
                <w:rFonts w:ascii="Tahoma" w:hAnsi="Tahoma" w:cs="Tahoma"/>
              </w:rPr>
            </w:pPr>
            <w:r w:rsidRPr="007207A9">
              <w:rPr>
                <w:rFonts w:ascii="Tahoma" w:hAnsi="Tahoma" w:cs="Tahoma"/>
              </w:rPr>
              <w:t>vijolična</w:t>
            </w:r>
          </w:p>
        </w:tc>
      </w:tr>
      <w:tr w:rsidR="00894201" w:rsidRPr="007207A9" w14:paraId="1E4505B6" w14:textId="77777777" w:rsidTr="00AE49C9">
        <w:tc>
          <w:tcPr>
            <w:tcW w:w="1984" w:type="dxa"/>
            <w:tcBorders>
              <w:top w:val="single" w:sz="4" w:space="0" w:color="000000"/>
              <w:left w:val="single" w:sz="4" w:space="0" w:color="000000"/>
              <w:bottom w:val="single" w:sz="4" w:space="0" w:color="000000"/>
            </w:tcBorders>
            <w:shd w:val="clear" w:color="auto" w:fill="auto"/>
          </w:tcPr>
          <w:p w14:paraId="340462CC" w14:textId="77777777" w:rsidR="00894201" w:rsidRPr="007207A9" w:rsidRDefault="00894201" w:rsidP="006E1146">
            <w:pPr>
              <w:keepLines/>
              <w:widowControl w:val="0"/>
              <w:jc w:val="both"/>
              <w:rPr>
                <w:rFonts w:ascii="Tahoma" w:hAnsi="Tahoma" w:cs="Tahoma"/>
              </w:rPr>
            </w:pPr>
            <w:r w:rsidRPr="007207A9">
              <w:rPr>
                <w:rFonts w:ascii="Tahoma" w:hAnsi="Tahoma" w:cs="Tahoma"/>
              </w:rPr>
              <w:t>11</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274F0A25" w14:textId="77777777" w:rsidR="00894201" w:rsidRPr="007207A9" w:rsidRDefault="00894201" w:rsidP="006E1146">
            <w:pPr>
              <w:keepLines/>
              <w:widowControl w:val="0"/>
              <w:jc w:val="both"/>
              <w:rPr>
                <w:rFonts w:ascii="Tahoma" w:hAnsi="Tahoma" w:cs="Tahoma"/>
              </w:rPr>
            </w:pPr>
            <w:r w:rsidRPr="007207A9">
              <w:rPr>
                <w:rFonts w:ascii="Tahoma" w:hAnsi="Tahoma" w:cs="Tahoma"/>
              </w:rPr>
              <w:t>rožnata</w:t>
            </w:r>
          </w:p>
        </w:tc>
      </w:tr>
      <w:tr w:rsidR="00894201" w:rsidRPr="007207A9" w14:paraId="764C0BBF" w14:textId="77777777" w:rsidTr="00AE49C9">
        <w:tc>
          <w:tcPr>
            <w:tcW w:w="1984" w:type="dxa"/>
            <w:tcBorders>
              <w:top w:val="single" w:sz="4" w:space="0" w:color="000000"/>
              <w:left w:val="single" w:sz="4" w:space="0" w:color="000000"/>
              <w:bottom w:val="single" w:sz="4" w:space="0" w:color="000000"/>
            </w:tcBorders>
            <w:shd w:val="clear" w:color="auto" w:fill="auto"/>
          </w:tcPr>
          <w:p w14:paraId="58F8C98B" w14:textId="77777777" w:rsidR="00894201" w:rsidRPr="007207A9" w:rsidRDefault="00894201" w:rsidP="006E1146">
            <w:pPr>
              <w:keepLines/>
              <w:widowControl w:val="0"/>
              <w:jc w:val="both"/>
              <w:rPr>
                <w:rFonts w:ascii="Tahoma" w:hAnsi="Tahoma" w:cs="Tahoma"/>
              </w:rPr>
            </w:pPr>
            <w:r w:rsidRPr="007207A9">
              <w:rPr>
                <w:rFonts w:ascii="Tahoma" w:hAnsi="Tahoma" w:cs="Tahoma"/>
              </w:rPr>
              <w:t>12</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5B58BCB3" w14:textId="77777777" w:rsidR="00894201" w:rsidRPr="007207A9" w:rsidRDefault="00894201" w:rsidP="006E1146">
            <w:pPr>
              <w:keepLines/>
              <w:widowControl w:val="0"/>
              <w:jc w:val="both"/>
              <w:rPr>
                <w:rFonts w:ascii="Tahoma" w:hAnsi="Tahoma" w:cs="Tahoma"/>
              </w:rPr>
            </w:pPr>
            <w:r w:rsidRPr="007207A9">
              <w:rPr>
                <w:rFonts w:ascii="Tahoma" w:hAnsi="Tahoma" w:cs="Tahoma"/>
              </w:rPr>
              <w:t>roza</w:t>
            </w:r>
          </w:p>
        </w:tc>
      </w:tr>
    </w:tbl>
    <w:p w14:paraId="5E6B8DBB" w14:textId="77777777" w:rsidR="00894201" w:rsidRPr="007207A9" w:rsidRDefault="00894201" w:rsidP="006E1146">
      <w:pPr>
        <w:keepLines/>
        <w:widowControl w:val="0"/>
        <w:jc w:val="both"/>
        <w:rPr>
          <w:rFonts w:ascii="Tahoma" w:hAnsi="Tahoma" w:cs="Tahoma"/>
        </w:rPr>
      </w:pPr>
      <w:r w:rsidRPr="007207A9">
        <w:rPr>
          <w:rFonts w:ascii="Tahoma" w:hAnsi="Tahoma" w:cs="Tahoma"/>
        </w:rPr>
        <w:t>Tabela 1</w:t>
      </w:r>
    </w:p>
    <w:p w14:paraId="5F2915C6" w14:textId="77777777" w:rsidR="00894201" w:rsidRPr="007207A9" w:rsidRDefault="00894201" w:rsidP="006E1146">
      <w:pPr>
        <w:keepLines/>
        <w:widowControl w:val="0"/>
        <w:jc w:val="both"/>
        <w:rPr>
          <w:rFonts w:ascii="Tahoma" w:hAnsi="Tahoma" w:cs="Tahoma"/>
        </w:rPr>
      </w:pPr>
    </w:p>
    <w:p w14:paraId="46353AC6" w14:textId="77777777" w:rsidR="00894201" w:rsidRPr="007207A9" w:rsidRDefault="00894201" w:rsidP="006E1146">
      <w:pPr>
        <w:keepLines/>
        <w:widowControl w:val="0"/>
        <w:jc w:val="both"/>
        <w:rPr>
          <w:rFonts w:ascii="Tahoma" w:hAnsi="Tahoma" w:cs="Tahoma"/>
        </w:rPr>
      </w:pPr>
      <w:r w:rsidRPr="007207A9">
        <w:rPr>
          <w:rFonts w:ascii="Tahoma" w:hAnsi="Tahoma" w:cs="Tahoma"/>
        </w:rPr>
        <w:t>Barve vlaken morajo biti razpoznavne preko cele življenjske dobe kabla. Primarna zaščita vlaken mora dopuščati lokalno detekcijo in injekcijo svetlobe.</w:t>
      </w:r>
    </w:p>
    <w:p w14:paraId="031CA2B6" w14:textId="77777777" w:rsidR="00894201" w:rsidRPr="007207A9" w:rsidRDefault="00894201" w:rsidP="006E1146">
      <w:pPr>
        <w:keepLines/>
        <w:widowControl w:val="0"/>
        <w:jc w:val="both"/>
        <w:rPr>
          <w:rFonts w:ascii="Tahoma" w:hAnsi="Tahoma" w:cs="Tahoma"/>
        </w:rPr>
      </w:pPr>
    </w:p>
    <w:p w14:paraId="7C9ADF5A" w14:textId="77777777" w:rsidR="00894201" w:rsidRPr="007207A9" w:rsidRDefault="00894201" w:rsidP="006E1146">
      <w:pPr>
        <w:keepLines/>
        <w:widowControl w:val="0"/>
        <w:jc w:val="both"/>
        <w:rPr>
          <w:rFonts w:ascii="Tahoma" w:hAnsi="Tahoma" w:cs="Tahoma"/>
          <w:b/>
        </w:rPr>
      </w:pPr>
      <w:r w:rsidRPr="007207A9">
        <w:rPr>
          <w:rFonts w:ascii="Tahoma" w:hAnsi="Tahoma" w:cs="Tahoma"/>
          <w:b/>
        </w:rPr>
        <w:t>Jedro kabla</w:t>
      </w:r>
    </w:p>
    <w:p w14:paraId="5C778B96" w14:textId="77777777" w:rsidR="00894201" w:rsidRPr="007207A9" w:rsidRDefault="00894201" w:rsidP="006E1146">
      <w:pPr>
        <w:keepLines/>
        <w:widowControl w:val="0"/>
        <w:jc w:val="both"/>
        <w:rPr>
          <w:rFonts w:ascii="Tahoma" w:hAnsi="Tahoma" w:cs="Tahoma"/>
        </w:rPr>
      </w:pPr>
    </w:p>
    <w:p w14:paraId="7132EF0D"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Centralni element, ki kablu zagotavlja togost in dodatno čvrstost je izdelan iz steklenih vlaken ter epoksidnih smol. Iz konstrukcijskih razlogov, je preko centralnega elementa nanesen ustrezen sloj PE. </w:t>
      </w:r>
    </w:p>
    <w:p w14:paraId="4A09C5B3" w14:textId="77777777" w:rsidR="00894201" w:rsidRPr="007207A9" w:rsidRDefault="00894201" w:rsidP="006E1146">
      <w:pPr>
        <w:keepLines/>
        <w:widowControl w:val="0"/>
        <w:jc w:val="both"/>
        <w:rPr>
          <w:rFonts w:ascii="Tahoma" w:hAnsi="Tahoma" w:cs="Tahoma"/>
        </w:rPr>
      </w:pPr>
      <w:r w:rsidRPr="007207A9">
        <w:rPr>
          <w:rFonts w:ascii="Tahoma" w:hAnsi="Tahoma" w:cs="Tahoma"/>
        </w:rPr>
        <w:t>Razporeditev vlaken po cevkah je podana v tabeli 2.</w:t>
      </w:r>
    </w:p>
    <w:p w14:paraId="73F24728" w14:textId="77777777" w:rsidR="00894201" w:rsidRPr="007207A9" w:rsidRDefault="00894201" w:rsidP="006E1146">
      <w:pPr>
        <w:keepLines/>
        <w:widowControl w:val="0"/>
        <w:jc w:val="both"/>
        <w:rPr>
          <w:rFonts w:ascii="Tahoma" w:hAnsi="Tahoma" w:cs="Tahoma"/>
        </w:rPr>
      </w:pPr>
    </w:p>
    <w:tbl>
      <w:tblPr>
        <w:tblW w:w="0" w:type="auto"/>
        <w:tblInd w:w="1324" w:type="dxa"/>
        <w:tblLayout w:type="fixed"/>
        <w:tblCellMar>
          <w:left w:w="70" w:type="dxa"/>
          <w:right w:w="70" w:type="dxa"/>
        </w:tblCellMar>
        <w:tblLook w:val="0000" w:firstRow="0" w:lastRow="0" w:firstColumn="0" w:lastColumn="0" w:noHBand="0" w:noVBand="0"/>
      </w:tblPr>
      <w:tblGrid>
        <w:gridCol w:w="2268"/>
        <w:gridCol w:w="1701"/>
        <w:gridCol w:w="2574"/>
      </w:tblGrid>
      <w:tr w:rsidR="00894201" w:rsidRPr="007207A9" w14:paraId="4D32487A" w14:textId="77777777" w:rsidTr="00AE49C9">
        <w:tc>
          <w:tcPr>
            <w:tcW w:w="2268" w:type="dxa"/>
            <w:tcBorders>
              <w:top w:val="single" w:sz="4" w:space="0" w:color="000000"/>
              <w:left w:val="single" w:sz="4" w:space="0" w:color="000000"/>
              <w:bottom w:val="single" w:sz="8" w:space="0" w:color="000000"/>
            </w:tcBorders>
            <w:shd w:val="clear" w:color="auto" w:fill="auto"/>
          </w:tcPr>
          <w:p w14:paraId="30A0AF49" w14:textId="77777777" w:rsidR="00894201" w:rsidRPr="007207A9" w:rsidRDefault="00894201" w:rsidP="006E1146">
            <w:pPr>
              <w:keepLines/>
              <w:widowControl w:val="0"/>
              <w:jc w:val="both"/>
              <w:rPr>
                <w:rFonts w:ascii="Tahoma" w:hAnsi="Tahoma" w:cs="Tahoma"/>
                <w:b/>
              </w:rPr>
            </w:pPr>
            <w:r w:rsidRPr="007207A9">
              <w:rPr>
                <w:rFonts w:ascii="Tahoma" w:hAnsi="Tahoma" w:cs="Tahoma"/>
                <w:b/>
              </w:rPr>
              <w:t>število vlaken</w:t>
            </w:r>
          </w:p>
        </w:tc>
        <w:tc>
          <w:tcPr>
            <w:tcW w:w="1701" w:type="dxa"/>
            <w:tcBorders>
              <w:top w:val="single" w:sz="4" w:space="0" w:color="000000"/>
              <w:left w:val="single" w:sz="4" w:space="0" w:color="000000"/>
              <w:bottom w:val="single" w:sz="8" w:space="0" w:color="000000"/>
            </w:tcBorders>
            <w:shd w:val="clear" w:color="auto" w:fill="auto"/>
          </w:tcPr>
          <w:p w14:paraId="1F7150C6" w14:textId="77777777" w:rsidR="00894201" w:rsidRPr="007207A9" w:rsidRDefault="00894201" w:rsidP="006E1146">
            <w:pPr>
              <w:keepLines/>
              <w:widowControl w:val="0"/>
              <w:jc w:val="both"/>
              <w:rPr>
                <w:rFonts w:ascii="Tahoma" w:hAnsi="Tahoma" w:cs="Tahoma"/>
                <w:b/>
              </w:rPr>
            </w:pPr>
            <w:r w:rsidRPr="007207A9">
              <w:rPr>
                <w:rFonts w:ascii="Tahoma" w:hAnsi="Tahoma" w:cs="Tahoma"/>
                <w:b/>
              </w:rPr>
              <w:t>Število cevk</w:t>
            </w:r>
          </w:p>
        </w:tc>
        <w:tc>
          <w:tcPr>
            <w:tcW w:w="2574" w:type="dxa"/>
            <w:tcBorders>
              <w:top w:val="single" w:sz="4" w:space="0" w:color="000000"/>
              <w:left w:val="single" w:sz="4" w:space="0" w:color="000000"/>
              <w:bottom w:val="single" w:sz="8" w:space="0" w:color="000000"/>
              <w:right w:val="single" w:sz="4" w:space="0" w:color="000000"/>
            </w:tcBorders>
            <w:shd w:val="clear" w:color="auto" w:fill="auto"/>
          </w:tcPr>
          <w:p w14:paraId="593479D2" w14:textId="77777777" w:rsidR="00894201" w:rsidRPr="007207A9" w:rsidRDefault="00894201" w:rsidP="006E1146">
            <w:pPr>
              <w:keepLines/>
              <w:widowControl w:val="0"/>
              <w:jc w:val="both"/>
              <w:rPr>
                <w:rFonts w:ascii="Tahoma" w:hAnsi="Tahoma" w:cs="Tahoma"/>
                <w:b/>
              </w:rPr>
            </w:pPr>
            <w:r w:rsidRPr="007207A9">
              <w:rPr>
                <w:rFonts w:ascii="Tahoma" w:hAnsi="Tahoma" w:cs="Tahoma"/>
                <w:b/>
              </w:rPr>
              <w:t>število vlaken na cevko</w:t>
            </w:r>
          </w:p>
        </w:tc>
      </w:tr>
      <w:tr w:rsidR="00894201" w:rsidRPr="007207A9" w14:paraId="64EDCC47" w14:textId="77777777" w:rsidTr="00AE49C9">
        <w:tc>
          <w:tcPr>
            <w:tcW w:w="2268" w:type="dxa"/>
            <w:tcBorders>
              <w:left w:val="single" w:sz="4" w:space="0" w:color="000000"/>
              <w:bottom w:val="single" w:sz="4" w:space="0" w:color="000000"/>
            </w:tcBorders>
            <w:shd w:val="clear" w:color="auto" w:fill="auto"/>
          </w:tcPr>
          <w:p w14:paraId="1D134C56" w14:textId="77777777" w:rsidR="00894201" w:rsidRPr="007207A9" w:rsidRDefault="00894201" w:rsidP="006E1146">
            <w:pPr>
              <w:keepLines/>
              <w:widowControl w:val="0"/>
              <w:jc w:val="both"/>
              <w:rPr>
                <w:rFonts w:ascii="Tahoma" w:hAnsi="Tahoma" w:cs="Tahoma"/>
              </w:rPr>
            </w:pPr>
            <w:r w:rsidRPr="007207A9">
              <w:rPr>
                <w:rFonts w:ascii="Tahoma" w:hAnsi="Tahoma" w:cs="Tahoma"/>
              </w:rPr>
              <w:t>12</w:t>
            </w:r>
          </w:p>
        </w:tc>
        <w:tc>
          <w:tcPr>
            <w:tcW w:w="1701" w:type="dxa"/>
            <w:tcBorders>
              <w:left w:val="single" w:sz="4" w:space="0" w:color="000000"/>
              <w:bottom w:val="single" w:sz="4" w:space="0" w:color="000000"/>
            </w:tcBorders>
            <w:shd w:val="clear" w:color="auto" w:fill="auto"/>
          </w:tcPr>
          <w:p w14:paraId="086434D2" w14:textId="77777777" w:rsidR="00894201" w:rsidRPr="007207A9" w:rsidRDefault="00894201" w:rsidP="006E1146">
            <w:pPr>
              <w:keepLines/>
              <w:widowControl w:val="0"/>
              <w:jc w:val="both"/>
              <w:rPr>
                <w:rFonts w:ascii="Tahoma" w:hAnsi="Tahoma" w:cs="Tahoma"/>
              </w:rPr>
            </w:pPr>
            <w:r w:rsidRPr="007207A9">
              <w:rPr>
                <w:rFonts w:ascii="Tahoma" w:hAnsi="Tahoma" w:cs="Tahoma"/>
              </w:rPr>
              <w:t>6</w:t>
            </w:r>
          </w:p>
        </w:tc>
        <w:tc>
          <w:tcPr>
            <w:tcW w:w="2574" w:type="dxa"/>
            <w:tcBorders>
              <w:left w:val="single" w:sz="4" w:space="0" w:color="000000"/>
              <w:bottom w:val="single" w:sz="4" w:space="0" w:color="000000"/>
              <w:right w:val="single" w:sz="4" w:space="0" w:color="000000"/>
            </w:tcBorders>
            <w:shd w:val="clear" w:color="auto" w:fill="auto"/>
          </w:tcPr>
          <w:p w14:paraId="074B0AE6" w14:textId="77777777" w:rsidR="00894201" w:rsidRPr="007207A9" w:rsidRDefault="00894201" w:rsidP="006E1146">
            <w:pPr>
              <w:keepLines/>
              <w:widowControl w:val="0"/>
              <w:jc w:val="both"/>
              <w:rPr>
                <w:rFonts w:ascii="Tahoma" w:hAnsi="Tahoma" w:cs="Tahoma"/>
              </w:rPr>
            </w:pPr>
            <w:r w:rsidRPr="007207A9">
              <w:rPr>
                <w:rFonts w:ascii="Tahoma" w:hAnsi="Tahoma" w:cs="Tahoma"/>
              </w:rPr>
              <w:t>2</w:t>
            </w:r>
          </w:p>
        </w:tc>
      </w:tr>
      <w:tr w:rsidR="00894201" w:rsidRPr="007207A9" w14:paraId="56AE80B0" w14:textId="77777777" w:rsidTr="00AE49C9">
        <w:tc>
          <w:tcPr>
            <w:tcW w:w="2268" w:type="dxa"/>
            <w:tcBorders>
              <w:top w:val="single" w:sz="4" w:space="0" w:color="000000"/>
              <w:left w:val="single" w:sz="4" w:space="0" w:color="000000"/>
              <w:bottom w:val="single" w:sz="4" w:space="0" w:color="000000"/>
            </w:tcBorders>
            <w:shd w:val="clear" w:color="auto" w:fill="auto"/>
          </w:tcPr>
          <w:p w14:paraId="11C2BEE0" w14:textId="77777777" w:rsidR="00894201" w:rsidRPr="007207A9" w:rsidRDefault="00894201" w:rsidP="006E1146">
            <w:pPr>
              <w:keepLines/>
              <w:widowControl w:val="0"/>
              <w:jc w:val="both"/>
              <w:rPr>
                <w:rFonts w:ascii="Tahoma" w:hAnsi="Tahoma" w:cs="Tahoma"/>
              </w:rPr>
            </w:pPr>
            <w:r w:rsidRPr="007207A9">
              <w:rPr>
                <w:rFonts w:ascii="Tahoma" w:hAnsi="Tahoma" w:cs="Tahoma"/>
              </w:rPr>
              <w:t>24</w:t>
            </w:r>
          </w:p>
        </w:tc>
        <w:tc>
          <w:tcPr>
            <w:tcW w:w="1701" w:type="dxa"/>
            <w:tcBorders>
              <w:top w:val="single" w:sz="4" w:space="0" w:color="000000"/>
              <w:left w:val="single" w:sz="4" w:space="0" w:color="000000"/>
              <w:bottom w:val="single" w:sz="4" w:space="0" w:color="000000"/>
            </w:tcBorders>
            <w:shd w:val="clear" w:color="auto" w:fill="auto"/>
          </w:tcPr>
          <w:p w14:paraId="77214D3F" w14:textId="77777777" w:rsidR="00894201" w:rsidRPr="007207A9" w:rsidRDefault="00894201" w:rsidP="006E1146">
            <w:pPr>
              <w:keepLines/>
              <w:widowControl w:val="0"/>
              <w:jc w:val="both"/>
              <w:rPr>
                <w:rFonts w:ascii="Tahoma" w:hAnsi="Tahoma" w:cs="Tahoma"/>
              </w:rPr>
            </w:pPr>
            <w:r w:rsidRPr="007207A9">
              <w:rPr>
                <w:rFonts w:ascii="Tahoma" w:hAnsi="Tahoma" w:cs="Tahoma"/>
              </w:rPr>
              <w:t>6</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539D5ABA" w14:textId="77777777" w:rsidR="00894201" w:rsidRPr="007207A9" w:rsidRDefault="00894201" w:rsidP="006E1146">
            <w:pPr>
              <w:keepLines/>
              <w:widowControl w:val="0"/>
              <w:jc w:val="both"/>
              <w:rPr>
                <w:rFonts w:ascii="Tahoma" w:hAnsi="Tahoma" w:cs="Tahoma"/>
              </w:rPr>
            </w:pPr>
            <w:r w:rsidRPr="007207A9">
              <w:rPr>
                <w:rFonts w:ascii="Tahoma" w:hAnsi="Tahoma" w:cs="Tahoma"/>
              </w:rPr>
              <w:t>4</w:t>
            </w:r>
          </w:p>
        </w:tc>
      </w:tr>
      <w:tr w:rsidR="00894201" w:rsidRPr="007207A9" w14:paraId="66030B15" w14:textId="77777777" w:rsidTr="00AE49C9">
        <w:tc>
          <w:tcPr>
            <w:tcW w:w="2268" w:type="dxa"/>
            <w:tcBorders>
              <w:top w:val="single" w:sz="4" w:space="0" w:color="000000"/>
              <w:left w:val="single" w:sz="4" w:space="0" w:color="000000"/>
              <w:bottom w:val="single" w:sz="4" w:space="0" w:color="000000"/>
            </w:tcBorders>
            <w:shd w:val="clear" w:color="auto" w:fill="auto"/>
          </w:tcPr>
          <w:p w14:paraId="7F8BC816" w14:textId="77777777" w:rsidR="00894201" w:rsidRPr="007207A9" w:rsidRDefault="00894201" w:rsidP="006E1146">
            <w:pPr>
              <w:keepLines/>
              <w:widowControl w:val="0"/>
              <w:jc w:val="both"/>
              <w:rPr>
                <w:rFonts w:ascii="Tahoma" w:hAnsi="Tahoma" w:cs="Tahoma"/>
              </w:rPr>
            </w:pPr>
            <w:r w:rsidRPr="007207A9">
              <w:rPr>
                <w:rFonts w:ascii="Tahoma" w:hAnsi="Tahoma" w:cs="Tahoma"/>
              </w:rPr>
              <w:t>48</w:t>
            </w:r>
          </w:p>
        </w:tc>
        <w:tc>
          <w:tcPr>
            <w:tcW w:w="1701" w:type="dxa"/>
            <w:tcBorders>
              <w:top w:val="single" w:sz="4" w:space="0" w:color="000000"/>
              <w:left w:val="single" w:sz="4" w:space="0" w:color="000000"/>
              <w:bottom w:val="single" w:sz="4" w:space="0" w:color="000000"/>
            </w:tcBorders>
            <w:shd w:val="clear" w:color="auto" w:fill="auto"/>
          </w:tcPr>
          <w:p w14:paraId="3087E044" w14:textId="77777777" w:rsidR="00894201" w:rsidRPr="007207A9" w:rsidRDefault="00894201" w:rsidP="006E1146">
            <w:pPr>
              <w:keepLines/>
              <w:widowControl w:val="0"/>
              <w:jc w:val="both"/>
              <w:rPr>
                <w:rFonts w:ascii="Tahoma" w:hAnsi="Tahoma" w:cs="Tahoma"/>
              </w:rPr>
            </w:pPr>
            <w:r w:rsidRPr="007207A9">
              <w:rPr>
                <w:rFonts w:ascii="Tahoma" w:hAnsi="Tahoma" w:cs="Tahoma"/>
              </w:rPr>
              <w:t>6</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67B3564F" w14:textId="77777777" w:rsidR="00894201" w:rsidRPr="007207A9" w:rsidRDefault="00894201" w:rsidP="006E1146">
            <w:pPr>
              <w:keepLines/>
              <w:widowControl w:val="0"/>
              <w:jc w:val="both"/>
              <w:rPr>
                <w:rFonts w:ascii="Tahoma" w:hAnsi="Tahoma" w:cs="Tahoma"/>
              </w:rPr>
            </w:pPr>
            <w:r w:rsidRPr="007207A9">
              <w:rPr>
                <w:rFonts w:ascii="Tahoma" w:hAnsi="Tahoma" w:cs="Tahoma"/>
              </w:rPr>
              <w:t>8</w:t>
            </w:r>
          </w:p>
        </w:tc>
      </w:tr>
      <w:tr w:rsidR="00894201" w:rsidRPr="007207A9" w14:paraId="7A531AF2" w14:textId="77777777" w:rsidTr="00AE49C9">
        <w:tc>
          <w:tcPr>
            <w:tcW w:w="2268" w:type="dxa"/>
            <w:tcBorders>
              <w:top w:val="single" w:sz="4" w:space="0" w:color="000000"/>
              <w:left w:val="single" w:sz="4" w:space="0" w:color="000000"/>
              <w:bottom w:val="single" w:sz="4" w:space="0" w:color="000000"/>
            </w:tcBorders>
            <w:shd w:val="clear" w:color="auto" w:fill="auto"/>
          </w:tcPr>
          <w:p w14:paraId="1DCD2489" w14:textId="77777777" w:rsidR="00894201" w:rsidRPr="007207A9" w:rsidRDefault="00894201" w:rsidP="006E1146">
            <w:pPr>
              <w:keepLines/>
              <w:widowControl w:val="0"/>
              <w:jc w:val="both"/>
              <w:rPr>
                <w:rFonts w:ascii="Tahoma" w:hAnsi="Tahoma" w:cs="Tahoma"/>
              </w:rPr>
            </w:pPr>
            <w:r w:rsidRPr="007207A9">
              <w:rPr>
                <w:rFonts w:ascii="Tahoma" w:hAnsi="Tahoma" w:cs="Tahoma"/>
              </w:rPr>
              <w:t>72</w:t>
            </w:r>
          </w:p>
        </w:tc>
        <w:tc>
          <w:tcPr>
            <w:tcW w:w="1701" w:type="dxa"/>
            <w:tcBorders>
              <w:top w:val="single" w:sz="4" w:space="0" w:color="000000"/>
              <w:left w:val="single" w:sz="4" w:space="0" w:color="000000"/>
              <w:bottom w:val="single" w:sz="4" w:space="0" w:color="000000"/>
            </w:tcBorders>
            <w:shd w:val="clear" w:color="auto" w:fill="auto"/>
          </w:tcPr>
          <w:p w14:paraId="61FF5191" w14:textId="77777777" w:rsidR="00894201" w:rsidRPr="007207A9" w:rsidRDefault="00894201" w:rsidP="006E1146">
            <w:pPr>
              <w:keepLines/>
              <w:widowControl w:val="0"/>
              <w:jc w:val="both"/>
              <w:rPr>
                <w:rFonts w:ascii="Tahoma" w:hAnsi="Tahoma" w:cs="Tahoma"/>
              </w:rPr>
            </w:pPr>
            <w:r w:rsidRPr="007207A9">
              <w:rPr>
                <w:rFonts w:ascii="Tahoma" w:hAnsi="Tahoma" w:cs="Tahoma"/>
              </w:rPr>
              <w:t>6</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1AE9118D" w14:textId="77777777" w:rsidR="00894201" w:rsidRPr="007207A9" w:rsidRDefault="00894201" w:rsidP="006E1146">
            <w:pPr>
              <w:keepLines/>
              <w:widowControl w:val="0"/>
              <w:jc w:val="both"/>
              <w:rPr>
                <w:rFonts w:ascii="Tahoma" w:hAnsi="Tahoma" w:cs="Tahoma"/>
              </w:rPr>
            </w:pPr>
            <w:r w:rsidRPr="007207A9">
              <w:rPr>
                <w:rFonts w:ascii="Tahoma" w:hAnsi="Tahoma" w:cs="Tahoma"/>
              </w:rPr>
              <w:t>12</w:t>
            </w:r>
          </w:p>
        </w:tc>
      </w:tr>
      <w:tr w:rsidR="00894201" w:rsidRPr="007207A9" w14:paraId="63A9A413" w14:textId="77777777" w:rsidTr="00AE49C9">
        <w:tc>
          <w:tcPr>
            <w:tcW w:w="2268" w:type="dxa"/>
            <w:tcBorders>
              <w:top w:val="single" w:sz="4" w:space="0" w:color="000000"/>
              <w:left w:val="single" w:sz="4" w:space="0" w:color="000000"/>
              <w:bottom w:val="single" w:sz="4" w:space="0" w:color="000000"/>
            </w:tcBorders>
            <w:shd w:val="clear" w:color="auto" w:fill="auto"/>
          </w:tcPr>
          <w:p w14:paraId="613DB61D" w14:textId="77777777" w:rsidR="00894201" w:rsidRPr="007207A9" w:rsidRDefault="00894201" w:rsidP="006E1146">
            <w:pPr>
              <w:keepLines/>
              <w:widowControl w:val="0"/>
              <w:jc w:val="both"/>
              <w:rPr>
                <w:rFonts w:ascii="Tahoma" w:hAnsi="Tahoma" w:cs="Tahoma"/>
              </w:rPr>
            </w:pPr>
            <w:r w:rsidRPr="007207A9">
              <w:rPr>
                <w:rFonts w:ascii="Tahoma" w:hAnsi="Tahoma" w:cs="Tahoma"/>
              </w:rPr>
              <w:t>96</w:t>
            </w:r>
          </w:p>
        </w:tc>
        <w:tc>
          <w:tcPr>
            <w:tcW w:w="1701" w:type="dxa"/>
            <w:tcBorders>
              <w:top w:val="single" w:sz="4" w:space="0" w:color="000000"/>
              <w:left w:val="single" w:sz="4" w:space="0" w:color="000000"/>
              <w:bottom w:val="single" w:sz="4" w:space="0" w:color="000000"/>
            </w:tcBorders>
            <w:shd w:val="clear" w:color="auto" w:fill="auto"/>
          </w:tcPr>
          <w:p w14:paraId="17806EA6" w14:textId="77777777" w:rsidR="00894201" w:rsidRPr="007207A9" w:rsidRDefault="00894201" w:rsidP="006E1146">
            <w:pPr>
              <w:keepLines/>
              <w:widowControl w:val="0"/>
              <w:jc w:val="both"/>
              <w:rPr>
                <w:rFonts w:ascii="Tahoma" w:hAnsi="Tahoma" w:cs="Tahoma"/>
              </w:rPr>
            </w:pPr>
            <w:r w:rsidRPr="007207A9">
              <w:rPr>
                <w:rFonts w:ascii="Tahoma" w:hAnsi="Tahoma" w:cs="Tahoma"/>
              </w:rPr>
              <w:t>8</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3521904D" w14:textId="77777777" w:rsidR="00894201" w:rsidRPr="007207A9" w:rsidRDefault="00894201" w:rsidP="006E1146">
            <w:pPr>
              <w:keepLines/>
              <w:widowControl w:val="0"/>
              <w:jc w:val="both"/>
              <w:rPr>
                <w:rFonts w:ascii="Tahoma" w:hAnsi="Tahoma" w:cs="Tahoma"/>
              </w:rPr>
            </w:pPr>
            <w:r w:rsidRPr="007207A9">
              <w:rPr>
                <w:rFonts w:ascii="Tahoma" w:hAnsi="Tahoma" w:cs="Tahoma"/>
              </w:rPr>
              <w:t>12</w:t>
            </w:r>
          </w:p>
        </w:tc>
      </w:tr>
      <w:tr w:rsidR="00894201" w:rsidRPr="007207A9" w14:paraId="374AFFE5" w14:textId="77777777" w:rsidTr="00AE49C9">
        <w:tc>
          <w:tcPr>
            <w:tcW w:w="2268" w:type="dxa"/>
            <w:tcBorders>
              <w:top w:val="single" w:sz="4" w:space="0" w:color="000000"/>
              <w:left w:val="single" w:sz="4" w:space="0" w:color="000000"/>
              <w:bottom w:val="single" w:sz="4" w:space="0" w:color="000000"/>
            </w:tcBorders>
            <w:shd w:val="clear" w:color="auto" w:fill="auto"/>
          </w:tcPr>
          <w:p w14:paraId="7E085F64" w14:textId="77777777" w:rsidR="00894201" w:rsidRPr="007207A9" w:rsidRDefault="00894201" w:rsidP="006E1146">
            <w:pPr>
              <w:keepLines/>
              <w:widowControl w:val="0"/>
              <w:jc w:val="both"/>
              <w:rPr>
                <w:rFonts w:ascii="Tahoma" w:hAnsi="Tahoma" w:cs="Tahoma"/>
              </w:rPr>
            </w:pPr>
            <w:r w:rsidRPr="007207A9">
              <w:rPr>
                <w:rFonts w:ascii="Tahoma" w:hAnsi="Tahoma" w:cs="Tahoma"/>
              </w:rPr>
              <w:t>144</w:t>
            </w:r>
          </w:p>
        </w:tc>
        <w:tc>
          <w:tcPr>
            <w:tcW w:w="1701" w:type="dxa"/>
            <w:tcBorders>
              <w:top w:val="single" w:sz="4" w:space="0" w:color="000000"/>
              <w:left w:val="single" w:sz="4" w:space="0" w:color="000000"/>
              <w:bottom w:val="single" w:sz="4" w:space="0" w:color="000000"/>
            </w:tcBorders>
            <w:shd w:val="clear" w:color="auto" w:fill="auto"/>
          </w:tcPr>
          <w:p w14:paraId="22406E26" w14:textId="77777777" w:rsidR="00894201" w:rsidRPr="007207A9" w:rsidRDefault="00894201" w:rsidP="006E1146">
            <w:pPr>
              <w:keepLines/>
              <w:widowControl w:val="0"/>
              <w:jc w:val="both"/>
              <w:rPr>
                <w:rFonts w:ascii="Tahoma" w:hAnsi="Tahoma" w:cs="Tahoma"/>
              </w:rPr>
            </w:pPr>
            <w:r w:rsidRPr="007207A9">
              <w:rPr>
                <w:rFonts w:ascii="Tahoma" w:hAnsi="Tahoma" w:cs="Tahoma"/>
              </w:rPr>
              <w:t>12</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1CCE7429" w14:textId="77777777" w:rsidR="00894201" w:rsidRPr="007207A9" w:rsidRDefault="00894201" w:rsidP="006E1146">
            <w:pPr>
              <w:keepLines/>
              <w:widowControl w:val="0"/>
              <w:jc w:val="both"/>
              <w:rPr>
                <w:rFonts w:ascii="Tahoma" w:hAnsi="Tahoma" w:cs="Tahoma"/>
              </w:rPr>
            </w:pPr>
            <w:r w:rsidRPr="007207A9">
              <w:rPr>
                <w:rFonts w:ascii="Tahoma" w:hAnsi="Tahoma" w:cs="Tahoma"/>
              </w:rPr>
              <w:t>12</w:t>
            </w:r>
          </w:p>
        </w:tc>
      </w:tr>
    </w:tbl>
    <w:p w14:paraId="5347B41B" w14:textId="77777777" w:rsidR="00894201" w:rsidRPr="007207A9" w:rsidRDefault="00894201" w:rsidP="006E1146">
      <w:pPr>
        <w:keepLines/>
        <w:widowControl w:val="0"/>
        <w:jc w:val="both"/>
        <w:rPr>
          <w:rFonts w:ascii="Tahoma" w:hAnsi="Tahoma" w:cs="Tahoma"/>
        </w:rPr>
      </w:pPr>
      <w:r w:rsidRPr="007207A9">
        <w:rPr>
          <w:rFonts w:ascii="Tahoma" w:hAnsi="Tahoma" w:cs="Tahoma"/>
        </w:rPr>
        <w:t>Tabela 2</w:t>
      </w:r>
    </w:p>
    <w:p w14:paraId="00D54754" w14:textId="77777777" w:rsidR="00894201" w:rsidRPr="007207A9" w:rsidRDefault="00894201" w:rsidP="006E1146">
      <w:pPr>
        <w:keepLines/>
        <w:widowControl w:val="0"/>
        <w:jc w:val="both"/>
        <w:rPr>
          <w:rFonts w:ascii="Tahoma" w:hAnsi="Tahoma" w:cs="Tahoma"/>
          <w:i/>
        </w:rPr>
      </w:pPr>
    </w:p>
    <w:p w14:paraId="111E1AFD"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Cevke z vgrajenimi optičnimi vlakni, centralni element ter drugi polnilni elementi skupaj tvorijo cilindrično jedro kabla. Elementi za povezavo elementov jedra v čvrsto grupo so </w:t>
      </w:r>
      <w:proofErr w:type="spellStart"/>
      <w:r w:rsidRPr="007207A9">
        <w:rPr>
          <w:rFonts w:ascii="Tahoma" w:hAnsi="Tahoma" w:cs="Tahoma"/>
        </w:rPr>
        <w:t>nehidroskopični</w:t>
      </w:r>
      <w:proofErr w:type="spellEnd"/>
      <w:r w:rsidRPr="007207A9">
        <w:rPr>
          <w:rFonts w:ascii="Tahoma" w:hAnsi="Tahoma" w:cs="Tahoma"/>
        </w:rPr>
        <w:t xml:space="preserve"> in dielektrični. Jedro kabla se povija s termoplastičnimi trakovi, ki prekrivajo celotno površino jedra kabla.</w:t>
      </w:r>
    </w:p>
    <w:p w14:paraId="4AFE1B9A" w14:textId="77777777" w:rsidR="00894201" w:rsidRPr="007207A9" w:rsidRDefault="00894201" w:rsidP="006E1146">
      <w:pPr>
        <w:keepLines/>
        <w:widowControl w:val="0"/>
        <w:jc w:val="both"/>
        <w:rPr>
          <w:rFonts w:ascii="Tahoma" w:hAnsi="Tahoma" w:cs="Tahoma"/>
        </w:rPr>
      </w:pPr>
    </w:p>
    <w:p w14:paraId="1175B110" w14:textId="77777777" w:rsidR="00894201" w:rsidRPr="007207A9" w:rsidRDefault="00894201" w:rsidP="006E1146">
      <w:pPr>
        <w:keepLines/>
        <w:widowControl w:val="0"/>
        <w:jc w:val="both"/>
        <w:rPr>
          <w:rFonts w:ascii="Tahoma" w:hAnsi="Tahoma" w:cs="Tahoma"/>
          <w:b/>
        </w:rPr>
      </w:pPr>
      <w:r w:rsidRPr="007207A9">
        <w:rPr>
          <w:rFonts w:ascii="Tahoma" w:hAnsi="Tahoma" w:cs="Tahoma"/>
          <w:b/>
        </w:rPr>
        <w:t xml:space="preserve">Cevke in </w:t>
      </w:r>
      <w:proofErr w:type="spellStart"/>
      <w:r w:rsidRPr="007207A9">
        <w:rPr>
          <w:rFonts w:ascii="Tahoma" w:hAnsi="Tahoma" w:cs="Tahoma"/>
          <w:b/>
        </w:rPr>
        <w:t>opredanje</w:t>
      </w:r>
      <w:proofErr w:type="spellEnd"/>
    </w:p>
    <w:p w14:paraId="6B1660F7" w14:textId="77777777" w:rsidR="00894201" w:rsidRPr="007207A9" w:rsidRDefault="00894201" w:rsidP="006E1146">
      <w:pPr>
        <w:keepLines/>
        <w:widowControl w:val="0"/>
        <w:jc w:val="both"/>
        <w:rPr>
          <w:rFonts w:ascii="Tahoma" w:hAnsi="Tahoma" w:cs="Tahoma"/>
        </w:rPr>
      </w:pPr>
    </w:p>
    <w:p w14:paraId="5492DFBC" w14:textId="77777777" w:rsidR="00894201" w:rsidRPr="007207A9" w:rsidRDefault="00894201" w:rsidP="006E1146">
      <w:pPr>
        <w:keepLines/>
        <w:widowControl w:val="0"/>
        <w:jc w:val="both"/>
        <w:rPr>
          <w:rFonts w:ascii="Tahoma" w:hAnsi="Tahoma" w:cs="Tahoma"/>
        </w:rPr>
      </w:pPr>
      <w:r w:rsidRPr="007207A9">
        <w:rPr>
          <w:rFonts w:ascii="Tahoma" w:hAnsi="Tahoma" w:cs="Tahoma"/>
        </w:rPr>
        <w:t>Več cevk je opredenih okrog centralnega elementa. Cevke ščitijo vlakna pred zunanjimi vplivi določenimi s temi pogoji. Zaščitne cevke morajo biti polnjene z maso skladno z IEC 60794-1-2, ki preprečuje dostop vlage in vode do vlaken. Cevke morajo biti preko cele dolžine označene z isto barvo, brez prekinitev ali nepravilnosti. Barve cevk morajo biti razpoznavne preko cele življenjske dobe kabla.</w:t>
      </w:r>
    </w:p>
    <w:p w14:paraId="219E20D1" w14:textId="77777777" w:rsidR="00894201" w:rsidRPr="007207A9" w:rsidRDefault="00894201" w:rsidP="006E1146">
      <w:pPr>
        <w:keepLines/>
        <w:widowControl w:val="0"/>
        <w:jc w:val="both"/>
        <w:rPr>
          <w:rFonts w:ascii="Tahoma" w:hAnsi="Tahoma" w:cs="Tahoma"/>
        </w:rPr>
      </w:pPr>
    </w:p>
    <w:p w14:paraId="4A5DAC85" w14:textId="77777777" w:rsidR="00894201" w:rsidRPr="007207A9" w:rsidRDefault="00894201" w:rsidP="006E1146">
      <w:pPr>
        <w:keepLines/>
        <w:widowControl w:val="0"/>
        <w:jc w:val="both"/>
        <w:rPr>
          <w:rFonts w:ascii="Tahoma" w:hAnsi="Tahoma" w:cs="Tahoma"/>
          <w:b/>
        </w:rPr>
      </w:pPr>
      <w:r w:rsidRPr="007207A9">
        <w:rPr>
          <w:rFonts w:ascii="Tahoma" w:hAnsi="Tahoma" w:cs="Tahoma"/>
          <w:b/>
        </w:rPr>
        <w:t>Polnilo jedra</w:t>
      </w:r>
    </w:p>
    <w:p w14:paraId="06B045CF" w14:textId="77777777" w:rsidR="00894201" w:rsidRPr="007207A9" w:rsidRDefault="00894201" w:rsidP="006E1146">
      <w:pPr>
        <w:keepLines/>
        <w:widowControl w:val="0"/>
        <w:jc w:val="both"/>
        <w:rPr>
          <w:rFonts w:ascii="Tahoma" w:hAnsi="Tahoma" w:cs="Tahoma"/>
        </w:rPr>
      </w:pPr>
    </w:p>
    <w:p w14:paraId="3372C15C" w14:textId="77777777" w:rsidR="00894201" w:rsidRPr="007207A9" w:rsidRDefault="00894201" w:rsidP="006E1146">
      <w:pPr>
        <w:keepLines/>
        <w:widowControl w:val="0"/>
        <w:jc w:val="both"/>
        <w:rPr>
          <w:rFonts w:ascii="Tahoma" w:hAnsi="Tahoma" w:cs="Tahoma"/>
        </w:rPr>
      </w:pPr>
      <w:r w:rsidRPr="007207A9">
        <w:rPr>
          <w:rFonts w:ascii="Tahoma" w:hAnsi="Tahoma" w:cs="Tahoma"/>
        </w:rPr>
        <w:t>Da bi preprečili vdor vode v jedro kabla in stik z vlakni, mora biti jedro kabla polnjeno z vodo nepropustno maso skladno z IEC 60794-3. Masa mora biti homogena, brez nečistoč, kovinskih delcev, enostavno odstranljiva, nestrupena in ne sme imeti škodljivega vpliva na kožo. Polnilna masa mora biti združljiva s sestavnimi deli kabla. Točka kapljanja mora biti nad 700C.</w:t>
      </w:r>
    </w:p>
    <w:p w14:paraId="3EDBF65F" w14:textId="45B82E85" w:rsidR="00C97D16" w:rsidRPr="007207A9" w:rsidRDefault="00C97D16" w:rsidP="006E1146">
      <w:pPr>
        <w:keepLines/>
        <w:widowControl w:val="0"/>
        <w:jc w:val="both"/>
        <w:rPr>
          <w:rFonts w:ascii="Tahoma" w:hAnsi="Tahoma" w:cs="Tahoma"/>
        </w:rPr>
      </w:pPr>
    </w:p>
    <w:p w14:paraId="45DD89C5" w14:textId="4D379277" w:rsidR="00FA3125" w:rsidRPr="007207A9" w:rsidRDefault="00FA3125" w:rsidP="006E1146">
      <w:pPr>
        <w:keepLines/>
        <w:widowControl w:val="0"/>
        <w:jc w:val="both"/>
        <w:rPr>
          <w:rFonts w:ascii="Tahoma" w:hAnsi="Tahoma" w:cs="Tahoma"/>
        </w:rPr>
      </w:pPr>
    </w:p>
    <w:p w14:paraId="67FAB95E" w14:textId="77777777" w:rsidR="00FA3125" w:rsidRPr="007207A9" w:rsidRDefault="00FA3125" w:rsidP="006E1146">
      <w:pPr>
        <w:keepLines/>
        <w:widowControl w:val="0"/>
        <w:jc w:val="both"/>
        <w:rPr>
          <w:rFonts w:ascii="Tahoma" w:hAnsi="Tahoma" w:cs="Tahoma"/>
        </w:rPr>
      </w:pPr>
    </w:p>
    <w:p w14:paraId="34922DFB" w14:textId="77777777" w:rsidR="00894201" w:rsidRPr="007207A9" w:rsidRDefault="00894201" w:rsidP="006E1146">
      <w:pPr>
        <w:keepLines/>
        <w:widowControl w:val="0"/>
        <w:jc w:val="both"/>
        <w:rPr>
          <w:rFonts w:ascii="Tahoma" w:hAnsi="Tahoma" w:cs="Tahoma"/>
          <w:b/>
        </w:rPr>
      </w:pPr>
      <w:r w:rsidRPr="007207A9">
        <w:rPr>
          <w:rFonts w:ascii="Tahoma" w:hAnsi="Tahoma" w:cs="Tahoma"/>
          <w:b/>
        </w:rPr>
        <w:lastRenderedPageBreak/>
        <w:t>Nosilni element</w:t>
      </w:r>
    </w:p>
    <w:p w14:paraId="66FACAA0" w14:textId="77777777" w:rsidR="00894201" w:rsidRPr="007207A9" w:rsidRDefault="00894201" w:rsidP="006E1146">
      <w:pPr>
        <w:keepLines/>
        <w:widowControl w:val="0"/>
        <w:jc w:val="both"/>
        <w:rPr>
          <w:rFonts w:ascii="Tahoma" w:hAnsi="Tahoma" w:cs="Tahoma"/>
        </w:rPr>
      </w:pPr>
    </w:p>
    <w:p w14:paraId="3E3C512A"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Nosilni element mora biti nekovinski. V kabel mora biti vgrajena taka količina in kvaliteta nosilnega materiala iz </w:t>
      </w:r>
      <w:proofErr w:type="spellStart"/>
      <w:r w:rsidRPr="007207A9">
        <w:rPr>
          <w:rFonts w:ascii="Tahoma" w:hAnsi="Tahoma" w:cs="Tahoma"/>
        </w:rPr>
        <w:t>aramidnih</w:t>
      </w:r>
      <w:proofErr w:type="spellEnd"/>
      <w:r w:rsidRPr="007207A9">
        <w:rPr>
          <w:rFonts w:ascii="Tahoma" w:hAnsi="Tahoma" w:cs="Tahoma"/>
        </w:rPr>
        <w:t xml:space="preserve"> ali kombinacije </w:t>
      </w:r>
      <w:proofErr w:type="spellStart"/>
      <w:r w:rsidRPr="007207A9">
        <w:rPr>
          <w:rFonts w:ascii="Tahoma" w:hAnsi="Tahoma" w:cs="Tahoma"/>
        </w:rPr>
        <w:t>aramidnih</w:t>
      </w:r>
      <w:proofErr w:type="spellEnd"/>
      <w:r w:rsidRPr="007207A9">
        <w:rPr>
          <w:rFonts w:ascii="Tahoma" w:hAnsi="Tahoma" w:cs="Tahoma"/>
        </w:rPr>
        <w:t xml:space="preserve"> in steklenih vlaken, da izdelan kabel ustreza zahtevam navedenim v teh specifikacijah. Nosilni element mora v križajočih si plasteh obdajati jedro kabla.</w:t>
      </w:r>
    </w:p>
    <w:p w14:paraId="2B028775" w14:textId="77777777" w:rsidR="00894201" w:rsidRPr="007207A9" w:rsidRDefault="00894201" w:rsidP="006E1146">
      <w:pPr>
        <w:keepLines/>
        <w:widowControl w:val="0"/>
        <w:numPr>
          <w:ilvl w:val="1"/>
          <w:numId w:val="36"/>
        </w:numPr>
        <w:jc w:val="both"/>
        <w:rPr>
          <w:rFonts w:ascii="Tahoma" w:hAnsi="Tahoma" w:cs="Tahoma"/>
          <w:b/>
        </w:rPr>
      </w:pPr>
    </w:p>
    <w:p w14:paraId="1B136D1F" w14:textId="77777777" w:rsidR="00894201" w:rsidRPr="007207A9" w:rsidRDefault="00894201" w:rsidP="006E1146">
      <w:pPr>
        <w:keepLines/>
        <w:widowControl w:val="0"/>
        <w:jc w:val="both"/>
        <w:rPr>
          <w:rFonts w:ascii="Tahoma" w:hAnsi="Tahoma" w:cs="Tahoma"/>
          <w:b/>
        </w:rPr>
      </w:pPr>
      <w:r w:rsidRPr="007207A9">
        <w:rPr>
          <w:rFonts w:ascii="Tahoma" w:hAnsi="Tahoma" w:cs="Tahoma"/>
          <w:b/>
        </w:rPr>
        <w:t>Plašč kabla</w:t>
      </w:r>
    </w:p>
    <w:p w14:paraId="534DFB07" w14:textId="77777777" w:rsidR="00894201" w:rsidRPr="007207A9" w:rsidRDefault="00894201" w:rsidP="006E1146">
      <w:pPr>
        <w:keepLines/>
        <w:widowControl w:val="0"/>
        <w:jc w:val="both"/>
        <w:rPr>
          <w:rFonts w:ascii="Tahoma" w:hAnsi="Tahoma" w:cs="Tahoma"/>
          <w:sz w:val="16"/>
        </w:rPr>
      </w:pPr>
    </w:p>
    <w:p w14:paraId="71A4214B" w14:textId="77777777" w:rsidR="00894201" w:rsidRPr="007207A9" w:rsidRDefault="00894201" w:rsidP="006E1146">
      <w:pPr>
        <w:keepLines/>
        <w:widowControl w:val="0"/>
        <w:jc w:val="both"/>
        <w:rPr>
          <w:rFonts w:ascii="Tahoma" w:hAnsi="Tahoma" w:cs="Tahoma"/>
        </w:rPr>
      </w:pPr>
      <w:r w:rsidRPr="007207A9">
        <w:rPr>
          <w:rFonts w:ascii="Tahoma" w:hAnsi="Tahoma" w:cs="Tahoma"/>
        </w:rPr>
        <w:t>Plašč kabla ščiti jedro kabla pred zunanjimi silami in vplivi okolice. Kablu omogoča:</w:t>
      </w:r>
    </w:p>
    <w:p w14:paraId="409E2DB6"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učinkovito preprečevanje prodiranja vode in vlage v jedro,</w:t>
      </w:r>
    </w:p>
    <w:p w14:paraId="0F4C7583"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mehansko stabilnost kabla pri transportu, skladiščenju, montaži in eksploataciji preko pričakovane življenjske dobe,</w:t>
      </w:r>
    </w:p>
    <w:p w14:paraId="0344E6A1"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dobro funkcioniranje pri različnih klimatskih pogojih in njihovih spremembah,</w:t>
      </w:r>
    </w:p>
    <w:p w14:paraId="05505F45"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odpornost na kemijske vplive,</w:t>
      </w:r>
    </w:p>
    <w:p w14:paraId="7763970F"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odpornost na UV svetlobo,</w:t>
      </w:r>
    </w:p>
    <w:p w14:paraId="42A705BD"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majhne fizične dimenzije in maso,</w:t>
      </w:r>
    </w:p>
    <w:p w14:paraId="1C93F290"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zanesljivo in enostavno montažo.</w:t>
      </w:r>
    </w:p>
    <w:p w14:paraId="72CD3C0D" w14:textId="77777777" w:rsidR="00894201" w:rsidRPr="007207A9" w:rsidRDefault="00894201" w:rsidP="006E1146">
      <w:pPr>
        <w:keepLines/>
        <w:widowControl w:val="0"/>
        <w:jc w:val="both"/>
        <w:rPr>
          <w:rFonts w:ascii="Tahoma" w:hAnsi="Tahoma" w:cs="Tahoma"/>
          <w:sz w:val="16"/>
        </w:rPr>
      </w:pPr>
    </w:p>
    <w:p w14:paraId="4685B256" w14:textId="77777777" w:rsidR="00894201" w:rsidRPr="007207A9" w:rsidRDefault="00894201" w:rsidP="006E1146">
      <w:pPr>
        <w:keepLines/>
        <w:widowControl w:val="0"/>
        <w:jc w:val="both"/>
        <w:rPr>
          <w:rFonts w:ascii="Tahoma" w:hAnsi="Tahoma" w:cs="Tahoma"/>
        </w:rPr>
      </w:pPr>
      <w:r w:rsidRPr="007207A9">
        <w:rPr>
          <w:rFonts w:ascii="Tahoma" w:hAnsi="Tahoma" w:cs="Tahoma"/>
        </w:rPr>
        <w:t>Kabel je zaščiten z brezšivnim plaščem iz PE v skladu s standardom IEC 60708-1. Za zaščito kabla proti vplivom UV svetlobe vsebuje 2,5 ± 0,5% saj. Plašč kabla mora vzdržati najmanj 300% podaljšanja pred pretrganjem. Modul elastičnosti mora biti večji od 10 N/mm2. Debelina plašča mora znašati 2,0 mm do 2,5 mm.</w:t>
      </w:r>
    </w:p>
    <w:p w14:paraId="12177193" w14:textId="77777777" w:rsidR="00894201" w:rsidRPr="007207A9" w:rsidRDefault="00894201" w:rsidP="006E1146">
      <w:pPr>
        <w:keepLines/>
        <w:widowControl w:val="0"/>
        <w:jc w:val="both"/>
        <w:rPr>
          <w:rFonts w:ascii="Tahoma" w:hAnsi="Tahoma" w:cs="Tahoma"/>
        </w:rPr>
      </w:pPr>
    </w:p>
    <w:p w14:paraId="286CD032" w14:textId="77777777" w:rsidR="00894201" w:rsidRPr="007207A9" w:rsidRDefault="00894201" w:rsidP="006E1146">
      <w:pPr>
        <w:pStyle w:val="Odstavekseznama"/>
        <w:keepLines/>
        <w:widowControl w:val="0"/>
        <w:numPr>
          <w:ilvl w:val="2"/>
          <w:numId w:val="21"/>
        </w:numPr>
        <w:jc w:val="both"/>
        <w:rPr>
          <w:rFonts w:ascii="Tahoma" w:hAnsi="Tahoma" w:cs="Tahoma"/>
        </w:rPr>
      </w:pPr>
      <w:r w:rsidRPr="007207A9">
        <w:rPr>
          <w:rFonts w:ascii="Tahoma" w:hAnsi="Tahoma" w:cs="Tahoma"/>
        </w:rPr>
        <w:t>Zahteve in testi za cevne optične kable</w:t>
      </w:r>
    </w:p>
    <w:p w14:paraId="717BE60D" w14:textId="77777777" w:rsidR="00894201" w:rsidRPr="007207A9" w:rsidRDefault="00894201" w:rsidP="006E1146">
      <w:pPr>
        <w:keepLines/>
        <w:widowControl w:val="0"/>
        <w:numPr>
          <w:ilvl w:val="1"/>
          <w:numId w:val="36"/>
        </w:numPr>
        <w:jc w:val="both"/>
        <w:rPr>
          <w:rFonts w:ascii="Tahoma" w:hAnsi="Tahoma" w:cs="Tahoma"/>
          <w:b/>
          <w:sz w:val="16"/>
        </w:rPr>
      </w:pPr>
    </w:p>
    <w:p w14:paraId="39358366" w14:textId="77777777" w:rsidR="00894201" w:rsidRPr="007207A9" w:rsidRDefault="00894201" w:rsidP="006E1146">
      <w:pPr>
        <w:keepLines/>
        <w:widowControl w:val="0"/>
        <w:jc w:val="both"/>
        <w:rPr>
          <w:rFonts w:ascii="Tahoma" w:hAnsi="Tahoma" w:cs="Tahoma"/>
          <w:b/>
        </w:rPr>
      </w:pPr>
      <w:r w:rsidRPr="007207A9">
        <w:rPr>
          <w:rFonts w:ascii="Tahoma" w:hAnsi="Tahoma" w:cs="Tahoma"/>
          <w:b/>
        </w:rPr>
        <w:t>Splošno</w:t>
      </w:r>
    </w:p>
    <w:p w14:paraId="54FEB180" w14:textId="77777777" w:rsidR="00894201" w:rsidRPr="007207A9" w:rsidRDefault="00894201" w:rsidP="006E1146">
      <w:pPr>
        <w:keepLines/>
        <w:widowControl w:val="0"/>
        <w:jc w:val="both"/>
        <w:rPr>
          <w:rFonts w:ascii="Tahoma" w:hAnsi="Tahoma" w:cs="Tahoma"/>
        </w:rPr>
      </w:pPr>
    </w:p>
    <w:p w14:paraId="49EC6659" w14:textId="77777777" w:rsidR="00894201" w:rsidRPr="007207A9" w:rsidRDefault="00894201" w:rsidP="006E1146">
      <w:pPr>
        <w:keepLines/>
        <w:widowControl w:val="0"/>
        <w:jc w:val="both"/>
        <w:rPr>
          <w:rFonts w:ascii="Tahoma" w:hAnsi="Tahoma" w:cs="Tahoma"/>
        </w:rPr>
      </w:pPr>
      <w:r w:rsidRPr="007207A9">
        <w:rPr>
          <w:rFonts w:ascii="Tahoma" w:hAnsi="Tahoma" w:cs="Tahoma"/>
        </w:rPr>
        <w:t>Življenjska doba kabla mora biti najmanj 30 let po montaži. Kabel vzdrži obremenitve, ki nastajajo pri vpihovanju kabla v PE cevi notranjega premera cca.42 mm ali manjšega na največji razdalji 2100 m. Minimalni dovoljeni radij krivljenja pri montaži je 20x zunanjega premera kabla. Temperaturni razpon delovanja kabla:</w:t>
      </w:r>
    </w:p>
    <w:p w14:paraId="0D1F3EEC"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Delovanje kabla</w:t>
      </w:r>
      <w:r w:rsidRPr="007207A9">
        <w:rPr>
          <w:rFonts w:ascii="Tahoma" w:hAnsi="Tahoma" w:cs="Tahoma"/>
        </w:rPr>
        <w:tab/>
      </w:r>
      <w:r w:rsidRPr="007207A9">
        <w:rPr>
          <w:rFonts w:ascii="Tahoma" w:hAnsi="Tahoma" w:cs="Tahoma"/>
        </w:rPr>
        <w:tab/>
      </w:r>
      <w:r w:rsidRPr="007207A9">
        <w:rPr>
          <w:rFonts w:ascii="Tahoma" w:hAnsi="Tahoma" w:cs="Tahoma"/>
        </w:rPr>
        <w:tab/>
        <w:t>-30°C do +70°C,</w:t>
      </w:r>
    </w:p>
    <w:p w14:paraId="02BDAE5E"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 xml:space="preserve">Montaža kabla </w:t>
      </w:r>
      <w:r w:rsidRPr="007207A9">
        <w:rPr>
          <w:rFonts w:ascii="Tahoma" w:hAnsi="Tahoma" w:cs="Tahoma"/>
        </w:rPr>
        <w:tab/>
      </w:r>
      <w:r w:rsidRPr="007207A9">
        <w:rPr>
          <w:rFonts w:ascii="Tahoma" w:hAnsi="Tahoma" w:cs="Tahoma"/>
        </w:rPr>
        <w:tab/>
      </w:r>
      <w:r w:rsidRPr="007207A9">
        <w:rPr>
          <w:rFonts w:ascii="Tahoma" w:hAnsi="Tahoma" w:cs="Tahoma"/>
        </w:rPr>
        <w:tab/>
        <w:t>-15°C do +60°C,</w:t>
      </w:r>
    </w:p>
    <w:p w14:paraId="41D6FC54" w14:textId="77777777" w:rsidR="00894201" w:rsidRPr="007207A9" w:rsidRDefault="00894201" w:rsidP="006E1146">
      <w:pPr>
        <w:keepLines/>
        <w:widowControl w:val="0"/>
        <w:numPr>
          <w:ilvl w:val="0"/>
          <w:numId w:val="38"/>
        </w:numPr>
        <w:jc w:val="both"/>
        <w:rPr>
          <w:rFonts w:ascii="Tahoma" w:hAnsi="Tahoma" w:cs="Tahoma"/>
        </w:rPr>
      </w:pPr>
      <w:r w:rsidRPr="007207A9">
        <w:rPr>
          <w:rFonts w:ascii="Tahoma" w:hAnsi="Tahoma" w:cs="Tahoma"/>
        </w:rPr>
        <w:t xml:space="preserve">Transport in skladiščenje </w:t>
      </w:r>
      <w:r w:rsidRPr="007207A9">
        <w:rPr>
          <w:rFonts w:ascii="Tahoma" w:hAnsi="Tahoma" w:cs="Tahoma"/>
        </w:rPr>
        <w:tab/>
        <w:t>-40°C do +70°C.</w:t>
      </w:r>
    </w:p>
    <w:p w14:paraId="6F9AF47D" w14:textId="77777777" w:rsidR="00894201" w:rsidRPr="007207A9" w:rsidRDefault="00894201" w:rsidP="006E1146">
      <w:pPr>
        <w:keepLines/>
        <w:widowControl w:val="0"/>
        <w:jc w:val="both"/>
        <w:rPr>
          <w:rFonts w:ascii="Tahoma" w:hAnsi="Tahoma" w:cs="Tahoma"/>
          <w:sz w:val="12"/>
        </w:rPr>
      </w:pPr>
    </w:p>
    <w:p w14:paraId="26A24551" w14:textId="77777777" w:rsidR="00894201" w:rsidRPr="007207A9" w:rsidRDefault="00894201" w:rsidP="006E1146">
      <w:pPr>
        <w:keepLines/>
        <w:widowControl w:val="0"/>
        <w:jc w:val="both"/>
        <w:rPr>
          <w:rFonts w:ascii="Tahoma" w:hAnsi="Tahoma" w:cs="Tahoma"/>
          <w:b/>
        </w:rPr>
      </w:pPr>
      <w:r w:rsidRPr="007207A9">
        <w:rPr>
          <w:rFonts w:ascii="Tahoma" w:hAnsi="Tahoma" w:cs="Tahoma"/>
          <w:b/>
        </w:rPr>
        <w:t>Mehanske karakteristike in odpornost na vplive okolja:</w:t>
      </w:r>
    </w:p>
    <w:p w14:paraId="3A49E91A" w14:textId="77777777" w:rsidR="00894201" w:rsidRPr="007207A9" w:rsidRDefault="00894201" w:rsidP="006E1146">
      <w:pPr>
        <w:keepLines/>
        <w:widowControl w:val="0"/>
        <w:jc w:val="both"/>
        <w:rPr>
          <w:rFonts w:ascii="Tahoma" w:hAnsi="Tahoma" w:cs="Tahoma"/>
        </w:rPr>
      </w:pPr>
    </w:p>
    <w:tbl>
      <w:tblPr>
        <w:tblW w:w="9651" w:type="dxa"/>
        <w:tblInd w:w="-22" w:type="dxa"/>
        <w:tblLayout w:type="fixed"/>
        <w:tblLook w:val="0000" w:firstRow="0" w:lastRow="0" w:firstColumn="0" w:lastColumn="0" w:noHBand="0" w:noVBand="0"/>
      </w:tblPr>
      <w:tblGrid>
        <w:gridCol w:w="2845"/>
        <w:gridCol w:w="546"/>
        <w:gridCol w:w="2835"/>
        <w:gridCol w:w="3425"/>
      </w:tblGrid>
      <w:tr w:rsidR="00894201" w:rsidRPr="007207A9" w14:paraId="62F53E5B" w14:textId="77777777" w:rsidTr="00AE49C9">
        <w:tc>
          <w:tcPr>
            <w:tcW w:w="3391" w:type="dxa"/>
            <w:gridSpan w:val="2"/>
            <w:tcBorders>
              <w:top w:val="single" w:sz="4" w:space="0" w:color="000000"/>
              <w:left w:val="single" w:sz="4" w:space="0" w:color="000000"/>
              <w:bottom w:val="single" w:sz="8" w:space="0" w:color="000000"/>
            </w:tcBorders>
            <w:shd w:val="clear" w:color="auto" w:fill="auto"/>
          </w:tcPr>
          <w:p w14:paraId="40805885" w14:textId="77777777" w:rsidR="00894201" w:rsidRPr="007207A9" w:rsidRDefault="00894201" w:rsidP="006E1146">
            <w:pPr>
              <w:keepLines/>
              <w:widowControl w:val="0"/>
              <w:jc w:val="both"/>
              <w:rPr>
                <w:rFonts w:ascii="Tahoma" w:hAnsi="Tahoma" w:cs="Tahoma"/>
                <w:b/>
              </w:rPr>
            </w:pPr>
            <w:r w:rsidRPr="007207A9">
              <w:rPr>
                <w:rFonts w:ascii="Tahoma" w:hAnsi="Tahoma" w:cs="Tahoma"/>
                <w:b/>
              </w:rPr>
              <w:t>IEC 60794-1</w:t>
            </w:r>
          </w:p>
        </w:tc>
        <w:tc>
          <w:tcPr>
            <w:tcW w:w="6260" w:type="dxa"/>
            <w:gridSpan w:val="2"/>
            <w:tcBorders>
              <w:top w:val="single" w:sz="4" w:space="0" w:color="000000"/>
              <w:left w:val="single" w:sz="4" w:space="0" w:color="000000"/>
              <w:bottom w:val="single" w:sz="8" w:space="0" w:color="000000"/>
              <w:right w:val="single" w:sz="4" w:space="0" w:color="000000"/>
            </w:tcBorders>
            <w:shd w:val="clear" w:color="auto" w:fill="auto"/>
          </w:tcPr>
          <w:p w14:paraId="16D0CA80" w14:textId="77777777" w:rsidR="00894201" w:rsidRPr="007207A9" w:rsidRDefault="00894201" w:rsidP="006E1146">
            <w:pPr>
              <w:keepLines/>
              <w:widowControl w:val="0"/>
              <w:jc w:val="both"/>
              <w:rPr>
                <w:rFonts w:ascii="Tahoma" w:hAnsi="Tahoma" w:cs="Tahoma"/>
                <w:b/>
              </w:rPr>
            </w:pPr>
            <w:r w:rsidRPr="007207A9">
              <w:rPr>
                <w:rFonts w:ascii="Tahoma" w:hAnsi="Tahoma" w:cs="Tahoma"/>
                <w:b/>
              </w:rPr>
              <w:t>Kriterij ustreznosti</w:t>
            </w:r>
          </w:p>
        </w:tc>
      </w:tr>
      <w:tr w:rsidR="00894201" w:rsidRPr="007207A9" w14:paraId="263F8E67" w14:textId="77777777" w:rsidTr="00AE49C9">
        <w:tc>
          <w:tcPr>
            <w:tcW w:w="2845" w:type="dxa"/>
            <w:tcBorders>
              <w:top w:val="single" w:sz="4" w:space="0" w:color="000000"/>
              <w:left w:val="single" w:sz="4" w:space="0" w:color="000000"/>
              <w:bottom w:val="single" w:sz="4" w:space="0" w:color="000000"/>
            </w:tcBorders>
            <w:shd w:val="clear" w:color="auto" w:fill="auto"/>
          </w:tcPr>
          <w:p w14:paraId="75660930" w14:textId="77777777" w:rsidR="00894201" w:rsidRPr="007207A9" w:rsidRDefault="00894201" w:rsidP="006E1146">
            <w:pPr>
              <w:keepLines/>
              <w:widowControl w:val="0"/>
              <w:jc w:val="both"/>
              <w:rPr>
                <w:rFonts w:ascii="Tahoma" w:hAnsi="Tahoma" w:cs="Tahoma"/>
                <w:b/>
              </w:rPr>
            </w:pPr>
            <w:r w:rsidRPr="007207A9">
              <w:rPr>
                <w:rFonts w:ascii="Tahoma" w:hAnsi="Tahoma" w:cs="Tahoma"/>
                <w:b/>
              </w:rPr>
              <w:t>Natezna trdnost</w:t>
            </w:r>
          </w:p>
          <w:p w14:paraId="667B785C" w14:textId="77777777" w:rsidR="00894201" w:rsidRPr="007207A9" w:rsidRDefault="00894201" w:rsidP="006E1146">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29C5606D" w14:textId="77777777" w:rsidR="00894201" w:rsidRPr="007207A9" w:rsidRDefault="00894201" w:rsidP="006E1146">
            <w:pPr>
              <w:keepLines/>
              <w:widowControl w:val="0"/>
              <w:jc w:val="both"/>
              <w:rPr>
                <w:rFonts w:ascii="Tahoma" w:hAnsi="Tahoma" w:cs="Tahoma"/>
              </w:rPr>
            </w:pPr>
            <w:r w:rsidRPr="007207A9">
              <w:rPr>
                <w:rFonts w:ascii="Tahoma" w:hAnsi="Tahoma" w:cs="Tahoma"/>
              </w:rPr>
              <w:t>E1</w:t>
            </w:r>
          </w:p>
        </w:tc>
        <w:tc>
          <w:tcPr>
            <w:tcW w:w="2835" w:type="dxa"/>
            <w:tcBorders>
              <w:top w:val="single" w:sz="4" w:space="0" w:color="000000"/>
              <w:left w:val="single" w:sz="4" w:space="0" w:color="000000"/>
              <w:bottom w:val="single" w:sz="4" w:space="0" w:color="000000"/>
            </w:tcBorders>
            <w:shd w:val="clear" w:color="auto" w:fill="auto"/>
          </w:tcPr>
          <w:p w14:paraId="14110ADE"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Brez raztezka vlakna, </w:t>
            </w:r>
          </w:p>
          <w:p w14:paraId="6CDAB53F"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brez sprememb slabljenja, </w:t>
            </w:r>
          </w:p>
          <w:p w14:paraId="1D68207C" w14:textId="77777777" w:rsidR="00894201" w:rsidRPr="007207A9" w:rsidRDefault="00894201" w:rsidP="006E1146">
            <w:pPr>
              <w:keepLines/>
              <w:widowControl w:val="0"/>
              <w:jc w:val="both"/>
              <w:rPr>
                <w:rFonts w:ascii="Tahoma" w:hAnsi="Tahoma" w:cs="Tahoma"/>
              </w:rPr>
            </w:pPr>
            <w:r w:rsidRPr="007207A9">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3EB2EC6B" w14:textId="77777777" w:rsidR="00894201" w:rsidRPr="007207A9" w:rsidRDefault="00894201" w:rsidP="006E1146">
            <w:pPr>
              <w:keepLines/>
              <w:widowControl w:val="0"/>
              <w:jc w:val="both"/>
              <w:rPr>
                <w:rFonts w:ascii="Tahoma" w:hAnsi="Tahoma" w:cs="Tahoma"/>
              </w:rPr>
            </w:pPr>
            <w:r w:rsidRPr="007207A9">
              <w:rPr>
                <w:rFonts w:ascii="Tahoma" w:hAnsi="Tahoma" w:cs="Tahoma"/>
              </w:rPr>
              <w:t> 15 N / (1kg /1 km )</w:t>
            </w:r>
          </w:p>
          <w:p w14:paraId="7124A7A0"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 (natezna trdnost proporcionalno raste z maso kabla na km dolžine)</w:t>
            </w:r>
          </w:p>
        </w:tc>
      </w:tr>
      <w:tr w:rsidR="00894201" w:rsidRPr="007207A9" w14:paraId="05D4C4B4" w14:textId="77777777" w:rsidTr="00AE49C9">
        <w:tc>
          <w:tcPr>
            <w:tcW w:w="2845" w:type="dxa"/>
            <w:tcBorders>
              <w:top w:val="single" w:sz="4" w:space="0" w:color="000000"/>
              <w:left w:val="single" w:sz="4" w:space="0" w:color="000000"/>
              <w:bottom w:val="single" w:sz="4" w:space="0" w:color="000000"/>
            </w:tcBorders>
            <w:shd w:val="clear" w:color="auto" w:fill="auto"/>
          </w:tcPr>
          <w:p w14:paraId="6F46C0D5" w14:textId="77777777" w:rsidR="00894201" w:rsidRPr="007207A9" w:rsidRDefault="00894201" w:rsidP="006E1146">
            <w:pPr>
              <w:keepLines/>
              <w:widowControl w:val="0"/>
              <w:jc w:val="both"/>
              <w:rPr>
                <w:rFonts w:ascii="Tahoma" w:hAnsi="Tahoma" w:cs="Tahoma"/>
                <w:b/>
              </w:rPr>
            </w:pPr>
            <w:r w:rsidRPr="007207A9">
              <w:rPr>
                <w:rFonts w:ascii="Tahoma" w:hAnsi="Tahoma" w:cs="Tahoma"/>
                <w:b/>
              </w:rPr>
              <w:t>Ponavljano upogibanje</w:t>
            </w:r>
          </w:p>
          <w:p w14:paraId="0860AD29" w14:textId="77777777" w:rsidR="00894201" w:rsidRPr="007207A9" w:rsidRDefault="00894201" w:rsidP="006E1146">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7FDFA215" w14:textId="77777777" w:rsidR="00894201" w:rsidRPr="007207A9" w:rsidRDefault="00894201" w:rsidP="006E1146">
            <w:pPr>
              <w:keepLines/>
              <w:widowControl w:val="0"/>
              <w:jc w:val="both"/>
              <w:rPr>
                <w:rFonts w:ascii="Tahoma" w:hAnsi="Tahoma" w:cs="Tahoma"/>
              </w:rPr>
            </w:pPr>
            <w:r w:rsidRPr="007207A9">
              <w:rPr>
                <w:rFonts w:ascii="Tahoma" w:hAnsi="Tahoma" w:cs="Tahoma"/>
              </w:rPr>
              <w:t>E6</w:t>
            </w:r>
          </w:p>
        </w:tc>
        <w:tc>
          <w:tcPr>
            <w:tcW w:w="2835" w:type="dxa"/>
            <w:tcBorders>
              <w:top w:val="single" w:sz="4" w:space="0" w:color="000000"/>
              <w:left w:val="single" w:sz="4" w:space="0" w:color="000000"/>
              <w:bottom w:val="single" w:sz="4" w:space="0" w:color="000000"/>
            </w:tcBorders>
            <w:shd w:val="clear" w:color="auto" w:fill="auto"/>
          </w:tcPr>
          <w:p w14:paraId="4159F591"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Brez sprememb slabljenja, </w:t>
            </w:r>
          </w:p>
          <w:p w14:paraId="332E91EB" w14:textId="77777777" w:rsidR="00894201" w:rsidRPr="007207A9" w:rsidRDefault="00894201" w:rsidP="006E1146">
            <w:pPr>
              <w:keepLines/>
              <w:widowControl w:val="0"/>
              <w:jc w:val="both"/>
              <w:rPr>
                <w:rFonts w:ascii="Tahoma" w:hAnsi="Tahoma" w:cs="Tahoma"/>
              </w:rPr>
            </w:pPr>
            <w:r w:rsidRPr="007207A9">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1CA0C0D6" w14:textId="77777777" w:rsidR="00894201" w:rsidRPr="007207A9" w:rsidRDefault="00894201" w:rsidP="006E1146">
            <w:pPr>
              <w:keepLines/>
              <w:widowControl w:val="0"/>
              <w:jc w:val="both"/>
              <w:rPr>
                <w:rFonts w:ascii="Tahoma" w:hAnsi="Tahoma" w:cs="Tahoma"/>
              </w:rPr>
            </w:pPr>
            <w:r w:rsidRPr="007207A9">
              <w:rPr>
                <w:rFonts w:ascii="Tahoma" w:hAnsi="Tahoma" w:cs="Tahoma"/>
              </w:rPr>
              <w:t>R = 20x zunanji premer kabla</w:t>
            </w:r>
          </w:p>
          <w:p w14:paraId="5E128AC3" w14:textId="77777777" w:rsidR="00894201" w:rsidRPr="007207A9" w:rsidRDefault="00894201" w:rsidP="006E1146">
            <w:pPr>
              <w:keepLines/>
              <w:widowControl w:val="0"/>
              <w:jc w:val="both"/>
              <w:rPr>
                <w:rFonts w:ascii="Tahoma" w:hAnsi="Tahoma" w:cs="Tahoma"/>
              </w:rPr>
            </w:pPr>
            <w:r w:rsidRPr="007207A9">
              <w:rPr>
                <w:rFonts w:ascii="Tahoma" w:hAnsi="Tahoma" w:cs="Tahoma"/>
              </w:rPr>
              <w:t>št. ponovitev: 35</w:t>
            </w:r>
          </w:p>
          <w:p w14:paraId="08623D73" w14:textId="77777777" w:rsidR="00894201" w:rsidRPr="007207A9" w:rsidRDefault="00894201" w:rsidP="006E1146">
            <w:pPr>
              <w:keepLines/>
              <w:widowControl w:val="0"/>
              <w:jc w:val="both"/>
              <w:rPr>
                <w:rFonts w:ascii="Tahoma" w:hAnsi="Tahoma" w:cs="Tahoma"/>
              </w:rPr>
            </w:pPr>
            <w:r w:rsidRPr="007207A9">
              <w:rPr>
                <w:rFonts w:ascii="Tahoma" w:hAnsi="Tahoma" w:cs="Tahoma"/>
              </w:rPr>
              <w:t>trajanje periode: 2 s</w:t>
            </w:r>
          </w:p>
          <w:p w14:paraId="3BDC19C1" w14:textId="77777777" w:rsidR="00894201" w:rsidRPr="007207A9" w:rsidRDefault="00894201" w:rsidP="006E1146">
            <w:pPr>
              <w:keepLines/>
              <w:widowControl w:val="0"/>
              <w:jc w:val="both"/>
              <w:rPr>
                <w:rFonts w:ascii="Tahoma" w:hAnsi="Tahoma" w:cs="Tahoma"/>
              </w:rPr>
            </w:pPr>
            <w:r w:rsidRPr="007207A9">
              <w:rPr>
                <w:rFonts w:ascii="Tahoma" w:hAnsi="Tahoma" w:cs="Tahoma"/>
              </w:rPr>
              <w:t>obremenitev = 30 N</w:t>
            </w:r>
          </w:p>
        </w:tc>
      </w:tr>
      <w:tr w:rsidR="00894201" w:rsidRPr="007207A9" w14:paraId="6AF6912B" w14:textId="77777777" w:rsidTr="00AE49C9">
        <w:trPr>
          <w:trHeight w:val="53"/>
        </w:trPr>
        <w:tc>
          <w:tcPr>
            <w:tcW w:w="2845" w:type="dxa"/>
            <w:tcBorders>
              <w:top w:val="single" w:sz="4" w:space="0" w:color="000000"/>
              <w:left w:val="single" w:sz="4" w:space="0" w:color="000000"/>
              <w:bottom w:val="single" w:sz="4" w:space="0" w:color="000000"/>
            </w:tcBorders>
            <w:shd w:val="clear" w:color="auto" w:fill="auto"/>
          </w:tcPr>
          <w:p w14:paraId="4E8ADAB9" w14:textId="77777777" w:rsidR="00894201" w:rsidRPr="007207A9" w:rsidRDefault="00894201" w:rsidP="006E1146">
            <w:pPr>
              <w:keepLines/>
              <w:widowControl w:val="0"/>
              <w:jc w:val="both"/>
              <w:rPr>
                <w:rFonts w:ascii="Tahoma" w:hAnsi="Tahoma" w:cs="Tahoma"/>
                <w:b/>
              </w:rPr>
            </w:pPr>
            <w:r w:rsidRPr="007207A9">
              <w:rPr>
                <w:rFonts w:ascii="Tahoma" w:hAnsi="Tahoma" w:cs="Tahoma"/>
                <w:b/>
              </w:rPr>
              <w:t>Udarec</w:t>
            </w:r>
          </w:p>
          <w:p w14:paraId="3FF5C0ED"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Sobna temperatura</w:t>
            </w:r>
          </w:p>
          <w:p w14:paraId="51F71625"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-20°C</w:t>
            </w:r>
          </w:p>
        </w:tc>
        <w:tc>
          <w:tcPr>
            <w:tcW w:w="546" w:type="dxa"/>
            <w:tcBorders>
              <w:top w:val="single" w:sz="4" w:space="0" w:color="000000"/>
              <w:left w:val="single" w:sz="8" w:space="0" w:color="000000"/>
              <w:bottom w:val="single" w:sz="4" w:space="0" w:color="000000"/>
            </w:tcBorders>
            <w:shd w:val="clear" w:color="auto" w:fill="auto"/>
          </w:tcPr>
          <w:p w14:paraId="0F195F50" w14:textId="77777777" w:rsidR="00894201" w:rsidRPr="007207A9" w:rsidRDefault="00894201" w:rsidP="006E1146">
            <w:pPr>
              <w:keepLines/>
              <w:widowControl w:val="0"/>
              <w:jc w:val="both"/>
              <w:rPr>
                <w:rFonts w:ascii="Tahoma" w:hAnsi="Tahoma" w:cs="Tahoma"/>
              </w:rPr>
            </w:pPr>
            <w:r w:rsidRPr="007207A9">
              <w:rPr>
                <w:rFonts w:ascii="Tahoma" w:hAnsi="Tahoma" w:cs="Tahoma"/>
              </w:rPr>
              <w:t>E4</w:t>
            </w:r>
          </w:p>
        </w:tc>
        <w:tc>
          <w:tcPr>
            <w:tcW w:w="2835" w:type="dxa"/>
            <w:tcBorders>
              <w:top w:val="single" w:sz="4" w:space="0" w:color="000000"/>
              <w:left w:val="single" w:sz="4" w:space="0" w:color="000000"/>
              <w:bottom w:val="single" w:sz="4" w:space="0" w:color="000000"/>
            </w:tcBorders>
            <w:shd w:val="clear" w:color="auto" w:fill="auto"/>
          </w:tcPr>
          <w:p w14:paraId="5B6A39AE"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Brez sprememb slabljenja, </w:t>
            </w:r>
          </w:p>
          <w:p w14:paraId="1533BC34" w14:textId="77777777" w:rsidR="00894201" w:rsidRPr="007207A9" w:rsidRDefault="00894201" w:rsidP="006E1146">
            <w:pPr>
              <w:keepLines/>
              <w:widowControl w:val="0"/>
              <w:jc w:val="both"/>
              <w:rPr>
                <w:rFonts w:ascii="Tahoma" w:hAnsi="Tahoma" w:cs="Tahoma"/>
              </w:rPr>
            </w:pPr>
            <w:r w:rsidRPr="007207A9">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7CC7D142" w14:textId="77777777" w:rsidR="00894201" w:rsidRPr="007207A9" w:rsidRDefault="00894201" w:rsidP="006E1146">
            <w:pPr>
              <w:keepLines/>
              <w:widowControl w:val="0"/>
              <w:jc w:val="both"/>
              <w:rPr>
                <w:rFonts w:ascii="Tahoma" w:hAnsi="Tahoma" w:cs="Tahoma"/>
              </w:rPr>
            </w:pPr>
            <w:r w:rsidRPr="007207A9">
              <w:rPr>
                <w:rFonts w:ascii="Tahoma" w:hAnsi="Tahoma" w:cs="Tahoma"/>
              </w:rPr>
              <w:t>R nakovala = 300 mm</w:t>
            </w:r>
          </w:p>
          <w:p w14:paraId="18B3BDED" w14:textId="77777777" w:rsidR="00894201" w:rsidRPr="007207A9" w:rsidRDefault="00894201" w:rsidP="006E1146">
            <w:pPr>
              <w:keepLines/>
              <w:widowControl w:val="0"/>
              <w:jc w:val="both"/>
              <w:rPr>
                <w:rFonts w:ascii="Tahoma" w:hAnsi="Tahoma" w:cs="Tahoma"/>
              </w:rPr>
            </w:pPr>
            <w:r w:rsidRPr="007207A9">
              <w:rPr>
                <w:rFonts w:ascii="Tahoma" w:hAnsi="Tahoma" w:cs="Tahoma"/>
              </w:rPr>
              <w:t>h = 1 m</w:t>
            </w:r>
          </w:p>
          <w:p w14:paraId="4289E4C5" w14:textId="77777777" w:rsidR="00894201" w:rsidRPr="007207A9" w:rsidRDefault="00894201" w:rsidP="006E1146">
            <w:pPr>
              <w:keepLines/>
              <w:widowControl w:val="0"/>
              <w:jc w:val="both"/>
              <w:rPr>
                <w:rFonts w:ascii="Tahoma" w:hAnsi="Tahoma" w:cs="Tahoma"/>
              </w:rPr>
            </w:pPr>
            <w:r w:rsidRPr="007207A9">
              <w:rPr>
                <w:rFonts w:ascii="Tahoma" w:hAnsi="Tahoma" w:cs="Tahoma"/>
              </w:rPr>
              <w:t>m = 1 kg</w:t>
            </w:r>
          </w:p>
          <w:p w14:paraId="3F1A31D5" w14:textId="77777777" w:rsidR="00894201" w:rsidRPr="007207A9" w:rsidRDefault="00894201" w:rsidP="006E1146">
            <w:pPr>
              <w:keepLines/>
              <w:widowControl w:val="0"/>
              <w:jc w:val="both"/>
              <w:rPr>
                <w:rFonts w:ascii="Tahoma" w:hAnsi="Tahoma" w:cs="Tahoma"/>
              </w:rPr>
            </w:pPr>
            <w:r w:rsidRPr="007207A9">
              <w:rPr>
                <w:rFonts w:ascii="Tahoma" w:hAnsi="Tahoma" w:cs="Tahoma"/>
              </w:rPr>
              <w:t>št. ponovitev: 3</w:t>
            </w:r>
          </w:p>
        </w:tc>
      </w:tr>
      <w:tr w:rsidR="00894201" w:rsidRPr="007207A9" w14:paraId="0ABB883E" w14:textId="77777777" w:rsidTr="00AE49C9">
        <w:tc>
          <w:tcPr>
            <w:tcW w:w="2845" w:type="dxa"/>
            <w:tcBorders>
              <w:top w:val="single" w:sz="4" w:space="0" w:color="000000"/>
              <w:left w:val="single" w:sz="4" w:space="0" w:color="000000"/>
              <w:bottom w:val="single" w:sz="4" w:space="0" w:color="000000"/>
            </w:tcBorders>
            <w:shd w:val="clear" w:color="auto" w:fill="auto"/>
          </w:tcPr>
          <w:p w14:paraId="102C01D4" w14:textId="77777777" w:rsidR="00894201" w:rsidRPr="007207A9" w:rsidRDefault="00894201" w:rsidP="006E1146">
            <w:pPr>
              <w:keepLines/>
              <w:widowControl w:val="0"/>
              <w:jc w:val="both"/>
              <w:rPr>
                <w:rFonts w:ascii="Tahoma" w:hAnsi="Tahoma" w:cs="Tahoma"/>
                <w:b/>
              </w:rPr>
            </w:pPr>
            <w:r w:rsidRPr="007207A9">
              <w:rPr>
                <w:rFonts w:ascii="Tahoma" w:hAnsi="Tahoma" w:cs="Tahoma"/>
                <w:b/>
              </w:rPr>
              <w:t>Torzija</w:t>
            </w:r>
          </w:p>
          <w:p w14:paraId="034EE861" w14:textId="77777777" w:rsidR="00894201" w:rsidRPr="007207A9" w:rsidRDefault="00894201" w:rsidP="006E1146">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053573DC" w14:textId="77777777" w:rsidR="00894201" w:rsidRPr="007207A9" w:rsidRDefault="00894201" w:rsidP="006E1146">
            <w:pPr>
              <w:keepLines/>
              <w:widowControl w:val="0"/>
              <w:jc w:val="both"/>
              <w:rPr>
                <w:rFonts w:ascii="Tahoma" w:hAnsi="Tahoma" w:cs="Tahoma"/>
              </w:rPr>
            </w:pPr>
            <w:r w:rsidRPr="007207A9">
              <w:rPr>
                <w:rFonts w:ascii="Tahoma" w:hAnsi="Tahoma" w:cs="Tahoma"/>
              </w:rPr>
              <w:t>E7</w:t>
            </w:r>
          </w:p>
        </w:tc>
        <w:tc>
          <w:tcPr>
            <w:tcW w:w="2835" w:type="dxa"/>
            <w:tcBorders>
              <w:top w:val="single" w:sz="4" w:space="0" w:color="000000"/>
              <w:left w:val="single" w:sz="4" w:space="0" w:color="000000"/>
              <w:bottom w:val="single" w:sz="4" w:space="0" w:color="000000"/>
            </w:tcBorders>
            <w:shd w:val="clear" w:color="auto" w:fill="auto"/>
          </w:tcPr>
          <w:p w14:paraId="6EAA6F40"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Max. povečanje slabljenja 0,10 </w:t>
            </w:r>
            <w:proofErr w:type="spellStart"/>
            <w:r w:rsidRPr="007207A9">
              <w:rPr>
                <w:rFonts w:ascii="Tahoma" w:hAnsi="Tahoma" w:cs="Tahoma"/>
              </w:rPr>
              <w:t>dB</w:t>
            </w:r>
            <w:proofErr w:type="spellEnd"/>
            <w:r w:rsidRPr="007207A9">
              <w:rPr>
                <w:rFonts w:ascii="Tahoma" w:hAnsi="Tahoma" w:cs="Tahoma"/>
              </w:rPr>
              <w:t>,</w:t>
            </w:r>
          </w:p>
          <w:p w14:paraId="1B7AE128" w14:textId="77777777" w:rsidR="00894201" w:rsidRPr="007207A9" w:rsidRDefault="00894201" w:rsidP="006E1146">
            <w:pPr>
              <w:keepLines/>
              <w:widowControl w:val="0"/>
              <w:jc w:val="both"/>
              <w:rPr>
                <w:rFonts w:ascii="Tahoma" w:hAnsi="Tahoma" w:cs="Tahoma"/>
              </w:rPr>
            </w:pPr>
            <w:r w:rsidRPr="007207A9">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541C69E9" w14:textId="77777777" w:rsidR="00894201" w:rsidRPr="007207A9" w:rsidRDefault="00894201" w:rsidP="006E1146">
            <w:pPr>
              <w:keepLines/>
              <w:widowControl w:val="0"/>
              <w:jc w:val="both"/>
              <w:rPr>
                <w:rFonts w:ascii="Tahoma" w:hAnsi="Tahoma" w:cs="Tahoma"/>
              </w:rPr>
            </w:pPr>
            <w:r w:rsidRPr="007207A9">
              <w:rPr>
                <w:rFonts w:ascii="Tahoma" w:hAnsi="Tahoma" w:cs="Tahoma"/>
              </w:rPr>
              <w:t>L = 1000 mm</w:t>
            </w:r>
          </w:p>
          <w:p w14:paraId="6117FA31" w14:textId="77777777" w:rsidR="00894201" w:rsidRPr="007207A9" w:rsidRDefault="00894201" w:rsidP="006E1146">
            <w:pPr>
              <w:keepLines/>
              <w:widowControl w:val="0"/>
              <w:jc w:val="both"/>
              <w:rPr>
                <w:rFonts w:ascii="Tahoma" w:hAnsi="Tahoma" w:cs="Tahoma"/>
              </w:rPr>
            </w:pPr>
            <w:r w:rsidRPr="007207A9">
              <w:rPr>
                <w:rFonts w:ascii="Tahoma" w:hAnsi="Tahoma" w:cs="Tahoma"/>
              </w:rPr>
              <w:t>F = 200 N</w:t>
            </w:r>
          </w:p>
          <w:p w14:paraId="6FE60EE0" w14:textId="77777777" w:rsidR="00894201" w:rsidRPr="007207A9" w:rsidRDefault="00894201" w:rsidP="006E1146">
            <w:pPr>
              <w:keepLines/>
              <w:widowControl w:val="0"/>
              <w:jc w:val="both"/>
              <w:rPr>
                <w:rFonts w:ascii="Tahoma" w:hAnsi="Tahoma" w:cs="Tahoma"/>
              </w:rPr>
            </w:pPr>
            <w:r w:rsidRPr="007207A9">
              <w:rPr>
                <w:rFonts w:ascii="Tahoma" w:hAnsi="Tahoma" w:cs="Tahoma"/>
              </w:rPr>
              <w:t>1800 v vsako smer</w:t>
            </w:r>
          </w:p>
          <w:p w14:paraId="67D5A8D9" w14:textId="77777777" w:rsidR="00894201" w:rsidRPr="007207A9" w:rsidRDefault="00894201" w:rsidP="006E1146">
            <w:pPr>
              <w:keepLines/>
              <w:widowControl w:val="0"/>
              <w:jc w:val="both"/>
              <w:rPr>
                <w:rFonts w:ascii="Tahoma" w:hAnsi="Tahoma" w:cs="Tahoma"/>
              </w:rPr>
            </w:pPr>
            <w:r w:rsidRPr="007207A9">
              <w:rPr>
                <w:rFonts w:ascii="Tahoma" w:hAnsi="Tahoma" w:cs="Tahoma"/>
              </w:rPr>
              <w:t>št. ponovitev: 5x</w:t>
            </w:r>
          </w:p>
        </w:tc>
      </w:tr>
      <w:tr w:rsidR="00894201" w:rsidRPr="007207A9" w14:paraId="2E20BC17" w14:textId="77777777" w:rsidTr="00AE49C9">
        <w:tc>
          <w:tcPr>
            <w:tcW w:w="2845" w:type="dxa"/>
            <w:tcBorders>
              <w:top w:val="single" w:sz="4" w:space="0" w:color="000000"/>
              <w:left w:val="single" w:sz="4" w:space="0" w:color="000000"/>
              <w:bottom w:val="single" w:sz="4" w:space="0" w:color="000000"/>
            </w:tcBorders>
            <w:shd w:val="clear" w:color="auto" w:fill="auto"/>
          </w:tcPr>
          <w:p w14:paraId="57666C38" w14:textId="77777777" w:rsidR="00894201" w:rsidRPr="007207A9" w:rsidRDefault="00894201" w:rsidP="006E1146">
            <w:pPr>
              <w:keepLines/>
              <w:widowControl w:val="0"/>
              <w:jc w:val="both"/>
              <w:rPr>
                <w:rFonts w:ascii="Tahoma" w:hAnsi="Tahoma" w:cs="Tahoma"/>
                <w:b/>
              </w:rPr>
            </w:pPr>
            <w:r w:rsidRPr="007207A9">
              <w:rPr>
                <w:rFonts w:ascii="Tahoma" w:hAnsi="Tahoma" w:cs="Tahoma"/>
                <w:b/>
              </w:rPr>
              <w:t>Upogib kabla pri nizkih temperaturah</w:t>
            </w:r>
          </w:p>
          <w:p w14:paraId="0F5274F1" w14:textId="77777777" w:rsidR="00894201" w:rsidRPr="007207A9" w:rsidRDefault="00894201" w:rsidP="006E1146">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695CF7CC" w14:textId="77777777" w:rsidR="00894201" w:rsidRPr="007207A9" w:rsidRDefault="00894201" w:rsidP="006E1146">
            <w:pPr>
              <w:keepLines/>
              <w:widowControl w:val="0"/>
              <w:jc w:val="both"/>
              <w:rPr>
                <w:rFonts w:ascii="Tahoma" w:hAnsi="Tahoma" w:cs="Tahoma"/>
              </w:rPr>
            </w:pPr>
            <w:r w:rsidRPr="007207A9">
              <w:rPr>
                <w:rFonts w:ascii="Tahoma" w:hAnsi="Tahoma" w:cs="Tahoma"/>
              </w:rPr>
              <w:t>E11</w:t>
            </w:r>
          </w:p>
          <w:p w14:paraId="2E9B3A6E" w14:textId="77777777" w:rsidR="00894201" w:rsidRPr="007207A9" w:rsidRDefault="00894201" w:rsidP="006E1146">
            <w:pPr>
              <w:keepLines/>
              <w:widowControl w:val="0"/>
              <w:jc w:val="both"/>
              <w:rPr>
                <w:rFonts w:ascii="Tahoma" w:hAnsi="Tahoma" w:cs="Tahoma"/>
              </w:rPr>
            </w:pPr>
          </w:p>
        </w:tc>
        <w:tc>
          <w:tcPr>
            <w:tcW w:w="2835" w:type="dxa"/>
            <w:tcBorders>
              <w:top w:val="single" w:sz="4" w:space="0" w:color="000000"/>
              <w:left w:val="single" w:sz="4" w:space="0" w:color="000000"/>
              <w:bottom w:val="single" w:sz="4" w:space="0" w:color="000000"/>
            </w:tcBorders>
            <w:shd w:val="clear" w:color="auto" w:fill="auto"/>
          </w:tcPr>
          <w:p w14:paraId="141D6854"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Brez sprememb slabljenja, </w:t>
            </w:r>
          </w:p>
          <w:p w14:paraId="4738143D" w14:textId="77777777" w:rsidR="00894201" w:rsidRPr="007207A9" w:rsidRDefault="00894201" w:rsidP="006E1146">
            <w:pPr>
              <w:keepLines/>
              <w:widowControl w:val="0"/>
              <w:jc w:val="both"/>
              <w:rPr>
                <w:rFonts w:ascii="Tahoma" w:hAnsi="Tahoma" w:cs="Tahoma"/>
              </w:rPr>
            </w:pPr>
            <w:r w:rsidRPr="007207A9">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4D6D4B11" w14:textId="77777777" w:rsidR="00894201" w:rsidRPr="007207A9" w:rsidRDefault="00894201" w:rsidP="006E1146">
            <w:pPr>
              <w:keepLines/>
              <w:widowControl w:val="0"/>
              <w:jc w:val="both"/>
              <w:rPr>
                <w:rFonts w:ascii="Tahoma" w:hAnsi="Tahoma" w:cs="Tahoma"/>
              </w:rPr>
            </w:pPr>
            <w:r w:rsidRPr="007207A9">
              <w:rPr>
                <w:rFonts w:ascii="Tahoma" w:hAnsi="Tahoma" w:cs="Tahoma"/>
              </w:rPr>
              <w:t>T = -10° C</w:t>
            </w:r>
          </w:p>
          <w:p w14:paraId="74E59C05" w14:textId="77777777" w:rsidR="00894201" w:rsidRPr="007207A9" w:rsidRDefault="00894201" w:rsidP="006E1146">
            <w:pPr>
              <w:keepLines/>
              <w:widowControl w:val="0"/>
              <w:jc w:val="both"/>
              <w:rPr>
                <w:rFonts w:ascii="Tahoma" w:hAnsi="Tahoma" w:cs="Tahoma"/>
              </w:rPr>
            </w:pPr>
            <w:r w:rsidRPr="007207A9">
              <w:rPr>
                <w:rFonts w:ascii="Tahoma" w:hAnsi="Tahoma" w:cs="Tahoma"/>
              </w:rPr>
              <w:t>premer valja: 20 d</w:t>
            </w:r>
          </w:p>
          <w:p w14:paraId="279F6BA5" w14:textId="77777777" w:rsidR="00894201" w:rsidRPr="007207A9" w:rsidRDefault="00894201" w:rsidP="006E1146">
            <w:pPr>
              <w:keepLines/>
              <w:widowControl w:val="0"/>
              <w:jc w:val="both"/>
              <w:rPr>
                <w:rFonts w:ascii="Tahoma" w:hAnsi="Tahoma" w:cs="Tahoma"/>
              </w:rPr>
            </w:pPr>
            <w:r w:rsidRPr="007207A9">
              <w:rPr>
                <w:rFonts w:ascii="Tahoma" w:hAnsi="Tahoma" w:cs="Tahoma"/>
              </w:rPr>
              <w:t>št. obratov: 5</w:t>
            </w:r>
          </w:p>
          <w:p w14:paraId="29F16E49" w14:textId="77777777" w:rsidR="00894201" w:rsidRPr="007207A9" w:rsidRDefault="00894201" w:rsidP="006E1146">
            <w:pPr>
              <w:keepLines/>
              <w:widowControl w:val="0"/>
              <w:jc w:val="both"/>
              <w:rPr>
                <w:rFonts w:ascii="Tahoma" w:hAnsi="Tahoma" w:cs="Tahoma"/>
              </w:rPr>
            </w:pPr>
            <w:r w:rsidRPr="007207A9">
              <w:rPr>
                <w:rFonts w:ascii="Tahoma" w:hAnsi="Tahoma" w:cs="Tahoma"/>
              </w:rPr>
              <w:t>št. ciklov: 3</w:t>
            </w:r>
          </w:p>
        </w:tc>
      </w:tr>
      <w:tr w:rsidR="00894201" w:rsidRPr="007207A9" w14:paraId="6311926D" w14:textId="77777777" w:rsidTr="00AE49C9">
        <w:tc>
          <w:tcPr>
            <w:tcW w:w="2845" w:type="dxa"/>
            <w:tcBorders>
              <w:top w:val="single" w:sz="4" w:space="0" w:color="000000"/>
              <w:left w:val="single" w:sz="4" w:space="0" w:color="000000"/>
              <w:bottom w:val="single" w:sz="4" w:space="0" w:color="000000"/>
            </w:tcBorders>
            <w:shd w:val="clear" w:color="auto" w:fill="auto"/>
          </w:tcPr>
          <w:p w14:paraId="38DC8277" w14:textId="77777777" w:rsidR="00894201" w:rsidRPr="007207A9" w:rsidRDefault="00894201" w:rsidP="006E1146">
            <w:pPr>
              <w:keepLines/>
              <w:widowControl w:val="0"/>
              <w:jc w:val="both"/>
              <w:rPr>
                <w:rFonts w:ascii="Tahoma" w:hAnsi="Tahoma" w:cs="Tahoma"/>
                <w:b/>
              </w:rPr>
            </w:pPr>
            <w:r w:rsidRPr="007207A9">
              <w:rPr>
                <w:rFonts w:ascii="Tahoma" w:hAnsi="Tahoma" w:cs="Tahoma"/>
                <w:b/>
              </w:rPr>
              <w:t>Prečna obremenitev</w:t>
            </w:r>
          </w:p>
          <w:p w14:paraId="7E85ED56" w14:textId="77777777" w:rsidR="00894201" w:rsidRPr="007207A9" w:rsidRDefault="00894201" w:rsidP="006E1146">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72EF01D6" w14:textId="77777777" w:rsidR="00894201" w:rsidRPr="007207A9" w:rsidRDefault="00894201" w:rsidP="006E1146">
            <w:pPr>
              <w:keepLines/>
              <w:widowControl w:val="0"/>
              <w:jc w:val="both"/>
              <w:rPr>
                <w:rFonts w:ascii="Tahoma" w:hAnsi="Tahoma" w:cs="Tahoma"/>
              </w:rPr>
            </w:pPr>
            <w:r w:rsidRPr="007207A9">
              <w:rPr>
                <w:rFonts w:ascii="Tahoma" w:hAnsi="Tahoma" w:cs="Tahoma"/>
              </w:rPr>
              <w:t>E3</w:t>
            </w:r>
          </w:p>
        </w:tc>
        <w:tc>
          <w:tcPr>
            <w:tcW w:w="2835" w:type="dxa"/>
            <w:tcBorders>
              <w:top w:val="single" w:sz="4" w:space="0" w:color="000000"/>
              <w:left w:val="single" w:sz="4" w:space="0" w:color="000000"/>
              <w:bottom w:val="single" w:sz="4" w:space="0" w:color="000000"/>
            </w:tcBorders>
            <w:shd w:val="clear" w:color="auto" w:fill="auto"/>
          </w:tcPr>
          <w:p w14:paraId="562669D9"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Brez sprememb slabljenja, </w:t>
            </w:r>
          </w:p>
          <w:p w14:paraId="1AB79475" w14:textId="77777777" w:rsidR="00894201" w:rsidRPr="007207A9" w:rsidRDefault="00894201" w:rsidP="006E1146">
            <w:pPr>
              <w:keepLines/>
              <w:widowControl w:val="0"/>
              <w:jc w:val="both"/>
              <w:rPr>
                <w:rFonts w:ascii="Tahoma" w:hAnsi="Tahoma" w:cs="Tahoma"/>
              </w:rPr>
            </w:pPr>
            <w:r w:rsidRPr="007207A9">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0FC71231"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F = 2000 N/10 </w:t>
            </w:r>
            <w:proofErr w:type="spellStart"/>
            <w:r w:rsidRPr="007207A9">
              <w:rPr>
                <w:rFonts w:ascii="Tahoma" w:hAnsi="Tahoma" w:cs="Tahoma"/>
              </w:rPr>
              <w:t>mccm</w:t>
            </w:r>
            <w:proofErr w:type="spellEnd"/>
          </w:p>
        </w:tc>
      </w:tr>
      <w:tr w:rsidR="00894201" w:rsidRPr="007207A9" w14:paraId="373E3409" w14:textId="77777777" w:rsidTr="00AE49C9">
        <w:tc>
          <w:tcPr>
            <w:tcW w:w="2845" w:type="dxa"/>
            <w:tcBorders>
              <w:top w:val="single" w:sz="4" w:space="0" w:color="000000"/>
              <w:left w:val="single" w:sz="4" w:space="0" w:color="000000"/>
              <w:bottom w:val="single" w:sz="4" w:space="0" w:color="000000"/>
            </w:tcBorders>
            <w:shd w:val="clear" w:color="auto" w:fill="auto"/>
          </w:tcPr>
          <w:p w14:paraId="342B5B61" w14:textId="77777777" w:rsidR="00894201" w:rsidRPr="007207A9" w:rsidRDefault="00894201" w:rsidP="006E1146">
            <w:pPr>
              <w:keepLines/>
              <w:widowControl w:val="0"/>
              <w:jc w:val="both"/>
              <w:rPr>
                <w:rFonts w:ascii="Tahoma" w:hAnsi="Tahoma" w:cs="Tahoma"/>
                <w:b/>
              </w:rPr>
            </w:pPr>
            <w:r w:rsidRPr="007207A9">
              <w:rPr>
                <w:rFonts w:ascii="Tahoma" w:hAnsi="Tahoma" w:cs="Tahoma"/>
                <w:b/>
              </w:rPr>
              <w:lastRenderedPageBreak/>
              <w:t xml:space="preserve">Temperaturno </w:t>
            </w:r>
            <w:proofErr w:type="spellStart"/>
            <w:r w:rsidRPr="007207A9">
              <w:rPr>
                <w:rFonts w:ascii="Tahoma" w:hAnsi="Tahoma" w:cs="Tahoma"/>
                <w:b/>
              </w:rPr>
              <w:t>cikliranje</w:t>
            </w:r>
            <w:proofErr w:type="spellEnd"/>
          </w:p>
          <w:p w14:paraId="7E5D74C5" w14:textId="77777777" w:rsidR="00894201" w:rsidRPr="007207A9" w:rsidRDefault="00894201" w:rsidP="006E1146">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6255B648" w14:textId="77777777" w:rsidR="00894201" w:rsidRPr="007207A9" w:rsidRDefault="00894201" w:rsidP="006E1146">
            <w:pPr>
              <w:keepLines/>
              <w:widowControl w:val="0"/>
              <w:jc w:val="both"/>
              <w:rPr>
                <w:rFonts w:ascii="Tahoma" w:hAnsi="Tahoma" w:cs="Tahoma"/>
              </w:rPr>
            </w:pPr>
            <w:r w:rsidRPr="007207A9">
              <w:rPr>
                <w:rFonts w:ascii="Tahoma" w:hAnsi="Tahoma" w:cs="Tahoma"/>
              </w:rPr>
              <w:t>F1</w:t>
            </w:r>
          </w:p>
        </w:tc>
        <w:tc>
          <w:tcPr>
            <w:tcW w:w="2835" w:type="dxa"/>
            <w:tcBorders>
              <w:top w:val="single" w:sz="4" w:space="0" w:color="000000"/>
              <w:left w:val="single" w:sz="4" w:space="0" w:color="000000"/>
              <w:bottom w:val="single" w:sz="4" w:space="0" w:color="000000"/>
            </w:tcBorders>
            <w:shd w:val="clear" w:color="auto" w:fill="auto"/>
          </w:tcPr>
          <w:p w14:paraId="0D3EC6CB" w14:textId="77777777" w:rsidR="00894201" w:rsidRPr="007207A9" w:rsidRDefault="00894201" w:rsidP="006E1146">
            <w:pPr>
              <w:keepLines/>
              <w:widowControl w:val="0"/>
              <w:jc w:val="both"/>
              <w:rPr>
                <w:rFonts w:ascii="Tahoma" w:hAnsi="Tahoma" w:cs="Tahoma"/>
              </w:rPr>
            </w:pPr>
            <w:r w:rsidRPr="007207A9">
              <w:rPr>
                <w:rFonts w:ascii="Tahoma" w:hAnsi="Tahoma" w:cs="Tahoma"/>
              </w:rPr>
              <w:t>Max. reverzibilna sprememba slabljenja</w:t>
            </w:r>
          </w:p>
          <w:p w14:paraId="3C5D1D08"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 </w:t>
            </w:r>
            <w:r w:rsidRPr="007207A9">
              <w:rPr>
                <w:rFonts w:ascii="Tahoma" w:hAnsi="Tahoma" w:cs="Tahoma"/>
              </w:rPr>
              <w:t xml:space="preserve"> 0,1 </w:t>
            </w:r>
            <w:proofErr w:type="spellStart"/>
            <w:r w:rsidRPr="007207A9">
              <w:rPr>
                <w:rFonts w:ascii="Tahoma" w:hAnsi="Tahoma" w:cs="Tahoma"/>
              </w:rPr>
              <w:t>dB</w:t>
            </w:r>
            <w:proofErr w:type="spellEnd"/>
            <w:r w:rsidRPr="007207A9">
              <w:rPr>
                <w:rFonts w:ascii="Tahoma" w:hAnsi="Tahoma" w:cs="Tahoma"/>
              </w:rPr>
              <w:t>/km</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5B2F9A17" w14:textId="77777777" w:rsidR="00894201" w:rsidRPr="007207A9" w:rsidRDefault="00894201" w:rsidP="006E1146">
            <w:pPr>
              <w:keepLines/>
              <w:widowControl w:val="0"/>
              <w:jc w:val="both"/>
              <w:rPr>
                <w:rFonts w:ascii="Tahoma" w:hAnsi="Tahoma" w:cs="Tahoma"/>
              </w:rPr>
            </w:pPr>
            <w:r w:rsidRPr="007207A9">
              <w:rPr>
                <w:rFonts w:ascii="Tahoma" w:hAnsi="Tahoma" w:cs="Tahoma"/>
              </w:rPr>
              <w:t>Ta = -20° C</w:t>
            </w:r>
          </w:p>
          <w:p w14:paraId="4C374A8F"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Tb</w:t>
            </w:r>
            <w:proofErr w:type="spellEnd"/>
            <w:r w:rsidRPr="007207A9">
              <w:rPr>
                <w:rFonts w:ascii="Tahoma" w:hAnsi="Tahoma" w:cs="Tahoma"/>
              </w:rPr>
              <w:t xml:space="preserve"> = +60° C</w:t>
            </w:r>
          </w:p>
          <w:p w14:paraId="00342080" w14:textId="77777777" w:rsidR="00894201" w:rsidRPr="007207A9" w:rsidRDefault="00894201" w:rsidP="006E1146">
            <w:pPr>
              <w:keepLines/>
              <w:widowControl w:val="0"/>
              <w:jc w:val="both"/>
              <w:rPr>
                <w:rFonts w:ascii="Tahoma" w:hAnsi="Tahoma" w:cs="Tahoma"/>
              </w:rPr>
            </w:pPr>
            <w:r w:rsidRPr="007207A9">
              <w:rPr>
                <w:rFonts w:ascii="Tahoma" w:hAnsi="Tahoma" w:cs="Tahoma"/>
              </w:rPr>
              <w:t>št. ponovitev: 2</w:t>
            </w:r>
          </w:p>
          <w:p w14:paraId="6ACF8C17" w14:textId="77777777" w:rsidR="00894201" w:rsidRPr="007207A9" w:rsidRDefault="00894201" w:rsidP="006E1146">
            <w:pPr>
              <w:keepLines/>
              <w:widowControl w:val="0"/>
              <w:jc w:val="both"/>
              <w:rPr>
                <w:rFonts w:ascii="Tahoma" w:hAnsi="Tahoma" w:cs="Tahoma"/>
              </w:rPr>
            </w:pPr>
            <w:r w:rsidRPr="007207A9">
              <w:rPr>
                <w:rFonts w:ascii="Tahoma" w:hAnsi="Tahoma" w:cs="Tahoma"/>
              </w:rPr>
              <w:t>trajanje ponovitve: 12 h</w:t>
            </w:r>
          </w:p>
        </w:tc>
      </w:tr>
      <w:tr w:rsidR="00894201" w:rsidRPr="007207A9" w14:paraId="45956E16" w14:textId="77777777" w:rsidTr="00AE49C9">
        <w:tc>
          <w:tcPr>
            <w:tcW w:w="2845" w:type="dxa"/>
            <w:tcBorders>
              <w:top w:val="single" w:sz="4" w:space="0" w:color="000000"/>
              <w:left w:val="single" w:sz="4" w:space="0" w:color="000000"/>
              <w:bottom w:val="single" w:sz="4" w:space="0" w:color="000000"/>
            </w:tcBorders>
            <w:shd w:val="clear" w:color="auto" w:fill="auto"/>
          </w:tcPr>
          <w:p w14:paraId="685F11DD" w14:textId="77777777" w:rsidR="00894201" w:rsidRPr="007207A9" w:rsidRDefault="00894201" w:rsidP="006E1146">
            <w:pPr>
              <w:keepLines/>
              <w:widowControl w:val="0"/>
              <w:jc w:val="both"/>
              <w:rPr>
                <w:rFonts w:ascii="Tahoma" w:hAnsi="Tahoma" w:cs="Tahoma"/>
                <w:b/>
              </w:rPr>
            </w:pPr>
            <w:r w:rsidRPr="007207A9">
              <w:rPr>
                <w:rFonts w:ascii="Tahoma" w:hAnsi="Tahoma" w:cs="Tahoma"/>
                <w:b/>
              </w:rPr>
              <w:t>Vzdolžna vodotesnost</w:t>
            </w:r>
          </w:p>
          <w:p w14:paraId="223D27E6" w14:textId="77777777" w:rsidR="00894201" w:rsidRPr="007207A9" w:rsidRDefault="00894201" w:rsidP="006E1146">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1F306984" w14:textId="77777777" w:rsidR="00894201" w:rsidRPr="007207A9" w:rsidRDefault="00894201" w:rsidP="006E1146">
            <w:pPr>
              <w:keepLines/>
              <w:widowControl w:val="0"/>
              <w:jc w:val="both"/>
              <w:rPr>
                <w:rFonts w:ascii="Tahoma" w:hAnsi="Tahoma" w:cs="Tahoma"/>
              </w:rPr>
            </w:pPr>
            <w:r w:rsidRPr="007207A9">
              <w:rPr>
                <w:rFonts w:ascii="Tahoma" w:hAnsi="Tahoma" w:cs="Tahoma"/>
              </w:rPr>
              <w:t>F5</w:t>
            </w:r>
          </w:p>
        </w:tc>
        <w:tc>
          <w:tcPr>
            <w:tcW w:w="2835" w:type="dxa"/>
            <w:tcBorders>
              <w:top w:val="single" w:sz="4" w:space="0" w:color="000000"/>
              <w:left w:val="single" w:sz="4" w:space="0" w:color="000000"/>
              <w:bottom w:val="single" w:sz="4" w:space="0" w:color="000000"/>
            </w:tcBorders>
            <w:shd w:val="clear" w:color="auto" w:fill="auto"/>
          </w:tcPr>
          <w:p w14:paraId="1F4CA0F5" w14:textId="77777777" w:rsidR="00894201" w:rsidRPr="007207A9" w:rsidRDefault="00894201" w:rsidP="006E1146">
            <w:pPr>
              <w:keepLines/>
              <w:widowControl w:val="0"/>
              <w:jc w:val="both"/>
              <w:rPr>
                <w:rFonts w:ascii="Tahoma" w:hAnsi="Tahoma" w:cs="Tahoma"/>
              </w:rPr>
            </w:pPr>
            <w:r w:rsidRPr="007207A9">
              <w:rPr>
                <w:rFonts w:ascii="Tahoma" w:hAnsi="Tahoma" w:cs="Tahoma"/>
              </w:rPr>
              <w:t>Kabel ne prepušča vode - ni kapljanja na koncu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59C78CBA" w14:textId="77777777" w:rsidR="00894201" w:rsidRPr="007207A9" w:rsidRDefault="00894201" w:rsidP="006E1146">
            <w:pPr>
              <w:keepLines/>
              <w:widowControl w:val="0"/>
              <w:jc w:val="both"/>
              <w:rPr>
                <w:rFonts w:ascii="Tahoma" w:hAnsi="Tahoma" w:cs="Tahoma"/>
              </w:rPr>
            </w:pPr>
            <w:r w:rsidRPr="007207A9">
              <w:rPr>
                <w:rFonts w:ascii="Tahoma" w:hAnsi="Tahoma" w:cs="Tahoma"/>
              </w:rPr>
              <w:t>dolžina vzorca: 3 m</w:t>
            </w:r>
          </w:p>
          <w:p w14:paraId="576E9E79" w14:textId="77777777" w:rsidR="00894201" w:rsidRPr="007207A9" w:rsidRDefault="00894201" w:rsidP="006E1146">
            <w:pPr>
              <w:keepLines/>
              <w:widowControl w:val="0"/>
              <w:jc w:val="both"/>
              <w:rPr>
                <w:rFonts w:ascii="Tahoma" w:hAnsi="Tahoma" w:cs="Tahoma"/>
              </w:rPr>
            </w:pPr>
            <w:r w:rsidRPr="007207A9">
              <w:rPr>
                <w:rFonts w:ascii="Tahoma" w:hAnsi="Tahoma" w:cs="Tahoma"/>
              </w:rPr>
              <w:t>višina vodnega stolpa: 1 m</w:t>
            </w:r>
          </w:p>
          <w:p w14:paraId="49C27F2B" w14:textId="77777777" w:rsidR="00894201" w:rsidRPr="007207A9" w:rsidRDefault="00894201" w:rsidP="006E1146">
            <w:pPr>
              <w:keepLines/>
              <w:widowControl w:val="0"/>
              <w:jc w:val="both"/>
              <w:rPr>
                <w:rFonts w:ascii="Tahoma" w:hAnsi="Tahoma" w:cs="Tahoma"/>
              </w:rPr>
            </w:pPr>
            <w:r w:rsidRPr="007207A9">
              <w:rPr>
                <w:rFonts w:ascii="Tahoma" w:hAnsi="Tahoma" w:cs="Tahoma"/>
              </w:rPr>
              <w:t>trajanje: 24 h</w:t>
            </w:r>
          </w:p>
        </w:tc>
      </w:tr>
    </w:tbl>
    <w:p w14:paraId="10AD1730" w14:textId="1BB3BCE6" w:rsidR="00894201" w:rsidRPr="007207A9" w:rsidRDefault="00894201" w:rsidP="006E1146">
      <w:pPr>
        <w:keepLines/>
        <w:widowControl w:val="0"/>
        <w:jc w:val="both"/>
        <w:rPr>
          <w:rFonts w:ascii="Tahoma" w:hAnsi="Tahoma" w:cs="Tahoma"/>
          <w:b/>
        </w:rPr>
      </w:pPr>
    </w:p>
    <w:p w14:paraId="59629274" w14:textId="77777777" w:rsidR="00C97D16" w:rsidRPr="007207A9" w:rsidRDefault="00C97D16" w:rsidP="006E1146">
      <w:pPr>
        <w:keepLines/>
        <w:widowControl w:val="0"/>
        <w:jc w:val="both"/>
        <w:rPr>
          <w:rFonts w:ascii="Tahoma" w:hAnsi="Tahoma" w:cs="Tahoma"/>
          <w:b/>
        </w:rPr>
      </w:pPr>
    </w:p>
    <w:p w14:paraId="5B5F5411" w14:textId="77777777" w:rsidR="00894201" w:rsidRPr="007207A9" w:rsidRDefault="00894201" w:rsidP="006E1146">
      <w:pPr>
        <w:keepLines/>
        <w:widowControl w:val="0"/>
        <w:jc w:val="both"/>
        <w:rPr>
          <w:rFonts w:ascii="Tahoma" w:hAnsi="Tahoma" w:cs="Tahoma"/>
          <w:b/>
        </w:rPr>
      </w:pPr>
      <w:r w:rsidRPr="007207A9">
        <w:rPr>
          <w:rFonts w:ascii="Tahoma" w:hAnsi="Tahoma" w:cs="Tahoma"/>
          <w:b/>
        </w:rPr>
        <w:t>Optične in prenosne in karakteristike:</w:t>
      </w:r>
    </w:p>
    <w:tbl>
      <w:tblPr>
        <w:tblW w:w="0" w:type="auto"/>
        <w:tblInd w:w="-22" w:type="dxa"/>
        <w:tblLayout w:type="fixed"/>
        <w:tblLook w:val="0000" w:firstRow="0" w:lastRow="0" w:firstColumn="0" w:lastColumn="0" w:noHBand="0" w:noVBand="0"/>
      </w:tblPr>
      <w:tblGrid>
        <w:gridCol w:w="3331"/>
        <w:gridCol w:w="1200"/>
        <w:gridCol w:w="1472"/>
        <w:gridCol w:w="1193"/>
        <w:gridCol w:w="1134"/>
        <w:gridCol w:w="1321"/>
      </w:tblGrid>
      <w:tr w:rsidR="00894201" w:rsidRPr="007207A9" w14:paraId="193404A8" w14:textId="77777777" w:rsidTr="00AE49C9">
        <w:trPr>
          <w:trHeight w:val="277"/>
        </w:trPr>
        <w:tc>
          <w:tcPr>
            <w:tcW w:w="3331" w:type="dxa"/>
            <w:tcBorders>
              <w:top w:val="single" w:sz="4" w:space="0" w:color="000000"/>
              <w:left w:val="single" w:sz="4" w:space="0" w:color="000000"/>
              <w:bottom w:val="single" w:sz="8" w:space="0" w:color="000000"/>
            </w:tcBorders>
            <w:shd w:val="clear" w:color="auto" w:fill="auto"/>
          </w:tcPr>
          <w:p w14:paraId="732902E3" w14:textId="77777777" w:rsidR="00894201" w:rsidRPr="007207A9" w:rsidRDefault="00894201" w:rsidP="006E1146">
            <w:pPr>
              <w:keepLines/>
              <w:widowControl w:val="0"/>
              <w:jc w:val="both"/>
              <w:rPr>
                <w:rFonts w:ascii="Tahoma" w:hAnsi="Tahoma" w:cs="Tahoma"/>
                <w:b/>
              </w:rPr>
            </w:pPr>
            <w:r w:rsidRPr="007207A9">
              <w:rPr>
                <w:rFonts w:ascii="Tahoma" w:hAnsi="Tahoma" w:cs="Tahoma"/>
                <w:b/>
              </w:rPr>
              <w:t>G.652.d</w:t>
            </w:r>
          </w:p>
        </w:tc>
        <w:tc>
          <w:tcPr>
            <w:tcW w:w="1200" w:type="dxa"/>
            <w:tcBorders>
              <w:top w:val="single" w:sz="4" w:space="0" w:color="000000"/>
              <w:bottom w:val="single" w:sz="8" w:space="0" w:color="000000"/>
            </w:tcBorders>
            <w:shd w:val="clear" w:color="auto" w:fill="auto"/>
          </w:tcPr>
          <w:p w14:paraId="0760C231" w14:textId="77777777" w:rsidR="00894201" w:rsidRPr="007207A9" w:rsidRDefault="00894201" w:rsidP="006E1146">
            <w:pPr>
              <w:keepLines/>
              <w:widowControl w:val="0"/>
              <w:jc w:val="both"/>
              <w:rPr>
                <w:rFonts w:ascii="Tahoma" w:hAnsi="Tahoma" w:cs="Tahoma"/>
                <w:b/>
              </w:rPr>
            </w:pPr>
          </w:p>
        </w:tc>
        <w:tc>
          <w:tcPr>
            <w:tcW w:w="1472" w:type="dxa"/>
            <w:tcBorders>
              <w:top w:val="single" w:sz="4" w:space="0" w:color="000000"/>
              <w:left w:val="single" w:sz="4" w:space="0" w:color="000000"/>
              <w:bottom w:val="single" w:sz="8" w:space="0" w:color="000000"/>
            </w:tcBorders>
            <w:shd w:val="clear" w:color="auto" w:fill="auto"/>
          </w:tcPr>
          <w:p w14:paraId="260691DE" w14:textId="77777777" w:rsidR="00894201" w:rsidRPr="007207A9" w:rsidRDefault="00894201" w:rsidP="006E1146">
            <w:pPr>
              <w:keepLines/>
              <w:widowControl w:val="0"/>
              <w:jc w:val="both"/>
              <w:rPr>
                <w:rFonts w:ascii="Tahoma" w:hAnsi="Tahoma" w:cs="Tahoma"/>
                <w:b/>
              </w:rPr>
            </w:pPr>
          </w:p>
        </w:tc>
        <w:tc>
          <w:tcPr>
            <w:tcW w:w="1193" w:type="dxa"/>
            <w:tcBorders>
              <w:top w:val="single" w:sz="4" w:space="0" w:color="000000"/>
              <w:left w:val="single" w:sz="4" w:space="0" w:color="000000"/>
              <w:bottom w:val="single" w:sz="8" w:space="0" w:color="000000"/>
            </w:tcBorders>
            <w:shd w:val="clear" w:color="auto" w:fill="auto"/>
          </w:tcPr>
          <w:p w14:paraId="6516B0BC" w14:textId="77777777" w:rsidR="00894201" w:rsidRPr="007207A9" w:rsidRDefault="00894201" w:rsidP="006E1146">
            <w:pPr>
              <w:keepLines/>
              <w:widowControl w:val="0"/>
              <w:jc w:val="both"/>
              <w:rPr>
                <w:rFonts w:ascii="Tahoma" w:hAnsi="Tahoma" w:cs="Tahoma"/>
                <w:b/>
              </w:rPr>
            </w:pPr>
            <w:r w:rsidRPr="007207A9">
              <w:rPr>
                <w:rFonts w:ascii="Tahoma" w:hAnsi="Tahoma" w:cs="Tahoma"/>
                <w:b/>
              </w:rPr>
              <w:t xml:space="preserve">1310 </w:t>
            </w:r>
            <w:proofErr w:type="spellStart"/>
            <w:r w:rsidRPr="007207A9">
              <w:rPr>
                <w:rFonts w:ascii="Tahoma" w:hAnsi="Tahoma" w:cs="Tahoma"/>
                <w:b/>
              </w:rPr>
              <w:t>nm</w:t>
            </w:r>
            <w:proofErr w:type="spellEnd"/>
          </w:p>
        </w:tc>
        <w:tc>
          <w:tcPr>
            <w:tcW w:w="1134" w:type="dxa"/>
            <w:tcBorders>
              <w:top w:val="single" w:sz="4" w:space="0" w:color="000000"/>
              <w:left w:val="single" w:sz="4" w:space="0" w:color="000000"/>
              <w:bottom w:val="single" w:sz="8" w:space="0" w:color="000000"/>
            </w:tcBorders>
            <w:shd w:val="clear" w:color="auto" w:fill="auto"/>
          </w:tcPr>
          <w:p w14:paraId="32871A41" w14:textId="77777777" w:rsidR="00894201" w:rsidRPr="007207A9" w:rsidRDefault="00894201" w:rsidP="006E1146">
            <w:pPr>
              <w:keepLines/>
              <w:widowControl w:val="0"/>
              <w:jc w:val="both"/>
              <w:rPr>
                <w:rFonts w:ascii="Tahoma" w:hAnsi="Tahoma" w:cs="Tahoma"/>
                <w:b/>
              </w:rPr>
            </w:pPr>
            <w:r w:rsidRPr="007207A9">
              <w:rPr>
                <w:rFonts w:ascii="Tahoma" w:hAnsi="Tahoma" w:cs="Tahoma"/>
                <w:b/>
              </w:rPr>
              <w:t xml:space="preserve">1550 </w:t>
            </w:r>
            <w:proofErr w:type="spellStart"/>
            <w:r w:rsidRPr="007207A9">
              <w:rPr>
                <w:rFonts w:ascii="Tahoma" w:hAnsi="Tahoma" w:cs="Tahoma"/>
                <w:b/>
              </w:rPr>
              <w:t>nm</w:t>
            </w:r>
            <w:proofErr w:type="spellEnd"/>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14:paraId="0406F00E" w14:textId="77777777" w:rsidR="00894201" w:rsidRPr="007207A9" w:rsidRDefault="00894201" w:rsidP="006E1146">
            <w:pPr>
              <w:keepLines/>
              <w:widowControl w:val="0"/>
              <w:jc w:val="both"/>
              <w:rPr>
                <w:rFonts w:ascii="Tahoma" w:hAnsi="Tahoma" w:cs="Tahoma"/>
                <w:b/>
              </w:rPr>
            </w:pPr>
            <w:r w:rsidRPr="007207A9">
              <w:rPr>
                <w:rFonts w:ascii="Tahoma" w:hAnsi="Tahoma" w:cs="Tahoma"/>
                <w:b/>
              </w:rPr>
              <w:t xml:space="preserve">1383 </w:t>
            </w:r>
            <w:proofErr w:type="spellStart"/>
            <w:r w:rsidRPr="007207A9">
              <w:rPr>
                <w:rFonts w:ascii="Tahoma" w:hAnsi="Tahoma" w:cs="Tahoma"/>
                <w:b/>
              </w:rPr>
              <w:t>nm</w:t>
            </w:r>
            <w:proofErr w:type="spellEnd"/>
          </w:p>
        </w:tc>
      </w:tr>
      <w:tr w:rsidR="00894201" w:rsidRPr="007207A9" w14:paraId="4C752A7D" w14:textId="77777777" w:rsidTr="00AE49C9">
        <w:trPr>
          <w:trHeight w:val="585"/>
        </w:trPr>
        <w:tc>
          <w:tcPr>
            <w:tcW w:w="3331" w:type="dxa"/>
            <w:tcBorders>
              <w:left w:val="single" w:sz="4" w:space="0" w:color="000000"/>
              <w:bottom w:val="single" w:sz="4" w:space="0" w:color="000000"/>
            </w:tcBorders>
            <w:shd w:val="clear" w:color="auto" w:fill="auto"/>
          </w:tcPr>
          <w:p w14:paraId="7BA36404" w14:textId="77777777" w:rsidR="00894201" w:rsidRPr="007207A9" w:rsidRDefault="00894201" w:rsidP="006E1146">
            <w:pPr>
              <w:keepLines/>
              <w:widowControl w:val="0"/>
              <w:jc w:val="both"/>
              <w:rPr>
                <w:rFonts w:ascii="Tahoma" w:hAnsi="Tahoma" w:cs="Tahoma"/>
                <w:b/>
              </w:rPr>
            </w:pPr>
            <w:r w:rsidRPr="007207A9">
              <w:rPr>
                <w:rFonts w:ascii="Tahoma" w:hAnsi="Tahoma" w:cs="Tahoma"/>
                <w:b/>
              </w:rPr>
              <w:t>Koeficient slabljenja</w:t>
            </w:r>
          </w:p>
          <w:p w14:paraId="4640D621" w14:textId="77777777" w:rsidR="00894201" w:rsidRPr="007207A9" w:rsidRDefault="00894201" w:rsidP="006E1146">
            <w:pPr>
              <w:keepLines/>
              <w:widowControl w:val="0"/>
              <w:jc w:val="both"/>
              <w:rPr>
                <w:rFonts w:ascii="Tahoma" w:hAnsi="Tahoma" w:cs="Tahoma"/>
                <w:b/>
              </w:rPr>
            </w:pPr>
          </w:p>
        </w:tc>
        <w:tc>
          <w:tcPr>
            <w:tcW w:w="1200" w:type="dxa"/>
            <w:tcBorders>
              <w:left w:val="single" w:sz="8" w:space="0" w:color="000000"/>
              <w:bottom w:val="single" w:sz="4" w:space="0" w:color="000000"/>
            </w:tcBorders>
            <w:shd w:val="clear" w:color="auto" w:fill="auto"/>
          </w:tcPr>
          <w:p w14:paraId="40638063" w14:textId="77777777" w:rsidR="00894201" w:rsidRPr="007207A9" w:rsidRDefault="00894201" w:rsidP="006E1146">
            <w:pPr>
              <w:keepLines/>
              <w:widowControl w:val="0"/>
              <w:jc w:val="both"/>
              <w:rPr>
                <w:rFonts w:ascii="Tahoma" w:hAnsi="Tahoma" w:cs="Tahoma"/>
              </w:rPr>
            </w:pPr>
            <w:r w:rsidRPr="007207A9">
              <w:rPr>
                <w:rFonts w:ascii="Tahoma" w:hAnsi="Tahoma" w:cs="Tahoma"/>
              </w:rPr>
              <w:t>C1C</w:t>
            </w:r>
          </w:p>
          <w:p w14:paraId="44412BFC" w14:textId="77777777" w:rsidR="00894201" w:rsidRPr="007207A9" w:rsidRDefault="00894201" w:rsidP="006E1146">
            <w:pPr>
              <w:keepLines/>
              <w:widowControl w:val="0"/>
              <w:jc w:val="both"/>
              <w:rPr>
                <w:rFonts w:ascii="Tahoma" w:hAnsi="Tahoma" w:cs="Tahoma"/>
              </w:rPr>
            </w:pPr>
          </w:p>
        </w:tc>
        <w:tc>
          <w:tcPr>
            <w:tcW w:w="1472" w:type="dxa"/>
            <w:tcBorders>
              <w:left w:val="single" w:sz="4" w:space="0" w:color="000000"/>
              <w:bottom w:val="single" w:sz="4" w:space="0" w:color="000000"/>
            </w:tcBorders>
            <w:shd w:val="clear" w:color="auto" w:fill="auto"/>
          </w:tcPr>
          <w:p w14:paraId="13412A1B"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dB</w:t>
            </w:r>
            <w:proofErr w:type="spellEnd"/>
            <w:r w:rsidRPr="007207A9">
              <w:rPr>
                <w:rFonts w:ascii="Tahoma" w:hAnsi="Tahoma" w:cs="Tahoma"/>
              </w:rPr>
              <w:t>/km</w:t>
            </w:r>
          </w:p>
        </w:tc>
        <w:tc>
          <w:tcPr>
            <w:tcW w:w="1193" w:type="dxa"/>
            <w:tcBorders>
              <w:left w:val="single" w:sz="4" w:space="0" w:color="000000"/>
              <w:bottom w:val="single" w:sz="4" w:space="0" w:color="000000"/>
            </w:tcBorders>
            <w:shd w:val="clear" w:color="auto" w:fill="auto"/>
          </w:tcPr>
          <w:p w14:paraId="45F91331" w14:textId="77777777" w:rsidR="00894201" w:rsidRPr="007207A9" w:rsidRDefault="00894201" w:rsidP="006E1146">
            <w:pPr>
              <w:keepLines/>
              <w:widowControl w:val="0"/>
              <w:jc w:val="both"/>
              <w:rPr>
                <w:rFonts w:ascii="Tahoma" w:hAnsi="Tahoma" w:cs="Tahoma"/>
              </w:rPr>
            </w:pPr>
            <w:r w:rsidRPr="007207A9">
              <w:rPr>
                <w:rFonts w:ascii="Tahoma" w:hAnsi="Tahoma" w:cs="Tahoma"/>
              </w:rPr>
              <w:t> 0,36</w:t>
            </w:r>
          </w:p>
        </w:tc>
        <w:tc>
          <w:tcPr>
            <w:tcW w:w="1134" w:type="dxa"/>
            <w:tcBorders>
              <w:left w:val="single" w:sz="4" w:space="0" w:color="000000"/>
              <w:bottom w:val="single" w:sz="4" w:space="0" w:color="000000"/>
            </w:tcBorders>
            <w:shd w:val="clear" w:color="auto" w:fill="auto"/>
          </w:tcPr>
          <w:p w14:paraId="7F622047" w14:textId="77777777" w:rsidR="00894201" w:rsidRPr="007207A9" w:rsidRDefault="00894201" w:rsidP="006E1146">
            <w:pPr>
              <w:keepLines/>
              <w:widowControl w:val="0"/>
              <w:jc w:val="both"/>
              <w:rPr>
                <w:rFonts w:ascii="Tahoma" w:hAnsi="Tahoma" w:cs="Tahoma"/>
              </w:rPr>
            </w:pPr>
            <w:r w:rsidRPr="007207A9">
              <w:rPr>
                <w:rFonts w:ascii="Tahoma" w:hAnsi="Tahoma" w:cs="Tahoma"/>
              </w:rPr>
              <w:t> 0,22</w:t>
            </w:r>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14:paraId="727D500E" w14:textId="77777777" w:rsidR="00894201" w:rsidRPr="007207A9" w:rsidRDefault="00894201" w:rsidP="006E1146">
            <w:pPr>
              <w:keepLines/>
              <w:widowControl w:val="0"/>
              <w:jc w:val="both"/>
              <w:rPr>
                <w:rFonts w:ascii="Tahoma" w:hAnsi="Tahoma" w:cs="Tahoma"/>
              </w:rPr>
            </w:pPr>
            <w:r w:rsidRPr="007207A9">
              <w:rPr>
                <w:rFonts w:ascii="Tahoma" w:hAnsi="Tahoma" w:cs="Tahoma"/>
              </w:rPr>
              <w:t> 0,36</w:t>
            </w:r>
          </w:p>
        </w:tc>
      </w:tr>
      <w:tr w:rsidR="00894201" w:rsidRPr="007207A9" w14:paraId="1B2238DE" w14:textId="77777777" w:rsidTr="00AE49C9">
        <w:trPr>
          <w:trHeight w:val="585"/>
        </w:trPr>
        <w:tc>
          <w:tcPr>
            <w:tcW w:w="3331" w:type="dxa"/>
            <w:tcBorders>
              <w:top w:val="single" w:sz="4" w:space="0" w:color="000000"/>
              <w:left w:val="single" w:sz="4" w:space="0" w:color="000000"/>
              <w:bottom w:val="single" w:sz="4" w:space="0" w:color="000000"/>
            </w:tcBorders>
            <w:shd w:val="clear" w:color="auto" w:fill="auto"/>
          </w:tcPr>
          <w:p w14:paraId="45EBCB8F" w14:textId="77777777" w:rsidR="00894201" w:rsidRPr="007207A9" w:rsidRDefault="00894201" w:rsidP="006E1146">
            <w:pPr>
              <w:keepLines/>
              <w:widowControl w:val="0"/>
              <w:jc w:val="both"/>
              <w:rPr>
                <w:rFonts w:ascii="Tahoma" w:hAnsi="Tahoma" w:cs="Tahoma"/>
                <w:b/>
              </w:rPr>
            </w:pPr>
            <w:r w:rsidRPr="007207A9">
              <w:rPr>
                <w:rFonts w:ascii="Tahoma" w:hAnsi="Tahoma" w:cs="Tahoma"/>
                <w:b/>
              </w:rPr>
              <w:t>Koeficient disperzije</w:t>
            </w:r>
          </w:p>
          <w:p w14:paraId="01ED181A" w14:textId="77777777" w:rsidR="00894201" w:rsidRPr="007207A9" w:rsidRDefault="00894201" w:rsidP="006E1146">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7FC2472D" w14:textId="77777777" w:rsidR="00894201" w:rsidRPr="007207A9" w:rsidRDefault="00894201" w:rsidP="006E1146">
            <w:pPr>
              <w:keepLines/>
              <w:widowControl w:val="0"/>
              <w:jc w:val="both"/>
              <w:rPr>
                <w:rFonts w:ascii="Tahoma" w:hAnsi="Tahoma" w:cs="Tahoma"/>
              </w:rPr>
            </w:pPr>
            <w:r w:rsidRPr="007207A9">
              <w:rPr>
                <w:rFonts w:ascii="Tahoma" w:hAnsi="Tahoma" w:cs="Tahoma"/>
              </w:rPr>
              <w:t>C5A</w:t>
            </w:r>
          </w:p>
          <w:p w14:paraId="5B319038" w14:textId="77777777" w:rsidR="00894201" w:rsidRPr="007207A9" w:rsidRDefault="00894201" w:rsidP="006E1146">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1776A377"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ps</w:t>
            </w:r>
            <w:proofErr w:type="spellEnd"/>
            <w:r w:rsidRPr="007207A9">
              <w:rPr>
                <w:rFonts w:ascii="Tahoma" w:hAnsi="Tahoma" w:cs="Tahoma"/>
              </w:rPr>
              <w:t>/(nm.km)</w:t>
            </w:r>
          </w:p>
        </w:tc>
        <w:tc>
          <w:tcPr>
            <w:tcW w:w="1193" w:type="dxa"/>
            <w:tcBorders>
              <w:top w:val="single" w:sz="4" w:space="0" w:color="000000"/>
              <w:left w:val="single" w:sz="4" w:space="0" w:color="000000"/>
              <w:bottom w:val="single" w:sz="4" w:space="0" w:color="000000"/>
            </w:tcBorders>
            <w:shd w:val="clear" w:color="auto" w:fill="auto"/>
          </w:tcPr>
          <w:p w14:paraId="3D69CE05" w14:textId="77777777" w:rsidR="00894201" w:rsidRPr="007207A9" w:rsidRDefault="00894201" w:rsidP="006E1146">
            <w:pPr>
              <w:keepLines/>
              <w:widowControl w:val="0"/>
              <w:jc w:val="both"/>
              <w:rPr>
                <w:rFonts w:ascii="Tahoma" w:hAnsi="Tahoma" w:cs="Tahoma"/>
              </w:rPr>
            </w:pPr>
            <w:r w:rsidRPr="007207A9">
              <w:rPr>
                <w:rFonts w:ascii="Tahoma" w:hAnsi="Tahoma" w:cs="Tahoma"/>
              </w:rPr>
              <w:t> 3,5</w:t>
            </w:r>
          </w:p>
        </w:tc>
        <w:tc>
          <w:tcPr>
            <w:tcW w:w="1134" w:type="dxa"/>
            <w:tcBorders>
              <w:top w:val="single" w:sz="4" w:space="0" w:color="000000"/>
              <w:left w:val="single" w:sz="4" w:space="0" w:color="000000"/>
              <w:bottom w:val="single" w:sz="4" w:space="0" w:color="000000"/>
            </w:tcBorders>
            <w:shd w:val="clear" w:color="auto" w:fill="auto"/>
          </w:tcPr>
          <w:p w14:paraId="1F115BBA" w14:textId="77777777" w:rsidR="00894201" w:rsidRPr="007207A9" w:rsidRDefault="00894201" w:rsidP="006E1146">
            <w:pPr>
              <w:keepLines/>
              <w:widowControl w:val="0"/>
              <w:jc w:val="both"/>
              <w:rPr>
                <w:rFonts w:ascii="Tahoma" w:hAnsi="Tahoma" w:cs="Tahoma"/>
              </w:rPr>
            </w:pPr>
            <w:r w:rsidRPr="007207A9">
              <w:rPr>
                <w:rFonts w:ascii="Tahoma" w:hAnsi="Tahoma" w:cs="Tahoma"/>
              </w:rPr>
              <w:t> 18</w:t>
            </w:r>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14:paraId="77F8B41A" w14:textId="77777777" w:rsidR="00894201" w:rsidRPr="007207A9" w:rsidRDefault="00894201" w:rsidP="006E1146">
            <w:pPr>
              <w:keepLines/>
              <w:widowControl w:val="0"/>
              <w:jc w:val="both"/>
              <w:rPr>
                <w:rFonts w:ascii="Tahoma" w:hAnsi="Tahoma" w:cs="Tahoma"/>
              </w:rPr>
            </w:pPr>
          </w:p>
        </w:tc>
      </w:tr>
      <w:tr w:rsidR="00894201" w:rsidRPr="007207A9" w14:paraId="5ED7E367" w14:textId="77777777" w:rsidTr="00AE49C9">
        <w:trPr>
          <w:trHeight w:val="585"/>
        </w:trPr>
        <w:tc>
          <w:tcPr>
            <w:tcW w:w="3331" w:type="dxa"/>
            <w:tcBorders>
              <w:top w:val="single" w:sz="4" w:space="0" w:color="000000"/>
              <w:left w:val="single" w:sz="4" w:space="0" w:color="000000"/>
              <w:bottom w:val="single" w:sz="4" w:space="0" w:color="000000"/>
            </w:tcBorders>
            <w:shd w:val="clear" w:color="auto" w:fill="auto"/>
          </w:tcPr>
          <w:p w14:paraId="0AEC5406" w14:textId="77777777" w:rsidR="00894201" w:rsidRPr="007207A9" w:rsidRDefault="00894201" w:rsidP="006E1146">
            <w:pPr>
              <w:keepLines/>
              <w:widowControl w:val="0"/>
              <w:jc w:val="both"/>
              <w:rPr>
                <w:rFonts w:ascii="Tahoma" w:hAnsi="Tahoma" w:cs="Tahoma"/>
                <w:b/>
              </w:rPr>
            </w:pPr>
            <w:r w:rsidRPr="007207A9">
              <w:rPr>
                <w:rFonts w:ascii="Tahoma" w:hAnsi="Tahoma" w:cs="Tahoma"/>
                <w:b/>
              </w:rPr>
              <w:t>Valovna dolžina ničelne disperzije</w:t>
            </w:r>
          </w:p>
          <w:p w14:paraId="27602693" w14:textId="77777777" w:rsidR="00894201" w:rsidRPr="007207A9" w:rsidRDefault="00894201" w:rsidP="006E1146">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2EB49851" w14:textId="77777777" w:rsidR="00894201" w:rsidRPr="007207A9" w:rsidRDefault="00894201" w:rsidP="006E1146">
            <w:pPr>
              <w:keepLines/>
              <w:widowControl w:val="0"/>
              <w:jc w:val="both"/>
              <w:rPr>
                <w:rFonts w:ascii="Tahoma" w:hAnsi="Tahoma" w:cs="Tahoma"/>
              </w:rPr>
            </w:pPr>
            <w:r w:rsidRPr="007207A9">
              <w:rPr>
                <w:rFonts w:ascii="Tahoma" w:hAnsi="Tahoma" w:cs="Tahoma"/>
              </w:rPr>
              <w:t>C5A</w:t>
            </w:r>
          </w:p>
          <w:p w14:paraId="614416C4" w14:textId="77777777" w:rsidR="00894201" w:rsidRPr="007207A9" w:rsidRDefault="00894201" w:rsidP="006E1146">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0C2A5804"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nm</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4F7F39C4" w14:textId="77777777" w:rsidR="00894201" w:rsidRPr="007207A9" w:rsidRDefault="00894201" w:rsidP="006E1146">
            <w:pPr>
              <w:keepLines/>
              <w:widowControl w:val="0"/>
              <w:jc w:val="both"/>
              <w:rPr>
                <w:rFonts w:ascii="Tahoma" w:hAnsi="Tahoma" w:cs="Tahoma"/>
              </w:rPr>
            </w:pPr>
            <w:r w:rsidRPr="007207A9">
              <w:rPr>
                <w:rFonts w:ascii="Tahoma" w:hAnsi="Tahoma" w:cs="Tahoma"/>
              </w:rPr>
              <w:t>1300 ... 1324</w:t>
            </w:r>
          </w:p>
        </w:tc>
      </w:tr>
      <w:tr w:rsidR="00894201" w:rsidRPr="007207A9" w14:paraId="69EA2E3A" w14:textId="77777777" w:rsidTr="00AE49C9">
        <w:trPr>
          <w:trHeight w:val="862"/>
        </w:trPr>
        <w:tc>
          <w:tcPr>
            <w:tcW w:w="3331" w:type="dxa"/>
            <w:tcBorders>
              <w:top w:val="single" w:sz="4" w:space="0" w:color="000000"/>
              <w:left w:val="single" w:sz="4" w:space="0" w:color="000000"/>
              <w:bottom w:val="single" w:sz="4" w:space="0" w:color="000000"/>
            </w:tcBorders>
            <w:shd w:val="clear" w:color="auto" w:fill="auto"/>
          </w:tcPr>
          <w:p w14:paraId="1B3BC009" w14:textId="77777777" w:rsidR="00894201" w:rsidRPr="007207A9" w:rsidRDefault="00894201" w:rsidP="006E1146">
            <w:pPr>
              <w:keepLines/>
              <w:widowControl w:val="0"/>
              <w:jc w:val="both"/>
              <w:rPr>
                <w:rFonts w:ascii="Tahoma" w:hAnsi="Tahoma" w:cs="Tahoma"/>
                <w:b/>
              </w:rPr>
            </w:pPr>
            <w:r w:rsidRPr="007207A9">
              <w:rPr>
                <w:rFonts w:ascii="Tahoma" w:hAnsi="Tahoma" w:cs="Tahoma"/>
                <w:b/>
              </w:rPr>
              <w:t>Naklon pri valovni dolžini ničelne disperzije</w:t>
            </w:r>
          </w:p>
          <w:p w14:paraId="5E42D609" w14:textId="77777777" w:rsidR="00894201" w:rsidRPr="007207A9" w:rsidRDefault="00894201" w:rsidP="006E1146">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4519FD06" w14:textId="77777777" w:rsidR="00894201" w:rsidRPr="007207A9" w:rsidRDefault="00894201" w:rsidP="006E1146">
            <w:pPr>
              <w:keepLines/>
              <w:widowControl w:val="0"/>
              <w:jc w:val="both"/>
              <w:rPr>
                <w:rFonts w:ascii="Tahoma" w:hAnsi="Tahoma" w:cs="Tahoma"/>
              </w:rPr>
            </w:pPr>
            <w:r w:rsidRPr="007207A9">
              <w:rPr>
                <w:rFonts w:ascii="Tahoma" w:hAnsi="Tahoma" w:cs="Tahoma"/>
              </w:rPr>
              <w:t>C5A</w:t>
            </w:r>
          </w:p>
          <w:p w14:paraId="110C9C49" w14:textId="77777777" w:rsidR="00894201" w:rsidRPr="007207A9" w:rsidRDefault="00894201" w:rsidP="006E1146">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2BD44C7A"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ps</w:t>
            </w:r>
            <w:proofErr w:type="spellEnd"/>
            <w:r w:rsidRPr="007207A9">
              <w:rPr>
                <w:rFonts w:ascii="Tahoma" w:hAnsi="Tahoma" w:cs="Tahoma"/>
              </w:rPr>
              <w:t>/(nm2.km)</w:t>
            </w:r>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0A86A164" w14:textId="77777777" w:rsidR="00894201" w:rsidRPr="007207A9" w:rsidRDefault="00894201" w:rsidP="006E1146">
            <w:pPr>
              <w:keepLines/>
              <w:widowControl w:val="0"/>
              <w:jc w:val="both"/>
              <w:rPr>
                <w:rFonts w:ascii="Tahoma" w:hAnsi="Tahoma" w:cs="Tahoma"/>
              </w:rPr>
            </w:pPr>
            <w:r w:rsidRPr="007207A9">
              <w:rPr>
                <w:rFonts w:ascii="Tahoma" w:hAnsi="Tahoma" w:cs="Tahoma"/>
              </w:rPr>
              <w:t> 0,092</w:t>
            </w:r>
          </w:p>
        </w:tc>
      </w:tr>
      <w:tr w:rsidR="00894201" w:rsidRPr="007207A9" w14:paraId="452341D8" w14:textId="77777777" w:rsidTr="00AE49C9">
        <w:trPr>
          <w:trHeight w:val="585"/>
        </w:trPr>
        <w:tc>
          <w:tcPr>
            <w:tcW w:w="3331" w:type="dxa"/>
            <w:tcBorders>
              <w:top w:val="single" w:sz="4" w:space="0" w:color="000000"/>
              <w:left w:val="single" w:sz="4" w:space="0" w:color="000000"/>
              <w:bottom w:val="single" w:sz="4" w:space="0" w:color="000000"/>
            </w:tcBorders>
            <w:shd w:val="clear" w:color="auto" w:fill="auto"/>
          </w:tcPr>
          <w:p w14:paraId="57FC4A0D" w14:textId="77777777" w:rsidR="00894201" w:rsidRPr="007207A9" w:rsidRDefault="00894201" w:rsidP="006E1146">
            <w:pPr>
              <w:keepLines/>
              <w:widowControl w:val="0"/>
              <w:jc w:val="both"/>
              <w:rPr>
                <w:rFonts w:ascii="Tahoma" w:hAnsi="Tahoma" w:cs="Tahoma"/>
                <w:b/>
              </w:rPr>
            </w:pPr>
            <w:r w:rsidRPr="007207A9">
              <w:rPr>
                <w:rFonts w:ascii="Tahoma" w:hAnsi="Tahoma" w:cs="Tahoma"/>
                <w:b/>
              </w:rPr>
              <w:t>Mejna valovna dolžina vlakna</w:t>
            </w:r>
          </w:p>
          <w:p w14:paraId="04B1AC8B" w14:textId="77777777" w:rsidR="00894201" w:rsidRPr="007207A9" w:rsidRDefault="00894201" w:rsidP="006E1146">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2F34FF7A" w14:textId="77777777" w:rsidR="00894201" w:rsidRPr="007207A9" w:rsidRDefault="00894201" w:rsidP="006E1146">
            <w:pPr>
              <w:keepLines/>
              <w:widowControl w:val="0"/>
              <w:jc w:val="both"/>
              <w:rPr>
                <w:rFonts w:ascii="Tahoma" w:hAnsi="Tahoma" w:cs="Tahoma"/>
              </w:rPr>
            </w:pPr>
            <w:r w:rsidRPr="007207A9">
              <w:rPr>
                <w:rFonts w:ascii="Tahoma" w:hAnsi="Tahoma" w:cs="Tahoma"/>
              </w:rPr>
              <w:t>C7A</w:t>
            </w:r>
          </w:p>
          <w:p w14:paraId="1F39C0E4" w14:textId="77777777" w:rsidR="00894201" w:rsidRPr="007207A9" w:rsidRDefault="00894201" w:rsidP="006E1146">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05A9AEF1"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nm</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59A90B4C" w14:textId="77777777" w:rsidR="00894201" w:rsidRPr="007207A9" w:rsidRDefault="00894201" w:rsidP="006E1146">
            <w:pPr>
              <w:keepLines/>
              <w:widowControl w:val="0"/>
              <w:jc w:val="both"/>
              <w:rPr>
                <w:rFonts w:ascii="Tahoma" w:hAnsi="Tahoma" w:cs="Tahoma"/>
              </w:rPr>
            </w:pPr>
            <w:r w:rsidRPr="007207A9">
              <w:rPr>
                <w:rFonts w:ascii="Tahoma" w:hAnsi="Tahoma" w:cs="Tahoma"/>
              </w:rPr>
              <w:t>1150 ... 1330</w:t>
            </w:r>
          </w:p>
        </w:tc>
      </w:tr>
      <w:tr w:rsidR="00894201" w:rsidRPr="007207A9" w14:paraId="305169E0" w14:textId="77777777" w:rsidTr="00AE49C9">
        <w:trPr>
          <w:trHeight w:val="601"/>
        </w:trPr>
        <w:tc>
          <w:tcPr>
            <w:tcW w:w="3331" w:type="dxa"/>
            <w:tcBorders>
              <w:top w:val="single" w:sz="4" w:space="0" w:color="000000"/>
              <w:left w:val="single" w:sz="4" w:space="0" w:color="000000"/>
              <w:bottom w:val="single" w:sz="4" w:space="0" w:color="000000"/>
            </w:tcBorders>
            <w:shd w:val="clear" w:color="auto" w:fill="auto"/>
          </w:tcPr>
          <w:p w14:paraId="74A1D023" w14:textId="77777777" w:rsidR="00894201" w:rsidRPr="007207A9" w:rsidRDefault="00894201" w:rsidP="006E1146">
            <w:pPr>
              <w:keepLines/>
              <w:widowControl w:val="0"/>
              <w:jc w:val="both"/>
              <w:rPr>
                <w:rFonts w:ascii="Tahoma" w:hAnsi="Tahoma" w:cs="Tahoma"/>
                <w:b/>
              </w:rPr>
            </w:pPr>
            <w:r w:rsidRPr="007207A9">
              <w:rPr>
                <w:rFonts w:ascii="Tahoma" w:hAnsi="Tahoma" w:cs="Tahoma"/>
                <w:b/>
              </w:rPr>
              <w:t>Mejna valovna dolžina kabla</w:t>
            </w:r>
          </w:p>
          <w:p w14:paraId="7EBAB24B" w14:textId="77777777" w:rsidR="00894201" w:rsidRPr="007207A9" w:rsidRDefault="00894201" w:rsidP="006E1146">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5B56D085" w14:textId="77777777" w:rsidR="00894201" w:rsidRPr="007207A9" w:rsidRDefault="00894201" w:rsidP="006E1146">
            <w:pPr>
              <w:keepLines/>
              <w:widowControl w:val="0"/>
              <w:jc w:val="both"/>
              <w:rPr>
                <w:rFonts w:ascii="Tahoma" w:hAnsi="Tahoma" w:cs="Tahoma"/>
              </w:rPr>
            </w:pPr>
            <w:r w:rsidRPr="007207A9">
              <w:rPr>
                <w:rFonts w:ascii="Tahoma" w:hAnsi="Tahoma" w:cs="Tahoma"/>
              </w:rPr>
              <w:t>ITU T G.650</w:t>
            </w:r>
          </w:p>
          <w:p w14:paraId="2C8A6019" w14:textId="77777777" w:rsidR="00894201" w:rsidRPr="007207A9" w:rsidRDefault="00894201" w:rsidP="006E1146">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53957A7E"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nm</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288924B1" w14:textId="77777777" w:rsidR="00894201" w:rsidRPr="007207A9" w:rsidRDefault="00894201" w:rsidP="006E1146">
            <w:pPr>
              <w:keepLines/>
              <w:widowControl w:val="0"/>
              <w:jc w:val="both"/>
              <w:rPr>
                <w:rFonts w:ascii="Tahoma" w:hAnsi="Tahoma" w:cs="Tahoma"/>
              </w:rPr>
            </w:pPr>
            <w:r w:rsidRPr="007207A9">
              <w:rPr>
                <w:rFonts w:ascii="Tahoma" w:hAnsi="Tahoma" w:cs="Tahoma"/>
              </w:rPr>
              <w:t> 1260</w:t>
            </w:r>
          </w:p>
        </w:tc>
      </w:tr>
      <w:tr w:rsidR="00894201" w:rsidRPr="007207A9" w14:paraId="1E1245E5" w14:textId="77777777" w:rsidTr="00AE49C9">
        <w:trPr>
          <w:trHeight w:val="148"/>
        </w:trPr>
        <w:tc>
          <w:tcPr>
            <w:tcW w:w="3331" w:type="dxa"/>
            <w:tcBorders>
              <w:top w:val="single" w:sz="4" w:space="0" w:color="000000"/>
              <w:left w:val="single" w:sz="4" w:space="0" w:color="000000"/>
              <w:bottom w:val="single" w:sz="4" w:space="0" w:color="000000"/>
            </w:tcBorders>
            <w:shd w:val="clear" w:color="auto" w:fill="auto"/>
          </w:tcPr>
          <w:p w14:paraId="3E578C78" w14:textId="77777777" w:rsidR="00894201" w:rsidRPr="007207A9" w:rsidRDefault="00894201" w:rsidP="006E1146">
            <w:pPr>
              <w:keepLines/>
              <w:widowControl w:val="0"/>
              <w:jc w:val="both"/>
              <w:rPr>
                <w:rFonts w:ascii="Tahoma" w:hAnsi="Tahoma" w:cs="Tahoma"/>
                <w:b/>
              </w:rPr>
            </w:pPr>
            <w:r w:rsidRPr="007207A9">
              <w:rPr>
                <w:rFonts w:ascii="Tahoma" w:hAnsi="Tahoma" w:cs="Tahoma"/>
                <w:b/>
              </w:rPr>
              <w:t>Skoki slabljenja</w:t>
            </w:r>
          </w:p>
          <w:p w14:paraId="3FB4A61E" w14:textId="77777777" w:rsidR="00894201" w:rsidRPr="007207A9" w:rsidRDefault="00894201" w:rsidP="006E1146">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1055B487" w14:textId="77777777" w:rsidR="00894201" w:rsidRPr="007207A9" w:rsidRDefault="00894201" w:rsidP="006E1146">
            <w:pPr>
              <w:keepLines/>
              <w:widowControl w:val="0"/>
              <w:jc w:val="both"/>
              <w:rPr>
                <w:rFonts w:ascii="Tahoma" w:hAnsi="Tahoma" w:cs="Tahoma"/>
              </w:rPr>
            </w:pPr>
            <w:r w:rsidRPr="007207A9">
              <w:rPr>
                <w:rFonts w:ascii="Tahoma" w:hAnsi="Tahoma" w:cs="Tahoma"/>
              </w:rPr>
              <w:t>C1C</w:t>
            </w:r>
          </w:p>
          <w:p w14:paraId="42FB5A89" w14:textId="77777777" w:rsidR="00894201" w:rsidRPr="007207A9" w:rsidRDefault="00894201" w:rsidP="006E1146">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3FCD1C27"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dB</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3ABDCA9A" w14:textId="77777777" w:rsidR="00894201" w:rsidRPr="007207A9" w:rsidRDefault="00894201" w:rsidP="006E1146">
            <w:pPr>
              <w:keepLines/>
              <w:widowControl w:val="0"/>
              <w:jc w:val="both"/>
              <w:rPr>
                <w:rFonts w:ascii="Tahoma" w:hAnsi="Tahoma" w:cs="Tahoma"/>
              </w:rPr>
            </w:pPr>
            <w:r w:rsidRPr="007207A9">
              <w:rPr>
                <w:rFonts w:ascii="Tahoma" w:hAnsi="Tahoma" w:cs="Tahoma"/>
              </w:rPr>
              <w:t> 0,1</w:t>
            </w:r>
          </w:p>
        </w:tc>
      </w:tr>
    </w:tbl>
    <w:p w14:paraId="3E1034C3" w14:textId="77777777" w:rsidR="00894201" w:rsidRPr="007207A9" w:rsidRDefault="00894201" w:rsidP="006E1146">
      <w:pPr>
        <w:keepLines/>
        <w:widowControl w:val="0"/>
        <w:jc w:val="both"/>
        <w:rPr>
          <w:rFonts w:ascii="Tahoma" w:hAnsi="Tahoma" w:cs="Tahoma"/>
          <w:b/>
        </w:rPr>
      </w:pPr>
    </w:p>
    <w:p w14:paraId="252A0E7D" w14:textId="77777777" w:rsidR="00894201" w:rsidRPr="007207A9" w:rsidRDefault="00894201" w:rsidP="006E1146">
      <w:pPr>
        <w:keepLines/>
        <w:widowControl w:val="0"/>
        <w:jc w:val="both"/>
        <w:rPr>
          <w:rFonts w:ascii="Tahoma" w:hAnsi="Tahoma" w:cs="Tahoma"/>
          <w:b/>
        </w:rPr>
      </w:pPr>
    </w:p>
    <w:p w14:paraId="597A960B" w14:textId="77777777" w:rsidR="00894201" w:rsidRPr="007207A9" w:rsidRDefault="00894201" w:rsidP="006E1146">
      <w:pPr>
        <w:keepLines/>
        <w:widowControl w:val="0"/>
        <w:jc w:val="both"/>
        <w:rPr>
          <w:rFonts w:ascii="Tahoma" w:hAnsi="Tahoma" w:cs="Tahoma"/>
          <w:b/>
        </w:rPr>
      </w:pPr>
      <w:r w:rsidRPr="007207A9">
        <w:rPr>
          <w:rFonts w:ascii="Tahoma" w:hAnsi="Tahoma" w:cs="Tahoma"/>
          <w:b/>
        </w:rPr>
        <w:t>Mehanske in dimenzijske karakteristike vlaken:</w:t>
      </w:r>
    </w:p>
    <w:tbl>
      <w:tblPr>
        <w:tblW w:w="0" w:type="auto"/>
        <w:tblInd w:w="-22" w:type="dxa"/>
        <w:tblLayout w:type="fixed"/>
        <w:tblLook w:val="0000" w:firstRow="0" w:lastRow="0" w:firstColumn="0" w:lastColumn="0" w:noHBand="0" w:noVBand="0"/>
      </w:tblPr>
      <w:tblGrid>
        <w:gridCol w:w="3794"/>
        <w:gridCol w:w="1276"/>
        <w:gridCol w:w="1701"/>
        <w:gridCol w:w="2880"/>
      </w:tblGrid>
      <w:tr w:rsidR="00894201" w:rsidRPr="007207A9" w14:paraId="6BBFEA77" w14:textId="77777777" w:rsidTr="00AE49C9">
        <w:tc>
          <w:tcPr>
            <w:tcW w:w="5070" w:type="dxa"/>
            <w:gridSpan w:val="2"/>
            <w:tcBorders>
              <w:top w:val="single" w:sz="4" w:space="0" w:color="000000"/>
              <w:left w:val="single" w:sz="4" w:space="0" w:color="000000"/>
              <w:bottom w:val="single" w:sz="8" w:space="0" w:color="000000"/>
            </w:tcBorders>
            <w:shd w:val="clear" w:color="auto" w:fill="auto"/>
          </w:tcPr>
          <w:p w14:paraId="4EDB0C85" w14:textId="77777777" w:rsidR="00894201" w:rsidRPr="007207A9" w:rsidRDefault="00894201" w:rsidP="006E1146">
            <w:pPr>
              <w:keepLines/>
              <w:widowControl w:val="0"/>
              <w:jc w:val="both"/>
              <w:rPr>
                <w:rFonts w:ascii="Tahoma" w:hAnsi="Tahoma" w:cs="Tahoma"/>
                <w:b/>
              </w:rPr>
            </w:pPr>
            <w:r w:rsidRPr="007207A9">
              <w:rPr>
                <w:rFonts w:ascii="Tahoma" w:hAnsi="Tahoma" w:cs="Tahoma"/>
                <w:b/>
              </w:rPr>
              <w:t>G.652.d</w:t>
            </w:r>
          </w:p>
        </w:tc>
        <w:tc>
          <w:tcPr>
            <w:tcW w:w="4581" w:type="dxa"/>
            <w:gridSpan w:val="2"/>
            <w:tcBorders>
              <w:top w:val="single" w:sz="4" w:space="0" w:color="000000"/>
              <w:left w:val="single" w:sz="4" w:space="0" w:color="000000"/>
              <w:bottom w:val="single" w:sz="8" w:space="0" w:color="000000"/>
              <w:right w:val="single" w:sz="4" w:space="0" w:color="000000"/>
            </w:tcBorders>
            <w:shd w:val="clear" w:color="auto" w:fill="auto"/>
          </w:tcPr>
          <w:p w14:paraId="447C3311" w14:textId="77777777" w:rsidR="00894201" w:rsidRPr="007207A9" w:rsidRDefault="00894201" w:rsidP="006E1146">
            <w:pPr>
              <w:keepLines/>
              <w:widowControl w:val="0"/>
              <w:jc w:val="both"/>
              <w:rPr>
                <w:rFonts w:ascii="Tahoma" w:hAnsi="Tahoma" w:cs="Tahoma"/>
                <w:b/>
              </w:rPr>
            </w:pPr>
            <w:r w:rsidRPr="007207A9">
              <w:rPr>
                <w:rFonts w:ascii="Tahoma" w:hAnsi="Tahoma" w:cs="Tahoma"/>
                <w:b/>
              </w:rPr>
              <w:t>Kriterij ustreznosti</w:t>
            </w:r>
          </w:p>
        </w:tc>
      </w:tr>
      <w:tr w:rsidR="00894201" w:rsidRPr="007207A9" w14:paraId="07072D1D" w14:textId="77777777" w:rsidTr="00AE49C9">
        <w:tc>
          <w:tcPr>
            <w:tcW w:w="3794" w:type="dxa"/>
            <w:tcBorders>
              <w:top w:val="single" w:sz="4" w:space="0" w:color="000000"/>
              <w:left w:val="single" w:sz="4" w:space="0" w:color="000000"/>
              <w:bottom w:val="single" w:sz="4" w:space="0" w:color="000000"/>
            </w:tcBorders>
            <w:shd w:val="clear" w:color="auto" w:fill="auto"/>
          </w:tcPr>
          <w:p w14:paraId="3C92C886" w14:textId="77777777" w:rsidR="00894201" w:rsidRPr="007207A9" w:rsidRDefault="00894201" w:rsidP="006E1146">
            <w:pPr>
              <w:keepLines/>
              <w:widowControl w:val="0"/>
              <w:jc w:val="both"/>
              <w:rPr>
                <w:rFonts w:ascii="Tahoma" w:hAnsi="Tahoma" w:cs="Tahoma"/>
                <w:b/>
              </w:rPr>
            </w:pPr>
            <w:r w:rsidRPr="007207A9">
              <w:rPr>
                <w:rFonts w:ascii="Tahoma" w:hAnsi="Tahoma" w:cs="Tahoma"/>
                <w:b/>
              </w:rPr>
              <w:t xml:space="preserve">Premer polja rodu pri 1310 </w:t>
            </w:r>
            <w:proofErr w:type="spellStart"/>
            <w:r w:rsidRPr="007207A9">
              <w:rPr>
                <w:rFonts w:ascii="Tahoma" w:hAnsi="Tahoma" w:cs="Tahoma"/>
                <w:b/>
              </w:rPr>
              <w:t>nm</w:t>
            </w:r>
            <w:proofErr w:type="spellEnd"/>
          </w:p>
          <w:p w14:paraId="662388BB"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7C4155C8" w14:textId="77777777" w:rsidR="00894201" w:rsidRPr="007207A9" w:rsidRDefault="00894201" w:rsidP="006E1146">
            <w:pPr>
              <w:keepLines/>
              <w:widowControl w:val="0"/>
              <w:jc w:val="both"/>
              <w:rPr>
                <w:rFonts w:ascii="Tahoma" w:hAnsi="Tahoma" w:cs="Tahoma"/>
              </w:rPr>
            </w:pPr>
            <w:r w:rsidRPr="007207A9">
              <w:rPr>
                <w:rFonts w:ascii="Tahoma" w:hAnsi="Tahoma" w:cs="Tahoma"/>
              </w:rPr>
              <w:t>C9B</w:t>
            </w:r>
          </w:p>
          <w:p w14:paraId="7184D06A" w14:textId="77777777" w:rsidR="00894201" w:rsidRPr="007207A9" w:rsidRDefault="00894201" w:rsidP="006E1146">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0F3C6EF8" w14:textId="77777777" w:rsidR="00894201" w:rsidRPr="007207A9" w:rsidRDefault="00894201" w:rsidP="006E1146">
            <w:pPr>
              <w:keepLines/>
              <w:widowControl w:val="0"/>
              <w:jc w:val="both"/>
              <w:rPr>
                <w:rFonts w:ascii="Tahoma" w:hAnsi="Tahoma" w:cs="Tahoma"/>
              </w:rPr>
            </w:pPr>
            <w:r w:rsidRPr="007207A9">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1C79C855"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9,2 </w:t>
            </w:r>
            <w:r w:rsidRPr="007207A9">
              <w:rPr>
                <w:rFonts w:ascii="Tahoma" w:hAnsi="Tahoma" w:cs="Tahoma"/>
              </w:rPr>
              <w:t> 0,4</w:t>
            </w:r>
          </w:p>
        </w:tc>
      </w:tr>
      <w:tr w:rsidR="00894201" w:rsidRPr="007207A9" w14:paraId="167F5D93" w14:textId="77777777" w:rsidTr="00AE49C9">
        <w:tc>
          <w:tcPr>
            <w:tcW w:w="3794" w:type="dxa"/>
            <w:tcBorders>
              <w:top w:val="single" w:sz="4" w:space="0" w:color="000000"/>
              <w:left w:val="single" w:sz="4" w:space="0" w:color="000000"/>
              <w:bottom w:val="single" w:sz="4" w:space="0" w:color="000000"/>
            </w:tcBorders>
            <w:shd w:val="clear" w:color="auto" w:fill="auto"/>
          </w:tcPr>
          <w:p w14:paraId="395A68E8" w14:textId="77777777" w:rsidR="00894201" w:rsidRPr="007207A9" w:rsidRDefault="00894201" w:rsidP="006E1146">
            <w:pPr>
              <w:keepLines/>
              <w:widowControl w:val="0"/>
              <w:jc w:val="both"/>
              <w:rPr>
                <w:rFonts w:ascii="Tahoma" w:hAnsi="Tahoma" w:cs="Tahoma"/>
                <w:b/>
              </w:rPr>
            </w:pPr>
            <w:r w:rsidRPr="007207A9">
              <w:rPr>
                <w:rFonts w:ascii="Tahoma" w:hAnsi="Tahoma" w:cs="Tahoma"/>
                <w:b/>
              </w:rPr>
              <w:t>Eliptičnost jedra</w:t>
            </w:r>
          </w:p>
          <w:p w14:paraId="5C776F09"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6CEB958B" w14:textId="77777777" w:rsidR="00894201" w:rsidRPr="007207A9" w:rsidRDefault="00894201" w:rsidP="006E1146">
            <w:pPr>
              <w:keepLines/>
              <w:widowControl w:val="0"/>
              <w:jc w:val="both"/>
              <w:rPr>
                <w:rFonts w:ascii="Tahoma" w:hAnsi="Tahoma" w:cs="Tahoma"/>
              </w:rPr>
            </w:pPr>
            <w:r w:rsidRPr="007207A9">
              <w:rPr>
                <w:rFonts w:ascii="Tahoma" w:hAnsi="Tahoma" w:cs="Tahoma"/>
              </w:rPr>
              <w:t>C9B</w:t>
            </w:r>
          </w:p>
          <w:p w14:paraId="24D4D734" w14:textId="77777777" w:rsidR="00894201" w:rsidRPr="007207A9" w:rsidRDefault="00894201" w:rsidP="006E1146">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1450BA56" w14:textId="77777777" w:rsidR="00894201" w:rsidRPr="007207A9" w:rsidRDefault="00894201" w:rsidP="006E1146">
            <w:pPr>
              <w:keepLines/>
              <w:widowControl w:val="0"/>
              <w:jc w:val="both"/>
              <w:rPr>
                <w:rFonts w:ascii="Tahoma" w:hAnsi="Tahoma" w:cs="Tahoma"/>
              </w:rPr>
            </w:pPr>
            <w:r w:rsidRPr="007207A9">
              <w:rPr>
                <w:rFonts w:ascii="Tahoma" w:hAnsi="Tahoma" w:cs="Tahoma"/>
              </w:rPr>
              <w:t>%</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780943EA" w14:textId="77777777" w:rsidR="00894201" w:rsidRPr="007207A9" w:rsidRDefault="00894201" w:rsidP="006E1146">
            <w:pPr>
              <w:keepLines/>
              <w:widowControl w:val="0"/>
              <w:jc w:val="both"/>
              <w:rPr>
                <w:rFonts w:ascii="Tahoma" w:hAnsi="Tahoma" w:cs="Tahoma"/>
              </w:rPr>
            </w:pPr>
            <w:r w:rsidRPr="007207A9">
              <w:rPr>
                <w:rFonts w:ascii="Tahoma" w:hAnsi="Tahoma" w:cs="Tahoma"/>
              </w:rPr>
              <w:t> 6</w:t>
            </w:r>
          </w:p>
        </w:tc>
      </w:tr>
      <w:tr w:rsidR="00894201" w:rsidRPr="007207A9" w14:paraId="1CEF38E9" w14:textId="77777777" w:rsidTr="00AE49C9">
        <w:tc>
          <w:tcPr>
            <w:tcW w:w="3794" w:type="dxa"/>
            <w:tcBorders>
              <w:top w:val="single" w:sz="4" w:space="0" w:color="000000"/>
              <w:left w:val="single" w:sz="4" w:space="0" w:color="000000"/>
              <w:bottom w:val="single" w:sz="4" w:space="0" w:color="000000"/>
            </w:tcBorders>
            <w:shd w:val="clear" w:color="auto" w:fill="auto"/>
          </w:tcPr>
          <w:p w14:paraId="2F3583BB" w14:textId="77777777" w:rsidR="00894201" w:rsidRPr="007207A9" w:rsidRDefault="00894201" w:rsidP="006E1146">
            <w:pPr>
              <w:keepLines/>
              <w:widowControl w:val="0"/>
              <w:jc w:val="both"/>
              <w:rPr>
                <w:rFonts w:ascii="Tahoma" w:hAnsi="Tahoma" w:cs="Tahoma"/>
                <w:b/>
              </w:rPr>
            </w:pPr>
            <w:r w:rsidRPr="007207A9">
              <w:rPr>
                <w:rFonts w:ascii="Tahoma" w:hAnsi="Tahoma" w:cs="Tahoma"/>
                <w:b/>
              </w:rPr>
              <w:t>Premer obloge</w:t>
            </w:r>
          </w:p>
          <w:p w14:paraId="330B60AB"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568861C0" w14:textId="77777777" w:rsidR="00894201" w:rsidRPr="007207A9" w:rsidRDefault="00894201" w:rsidP="006E1146">
            <w:pPr>
              <w:keepLines/>
              <w:widowControl w:val="0"/>
              <w:jc w:val="both"/>
              <w:rPr>
                <w:rFonts w:ascii="Tahoma" w:hAnsi="Tahoma" w:cs="Tahoma"/>
              </w:rPr>
            </w:pPr>
            <w:r w:rsidRPr="007207A9">
              <w:rPr>
                <w:rFonts w:ascii="Tahoma" w:hAnsi="Tahoma" w:cs="Tahoma"/>
              </w:rPr>
              <w:t>A2</w:t>
            </w:r>
          </w:p>
          <w:p w14:paraId="491AF697" w14:textId="77777777" w:rsidR="00894201" w:rsidRPr="007207A9" w:rsidRDefault="00894201" w:rsidP="006E1146">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2A72D1A7" w14:textId="77777777" w:rsidR="00894201" w:rsidRPr="007207A9" w:rsidRDefault="00894201" w:rsidP="006E1146">
            <w:pPr>
              <w:keepLines/>
              <w:widowControl w:val="0"/>
              <w:jc w:val="both"/>
              <w:rPr>
                <w:rFonts w:ascii="Tahoma" w:hAnsi="Tahoma" w:cs="Tahoma"/>
              </w:rPr>
            </w:pPr>
            <w:r w:rsidRPr="007207A9">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11E1C27F"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125,0 </w:t>
            </w:r>
            <w:r w:rsidRPr="007207A9">
              <w:rPr>
                <w:rFonts w:ascii="Tahoma" w:hAnsi="Tahoma" w:cs="Tahoma"/>
              </w:rPr>
              <w:t> 0,7</w:t>
            </w:r>
          </w:p>
        </w:tc>
      </w:tr>
      <w:tr w:rsidR="00894201" w:rsidRPr="007207A9" w14:paraId="654CBEE6" w14:textId="77777777" w:rsidTr="00AE49C9">
        <w:tc>
          <w:tcPr>
            <w:tcW w:w="3794" w:type="dxa"/>
            <w:tcBorders>
              <w:top w:val="single" w:sz="4" w:space="0" w:color="000000"/>
              <w:left w:val="single" w:sz="4" w:space="0" w:color="000000"/>
              <w:bottom w:val="single" w:sz="4" w:space="0" w:color="000000"/>
            </w:tcBorders>
            <w:shd w:val="clear" w:color="auto" w:fill="auto"/>
          </w:tcPr>
          <w:p w14:paraId="20671405" w14:textId="77777777" w:rsidR="00894201" w:rsidRPr="007207A9" w:rsidRDefault="00894201" w:rsidP="006E1146">
            <w:pPr>
              <w:keepLines/>
              <w:widowControl w:val="0"/>
              <w:jc w:val="both"/>
              <w:rPr>
                <w:rFonts w:ascii="Tahoma" w:hAnsi="Tahoma" w:cs="Tahoma"/>
                <w:b/>
              </w:rPr>
            </w:pPr>
            <w:r w:rsidRPr="007207A9">
              <w:rPr>
                <w:rFonts w:ascii="Tahoma" w:hAnsi="Tahoma" w:cs="Tahoma"/>
                <w:b/>
              </w:rPr>
              <w:t>Eliptičnost obloge</w:t>
            </w:r>
          </w:p>
          <w:p w14:paraId="2D77C156"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6640B896" w14:textId="77777777" w:rsidR="00894201" w:rsidRPr="007207A9" w:rsidRDefault="00894201" w:rsidP="006E1146">
            <w:pPr>
              <w:keepLines/>
              <w:widowControl w:val="0"/>
              <w:jc w:val="both"/>
              <w:rPr>
                <w:rFonts w:ascii="Tahoma" w:hAnsi="Tahoma" w:cs="Tahoma"/>
              </w:rPr>
            </w:pPr>
            <w:r w:rsidRPr="007207A9">
              <w:rPr>
                <w:rFonts w:ascii="Tahoma" w:hAnsi="Tahoma" w:cs="Tahoma"/>
              </w:rPr>
              <w:t>A2</w:t>
            </w:r>
          </w:p>
          <w:p w14:paraId="5BF6431C" w14:textId="77777777" w:rsidR="00894201" w:rsidRPr="007207A9" w:rsidRDefault="00894201" w:rsidP="006E1146">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1179633D" w14:textId="77777777" w:rsidR="00894201" w:rsidRPr="007207A9" w:rsidRDefault="00894201" w:rsidP="006E1146">
            <w:pPr>
              <w:keepLines/>
              <w:widowControl w:val="0"/>
              <w:jc w:val="both"/>
              <w:rPr>
                <w:rFonts w:ascii="Tahoma" w:hAnsi="Tahoma" w:cs="Tahoma"/>
              </w:rPr>
            </w:pPr>
            <w:r w:rsidRPr="007207A9">
              <w:rPr>
                <w:rFonts w:ascii="Tahoma" w:hAnsi="Tahoma" w:cs="Tahoma"/>
              </w:rPr>
              <w:t>%</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78E0DB5F" w14:textId="77777777" w:rsidR="00894201" w:rsidRPr="007207A9" w:rsidRDefault="00894201" w:rsidP="006E1146">
            <w:pPr>
              <w:keepLines/>
              <w:widowControl w:val="0"/>
              <w:jc w:val="both"/>
              <w:rPr>
                <w:rFonts w:ascii="Tahoma" w:hAnsi="Tahoma" w:cs="Tahoma"/>
              </w:rPr>
            </w:pPr>
            <w:r w:rsidRPr="007207A9">
              <w:rPr>
                <w:rFonts w:ascii="Tahoma" w:hAnsi="Tahoma" w:cs="Tahoma"/>
              </w:rPr>
              <w:t> 0,7</w:t>
            </w:r>
          </w:p>
        </w:tc>
      </w:tr>
      <w:tr w:rsidR="00894201" w:rsidRPr="007207A9" w14:paraId="666E2AC5" w14:textId="77777777" w:rsidTr="00AE49C9">
        <w:tc>
          <w:tcPr>
            <w:tcW w:w="3794" w:type="dxa"/>
            <w:tcBorders>
              <w:top w:val="single" w:sz="4" w:space="0" w:color="000000"/>
              <w:left w:val="single" w:sz="4" w:space="0" w:color="000000"/>
              <w:bottom w:val="single" w:sz="4" w:space="0" w:color="000000"/>
            </w:tcBorders>
            <w:shd w:val="clear" w:color="auto" w:fill="auto"/>
          </w:tcPr>
          <w:p w14:paraId="4C447344" w14:textId="77777777" w:rsidR="00894201" w:rsidRPr="007207A9" w:rsidRDefault="00894201" w:rsidP="006E1146">
            <w:pPr>
              <w:keepLines/>
              <w:widowControl w:val="0"/>
              <w:jc w:val="both"/>
              <w:rPr>
                <w:rFonts w:ascii="Tahoma" w:hAnsi="Tahoma" w:cs="Tahoma"/>
                <w:b/>
              </w:rPr>
            </w:pPr>
            <w:r w:rsidRPr="007207A9">
              <w:rPr>
                <w:rFonts w:ascii="Tahoma" w:hAnsi="Tahoma" w:cs="Tahoma"/>
                <w:b/>
              </w:rPr>
              <w:t>Ekscentričnost jedro/obloga</w:t>
            </w:r>
          </w:p>
          <w:p w14:paraId="7906DF40"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17AF9B81" w14:textId="77777777" w:rsidR="00894201" w:rsidRPr="007207A9" w:rsidRDefault="00894201" w:rsidP="006E1146">
            <w:pPr>
              <w:keepLines/>
              <w:widowControl w:val="0"/>
              <w:jc w:val="both"/>
              <w:rPr>
                <w:rFonts w:ascii="Tahoma" w:hAnsi="Tahoma" w:cs="Tahoma"/>
              </w:rPr>
            </w:pPr>
          </w:p>
          <w:p w14:paraId="46ED6414" w14:textId="77777777" w:rsidR="00894201" w:rsidRPr="007207A9" w:rsidRDefault="00894201" w:rsidP="006E1146">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1C25204B" w14:textId="77777777" w:rsidR="00894201" w:rsidRPr="007207A9" w:rsidRDefault="00894201" w:rsidP="006E1146">
            <w:pPr>
              <w:keepLines/>
              <w:widowControl w:val="0"/>
              <w:jc w:val="both"/>
              <w:rPr>
                <w:rFonts w:ascii="Tahoma" w:hAnsi="Tahoma" w:cs="Tahoma"/>
              </w:rPr>
            </w:pPr>
            <w:r w:rsidRPr="007207A9">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5754AC98" w14:textId="77777777" w:rsidR="00894201" w:rsidRPr="007207A9" w:rsidRDefault="00894201" w:rsidP="006E1146">
            <w:pPr>
              <w:keepLines/>
              <w:widowControl w:val="0"/>
              <w:jc w:val="both"/>
              <w:rPr>
                <w:rFonts w:ascii="Tahoma" w:hAnsi="Tahoma" w:cs="Tahoma"/>
              </w:rPr>
            </w:pPr>
            <w:r w:rsidRPr="007207A9">
              <w:rPr>
                <w:rFonts w:ascii="Tahoma" w:hAnsi="Tahoma" w:cs="Tahoma"/>
              </w:rPr>
              <w:t> 0,5</w:t>
            </w:r>
          </w:p>
        </w:tc>
      </w:tr>
      <w:tr w:rsidR="00894201" w:rsidRPr="007207A9" w14:paraId="52A4CD90" w14:textId="77777777" w:rsidTr="00AE49C9">
        <w:tc>
          <w:tcPr>
            <w:tcW w:w="3794" w:type="dxa"/>
            <w:tcBorders>
              <w:top w:val="single" w:sz="4" w:space="0" w:color="000000"/>
              <w:left w:val="single" w:sz="4" w:space="0" w:color="000000"/>
              <w:bottom w:val="single" w:sz="4" w:space="0" w:color="000000"/>
            </w:tcBorders>
            <w:shd w:val="clear" w:color="auto" w:fill="auto"/>
          </w:tcPr>
          <w:p w14:paraId="2B6BA275" w14:textId="77777777" w:rsidR="00894201" w:rsidRPr="007207A9" w:rsidRDefault="00894201" w:rsidP="006E1146">
            <w:pPr>
              <w:keepLines/>
              <w:widowControl w:val="0"/>
              <w:jc w:val="both"/>
              <w:rPr>
                <w:rFonts w:ascii="Tahoma" w:hAnsi="Tahoma" w:cs="Tahoma"/>
                <w:b/>
              </w:rPr>
            </w:pPr>
            <w:r w:rsidRPr="007207A9">
              <w:rPr>
                <w:rFonts w:ascii="Tahoma" w:hAnsi="Tahoma" w:cs="Tahoma"/>
                <w:b/>
              </w:rPr>
              <w:t>Premer preko  primarne zaščite vlakna</w:t>
            </w:r>
          </w:p>
          <w:p w14:paraId="5B4422A4"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5FF1D9FF" w14:textId="77777777" w:rsidR="00894201" w:rsidRPr="007207A9" w:rsidRDefault="00894201" w:rsidP="006E1146">
            <w:pPr>
              <w:keepLines/>
              <w:widowControl w:val="0"/>
              <w:jc w:val="both"/>
              <w:rPr>
                <w:rFonts w:ascii="Tahoma" w:hAnsi="Tahoma" w:cs="Tahoma"/>
              </w:rPr>
            </w:pPr>
            <w:r w:rsidRPr="007207A9">
              <w:rPr>
                <w:rFonts w:ascii="Tahoma" w:hAnsi="Tahoma" w:cs="Tahoma"/>
              </w:rPr>
              <w:t>A3</w:t>
            </w:r>
          </w:p>
          <w:p w14:paraId="5C450578" w14:textId="77777777" w:rsidR="00894201" w:rsidRPr="007207A9" w:rsidRDefault="00894201" w:rsidP="006E1146">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5EEFB3C5" w14:textId="77777777" w:rsidR="00894201" w:rsidRPr="007207A9" w:rsidRDefault="00894201" w:rsidP="006E1146">
            <w:pPr>
              <w:keepLines/>
              <w:widowControl w:val="0"/>
              <w:jc w:val="both"/>
              <w:rPr>
                <w:rFonts w:ascii="Tahoma" w:hAnsi="Tahoma" w:cs="Tahoma"/>
              </w:rPr>
            </w:pPr>
            <w:r w:rsidRPr="007207A9">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2CD06AFA"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245 </w:t>
            </w:r>
            <w:r w:rsidRPr="007207A9">
              <w:rPr>
                <w:rFonts w:ascii="Tahoma" w:hAnsi="Tahoma" w:cs="Tahoma"/>
              </w:rPr>
              <w:t> 5</w:t>
            </w:r>
          </w:p>
        </w:tc>
      </w:tr>
      <w:tr w:rsidR="00894201" w:rsidRPr="007207A9" w14:paraId="73CDAD7F" w14:textId="77777777" w:rsidTr="00AE49C9">
        <w:tc>
          <w:tcPr>
            <w:tcW w:w="3794" w:type="dxa"/>
            <w:tcBorders>
              <w:top w:val="single" w:sz="4" w:space="0" w:color="000000"/>
              <w:left w:val="single" w:sz="4" w:space="0" w:color="000000"/>
              <w:bottom w:val="single" w:sz="4" w:space="0" w:color="000000"/>
            </w:tcBorders>
            <w:shd w:val="clear" w:color="auto" w:fill="auto"/>
          </w:tcPr>
          <w:p w14:paraId="176EF7DD" w14:textId="77777777" w:rsidR="00894201" w:rsidRPr="007207A9" w:rsidRDefault="00894201" w:rsidP="006E1146">
            <w:pPr>
              <w:keepLines/>
              <w:widowControl w:val="0"/>
              <w:jc w:val="both"/>
              <w:rPr>
                <w:rFonts w:ascii="Tahoma" w:hAnsi="Tahoma" w:cs="Tahoma"/>
                <w:b/>
              </w:rPr>
            </w:pPr>
            <w:r w:rsidRPr="007207A9">
              <w:rPr>
                <w:rFonts w:ascii="Tahoma" w:hAnsi="Tahoma" w:cs="Tahoma"/>
                <w:b/>
              </w:rPr>
              <w:t>Mehanska odpornost vlakna</w:t>
            </w:r>
          </w:p>
          <w:p w14:paraId="17279801"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64FF131C" w14:textId="77777777" w:rsidR="00894201" w:rsidRPr="007207A9" w:rsidRDefault="00894201" w:rsidP="006E1146">
            <w:pPr>
              <w:keepLines/>
              <w:widowControl w:val="0"/>
              <w:jc w:val="both"/>
              <w:rPr>
                <w:rFonts w:ascii="Tahoma" w:hAnsi="Tahoma" w:cs="Tahoma"/>
              </w:rPr>
            </w:pPr>
            <w:r w:rsidRPr="007207A9">
              <w:rPr>
                <w:rFonts w:ascii="Tahoma" w:hAnsi="Tahoma" w:cs="Tahoma"/>
              </w:rPr>
              <w:t>B1</w:t>
            </w:r>
          </w:p>
          <w:p w14:paraId="288D1495" w14:textId="77777777" w:rsidR="00894201" w:rsidRPr="007207A9" w:rsidRDefault="00894201" w:rsidP="006E1146">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475B51D3" w14:textId="77777777" w:rsidR="00894201" w:rsidRPr="007207A9" w:rsidRDefault="00894201" w:rsidP="006E1146">
            <w:pPr>
              <w:keepLines/>
              <w:widowControl w:val="0"/>
              <w:jc w:val="both"/>
              <w:rPr>
                <w:rFonts w:ascii="Tahoma" w:hAnsi="Tahoma" w:cs="Tahoma"/>
              </w:rPr>
            </w:pPr>
            <w:r w:rsidRPr="007207A9">
              <w:rPr>
                <w:rFonts w:ascii="Tahoma" w:hAnsi="Tahoma" w:cs="Tahoma"/>
              </w:rPr>
              <w:t>N / % / s</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155EE040" w14:textId="77777777" w:rsidR="00894201" w:rsidRPr="007207A9" w:rsidRDefault="00894201" w:rsidP="006E1146">
            <w:pPr>
              <w:keepLines/>
              <w:widowControl w:val="0"/>
              <w:jc w:val="both"/>
              <w:rPr>
                <w:rFonts w:ascii="Tahoma" w:hAnsi="Tahoma" w:cs="Tahoma"/>
              </w:rPr>
            </w:pPr>
            <w:r w:rsidRPr="007207A9">
              <w:rPr>
                <w:rFonts w:ascii="Tahoma" w:hAnsi="Tahoma" w:cs="Tahoma"/>
              </w:rPr>
              <w:t>8 / 1 / 1</w:t>
            </w:r>
          </w:p>
        </w:tc>
      </w:tr>
      <w:tr w:rsidR="00894201" w:rsidRPr="007207A9" w14:paraId="50E2717E" w14:textId="77777777" w:rsidTr="00AE49C9">
        <w:trPr>
          <w:trHeight w:val="231"/>
        </w:trPr>
        <w:tc>
          <w:tcPr>
            <w:tcW w:w="3794" w:type="dxa"/>
            <w:tcBorders>
              <w:top w:val="single" w:sz="4" w:space="0" w:color="000000"/>
              <w:left w:val="single" w:sz="4" w:space="0" w:color="000000"/>
              <w:bottom w:val="single" w:sz="4" w:space="0" w:color="000000"/>
            </w:tcBorders>
            <w:shd w:val="clear" w:color="auto" w:fill="auto"/>
          </w:tcPr>
          <w:p w14:paraId="3485CE75" w14:textId="77777777" w:rsidR="00894201" w:rsidRPr="007207A9" w:rsidRDefault="00894201" w:rsidP="006E1146">
            <w:pPr>
              <w:keepLines/>
              <w:widowControl w:val="0"/>
              <w:jc w:val="both"/>
              <w:rPr>
                <w:rFonts w:ascii="Tahoma" w:hAnsi="Tahoma" w:cs="Tahoma"/>
                <w:b/>
              </w:rPr>
            </w:pPr>
            <w:r w:rsidRPr="007207A9">
              <w:rPr>
                <w:rFonts w:ascii="Tahoma" w:hAnsi="Tahoma" w:cs="Tahoma"/>
                <w:b/>
              </w:rPr>
              <w:t>Odstranjevanje primarne zaščite</w:t>
            </w:r>
          </w:p>
          <w:p w14:paraId="0C4E38F2" w14:textId="77777777" w:rsidR="00894201" w:rsidRPr="007207A9" w:rsidRDefault="00894201" w:rsidP="006E1146">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2FEB589B" w14:textId="77777777" w:rsidR="00894201" w:rsidRPr="007207A9" w:rsidRDefault="00894201" w:rsidP="006E1146">
            <w:pPr>
              <w:keepLines/>
              <w:widowControl w:val="0"/>
              <w:jc w:val="both"/>
              <w:rPr>
                <w:rFonts w:ascii="Tahoma" w:hAnsi="Tahoma" w:cs="Tahoma"/>
              </w:rPr>
            </w:pPr>
            <w:r w:rsidRPr="007207A9">
              <w:rPr>
                <w:rFonts w:ascii="Tahoma" w:hAnsi="Tahoma" w:cs="Tahoma"/>
              </w:rPr>
              <w:t>B6</w:t>
            </w:r>
          </w:p>
        </w:tc>
        <w:tc>
          <w:tcPr>
            <w:tcW w:w="1701" w:type="dxa"/>
            <w:tcBorders>
              <w:top w:val="single" w:sz="4" w:space="0" w:color="000000"/>
              <w:left w:val="single" w:sz="4" w:space="0" w:color="000000"/>
              <w:bottom w:val="single" w:sz="4" w:space="0" w:color="000000"/>
            </w:tcBorders>
            <w:shd w:val="clear" w:color="auto" w:fill="auto"/>
          </w:tcPr>
          <w:p w14:paraId="72B31117" w14:textId="77777777" w:rsidR="00894201" w:rsidRPr="007207A9" w:rsidRDefault="00894201" w:rsidP="006E1146">
            <w:pPr>
              <w:keepLines/>
              <w:widowControl w:val="0"/>
              <w:jc w:val="both"/>
              <w:rPr>
                <w:rFonts w:ascii="Tahoma" w:hAnsi="Tahoma" w:cs="Tahoma"/>
              </w:rPr>
            </w:pPr>
            <w:r w:rsidRPr="007207A9">
              <w:rPr>
                <w:rFonts w:ascii="Tahoma" w:hAnsi="Tahoma" w:cs="Tahoma"/>
              </w:rPr>
              <w:t>N</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5AA396F1" w14:textId="77777777" w:rsidR="00894201" w:rsidRPr="007207A9" w:rsidRDefault="00894201" w:rsidP="006E1146">
            <w:pPr>
              <w:keepLines/>
              <w:widowControl w:val="0"/>
              <w:jc w:val="both"/>
              <w:rPr>
                <w:rFonts w:ascii="Tahoma" w:hAnsi="Tahoma" w:cs="Tahoma"/>
              </w:rPr>
            </w:pPr>
            <w:r w:rsidRPr="007207A9">
              <w:rPr>
                <w:rFonts w:ascii="Tahoma" w:hAnsi="Tahoma" w:cs="Tahoma"/>
              </w:rPr>
              <w:t>1-5</w:t>
            </w:r>
          </w:p>
        </w:tc>
      </w:tr>
    </w:tbl>
    <w:p w14:paraId="1A28D5BA" w14:textId="77777777" w:rsidR="00894201" w:rsidRPr="007207A9" w:rsidRDefault="00894201" w:rsidP="006E1146">
      <w:pPr>
        <w:keepLines/>
        <w:widowControl w:val="0"/>
        <w:jc w:val="both"/>
        <w:rPr>
          <w:rFonts w:ascii="Tahoma" w:hAnsi="Tahoma" w:cs="Tahoma"/>
        </w:rPr>
      </w:pPr>
    </w:p>
    <w:p w14:paraId="2B9C0A14" w14:textId="77777777" w:rsidR="00894201" w:rsidRPr="007207A9" w:rsidRDefault="00894201" w:rsidP="006E1146">
      <w:pPr>
        <w:pStyle w:val="Odstavekseznama"/>
        <w:keepLines/>
        <w:widowControl w:val="0"/>
        <w:numPr>
          <w:ilvl w:val="2"/>
          <w:numId w:val="21"/>
        </w:numPr>
        <w:jc w:val="both"/>
        <w:rPr>
          <w:rFonts w:ascii="Tahoma" w:hAnsi="Tahoma" w:cs="Tahoma"/>
        </w:rPr>
      </w:pPr>
      <w:r w:rsidRPr="007207A9">
        <w:rPr>
          <w:rFonts w:ascii="Tahoma" w:hAnsi="Tahoma" w:cs="Tahoma"/>
        </w:rPr>
        <w:t xml:space="preserve">Optični </w:t>
      </w:r>
      <w:proofErr w:type="spellStart"/>
      <w:r w:rsidRPr="007207A9">
        <w:rPr>
          <w:rFonts w:ascii="Tahoma" w:hAnsi="Tahoma" w:cs="Tahoma"/>
        </w:rPr>
        <w:t>Ethernet</w:t>
      </w:r>
      <w:proofErr w:type="spellEnd"/>
      <w:r w:rsidRPr="007207A9">
        <w:rPr>
          <w:rFonts w:ascii="Tahoma" w:hAnsi="Tahoma" w:cs="Tahoma"/>
        </w:rPr>
        <w:t xml:space="preserve"> prenos</w:t>
      </w:r>
    </w:p>
    <w:p w14:paraId="1C3B5C03" w14:textId="77777777" w:rsidR="00894201" w:rsidRPr="007207A9" w:rsidRDefault="00894201" w:rsidP="006E1146">
      <w:pPr>
        <w:keepLines/>
        <w:widowControl w:val="0"/>
        <w:jc w:val="both"/>
        <w:rPr>
          <w:rFonts w:ascii="Tahoma" w:hAnsi="Tahoma" w:cs="Tahoma"/>
        </w:rPr>
      </w:pPr>
    </w:p>
    <w:p w14:paraId="2C45A227" w14:textId="77777777" w:rsidR="00894201" w:rsidRPr="007207A9" w:rsidRDefault="00894201" w:rsidP="006E1146">
      <w:pPr>
        <w:keepLines/>
        <w:widowControl w:val="0"/>
        <w:jc w:val="both"/>
        <w:rPr>
          <w:rFonts w:ascii="Tahoma" w:hAnsi="Tahoma" w:cs="Tahoma"/>
        </w:rPr>
      </w:pPr>
      <w:r w:rsidRPr="007207A9">
        <w:rPr>
          <w:rFonts w:ascii="Tahoma" w:hAnsi="Tahoma" w:cs="Tahoma"/>
        </w:rPr>
        <w:t xml:space="preserve">Optični </w:t>
      </w:r>
      <w:proofErr w:type="spellStart"/>
      <w:r w:rsidRPr="007207A9">
        <w:rPr>
          <w:rFonts w:ascii="Tahoma" w:hAnsi="Tahoma" w:cs="Tahoma"/>
        </w:rPr>
        <w:t>Ethernet</w:t>
      </w:r>
      <w:proofErr w:type="spellEnd"/>
      <w:r w:rsidRPr="007207A9">
        <w:rPr>
          <w:rFonts w:ascii="Tahoma" w:hAnsi="Tahoma" w:cs="Tahoma"/>
        </w:rPr>
        <w:t xml:space="preserve"> link omogoča prenos signalov in stanj med posameznimi lokacijami, ki zbirajo podatke. Podatke prenesejo do vozlišč, kjer se nato po hrbtenični optični mreži podatki prenesejo do glavnega centra, kjer se obdelujejo. </w:t>
      </w:r>
    </w:p>
    <w:p w14:paraId="066A7B74" w14:textId="77777777" w:rsidR="00894201" w:rsidRPr="007207A9" w:rsidRDefault="00894201" w:rsidP="006E1146">
      <w:pPr>
        <w:keepLines/>
        <w:widowControl w:val="0"/>
        <w:jc w:val="both"/>
        <w:rPr>
          <w:rFonts w:ascii="Tahoma" w:hAnsi="Tahoma" w:cs="Tahoma"/>
        </w:rPr>
      </w:pPr>
    </w:p>
    <w:p w14:paraId="3E0EB6FB"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Ethernet</w:t>
      </w:r>
      <w:proofErr w:type="spellEnd"/>
      <w:r w:rsidRPr="007207A9">
        <w:rPr>
          <w:rFonts w:ascii="Tahoma" w:hAnsi="Tahoma" w:cs="Tahoma"/>
        </w:rPr>
        <w:t xml:space="preserve"> optični pretvorniki za lokalno omrežje. Uporabijo se </w:t>
      </w:r>
      <w:proofErr w:type="spellStart"/>
      <w:r w:rsidRPr="007207A9">
        <w:rPr>
          <w:rFonts w:ascii="Tahoma" w:hAnsi="Tahoma" w:cs="Tahoma"/>
        </w:rPr>
        <w:t>Ethernet</w:t>
      </w:r>
      <w:proofErr w:type="spellEnd"/>
      <w:r w:rsidRPr="007207A9">
        <w:rPr>
          <w:rFonts w:ascii="Tahoma" w:hAnsi="Tahoma" w:cs="Tahoma"/>
        </w:rPr>
        <w:t xml:space="preserve"> optični pretvorniki naslednjih karakteristik: </w:t>
      </w:r>
    </w:p>
    <w:p w14:paraId="558E8A9B"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10/100Base TX RJ45 </w:t>
      </w:r>
    </w:p>
    <w:p w14:paraId="58684AD4"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Standard IEEE 802.3, IEE 802.3u, Ieee802x, ISO/IEC 8802/3 </w:t>
      </w:r>
    </w:p>
    <w:p w14:paraId="340B7DC9"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Valovna dolžina 1300nm za  SM </w:t>
      </w:r>
    </w:p>
    <w:p w14:paraId="37E54889"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Domet. SM do 20km </w:t>
      </w:r>
    </w:p>
    <w:p w14:paraId="721C724E"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Napajalnik 220V  </w:t>
      </w:r>
    </w:p>
    <w:p w14:paraId="4859FF90"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5 portov 2x 100BaseFX, 3x 10/100Base TX </w:t>
      </w:r>
    </w:p>
    <w:p w14:paraId="3FAE2070"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Optični </w:t>
      </w:r>
      <w:proofErr w:type="spellStart"/>
      <w:r w:rsidRPr="007207A9">
        <w:rPr>
          <w:rFonts w:ascii="Tahoma" w:hAnsi="Tahoma" w:cs="Tahoma"/>
        </w:rPr>
        <w:t>konektorji</w:t>
      </w:r>
      <w:proofErr w:type="spellEnd"/>
      <w:r w:rsidRPr="007207A9">
        <w:rPr>
          <w:rFonts w:ascii="Tahoma" w:hAnsi="Tahoma" w:cs="Tahoma"/>
        </w:rPr>
        <w:t xml:space="preserve"> SC. </w:t>
      </w:r>
    </w:p>
    <w:p w14:paraId="161F3C76" w14:textId="77777777" w:rsidR="00894201" w:rsidRPr="007207A9" w:rsidRDefault="00894201" w:rsidP="006E1146">
      <w:pPr>
        <w:keepLines/>
        <w:widowControl w:val="0"/>
        <w:jc w:val="both"/>
        <w:rPr>
          <w:rFonts w:ascii="Tahoma" w:hAnsi="Tahoma" w:cs="Tahoma"/>
        </w:rPr>
      </w:pPr>
    </w:p>
    <w:p w14:paraId="475F3131" w14:textId="77777777" w:rsidR="00894201" w:rsidRPr="007207A9" w:rsidRDefault="00894201" w:rsidP="006E1146">
      <w:pPr>
        <w:keepLines/>
        <w:widowControl w:val="0"/>
        <w:jc w:val="both"/>
        <w:rPr>
          <w:rFonts w:ascii="Tahoma" w:hAnsi="Tahoma" w:cs="Tahoma"/>
        </w:rPr>
      </w:pPr>
      <w:proofErr w:type="spellStart"/>
      <w:r w:rsidRPr="007207A9">
        <w:rPr>
          <w:rFonts w:ascii="Tahoma" w:hAnsi="Tahoma" w:cs="Tahoma"/>
        </w:rPr>
        <w:t>Ethernet</w:t>
      </w:r>
      <w:proofErr w:type="spellEnd"/>
      <w:r w:rsidRPr="007207A9">
        <w:rPr>
          <w:rFonts w:ascii="Tahoma" w:hAnsi="Tahoma" w:cs="Tahoma"/>
        </w:rPr>
        <w:t xml:space="preserve"> optična stikala za hrbtenični prenos. Uporabijo se </w:t>
      </w:r>
      <w:proofErr w:type="spellStart"/>
      <w:r w:rsidRPr="007207A9">
        <w:rPr>
          <w:rFonts w:ascii="Tahoma" w:hAnsi="Tahoma" w:cs="Tahoma"/>
        </w:rPr>
        <w:t>Ethernet</w:t>
      </w:r>
      <w:proofErr w:type="spellEnd"/>
      <w:r w:rsidRPr="007207A9">
        <w:rPr>
          <w:rFonts w:ascii="Tahoma" w:hAnsi="Tahoma" w:cs="Tahoma"/>
        </w:rPr>
        <w:t xml:space="preserve"> optični prenos naslednjih karakteristik: </w:t>
      </w:r>
    </w:p>
    <w:p w14:paraId="29EEF2BA"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4 x 10/100/1000Base TX RJ45 2x </w:t>
      </w:r>
    </w:p>
    <w:p w14:paraId="4EE29FD0"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4 x SFP Gigabit </w:t>
      </w:r>
      <w:proofErr w:type="spellStart"/>
      <w:r w:rsidRPr="007207A9">
        <w:rPr>
          <w:rFonts w:ascii="Tahoma" w:hAnsi="Tahoma" w:cs="Tahoma"/>
        </w:rPr>
        <w:t>ports</w:t>
      </w:r>
      <w:proofErr w:type="spellEnd"/>
      <w:r w:rsidRPr="007207A9">
        <w:rPr>
          <w:rFonts w:ascii="Tahoma" w:hAnsi="Tahoma" w:cs="Tahoma"/>
        </w:rPr>
        <w:t xml:space="preserve"> za </w:t>
      </w:r>
      <w:proofErr w:type="spellStart"/>
      <w:r w:rsidRPr="007207A9">
        <w:rPr>
          <w:rFonts w:ascii="Tahoma" w:hAnsi="Tahoma" w:cs="Tahoma"/>
        </w:rPr>
        <w:t>dogradnjo</w:t>
      </w:r>
      <w:proofErr w:type="spellEnd"/>
      <w:r w:rsidRPr="007207A9">
        <w:rPr>
          <w:rFonts w:ascii="Tahoma" w:hAnsi="Tahoma" w:cs="Tahoma"/>
        </w:rPr>
        <w:t xml:space="preserve"> </w:t>
      </w:r>
    </w:p>
    <w:p w14:paraId="6719CB06"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Standard IEEE 802.3, IEEE 802.3u, IEEE 802.3z, IEEE 802.1Q, IEEE 802.1D, IEEE 802.3ab, IEEE 802.1p,  IEEE 802.3x, IEEE 802.3ad, IEEE 802.1w, IEEE 802.1x, IEEE 802.1s, IEEE 802.3ah,</w:t>
      </w:r>
    </w:p>
    <w:p w14:paraId="638E8490"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MAC naslovi 8K </w:t>
      </w:r>
    </w:p>
    <w:p w14:paraId="6D806AEA"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RAM 64MB </w:t>
      </w:r>
    </w:p>
    <w:p w14:paraId="729294B5" w14:textId="77777777" w:rsidR="00894201" w:rsidRPr="007207A9" w:rsidRDefault="00894201" w:rsidP="006E1146">
      <w:pPr>
        <w:keepLines/>
        <w:widowControl w:val="0"/>
        <w:numPr>
          <w:ilvl w:val="0"/>
          <w:numId w:val="37"/>
        </w:numPr>
        <w:tabs>
          <w:tab w:val="num" w:pos="720"/>
        </w:tabs>
        <w:jc w:val="both"/>
        <w:rPr>
          <w:rFonts w:ascii="Tahoma" w:hAnsi="Tahoma" w:cs="Tahoma"/>
        </w:rPr>
      </w:pPr>
      <w:proofErr w:type="spellStart"/>
      <w:r w:rsidRPr="007207A9">
        <w:rPr>
          <w:rFonts w:ascii="Tahoma" w:hAnsi="Tahoma" w:cs="Tahoma"/>
        </w:rPr>
        <w:t>Flash</w:t>
      </w:r>
      <w:proofErr w:type="spellEnd"/>
      <w:r w:rsidRPr="007207A9">
        <w:rPr>
          <w:rFonts w:ascii="Tahoma" w:hAnsi="Tahoma" w:cs="Tahoma"/>
        </w:rPr>
        <w:t xml:space="preserve"> 2MB </w:t>
      </w:r>
    </w:p>
    <w:p w14:paraId="7C5FCDC6"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Podpora VLAN </w:t>
      </w:r>
    </w:p>
    <w:p w14:paraId="02662609"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Podpora protokola SNMP 1, RMON 1, RMON 2, RMON 3, RMON 9, </w:t>
      </w:r>
      <w:proofErr w:type="spellStart"/>
      <w:r w:rsidRPr="007207A9">
        <w:rPr>
          <w:rFonts w:ascii="Tahoma" w:hAnsi="Tahoma" w:cs="Tahoma"/>
        </w:rPr>
        <w:t>Telnet</w:t>
      </w:r>
      <w:proofErr w:type="spellEnd"/>
      <w:r w:rsidRPr="007207A9">
        <w:rPr>
          <w:rFonts w:ascii="Tahoma" w:hAnsi="Tahoma" w:cs="Tahoma"/>
        </w:rPr>
        <w:t>, SNMP 3, HTTP</w:t>
      </w:r>
    </w:p>
    <w:p w14:paraId="23CDD98C"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Možnost nadzornega programa </w:t>
      </w:r>
    </w:p>
    <w:p w14:paraId="2B1FA522"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Možnost nadgradnje stikala preko TFTP in programske posodobitve </w:t>
      </w:r>
    </w:p>
    <w:p w14:paraId="780EC897"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Možnost omejitve prometa </w:t>
      </w:r>
    </w:p>
    <w:p w14:paraId="6A322E62"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Možnost giga optičnega in električnega modula </w:t>
      </w:r>
    </w:p>
    <w:p w14:paraId="222A443D"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Nadzor preko WEB managementa </w:t>
      </w:r>
    </w:p>
    <w:p w14:paraId="4A889B72" w14:textId="77777777" w:rsidR="00894201" w:rsidRPr="007207A9" w:rsidRDefault="00894201" w:rsidP="006E1146">
      <w:pPr>
        <w:keepLines/>
        <w:widowControl w:val="0"/>
        <w:numPr>
          <w:ilvl w:val="0"/>
          <w:numId w:val="37"/>
        </w:numPr>
        <w:tabs>
          <w:tab w:val="num" w:pos="720"/>
        </w:tabs>
        <w:jc w:val="both"/>
        <w:rPr>
          <w:rFonts w:ascii="Tahoma" w:hAnsi="Tahoma" w:cs="Tahoma"/>
        </w:rPr>
      </w:pPr>
      <w:proofErr w:type="spellStart"/>
      <w:r w:rsidRPr="007207A9">
        <w:rPr>
          <w:rFonts w:ascii="Tahoma" w:hAnsi="Tahoma" w:cs="Tahoma"/>
        </w:rPr>
        <w:t>Jumbo</w:t>
      </w:r>
      <w:proofErr w:type="spellEnd"/>
      <w:r w:rsidRPr="007207A9">
        <w:rPr>
          <w:rFonts w:ascii="Tahoma" w:hAnsi="Tahoma" w:cs="Tahoma"/>
        </w:rPr>
        <w:t xml:space="preserve"> </w:t>
      </w:r>
      <w:proofErr w:type="spellStart"/>
      <w:r w:rsidRPr="007207A9">
        <w:rPr>
          <w:rFonts w:ascii="Tahoma" w:hAnsi="Tahoma" w:cs="Tahoma"/>
        </w:rPr>
        <w:t>frame</w:t>
      </w:r>
      <w:proofErr w:type="spellEnd"/>
      <w:r w:rsidRPr="007207A9">
        <w:rPr>
          <w:rFonts w:ascii="Tahoma" w:hAnsi="Tahoma" w:cs="Tahoma"/>
        </w:rPr>
        <w:t xml:space="preserve"> </w:t>
      </w:r>
      <w:proofErr w:type="spellStart"/>
      <w:r w:rsidRPr="007207A9">
        <w:rPr>
          <w:rFonts w:ascii="Tahoma" w:hAnsi="Tahoma" w:cs="Tahoma"/>
        </w:rPr>
        <w:t>support</w:t>
      </w:r>
      <w:proofErr w:type="spellEnd"/>
      <w:r w:rsidRPr="007207A9">
        <w:rPr>
          <w:rFonts w:ascii="Tahoma" w:hAnsi="Tahoma" w:cs="Tahoma"/>
        </w:rPr>
        <w:t xml:space="preserve"> </w:t>
      </w:r>
    </w:p>
    <w:p w14:paraId="75C04299"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Port </w:t>
      </w:r>
      <w:proofErr w:type="spellStart"/>
      <w:r w:rsidRPr="007207A9">
        <w:rPr>
          <w:rFonts w:ascii="Tahoma" w:hAnsi="Tahoma" w:cs="Tahoma"/>
        </w:rPr>
        <w:t>mirroring</w:t>
      </w:r>
      <w:proofErr w:type="spellEnd"/>
      <w:r w:rsidRPr="007207A9">
        <w:rPr>
          <w:rFonts w:ascii="Tahoma" w:hAnsi="Tahoma" w:cs="Tahoma"/>
        </w:rPr>
        <w:t xml:space="preserve"> </w:t>
      </w:r>
    </w:p>
    <w:p w14:paraId="6BC7CDC8"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Podpora za RMON </w:t>
      </w:r>
    </w:p>
    <w:p w14:paraId="6B2E6891"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Možnost določanja prioritete prometa  </w:t>
      </w:r>
    </w:p>
    <w:p w14:paraId="6E6E66B4"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 xml:space="preserve">Možnost dodajanja ali menjave modulov pri aktivni napravi. </w:t>
      </w:r>
    </w:p>
    <w:p w14:paraId="1C66F41D" w14:textId="77777777" w:rsidR="00894201" w:rsidRPr="007207A9" w:rsidRDefault="00894201" w:rsidP="006E1146">
      <w:pPr>
        <w:keepLines/>
        <w:widowControl w:val="0"/>
        <w:numPr>
          <w:ilvl w:val="0"/>
          <w:numId w:val="37"/>
        </w:numPr>
        <w:tabs>
          <w:tab w:val="num" w:pos="720"/>
        </w:tabs>
        <w:jc w:val="both"/>
        <w:rPr>
          <w:rFonts w:ascii="Tahoma" w:hAnsi="Tahoma" w:cs="Tahoma"/>
        </w:rPr>
      </w:pPr>
      <w:r w:rsidRPr="007207A9">
        <w:rPr>
          <w:rFonts w:ascii="Tahoma" w:hAnsi="Tahoma" w:cs="Tahoma"/>
        </w:rPr>
        <w:t>Napajalnik 220V.</w:t>
      </w:r>
    </w:p>
    <w:p w14:paraId="3BFA65E6" w14:textId="77777777" w:rsidR="00894201" w:rsidRPr="007207A9" w:rsidRDefault="00894201" w:rsidP="006E1146">
      <w:pPr>
        <w:keepLines/>
        <w:widowControl w:val="0"/>
        <w:jc w:val="both"/>
        <w:rPr>
          <w:rFonts w:ascii="Tahoma" w:hAnsi="Tahoma" w:cs="Tahoma"/>
          <w:bCs/>
        </w:rPr>
      </w:pPr>
    </w:p>
    <w:p w14:paraId="03350650" w14:textId="77777777" w:rsidR="004B1681" w:rsidRPr="007207A9" w:rsidRDefault="004B1681" w:rsidP="006E1146">
      <w:pPr>
        <w:keepLines/>
        <w:widowControl w:val="0"/>
        <w:jc w:val="both"/>
        <w:rPr>
          <w:rFonts w:ascii="Tahoma" w:hAnsi="Tahoma" w:cs="Tahoma"/>
          <w:bCs/>
        </w:rPr>
      </w:pPr>
    </w:p>
    <w:p w14:paraId="2488AA09" w14:textId="77777777" w:rsidR="008D49AB" w:rsidRPr="007207A9" w:rsidRDefault="008D49AB" w:rsidP="006E1146">
      <w:pPr>
        <w:keepLines/>
        <w:widowControl w:val="0"/>
        <w:jc w:val="both"/>
        <w:rPr>
          <w:rFonts w:ascii="Tahoma" w:hAnsi="Tahoma" w:cs="Tahoma"/>
        </w:rPr>
      </w:pPr>
    </w:p>
    <w:p w14:paraId="71BA4C28" w14:textId="77777777" w:rsidR="004A6F86" w:rsidRPr="007207A9" w:rsidRDefault="004A6F86" w:rsidP="006E1146">
      <w:pPr>
        <w:keepLines/>
        <w:widowControl w:val="0"/>
        <w:rPr>
          <w:rFonts w:ascii="Tahoma" w:hAnsi="Tahoma" w:cs="Tahoma"/>
          <w:b/>
        </w:rPr>
      </w:pPr>
    </w:p>
    <w:p w14:paraId="769697D6" w14:textId="77777777" w:rsidR="009F2B74" w:rsidRPr="007207A9" w:rsidRDefault="009F2B74" w:rsidP="006E1146">
      <w:pPr>
        <w:keepLines/>
        <w:widowControl w:val="0"/>
        <w:rPr>
          <w:rFonts w:ascii="Tahoma" w:hAnsi="Tahoma" w:cs="Tahoma"/>
          <w:b/>
          <w:sz w:val="24"/>
        </w:rPr>
      </w:pPr>
      <w:r w:rsidRPr="007207A9">
        <w:rPr>
          <w:rFonts w:ascii="Tahoma" w:hAnsi="Tahoma" w:cs="Tahoma"/>
          <w:b/>
          <w:sz w:val="24"/>
        </w:rPr>
        <w:br w:type="page"/>
      </w:r>
    </w:p>
    <w:p w14:paraId="4F7F8E79" w14:textId="5BE18ACC" w:rsidR="004D1CCB" w:rsidRPr="007207A9" w:rsidRDefault="004D1CCB" w:rsidP="006E1146">
      <w:pPr>
        <w:keepLines/>
        <w:widowControl w:val="0"/>
        <w:numPr>
          <w:ilvl w:val="0"/>
          <w:numId w:val="21"/>
        </w:numPr>
        <w:jc w:val="both"/>
        <w:rPr>
          <w:rFonts w:ascii="Tahoma" w:hAnsi="Tahoma" w:cs="Tahoma"/>
          <w:b/>
          <w:sz w:val="24"/>
        </w:rPr>
      </w:pPr>
      <w:r w:rsidRPr="007207A9">
        <w:rPr>
          <w:rFonts w:ascii="Tahoma" w:hAnsi="Tahoma" w:cs="Tahoma"/>
          <w:b/>
          <w:sz w:val="24"/>
        </w:rPr>
        <w:lastRenderedPageBreak/>
        <w:t xml:space="preserve">POGOJI ZA UGOTAVLJANJE SPOSOBNOSTI PONUDNIKA </w:t>
      </w:r>
    </w:p>
    <w:p w14:paraId="6B898D39" w14:textId="77777777" w:rsidR="0047618C" w:rsidRPr="007207A9" w:rsidRDefault="0047618C" w:rsidP="006E1146">
      <w:pPr>
        <w:keepLines/>
        <w:widowControl w:val="0"/>
        <w:jc w:val="both"/>
        <w:rPr>
          <w:rFonts w:ascii="Tahoma" w:hAnsi="Tahoma" w:cs="Tahoma"/>
        </w:rPr>
      </w:pPr>
    </w:p>
    <w:p w14:paraId="16FBB8AC" w14:textId="77777777" w:rsidR="004D1CCB" w:rsidRPr="007207A9" w:rsidRDefault="004D1CCB" w:rsidP="006E1146">
      <w:pPr>
        <w:keepLines/>
        <w:widowControl w:val="0"/>
        <w:jc w:val="both"/>
        <w:rPr>
          <w:rFonts w:ascii="Tahoma" w:hAnsi="Tahoma" w:cs="Tahoma"/>
          <w:bCs/>
        </w:rPr>
      </w:pPr>
      <w:r w:rsidRPr="007207A9">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7207A9" w:rsidRDefault="004D1CCB" w:rsidP="006E1146">
      <w:pPr>
        <w:keepLines/>
        <w:widowControl w:val="0"/>
        <w:jc w:val="both"/>
        <w:rPr>
          <w:rFonts w:ascii="Tahoma" w:hAnsi="Tahoma" w:cs="Tahoma"/>
          <w:bCs/>
          <w:sz w:val="18"/>
        </w:rPr>
      </w:pPr>
    </w:p>
    <w:p w14:paraId="5BBC3816" w14:textId="77777777" w:rsidR="004D1CCB" w:rsidRPr="007207A9" w:rsidRDefault="004D1CCB" w:rsidP="006E1146">
      <w:pPr>
        <w:keepLines/>
        <w:widowControl w:val="0"/>
        <w:jc w:val="both"/>
        <w:rPr>
          <w:rFonts w:ascii="Tahoma" w:hAnsi="Tahoma" w:cs="Tahoma"/>
          <w:bCs/>
          <w:i/>
          <w:sz w:val="18"/>
        </w:rPr>
      </w:pPr>
      <w:r w:rsidRPr="007207A9">
        <w:rPr>
          <w:rFonts w:ascii="Tahoma" w:hAnsi="Tahoma" w:cs="Tahoma"/>
          <w:bCs/>
          <w:i/>
          <w:sz w:val="18"/>
        </w:rPr>
        <w:t xml:space="preserve">V primeru, da ponudnik nastopa v </w:t>
      </w:r>
      <w:r w:rsidRPr="007207A9">
        <w:rPr>
          <w:rFonts w:ascii="Tahoma" w:hAnsi="Tahoma" w:cs="Tahoma"/>
          <w:bCs/>
          <w:i/>
          <w:sz w:val="18"/>
          <w:u w:val="single"/>
        </w:rPr>
        <w:t>skupni ponudbi</w:t>
      </w:r>
      <w:r w:rsidRPr="007207A9">
        <w:rPr>
          <w:rFonts w:ascii="Tahoma" w:hAnsi="Tahoma" w:cs="Tahoma"/>
          <w:bCs/>
          <w:i/>
          <w:sz w:val="18"/>
        </w:rPr>
        <w:t xml:space="preserve"> mora zahtevane pogoje za ugotavljanje sposobnosti ponudnika izpolnjevati tudi vsak od partnerjev v primeru skupne ponudbe. V primeru ponudbe </w:t>
      </w:r>
      <w:r w:rsidRPr="007207A9">
        <w:rPr>
          <w:rFonts w:ascii="Tahoma" w:hAnsi="Tahoma" w:cs="Tahoma"/>
          <w:bCs/>
          <w:i/>
          <w:sz w:val="18"/>
          <w:u w:val="single"/>
        </w:rPr>
        <w:t>s podizvajalci in/ali s</w:t>
      </w:r>
      <w:r w:rsidRPr="007207A9">
        <w:rPr>
          <w:sz w:val="18"/>
          <w:u w:val="single"/>
        </w:rPr>
        <w:t xml:space="preserve"> </w:t>
      </w:r>
      <w:r w:rsidRPr="007207A9">
        <w:rPr>
          <w:rFonts w:ascii="Tahoma" w:hAnsi="Tahoma" w:cs="Tahoma"/>
          <w:bCs/>
          <w:i/>
          <w:sz w:val="18"/>
          <w:u w:val="single"/>
        </w:rPr>
        <w:t>subjekti, katerih zmogljivosti uporablja gospodarski subjekt</w:t>
      </w:r>
      <w:r w:rsidRPr="007207A9">
        <w:rPr>
          <w:rFonts w:ascii="Tahoma" w:hAnsi="Tahoma" w:cs="Tahoma"/>
          <w:bCs/>
          <w:i/>
          <w:sz w:val="18"/>
        </w:rPr>
        <w:t>, mora pogoje za ugotavljanje sposobnosti, kjer je to v razpisni dokumentaciji določeno, izpolnjevati tudi vsak izmed podizvajalcev, ki jih ponudnik v ponudbi navede</w:t>
      </w:r>
      <w:r w:rsidRPr="007207A9">
        <w:rPr>
          <w:rFonts w:ascii="Tahoma" w:hAnsi="Tahoma" w:cs="Tahoma"/>
          <w:bCs/>
          <w:sz w:val="18"/>
        </w:rPr>
        <w:t xml:space="preserve">, </w:t>
      </w:r>
      <w:r w:rsidRPr="007207A9">
        <w:rPr>
          <w:rFonts w:ascii="Tahoma" w:hAnsi="Tahoma" w:cs="Tahoma"/>
          <w:bCs/>
          <w:i/>
          <w:sz w:val="18"/>
        </w:rPr>
        <w:t>ter</w:t>
      </w:r>
      <w:r w:rsidRPr="007207A9">
        <w:rPr>
          <w:rFonts w:ascii="Tahoma" w:hAnsi="Tahoma" w:cs="Tahoma"/>
          <w:bCs/>
          <w:sz w:val="18"/>
        </w:rPr>
        <w:t xml:space="preserve"> </w:t>
      </w:r>
      <w:r w:rsidRPr="007207A9">
        <w:rPr>
          <w:rFonts w:ascii="Tahoma" w:hAnsi="Tahoma" w:cs="Tahoma"/>
          <w:bCs/>
          <w:i/>
          <w:sz w:val="18"/>
        </w:rPr>
        <w:t xml:space="preserve">tudi vsak subjekt, katerih zmogljivosti uporablja gospodarski subjekt. </w:t>
      </w:r>
    </w:p>
    <w:p w14:paraId="5EC082A0" w14:textId="77777777" w:rsidR="004D1CCB" w:rsidRPr="007207A9" w:rsidRDefault="006F132C" w:rsidP="006E1146">
      <w:pPr>
        <w:keepLines/>
        <w:widowControl w:val="0"/>
        <w:jc w:val="both"/>
        <w:rPr>
          <w:rFonts w:ascii="Tahoma" w:hAnsi="Tahoma" w:cs="Tahoma"/>
          <w:bCs/>
          <w:sz w:val="18"/>
        </w:rPr>
      </w:pPr>
      <w:r w:rsidRPr="007207A9">
        <w:rPr>
          <w:rFonts w:ascii="Tahoma" w:hAnsi="Tahoma" w:cs="Tahoma"/>
          <w:bCs/>
          <w:i/>
          <w:sz w:val="18"/>
        </w:rPr>
        <w:tab/>
      </w:r>
    </w:p>
    <w:p w14:paraId="1A601DC7" w14:textId="77777777" w:rsidR="004D1CCB" w:rsidRPr="007207A9" w:rsidRDefault="004D1CCB" w:rsidP="006E1146">
      <w:pPr>
        <w:keepLines/>
        <w:widowControl w:val="0"/>
        <w:jc w:val="both"/>
        <w:rPr>
          <w:rFonts w:ascii="Tahoma" w:hAnsi="Tahoma" w:cs="Tahoma"/>
          <w:bCs/>
        </w:rPr>
      </w:pPr>
      <w:r w:rsidRPr="007207A9">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7207A9" w:rsidRDefault="004D1CCB" w:rsidP="006E1146">
      <w:pPr>
        <w:keepLines/>
        <w:widowControl w:val="0"/>
        <w:jc w:val="both"/>
        <w:rPr>
          <w:rFonts w:ascii="Tahoma" w:hAnsi="Tahoma" w:cs="Tahoma"/>
        </w:rPr>
      </w:pPr>
    </w:p>
    <w:p w14:paraId="17E125BD" w14:textId="77777777" w:rsidR="004D1CCB" w:rsidRPr="007207A9" w:rsidRDefault="004D1CCB" w:rsidP="006E1146">
      <w:pPr>
        <w:keepLines/>
        <w:widowControl w:val="0"/>
        <w:numPr>
          <w:ilvl w:val="1"/>
          <w:numId w:val="21"/>
        </w:numPr>
        <w:jc w:val="both"/>
        <w:rPr>
          <w:rFonts w:ascii="Tahoma" w:hAnsi="Tahoma" w:cs="Tahoma"/>
          <w:b/>
          <w:sz w:val="22"/>
        </w:rPr>
      </w:pPr>
      <w:r w:rsidRPr="007207A9">
        <w:rPr>
          <w:rFonts w:ascii="Tahoma" w:hAnsi="Tahoma" w:cs="Tahoma"/>
          <w:b/>
          <w:sz w:val="22"/>
        </w:rPr>
        <w:t xml:space="preserve">UGOTAVLJANJE SPOSOBNOSTI (RAZLOGI ZA IZKLJUČITEV) </w:t>
      </w:r>
    </w:p>
    <w:p w14:paraId="33719436" w14:textId="77777777" w:rsidR="004D1CCB" w:rsidRPr="007207A9" w:rsidRDefault="004D1CCB" w:rsidP="006E1146">
      <w:pPr>
        <w:keepLines/>
        <w:widowControl w:val="0"/>
        <w:jc w:val="both"/>
        <w:rPr>
          <w:rFonts w:ascii="Tahoma" w:hAnsi="Tahoma" w:cs="Tahoma"/>
        </w:rPr>
      </w:pPr>
    </w:p>
    <w:p w14:paraId="274F9936" w14:textId="77777777" w:rsidR="004D1CCB" w:rsidRPr="007207A9" w:rsidRDefault="004D1CCB" w:rsidP="006E1146">
      <w:pPr>
        <w:keepLines/>
        <w:widowControl w:val="0"/>
        <w:jc w:val="both"/>
        <w:rPr>
          <w:rFonts w:ascii="Tahoma" w:hAnsi="Tahoma" w:cs="Tahoma"/>
          <w:bCs/>
        </w:rPr>
      </w:pPr>
      <w:r w:rsidRPr="007207A9">
        <w:rPr>
          <w:rFonts w:ascii="Tahoma" w:hAnsi="Tahoma" w:cs="Tahoma"/>
          <w:bCs/>
        </w:rPr>
        <w:t xml:space="preserve">Naročnik bo iz sodelovanja v postopku javnega naročanja izključil </w:t>
      </w:r>
      <w:r w:rsidRPr="007207A9">
        <w:rPr>
          <w:rFonts w:ascii="Tahoma" w:hAnsi="Tahoma" w:cs="Tahoma"/>
        </w:rPr>
        <w:t>ponudnika</w:t>
      </w:r>
      <w:r w:rsidRPr="007207A9">
        <w:rPr>
          <w:rFonts w:ascii="Tahoma" w:hAnsi="Tahoma" w:cs="Tahoma"/>
          <w:bCs/>
        </w:rPr>
        <w:t xml:space="preserve">, če pri preverjanju v skladu s z ZJN-3 ugotovi ali je drugače seznanjen, da ponudnik ne izpolnjuje pogojev v skladu z 1., 2. in 4. odstavkom 75. člena ZJN-3. </w:t>
      </w:r>
    </w:p>
    <w:p w14:paraId="33B56BEF" w14:textId="77777777" w:rsidR="004D1CCB" w:rsidRPr="007207A9" w:rsidRDefault="004D1CCB" w:rsidP="006E1146">
      <w:pPr>
        <w:keepLines/>
        <w:widowControl w:val="0"/>
        <w:jc w:val="both"/>
        <w:rPr>
          <w:rFonts w:ascii="Tahoma" w:hAnsi="Tahoma" w:cs="Tahoma"/>
          <w:bCs/>
          <w:sz w:val="18"/>
        </w:rPr>
      </w:pPr>
    </w:p>
    <w:p w14:paraId="51FA75F5" w14:textId="77777777" w:rsidR="004D1CCB" w:rsidRPr="007207A9" w:rsidRDefault="004D1CCB" w:rsidP="006E1146">
      <w:pPr>
        <w:keepLines/>
        <w:widowControl w:val="0"/>
        <w:ind w:right="-2"/>
        <w:jc w:val="both"/>
        <w:rPr>
          <w:rFonts w:ascii="Tahoma" w:hAnsi="Tahoma" w:cs="Tahoma"/>
          <w:i/>
          <w:sz w:val="19"/>
          <w:szCs w:val="19"/>
        </w:rPr>
      </w:pPr>
      <w:r w:rsidRPr="007207A9">
        <w:rPr>
          <w:rFonts w:ascii="Tahoma" w:hAnsi="Tahoma" w:cs="Tahoma"/>
          <w:i/>
          <w:sz w:val="19"/>
          <w:szCs w:val="19"/>
        </w:rPr>
        <w:t>Pogoje v točki 3.1 mora izpolniti ponudnik. V primeru skupne ponudbe mora pogoje iz te točke izpolniti vsak izmed</w:t>
      </w:r>
      <w:r w:rsidRPr="007207A9">
        <w:rPr>
          <w:rFonts w:ascii="Tahoma" w:hAnsi="Tahoma" w:cs="Tahoma"/>
          <w:b/>
          <w:i/>
          <w:sz w:val="19"/>
          <w:szCs w:val="19"/>
        </w:rPr>
        <w:t xml:space="preserve"> </w:t>
      </w:r>
      <w:r w:rsidRPr="007207A9">
        <w:rPr>
          <w:rFonts w:ascii="Tahoma" w:hAnsi="Tahoma" w:cs="Tahoma"/>
          <w:i/>
          <w:sz w:val="19"/>
          <w:szCs w:val="19"/>
        </w:rPr>
        <w:t>partnerjev. V primeru ponudbe s podizvajalci mora pogoje iz te točke izpolniti tudi vsak izmed podizvajalcev.</w:t>
      </w:r>
      <w:r w:rsidRPr="007207A9">
        <w:rPr>
          <w:i/>
          <w:sz w:val="19"/>
          <w:szCs w:val="19"/>
        </w:rPr>
        <w:t xml:space="preserve"> </w:t>
      </w:r>
      <w:r w:rsidRPr="007207A9">
        <w:rPr>
          <w:rFonts w:ascii="Tahoma" w:hAnsi="Tahoma" w:cs="Tahoma"/>
          <w:i/>
          <w:sz w:val="19"/>
          <w:szCs w:val="19"/>
        </w:rPr>
        <w:t>V primeru uporabe zmogljivosti drugih subjektov, mora pogoje iz te točke izpolniti tudi subjekt, katerega zmogljivost bo ponudnik uporabil.</w:t>
      </w:r>
    </w:p>
    <w:p w14:paraId="108C1272" w14:textId="77777777" w:rsidR="004D1CCB" w:rsidRPr="007207A9" w:rsidRDefault="004D1CCB" w:rsidP="006E1146">
      <w:pPr>
        <w:keepLines/>
        <w:widowControl w:val="0"/>
        <w:jc w:val="both"/>
        <w:rPr>
          <w:rFonts w:ascii="Tahoma" w:hAnsi="Tahoma" w:cs="Tahoma"/>
          <w:bCs/>
        </w:rPr>
      </w:pPr>
      <w:r w:rsidRPr="007207A9">
        <w:rPr>
          <w:rFonts w:ascii="Tahoma" w:hAnsi="Tahoma" w:cs="Tahoma"/>
          <w:bCs/>
        </w:rPr>
        <w:t xml:space="preserve"> </w:t>
      </w:r>
    </w:p>
    <w:p w14:paraId="68AC5C1B" w14:textId="77777777" w:rsidR="004D1CCB" w:rsidRPr="007207A9" w:rsidRDefault="004D1CCB" w:rsidP="006E1146">
      <w:pPr>
        <w:keepLines/>
        <w:widowControl w:val="0"/>
        <w:ind w:right="-2"/>
        <w:jc w:val="both"/>
        <w:rPr>
          <w:rFonts w:ascii="Tahoma" w:hAnsi="Tahoma" w:cs="Tahoma"/>
          <w:b/>
        </w:rPr>
      </w:pPr>
      <w:r w:rsidRPr="007207A9">
        <w:rPr>
          <w:rFonts w:ascii="Tahoma" w:hAnsi="Tahoma" w:cs="Tahoma"/>
          <w:b/>
        </w:rPr>
        <w:t xml:space="preserve">A: Razlogi, povezani s kazenskimi obsodbami </w:t>
      </w:r>
    </w:p>
    <w:p w14:paraId="37565698" w14:textId="77777777" w:rsidR="004D1CCB" w:rsidRPr="007207A9" w:rsidRDefault="004D1CCB" w:rsidP="006E1146">
      <w:pPr>
        <w:keepLines/>
        <w:widowControl w:val="0"/>
        <w:ind w:right="-2"/>
        <w:jc w:val="both"/>
        <w:rPr>
          <w:rFonts w:ascii="Tahoma" w:hAnsi="Tahoma" w:cs="Tahoma"/>
        </w:rPr>
      </w:pPr>
      <w:r w:rsidRPr="007207A9">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0644D672" w14:textId="77777777" w:rsidR="004D1CCB" w:rsidRPr="007207A9" w:rsidRDefault="004D1CCB" w:rsidP="006E1146">
      <w:pPr>
        <w:keepLines/>
        <w:widowControl w:val="0"/>
        <w:jc w:val="both"/>
        <w:rPr>
          <w:rFonts w:ascii="Tahoma" w:hAnsi="Tahoma" w:cs="Tahoma"/>
        </w:rPr>
      </w:pPr>
      <w:r w:rsidRPr="007207A9">
        <w:rPr>
          <w:rFonts w:ascii="Tahoma" w:hAnsi="Tahoma" w:cs="Tahoma"/>
        </w:rPr>
        <w:t xml:space="preserve"> </w:t>
      </w:r>
    </w:p>
    <w:p w14:paraId="19E382FF" w14:textId="77777777" w:rsidR="004D1CCB" w:rsidRPr="007207A9" w:rsidRDefault="004D1CCB" w:rsidP="006E1146">
      <w:pPr>
        <w:keepLines/>
        <w:widowControl w:val="0"/>
        <w:ind w:right="-2"/>
        <w:jc w:val="both"/>
        <w:rPr>
          <w:rFonts w:ascii="Tahoma" w:hAnsi="Tahoma" w:cs="Tahoma"/>
          <w:b/>
          <w:smallCaps/>
        </w:rPr>
      </w:pPr>
      <w:r w:rsidRPr="007207A9">
        <w:rPr>
          <w:rFonts w:ascii="Tahoma" w:hAnsi="Tahoma" w:cs="Tahoma"/>
          <w:b/>
          <w:smallCaps/>
        </w:rPr>
        <w:t>Dokazila:</w:t>
      </w:r>
    </w:p>
    <w:p w14:paraId="4825313A" w14:textId="77777777" w:rsidR="004D1CCB" w:rsidRPr="007207A9" w:rsidRDefault="004D1CCB" w:rsidP="006E1146">
      <w:pPr>
        <w:keepLines/>
        <w:widowControl w:val="0"/>
        <w:jc w:val="both"/>
        <w:rPr>
          <w:rFonts w:ascii="Tahoma" w:hAnsi="Tahoma" w:cs="Tahoma"/>
        </w:rPr>
      </w:pPr>
      <w:r w:rsidRPr="007207A9">
        <w:rPr>
          <w:rFonts w:ascii="Tahoma" w:hAnsi="Tahoma" w:cs="Tahoma"/>
          <w:b/>
        </w:rPr>
        <w:t>Tč. A:</w:t>
      </w:r>
      <w:r w:rsidRPr="007207A9">
        <w:rPr>
          <w:rFonts w:ascii="Tahoma" w:hAnsi="Tahoma" w:cs="Tahoma"/>
        </w:rPr>
        <w:t xml:space="preserve"> Ponudnik oziroma posamezni člani skupine ponudnikov (partnerji) v okviru skupne ponudbe, vsi v ponudbi nominirani podizvajalci, ter</w:t>
      </w:r>
      <w:r w:rsidRPr="007207A9">
        <w:rPr>
          <w:rFonts w:ascii="Tahoma" w:hAnsi="Tahoma" w:cs="Tahoma"/>
          <w:bCs/>
        </w:rPr>
        <w:t xml:space="preserve"> subjekti, katerega zmogljivost bo ponudnik uporabil</w:t>
      </w:r>
      <w:r w:rsidRPr="007207A9">
        <w:rPr>
          <w:rFonts w:ascii="Tahoma" w:hAnsi="Tahoma" w:cs="Tahoma"/>
        </w:rPr>
        <w:t xml:space="preserve">, izkažejo izpolnjevanje pogojev pod točko A: </w:t>
      </w:r>
    </w:p>
    <w:p w14:paraId="55DE4793" w14:textId="77777777" w:rsidR="004D1CCB" w:rsidRPr="007207A9" w:rsidRDefault="004D1CCB" w:rsidP="006E1146">
      <w:pPr>
        <w:keepLines/>
        <w:widowControl w:val="0"/>
        <w:numPr>
          <w:ilvl w:val="0"/>
          <w:numId w:val="12"/>
        </w:numPr>
        <w:tabs>
          <w:tab w:val="clear" w:pos="340"/>
        </w:tabs>
        <w:ind w:left="567"/>
        <w:jc w:val="both"/>
        <w:rPr>
          <w:rFonts w:ascii="Tahoma" w:hAnsi="Tahoma" w:cs="Tahoma"/>
        </w:rPr>
      </w:pPr>
      <w:r w:rsidRPr="007207A9">
        <w:rPr>
          <w:rFonts w:ascii="Tahoma" w:hAnsi="Tahoma" w:cs="Tahoma"/>
        </w:rPr>
        <w:t xml:space="preserve">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priloge 3/1 </w:t>
      </w:r>
      <w:r w:rsidRPr="007207A9">
        <w:rPr>
          <w:rFonts w:ascii="Tahoma" w:hAnsi="Tahoma" w:cs="Tahoma"/>
        </w:rPr>
        <w:t xml:space="preserve">(velja za ponudnika/partnerja) </w:t>
      </w:r>
      <w:r w:rsidRPr="007207A9">
        <w:rPr>
          <w:rFonts w:ascii="Tahoma" w:hAnsi="Tahoma" w:cs="Tahoma"/>
          <w:b/>
        </w:rPr>
        <w:t>oz</w:t>
      </w:r>
      <w:r w:rsidRPr="007207A9">
        <w:rPr>
          <w:rFonts w:ascii="Tahoma" w:hAnsi="Tahoma" w:cs="Tahoma"/>
        </w:rPr>
        <w:t>.</w:t>
      </w:r>
      <w:r w:rsidRPr="007207A9">
        <w:rPr>
          <w:rFonts w:ascii="Tahoma" w:hAnsi="Tahoma" w:cs="Tahoma"/>
          <w:b/>
        </w:rPr>
        <w:t xml:space="preserve"> </w:t>
      </w:r>
    </w:p>
    <w:p w14:paraId="4B6CB382" w14:textId="77777777" w:rsidR="004D1CCB" w:rsidRPr="007207A9" w:rsidRDefault="004D1CCB" w:rsidP="006E1146">
      <w:pPr>
        <w:keepLines/>
        <w:widowControl w:val="0"/>
        <w:numPr>
          <w:ilvl w:val="0"/>
          <w:numId w:val="12"/>
        </w:numPr>
        <w:tabs>
          <w:tab w:val="clear" w:pos="340"/>
        </w:tabs>
        <w:ind w:left="567"/>
        <w:jc w:val="both"/>
        <w:rPr>
          <w:rFonts w:ascii="Tahoma" w:hAnsi="Tahoma" w:cs="Tahoma"/>
        </w:rPr>
      </w:pPr>
      <w:r w:rsidRPr="007207A9">
        <w:rPr>
          <w:rFonts w:ascii="Tahoma" w:hAnsi="Tahoma" w:cs="Tahoma"/>
        </w:rPr>
        <w:t xml:space="preserve">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priloge 3/2 </w:t>
      </w:r>
      <w:r w:rsidRPr="007207A9">
        <w:rPr>
          <w:rFonts w:ascii="Tahoma" w:hAnsi="Tahoma" w:cs="Tahoma"/>
        </w:rPr>
        <w:t xml:space="preserve">(velja za podizvajalca in </w:t>
      </w:r>
      <w:r w:rsidRPr="007207A9">
        <w:rPr>
          <w:rFonts w:ascii="Tahoma" w:hAnsi="Tahoma" w:cs="Tahoma"/>
          <w:bCs/>
        </w:rPr>
        <w:t>subjekta, katerega zmogljivost bo ponudnik uporabil)</w:t>
      </w:r>
      <w:r w:rsidRPr="007207A9">
        <w:rPr>
          <w:rFonts w:ascii="Tahoma" w:hAnsi="Tahoma" w:cs="Tahoma"/>
        </w:rPr>
        <w:t xml:space="preserve">, </w:t>
      </w:r>
      <w:r w:rsidRPr="007207A9">
        <w:rPr>
          <w:rFonts w:ascii="Tahoma" w:hAnsi="Tahoma" w:cs="Tahoma"/>
          <w:b/>
        </w:rPr>
        <w:t>ter</w:t>
      </w:r>
      <w:r w:rsidRPr="007207A9">
        <w:rPr>
          <w:rFonts w:ascii="Tahoma" w:hAnsi="Tahoma" w:cs="Tahoma"/>
        </w:rPr>
        <w:t xml:space="preserve">    </w:t>
      </w:r>
    </w:p>
    <w:p w14:paraId="242F6BA7" w14:textId="77777777" w:rsidR="004D1CCB" w:rsidRPr="007207A9" w:rsidRDefault="004D1CCB" w:rsidP="006E1146">
      <w:pPr>
        <w:keepLines/>
        <w:widowControl w:val="0"/>
        <w:numPr>
          <w:ilvl w:val="0"/>
          <w:numId w:val="12"/>
        </w:numPr>
        <w:tabs>
          <w:tab w:val="clear" w:pos="340"/>
        </w:tabs>
        <w:ind w:left="567"/>
        <w:jc w:val="both"/>
        <w:rPr>
          <w:rFonts w:ascii="Tahoma" w:hAnsi="Tahoma" w:cs="Tahoma"/>
        </w:rPr>
      </w:pPr>
      <w:r w:rsidRPr="007207A9">
        <w:rPr>
          <w:rFonts w:ascii="Tahoma" w:hAnsi="Tahoma" w:cs="Tahoma"/>
        </w:rPr>
        <w:t xml:space="preserve">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priloge 4 </w:t>
      </w:r>
      <w:r w:rsidRPr="007207A9">
        <w:rPr>
          <w:rFonts w:ascii="Tahoma" w:hAnsi="Tahoma" w:cs="Tahoma"/>
        </w:rPr>
        <w:t xml:space="preserve">(velja za </w:t>
      </w:r>
      <w:r w:rsidRPr="007207A9">
        <w:rPr>
          <w:rFonts w:ascii="Tahoma" w:hAnsi="Tahoma" w:cs="Tahoma"/>
          <w:u w:val="single"/>
        </w:rPr>
        <w:t>vse gospodarske subjekte v ponudbi</w:t>
      </w:r>
      <w:r w:rsidRPr="007207A9">
        <w:rPr>
          <w:rFonts w:ascii="Tahoma" w:hAnsi="Tahoma" w:cs="Tahoma"/>
        </w:rPr>
        <w:t xml:space="preserve">, </w:t>
      </w:r>
      <w:proofErr w:type="spellStart"/>
      <w:r w:rsidRPr="007207A9">
        <w:rPr>
          <w:rFonts w:ascii="Tahoma" w:hAnsi="Tahoma" w:cs="Tahoma"/>
        </w:rPr>
        <w:t>t.j</w:t>
      </w:r>
      <w:proofErr w:type="spellEnd"/>
      <w:r w:rsidRPr="007207A9">
        <w:rPr>
          <w:rFonts w:ascii="Tahoma" w:hAnsi="Tahoma" w:cs="Tahoma"/>
        </w:rPr>
        <w:t xml:space="preserve">. ponudnika/partnerja, podizvajalca in </w:t>
      </w:r>
      <w:r w:rsidRPr="007207A9">
        <w:rPr>
          <w:rFonts w:ascii="Tahoma" w:hAnsi="Tahoma" w:cs="Tahoma"/>
          <w:bCs/>
        </w:rPr>
        <w:t>subjekta, katerega zmogljivost bo ponudnik uporabil)</w:t>
      </w:r>
      <w:r w:rsidRPr="007207A9">
        <w:rPr>
          <w:rFonts w:ascii="Tahoma" w:hAnsi="Tahoma" w:cs="Tahoma"/>
        </w:rPr>
        <w:t xml:space="preserve">, </w:t>
      </w:r>
      <w:r w:rsidRPr="007207A9">
        <w:rPr>
          <w:rFonts w:ascii="Tahoma" w:hAnsi="Tahoma" w:cs="Tahoma"/>
          <w:u w:val="single"/>
        </w:rPr>
        <w:t xml:space="preserve">ki mora biti podana za </w:t>
      </w:r>
      <w:r w:rsidRPr="007207A9">
        <w:rPr>
          <w:rFonts w:ascii="Tahoma" w:hAnsi="Tahoma" w:cs="Tahoma"/>
          <w:b/>
          <w:iCs/>
          <w:u w:val="single"/>
        </w:rPr>
        <w:t>vse</w:t>
      </w:r>
      <w:r w:rsidRPr="007207A9">
        <w:rPr>
          <w:rFonts w:ascii="Tahoma" w:hAnsi="Tahoma" w:cs="Tahoma"/>
          <w:iCs/>
          <w:u w:val="single"/>
        </w:rPr>
        <w:t xml:space="preserve"> osebe</w:t>
      </w:r>
      <w:r w:rsidRPr="007207A9">
        <w:rPr>
          <w:rFonts w:ascii="Tahoma" w:hAnsi="Tahoma" w:cs="Tahoma"/>
          <w:iCs/>
        </w:rPr>
        <w:t xml:space="preserve">, ki so člani upravnega, vodstvenega ali nadzornega organa tega gospodarskega subjekta </w:t>
      </w:r>
      <w:r w:rsidRPr="007207A9">
        <w:rPr>
          <w:rFonts w:ascii="Tahoma" w:hAnsi="Tahoma" w:cs="Tahoma"/>
          <w:b/>
          <w:iCs/>
          <w:u w:val="single"/>
        </w:rPr>
        <w:t>ali</w:t>
      </w:r>
      <w:r w:rsidRPr="007207A9">
        <w:rPr>
          <w:rFonts w:ascii="Tahoma" w:hAnsi="Tahoma" w:cs="Tahoma"/>
          <w:iCs/>
        </w:rPr>
        <w:t xml:space="preserve"> ki imajo pooblastila za njegovo zastopanje ali odločanje ali nadzor v njem. </w:t>
      </w:r>
    </w:p>
    <w:p w14:paraId="4A41AEF3" w14:textId="77777777" w:rsidR="004D1CCB" w:rsidRPr="007207A9" w:rsidRDefault="004D1CCB" w:rsidP="006E1146">
      <w:pPr>
        <w:keepLines/>
        <w:widowControl w:val="0"/>
        <w:jc w:val="both"/>
        <w:rPr>
          <w:rFonts w:ascii="Tahoma" w:hAnsi="Tahoma" w:cs="Tahoma"/>
          <w:sz w:val="18"/>
        </w:rPr>
      </w:pPr>
    </w:p>
    <w:p w14:paraId="54E16C7A" w14:textId="77777777" w:rsidR="004D1CCB" w:rsidRPr="007207A9" w:rsidRDefault="004D1CCB" w:rsidP="006E1146">
      <w:pPr>
        <w:keepLines/>
        <w:widowControl w:val="0"/>
        <w:ind w:right="-2"/>
        <w:jc w:val="both"/>
        <w:rPr>
          <w:rFonts w:ascii="Tahoma" w:hAnsi="Tahoma" w:cs="Tahoma"/>
          <w:b/>
        </w:rPr>
      </w:pPr>
      <w:r w:rsidRPr="007207A9">
        <w:rPr>
          <w:rFonts w:ascii="Tahoma" w:hAnsi="Tahoma" w:cs="Tahoma"/>
          <w:b/>
        </w:rPr>
        <w:t>B: Razlogi, povezani s plačilom davkov ali prispevkov za socialno varnost</w:t>
      </w:r>
    </w:p>
    <w:p w14:paraId="670B7A1B" w14:textId="7C39B859" w:rsidR="004D1CCB" w:rsidRPr="007207A9" w:rsidRDefault="005A14E3" w:rsidP="006E1146">
      <w:pPr>
        <w:keepLines/>
        <w:widowControl w:val="0"/>
        <w:ind w:right="-2"/>
        <w:jc w:val="both"/>
        <w:rPr>
          <w:rFonts w:ascii="Tahoma" w:hAnsi="Tahoma" w:cs="Tahoma"/>
        </w:rPr>
      </w:pPr>
      <w:r w:rsidRPr="007207A9">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E584C54" w14:textId="77777777" w:rsidR="004D1CCB" w:rsidRPr="007207A9" w:rsidRDefault="004D1CCB" w:rsidP="006E1146">
      <w:pPr>
        <w:keepLines/>
        <w:widowControl w:val="0"/>
        <w:jc w:val="both"/>
        <w:rPr>
          <w:rFonts w:ascii="Tahoma" w:hAnsi="Tahoma" w:cs="Tahoma"/>
        </w:rPr>
      </w:pPr>
    </w:p>
    <w:p w14:paraId="5C750948" w14:textId="77777777" w:rsidR="004D1CCB" w:rsidRPr="007207A9" w:rsidRDefault="00914A2F" w:rsidP="006E1146">
      <w:pPr>
        <w:keepLines/>
        <w:widowControl w:val="0"/>
        <w:ind w:right="-2"/>
        <w:jc w:val="both"/>
        <w:rPr>
          <w:rFonts w:ascii="Tahoma" w:hAnsi="Tahoma" w:cs="Tahoma"/>
          <w:b/>
        </w:rPr>
      </w:pPr>
      <w:r w:rsidRPr="007207A9">
        <w:rPr>
          <w:rFonts w:ascii="Tahoma" w:hAnsi="Tahoma" w:cs="Tahoma"/>
          <w:b/>
        </w:rPr>
        <w:t>D</w:t>
      </w:r>
      <w:r w:rsidR="004D1CCB" w:rsidRPr="007207A9">
        <w:rPr>
          <w:rFonts w:ascii="Tahoma" w:hAnsi="Tahoma" w:cs="Tahoma"/>
          <w:b/>
        </w:rPr>
        <w:t>: Nacionalni razlogi za izključitev</w:t>
      </w:r>
    </w:p>
    <w:p w14:paraId="3203FA3B" w14:textId="77777777" w:rsidR="005A14E3" w:rsidRPr="007207A9" w:rsidRDefault="005A14E3" w:rsidP="006E1146">
      <w:pPr>
        <w:keepLines/>
        <w:widowControl w:val="0"/>
        <w:ind w:right="-2"/>
        <w:jc w:val="both"/>
        <w:rPr>
          <w:rFonts w:ascii="Tahoma" w:hAnsi="Tahoma" w:cs="Tahoma"/>
        </w:rPr>
      </w:pPr>
      <w:r w:rsidRPr="007207A9">
        <w:rPr>
          <w:rFonts w:ascii="Tahoma" w:hAnsi="Tahoma" w:cs="Tahoma"/>
        </w:rPr>
        <w:t>Naročnik bo iz posameznega postopka javnega naročanja izključil gospodarski subjekt:</w:t>
      </w:r>
    </w:p>
    <w:p w14:paraId="5DA3831F" w14:textId="77777777" w:rsidR="005A14E3" w:rsidRPr="007207A9" w:rsidRDefault="005A14E3" w:rsidP="006E1146">
      <w:pPr>
        <w:keepLines/>
        <w:widowControl w:val="0"/>
        <w:numPr>
          <w:ilvl w:val="0"/>
          <w:numId w:val="13"/>
        </w:numPr>
        <w:ind w:left="426" w:right="-2"/>
        <w:jc w:val="both"/>
        <w:rPr>
          <w:rFonts w:ascii="Tahoma" w:hAnsi="Tahoma" w:cs="Tahoma"/>
        </w:rPr>
      </w:pPr>
      <w:r w:rsidRPr="007207A9">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64EA265C" w14:textId="77777777" w:rsidR="005A14E3" w:rsidRPr="007207A9" w:rsidRDefault="005A14E3" w:rsidP="006E1146">
      <w:pPr>
        <w:keepLines/>
        <w:widowControl w:val="0"/>
        <w:numPr>
          <w:ilvl w:val="0"/>
          <w:numId w:val="13"/>
        </w:numPr>
        <w:ind w:left="426" w:right="-2"/>
        <w:jc w:val="both"/>
        <w:rPr>
          <w:rFonts w:ascii="Tahoma" w:hAnsi="Tahoma" w:cs="Tahoma"/>
        </w:rPr>
      </w:pPr>
      <w:r w:rsidRPr="007207A9">
        <w:rPr>
          <w:rFonts w:ascii="Tahoma" w:hAnsi="Tahoma" w:cs="Tahoma"/>
        </w:rPr>
        <w:lastRenderedPageBreak/>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4F983DC" w14:textId="77777777" w:rsidR="004D1CCB" w:rsidRPr="007207A9" w:rsidRDefault="004D1CCB" w:rsidP="006E1146">
      <w:pPr>
        <w:keepLines/>
        <w:widowControl w:val="0"/>
        <w:jc w:val="both"/>
        <w:rPr>
          <w:rFonts w:ascii="Tahoma" w:hAnsi="Tahoma" w:cs="Tahoma"/>
          <w:b/>
          <w:bCs/>
        </w:rPr>
      </w:pPr>
    </w:p>
    <w:p w14:paraId="53448217" w14:textId="77777777" w:rsidR="004D1CCB" w:rsidRPr="007207A9" w:rsidRDefault="004D1CCB" w:rsidP="006E1146">
      <w:pPr>
        <w:keepLines/>
        <w:widowControl w:val="0"/>
        <w:ind w:right="-2"/>
        <w:jc w:val="both"/>
        <w:rPr>
          <w:rFonts w:ascii="Tahoma" w:hAnsi="Tahoma" w:cs="Tahoma"/>
          <w:b/>
          <w:smallCaps/>
        </w:rPr>
      </w:pPr>
      <w:r w:rsidRPr="007207A9">
        <w:rPr>
          <w:rFonts w:ascii="Tahoma" w:hAnsi="Tahoma" w:cs="Tahoma"/>
          <w:b/>
          <w:smallCaps/>
        </w:rPr>
        <w:t>Dokazila:</w:t>
      </w:r>
    </w:p>
    <w:p w14:paraId="063F7DCE" w14:textId="77777777" w:rsidR="004D1CCB" w:rsidRPr="007207A9" w:rsidRDefault="004D1CCB" w:rsidP="006E1146">
      <w:pPr>
        <w:keepLines/>
        <w:widowControl w:val="0"/>
        <w:jc w:val="both"/>
        <w:rPr>
          <w:rFonts w:ascii="Tahoma" w:hAnsi="Tahoma" w:cs="Tahoma"/>
        </w:rPr>
      </w:pPr>
      <w:r w:rsidRPr="007207A9">
        <w:rPr>
          <w:rFonts w:ascii="Tahoma" w:hAnsi="Tahoma" w:cs="Tahoma"/>
          <w:b/>
        </w:rPr>
        <w:t>Tč. B, D:</w:t>
      </w:r>
      <w:r w:rsidRPr="007207A9">
        <w:rPr>
          <w:rFonts w:ascii="Tahoma" w:hAnsi="Tahoma" w:cs="Tahoma"/>
        </w:rPr>
        <w:t xml:space="preserve"> Ponudnik oziroma posamezni člani skupine ponudnikov (partnerji) v okviru skupne ponudbe, vsi v ponudbi nominirani podizvajalci, ter</w:t>
      </w:r>
      <w:r w:rsidRPr="007207A9">
        <w:rPr>
          <w:rFonts w:ascii="Tahoma" w:hAnsi="Tahoma" w:cs="Tahoma"/>
          <w:bCs/>
        </w:rPr>
        <w:t xml:space="preserve"> subjekti, katerega zmogljivost bo ponudnik uporabil</w:t>
      </w:r>
      <w:r w:rsidRPr="007207A9">
        <w:rPr>
          <w:rFonts w:ascii="Tahoma" w:hAnsi="Tahoma" w:cs="Tahoma"/>
        </w:rPr>
        <w:t xml:space="preserve">, izkažejo izpolnjevanje pogojev pod točkami B, D: </w:t>
      </w:r>
    </w:p>
    <w:p w14:paraId="4CCA0C52" w14:textId="77777777" w:rsidR="004D1CCB" w:rsidRPr="007207A9" w:rsidRDefault="004D1CCB" w:rsidP="006E1146">
      <w:pPr>
        <w:keepLines/>
        <w:widowControl w:val="0"/>
        <w:numPr>
          <w:ilvl w:val="0"/>
          <w:numId w:val="12"/>
        </w:numPr>
        <w:ind w:left="709"/>
        <w:jc w:val="both"/>
        <w:rPr>
          <w:rFonts w:ascii="Tahoma" w:hAnsi="Tahoma" w:cs="Tahoma"/>
        </w:rPr>
      </w:pPr>
      <w:r w:rsidRPr="007207A9">
        <w:rPr>
          <w:rFonts w:ascii="Tahoma" w:hAnsi="Tahoma" w:cs="Tahoma"/>
        </w:rPr>
        <w:t xml:space="preserve">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priloge 3/1 </w:t>
      </w:r>
      <w:r w:rsidRPr="007207A9">
        <w:rPr>
          <w:rFonts w:ascii="Tahoma" w:hAnsi="Tahoma" w:cs="Tahoma"/>
        </w:rPr>
        <w:t xml:space="preserve">(velja za ponudnika/partnerja) </w:t>
      </w:r>
      <w:r w:rsidRPr="007207A9">
        <w:rPr>
          <w:rFonts w:ascii="Tahoma" w:hAnsi="Tahoma" w:cs="Tahoma"/>
          <w:b/>
        </w:rPr>
        <w:t>oz</w:t>
      </w:r>
      <w:r w:rsidRPr="007207A9">
        <w:rPr>
          <w:rFonts w:ascii="Tahoma" w:hAnsi="Tahoma" w:cs="Tahoma"/>
        </w:rPr>
        <w:t>.</w:t>
      </w:r>
      <w:r w:rsidRPr="007207A9">
        <w:rPr>
          <w:rFonts w:ascii="Tahoma" w:hAnsi="Tahoma" w:cs="Tahoma"/>
          <w:b/>
        </w:rPr>
        <w:t xml:space="preserve"> </w:t>
      </w:r>
    </w:p>
    <w:p w14:paraId="7E478060" w14:textId="77777777" w:rsidR="004D1CCB" w:rsidRPr="007207A9" w:rsidRDefault="004D1CCB" w:rsidP="006E1146">
      <w:pPr>
        <w:keepLines/>
        <w:widowControl w:val="0"/>
        <w:numPr>
          <w:ilvl w:val="0"/>
          <w:numId w:val="12"/>
        </w:numPr>
        <w:ind w:left="709"/>
        <w:jc w:val="both"/>
        <w:rPr>
          <w:rFonts w:ascii="Tahoma" w:hAnsi="Tahoma" w:cs="Tahoma"/>
        </w:rPr>
      </w:pPr>
      <w:r w:rsidRPr="007207A9">
        <w:rPr>
          <w:rFonts w:ascii="Tahoma" w:hAnsi="Tahoma" w:cs="Tahoma"/>
        </w:rPr>
        <w:t xml:space="preserve">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priloge 3/2 </w:t>
      </w:r>
      <w:r w:rsidRPr="007207A9">
        <w:rPr>
          <w:rFonts w:ascii="Tahoma" w:hAnsi="Tahoma" w:cs="Tahoma"/>
        </w:rPr>
        <w:t xml:space="preserve">(velja za podizvajalca in </w:t>
      </w:r>
      <w:r w:rsidRPr="007207A9">
        <w:rPr>
          <w:rFonts w:ascii="Tahoma" w:hAnsi="Tahoma" w:cs="Tahoma"/>
          <w:bCs/>
        </w:rPr>
        <w:t>subjekta, katerega zmogljivost bo ponudnik uporabil)</w:t>
      </w:r>
      <w:r w:rsidRPr="007207A9">
        <w:rPr>
          <w:rFonts w:ascii="Tahoma" w:hAnsi="Tahoma" w:cs="Tahoma"/>
        </w:rPr>
        <w:t xml:space="preserve">.   </w:t>
      </w:r>
    </w:p>
    <w:p w14:paraId="1814D3DF" w14:textId="10951BD3" w:rsidR="004D1CCB" w:rsidRPr="007207A9" w:rsidRDefault="004D1CCB" w:rsidP="006E1146">
      <w:pPr>
        <w:keepLines/>
        <w:widowControl w:val="0"/>
        <w:jc w:val="both"/>
        <w:rPr>
          <w:rFonts w:ascii="Tahoma" w:hAnsi="Tahoma" w:cs="Tahoma"/>
          <w:b/>
        </w:rPr>
      </w:pPr>
    </w:p>
    <w:p w14:paraId="029B5CC4" w14:textId="77777777" w:rsidR="005A14E3" w:rsidRPr="007207A9" w:rsidRDefault="005A14E3" w:rsidP="006E1146">
      <w:pPr>
        <w:keepLines/>
        <w:widowControl w:val="0"/>
        <w:jc w:val="both"/>
        <w:rPr>
          <w:rFonts w:ascii="Tahoma" w:hAnsi="Tahoma" w:cs="Tahoma"/>
          <w:b/>
          <w:smallCaps/>
        </w:rPr>
      </w:pPr>
    </w:p>
    <w:p w14:paraId="59C6B2D7" w14:textId="367A0840" w:rsidR="005A14E3" w:rsidRPr="007207A9" w:rsidRDefault="005A14E3" w:rsidP="006E1146">
      <w:pPr>
        <w:keepLines/>
        <w:widowControl w:val="0"/>
        <w:jc w:val="both"/>
        <w:rPr>
          <w:rFonts w:ascii="Tahoma" w:hAnsi="Tahoma" w:cs="Tahoma"/>
          <w:b/>
        </w:rPr>
      </w:pPr>
      <w:r w:rsidRPr="007207A9">
        <w:rPr>
          <w:rFonts w:ascii="Tahoma" w:hAnsi="Tahoma" w:cs="Tahoma"/>
          <w:b/>
          <w:smallCaps/>
        </w:rPr>
        <w:t>Popravni mehanizmi</w:t>
      </w:r>
    </w:p>
    <w:p w14:paraId="36C7D785" w14:textId="77777777" w:rsidR="005A14E3" w:rsidRPr="007207A9" w:rsidRDefault="005A14E3" w:rsidP="006E1146">
      <w:pPr>
        <w:keepLines/>
        <w:widowControl w:val="0"/>
        <w:jc w:val="both"/>
        <w:rPr>
          <w:rFonts w:ascii="Tahoma" w:hAnsi="Tahoma" w:cs="Tahoma"/>
          <w:bCs/>
          <w:sz w:val="16"/>
        </w:rPr>
      </w:pPr>
    </w:p>
    <w:p w14:paraId="2BA3D4FF" w14:textId="77777777" w:rsidR="005A14E3" w:rsidRPr="007207A9" w:rsidRDefault="005A14E3" w:rsidP="006E1146">
      <w:pPr>
        <w:keepLines/>
        <w:widowControl w:val="0"/>
        <w:jc w:val="both"/>
        <w:rPr>
          <w:rFonts w:ascii="Tahoma" w:hAnsi="Tahoma" w:cs="Tahoma"/>
          <w:b/>
          <w:bCs/>
        </w:rPr>
      </w:pPr>
      <w:r w:rsidRPr="007207A9">
        <w:rPr>
          <w:rFonts w:ascii="Tahoma" w:hAnsi="Tahoma" w:cs="Tahoma"/>
          <w:b/>
          <w:bCs/>
          <w:u w:val="single"/>
        </w:rPr>
        <w:t>2. odstavek 75. člena ZJN-3:</w:t>
      </w:r>
    </w:p>
    <w:p w14:paraId="472EFFA5" w14:textId="77777777" w:rsidR="005A14E3" w:rsidRPr="007207A9" w:rsidRDefault="005A14E3" w:rsidP="006E1146">
      <w:pPr>
        <w:keepLines/>
        <w:widowControl w:val="0"/>
        <w:jc w:val="both"/>
        <w:rPr>
          <w:rFonts w:ascii="Tahoma" w:hAnsi="Tahoma" w:cs="Tahoma"/>
          <w:bCs/>
          <w:sz w:val="8"/>
        </w:rPr>
      </w:pPr>
    </w:p>
    <w:p w14:paraId="711241F1" w14:textId="77777777" w:rsidR="005A14E3" w:rsidRPr="007207A9" w:rsidRDefault="005A14E3" w:rsidP="006E1146">
      <w:pPr>
        <w:keepLines/>
        <w:widowControl w:val="0"/>
        <w:jc w:val="both"/>
        <w:rPr>
          <w:rFonts w:ascii="Tahoma" w:hAnsi="Tahoma" w:cs="Tahoma"/>
          <w:bCs/>
        </w:rPr>
      </w:pPr>
      <w:r w:rsidRPr="007207A9">
        <w:rPr>
          <w:rFonts w:ascii="Tahoma" w:hAnsi="Tahoma" w:cs="Tahoma"/>
          <w:bCs/>
        </w:rPr>
        <w:t xml:space="preserve">Gospodarskega subjekta </w:t>
      </w:r>
      <w:r w:rsidRPr="007207A9">
        <w:rPr>
          <w:rFonts w:ascii="Tahoma" w:hAnsi="Tahoma" w:cs="Tahoma"/>
          <w:bCs/>
          <w:u w:val="single"/>
        </w:rPr>
        <w:t>se ne izloči</w:t>
      </w:r>
      <w:r w:rsidRPr="007207A9">
        <w:rPr>
          <w:rFonts w:ascii="Tahoma" w:hAnsi="Tahoma" w:cs="Tahoma"/>
          <w:bCs/>
        </w:rPr>
        <w:t xml:space="preserve">, če gospodarski subjekt </w:t>
      </w:r>
      <w:r w:rsidRPr="007207A9">
        <w:rPr>
          <w:rFonts w:ascii="Tahoma" w:hAnsi="Tahoma" w:cs="Tahoma"/>
          <w:b/>
          <w:bCs/>
        </w:rPr>
        <w:t>do roka za oddajo ponudb</w:t>
      </w:r>
      <w:r w:rsidRPr="007207A9">
        <w:rPr>
          <w:rFonts w:ascii="Tahoma" w:hAnsi="Tahoma" w:cs="Tahoma"/>
          <w:bCs/>
        </w:rPr>
        <w:t xml:space="preserve"> </w:t>
      </w:r>
      <w:r w:rsidRPr="007207A9">
        <w:rPr>
          <w:rFonts w:ascii="Tahoma" w:hAnsi="Tahoma" w:cs="Tahoma"/>
          <w:b/>
          <w:bCs/>
        </w:rPr>
        <w:t>poravna</w:t>
      </w:r>
      <w:r w:rsidRPr="007207A9">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50E6FEAF" w14:textId="77777777" w:rsidR="00E34811" w:rsidRPr="007207A9" w:rsidRDefault="00E34811" w:rsidP="006E1146">
      <w:pPr>
        <w:keepLines/>
        <w:widowControl w:val="0"/>
        <w:jc w:val="both"/>
        <w:rPr>
          <w:rFonts w:ascii="Tahoma" w:hAnsi="Tahoma" w:cs="Tahoma"/>
          <w:bCs/>
        </w:rPr>
      </w:pPr>
    </w:p>
    <w:p w14:paraId="6478B50F" w14:textId="16979976" w:rsidR="005A14E3" w:rsidRPr="007207A9" w:rsidRDefault="00E34811" w:rsidP="006E1146">
      <w:pPr>
        <w:keepLines/>
        <w:widowControl w:val="0"/>
        <w:jc w:val="both"/>
        <w:rPr>
          <w:rFonts w:ascii="Tahoma" w:hAnsi="Tahoma" w:cs="Tahoma"/>
          <w:bCs/>
          <w:i/>
          <w:sz w:val="19"/>
          <w:szCs w:val="19"/>
        </w:rPr>
      </w:pPr>
      <w:r w:rsidRPr="007207A9">
        <w:rPr>
          <w:rFonts w:ascii="Tahoma" w:hAnsi="Tahoma" w:cs="Tahoma"/>
          <w:bCs/>
          <w:i/>
          <w:sz w:val="19"/>
          <w:szCs w:val="19"/>
        </w:rPr>
        <w:t>Na podlagi drugega odstavka 55. člena Zakon o spremembah in dopolnitvah zakona o odpravi posledic naravnih nesreč (v nadaljevanju: ZOPNN-F) (Ur. l. RS, št. 88/23) se ne glede na ZJN-3 do 31. decembra 2023 popravni mehanizem dovoli tudi v primeru obstoja razloga za izključitev iz drugega odstavka 75. člena ZJN-3.</w:t>
      </w:r>
    </w:p>
    <w:p w14:paraId="6FF54244" w14:textId="77777777" w:rsidR="00E34811" w:rsidRPr="007207A9" w:rsidRDefault="00E34811" w:rsidP="006E1146">
      <w:pPr>
        <w:keepLines/>
        <w:widowControl w:val="0"/>
        <w:jc w:val="both"/>
        <w:rPr>
          <w:rFonts w:ascii="Tahoma" w:hAnsi="Tahoma" w:cs="Tahoma"/>
          <w:bCs/>
        </w:rPr>
      </w:pPr>
    </w:p>
    <w:p w14:paraId="05C6D9B1" w14:textId="36A7F17A" w:rsidR="005A14E3" w:rsidRPr="007207A9" w:rsidRDefault="007657B4" w:rsidP="006E1146">
      <w:pPr>
        <w:keepLines/>
        <w:widowControl w:val="0"/>
        <w:jc w:val="both"/>
        <w:rPr>
          <w:rFonts w:ascii="Tahoma" w:hAnsi="Tahoma" w:cs="Tahoma"/>
          <w:b/>
          <w:bCs/>
          <w:u w:val="single"/>
        </w:rPr>
      </w:pPr>
      <w:r w:rsidRPr="007207A9">
        <w:rPr>
          <w:rFonts w:ascii="Tahoma" w:hAnsi="Tahoma" w:cs="Tahoma"/>
          <w:b/>
          <w:bCs/>
          <w:u w:val="single"/>
        </w:rPr>
        <w:t>1. odstavek in</w:t>
      </w:r>
      <w:r w:rsidR="005A14E3" w:rsidRPr="007207A9">
        <w:rPr>
          <w:rFonts w:ascii="Tahoma" w:hAnsi="Tahoma" w:cs="Tahoma"/>
          <w:b/>
          <w:bCs/>
          <w:u w:val="single"/>
        </w:rPr>
        <w:t xml:space="preserve"> b) točka 4. odstavka in 6. odstavek 75. člena ZJN-3:</w:t>
      </w:r>
    </w:p>
    <w:p w14:paraId="389A1B97" w14:textId="77777777" w:rsidR="005A14E3" w:rsidRPr="007207A9" w:rsidRDefault="005A14E3" w:rsidP="006E1146">
      <w:pPr>
        <w:keepLines/>
        <w:widowControl w:val="0"/>
        <w:jc w:val="both"/>
        <w:rPr>
          <w:rFonts w:ascii="Tahoma" w:hAnsi="Tahoma" w:cs="Tahoma"/>
          <w:bCs/>
          <w:sz w:val="8"/>
        </w:rPr>
      </w:pPr>
    </w:p>
    <w:p w14:paraId="0B2143DB" w14:textId="2D83662C" w:rsidR="005A14E3" w:rsidRPr="007207A9" w:rsidRDefault="005A14E3" w:rsidP="006E1146">
      <w:pPr>
        <w:keepLines/>
        <w:widowControl w:val="0"/>
        <w:jc w:val="both"/>
        <w:rPr>
          <w:rFonts w:ascii="Tahoma" w:hAnsi="Tahoma" w:cs="Tahoma"/>
          <w:bCs/>
        </w:rPr>
      </w:pPr>
      <w:r w:rsidRPr="007207A9">
        <w:rPr>
          <w:rFonts w:ascii="Tahoma" w:hAnsi="Tahoma" w:cs="Tahoma"/>
          <w:bCs/>
        </w:rPr>
        <w:t xml:space="preserve">Gospodarski subjekt, ki je v enem od položajev iz prvega, b) točke četrtega ali šestega odstavka 75. člena ZJN-3, lahko </w:t>
      </w:r>
      <w:r w:rsidRPr="007207A9">
        <w:rPr>
          <w:rFonts w:ascii="Tahoma" w:hAnsi="Tahoma" w:cs="Tahoma"/>
          <w:b/>
          <w:bCs/>
        </w:rPr>
        <w:t>najkasneje do roka za oddajo ponudb</w:t>
      </w:r>
      <w:r w:rsidRPr="007207A9">
        <w:rPr>
          <w:rFonts w:ascii="Tahoma" w:hAnsi="Tahoma" w:cs="Tahoma"/>
          <w:bCs/>
        </w:rPr>
        <w:t xml:space="preserve"> naročniku, predloži </w:t>
      </w:r>
      <w:r w:rsidRPr="007207A9">
        <w:rPr>
          <w:rFonts w:ascii="Tahoma" w:hAnsi="Tahoma" w:cs="Tahoma"/>
          <w:bCs/>
          <w:u w:val="single"/>
        </w:rPr>
        <w:t>lastno izjavo</w:t>
      </w:r>
      <w:r w:rsidRPr="007207A9">
        <w:rPr>
          <w:rFonts w:ascii="Tahoma" w:hAnsi="Tahoma" w:cs="Tahoma"/>
          <w:bCs/>
        </w:rPr>
        <w:t xml:space="preserve"> z navedbo kršitev in ukrepov za </w:t>
      </w:r>
      <w:proofErr w:type="spellStart"/>
      <w:r w:rsidRPr="007207A9">
        <w:rPr>
          <w:rFonts w:ascii="Tahoma" w:hAnsi="Tahoma" w:cs="Tahoma"/>
          <w:bCs/>
        </w:rPr>
        <w:t>samoočiščenje</w:t>
      </w:r>
      <w:proofErr w:type="spellEnd"/>
      <w:r w:rsidRPr="007207A9">
        <w:rPr>
          <w:rFonts w:ascii="Tahoma" w:hAnsi="Tahoma" w:cs="Tahoma"/>
          <w:bCs/>
        </w:rPr>
        <w:t xml:space="preserve">, </w:t>
      </w:r>
      <w:r w:rsidRPr="007207A9">
        <w:rPr>
          <w:rFonts w:ascii="Tahoma" w:hAnsi="Tahoma" w:cs="Tahoma"/>
          <w:bCs/>
          <w:u w:val="single"/>
        </w:rPr>
        <w:t>ter predloži dokaze</w:t>
      </w:r>
      <w:r w:rsidRPr="007207A9">
        <w:rPr>
          <w:rFonts w:ascii="Tahoma" w:hAnsi="Tahoma" w:cs="Tahoma"/>
          <w:bCs/>
        </w:rPr>
        <w:t xml:space="preserve">, da je sprejel zadostne ukrepe, s katerimi lahko dokaže svojo zanesljivost kljub obstoju razlogov za izključitev. </w:t>
      </w:r>
    </w:p>
    <w:p w14:paraId="1634CD6D" w14:textId="77777777" w:rsidR="005A14E3" w:rsidRPr="007207A9" w:rsidRDefault="005A14E3" w:rsidP="006E1146">
      <w:pPr>
        <w:keepLines/>
        <w:widowControl w:val="0"/>
        <w:jc w:val="both"/>
        <w:rPr>
          <w:rFonts w:ascii="Tahoma" w:hAnsi="Tahoma" w:cs="Tahoma"/>
          <w:bCs/>
          <w:sz w:val="18"/>
        </w:rPr>
      </w:pPr>
    </w:p>
    <w:p w14:paraId="43592CAB" w14:textId="1896008A" w:rsidR="005A14E3" w:rsidRPr="007207A9" w:rsidRDefault="005A14E3" w:rsidP="006E1146">
      <w:pPr>
        <w:keepLines/>
        <w:widowControl w:val="0"/>
        <w:jc w:val="both"/>
        <w:rPr>
          <w:rFonts w:ascii="Tahoma" w:hAnsi="Tahoma" w:cs="Tahoma"/>
          <w:bCs/>
        </w:rPr>
      </w:pPr>
      <w:r w:rsidRPr="007207A9">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09BF9FA" w14:textId="77777777" w:rsidR="005A14E3" w:rsidRPr="007207A9" w:rsidRDefault="005A14E3" w:rsidP="006E1146">
      <w:pPr>
        <w:keepLines/>
        <w:widowControl w:val="0"/>
        <w:jc w:val="both"/>
        <w:rPr>
          <w:rFonts w:ascii="Tahoma" w:hAnsi="Tahoma" w:cs="Tahoma"/>
          <w:b/>
        </w:rPr>
      </w:pPr>
    </w:p>
    <w:p w14:paraId="7210C230" w14:textId="77777777" w:rsidR="004D1CCB" w:rsidRPr="007207A9" w:rsidRDefault="004D1CCB" w:rsidP="006E1146">
      <w:pPr>
        <w:keepLines/>
        <w:widowControl w:val="0"/>
        <w:numPr>
          <w:ilvl w:val="1"/>
          <w:numId w:val="21"/>
        </w:numPr>
        <w:jc w:val="both"/>
        <w:rPr>
          <w:rFonts w:ascii="Tahoma" w:hAnsi="Tahoma" w:cs="Tahoma"/>
          <w:b/>
          <w:sz w:val="22"/>
        </w:rPr>
      </w:pPr>
      <w:r w:rsidRPr="007207A9">
        <w:rPr>
          <w:rFonts w:ascii="Tahoma" w:hAnsi="Tahoma" w:cs="Tahoma"/>
          <w:b/>
          <w:sz w:val="22"/>
        </w:rPr>
        <w:t>POGOJI ZA SODELOVANJE</w:t>
      </w:r>
    </w:p>
    <w:p w14:paraId="07F6A3C7" w14:textId="77777777" w:rsidR="004D1CCB" w:rsidRPr="007207A9" w:rsidRDefault="004D1CCB" w:rsidP="006E1146">
      <w:pPr>
        <w:keepLines/>
        <w:widowControl w:val="0"/>
        <w:jc w:val="both"/>
        <w:rPr>
          <w:rFonts w:ascii="Tahoma" w:hAnsi="Tahoma" w:cs="Tahoma"/>
          <w:b/>
        </w:rPr>
      </w:pPr>
    </w:p>
    <w:p w14:paraId="1BF5B1FB" w14:textId="77777777" w:rsidR="004D1CCB" w:rsidRPr="007207A9" w:rsidRDefault="004D1CCB" w:rsidP="006E1146">
      <w:pPr>
        <w:keepLines/>
        <w:widowControl w:val="0"/>
        <w:numPr>
          <w:ilvl w:val="2"/>
          <w:numId w:val="21"/>
        </w:numPr>
        <w:jc w:val="both"/>
        <w:rPr>
          <w:rFonts w:ascii="Tahoma" w:hAnsi="Tahoma" w:cs="Tahoma"/>
          <w:b/>
        </w:rPr>
      </w:pPr>
      <w:r w:rsidRPr="007207A9">
        <w:rPr>
          <w:rFonts w:ascii="Tahoma" w:hAnsi="Tahoma" w:cs="Tahoma"/>
          <w:b/>
        </w:rPr>
        <w:t>Ustreznost za opravljanje poklicne dejavnosti</w:t>
      </w:r>
    </w:p>
    <w:p w14:paraId="3BB9B5DD" w14:textId="77777777" w:rsidR="004D1CCB" w:rsidRPr="007207A9" w:rsidRDefault="004D1CCB" w:rsidP="006E1146">
      <w:pPr>
        <w:keepLines/>
        <w:widowControl w:val="0"/>
        <w:jc w:val="both"/>
        <w:rPr>
          <w:rFonts w:ascii="Tahoma" w:hAnsi="Tahoma" w:cs="Tahoma"/>
        </w:rPr>
      </w:pPr>
    </w:p>
    <w:p w14:paraId="5E82A44B" w14:textId="77777777" w:rsidR="004D1CCB" w:rsidRPr="007207A9" w:rsidRDefault="004D1CCB" w:rsidP="006E1146">
      <w:pPr>
        <w:keepLines/>
        <w:widowControl w:val="0"/>
        <w:jc w:val="both"/>
        <w:rPr>
          <w:rFonts w:ascii="Tahoma" w:hAnsi="Tahoma" w:cs="Tahoma"/>
        </w:rPr>
      </w:pPr>
      <w:r w:rsidRPr="007207A9">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4E5B640" w14:textId="77777777" w:rsidR="004D1CCB" w:rsidRPr="007207A9" w:rsidRDefault="004D1CCB" w:rsidP="006E1146">
      <w:pPr>
        <w:keepLines/>
        <w:widowControl w:val="0"/>
        <w:jc w:val="both"/>
        <w:rPr>
          <w:rFonts w:ascii="Tahoma" w:hAnsi="Tahoma" w:cs="Tahoma"/>
        </w:rPr>
      </w:pPr>
    </w:p>
    <w:p w14:paraId="0B8D8966" w14:textId="77777777" w:rsidR="004D1CCB" w:rsidRPr="007207A9" w:rsidRDefault="004D1CCB" w:rsidP="006E1146">
      <w:pPr>
        <w:keepLines/>
        <w:widowControl w:val="0"/>
        <w:jc w:val="both"/>
        <w:rPr>
          <w:rFonts w:ascii="Tahoma" w:hAnsi="Tahoma" w:cs="Tahoma"/>
        </w:rPr>
      </w:pPr>
      <w:r w:rsidRPr="007207A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DCC0DB" w14:textId="77777777" w:rsidR="004D1CCB" w:rsidRPr="007207A9" w:rsidRDefault="004D1CCB" w:rsidP="006E1146">
      <w:pPr>
        <w:keepLines/>
        <w:widowControl w:val="0"/>
        <w:jc w:val="both"/>
        <w:rPr>
          <w:rFonts w:ascii="Tahoma" w:hAnsi="Tahoma" w:cs="Tahoma"/>
        </w:rPr>
      </w:pPr>
      <w:r w:rsidRPr="007207A9" w:rsidDel="00702B79">
        <w:rPr>
          <w:rFonts w:ascii="Tahoma" w:hAnsi="Tahoma" w:cs="Tahoma"/>
        </w:rPr>
        <w:t xml:space="preserve"> </w:t>
      </w:r>
    </w:p>
    <w:p w14:paraId="62DF713D" w14:textId="77777777" w:rsidR="004D1CCB" w:rsidRPr="007207A9" w:rsidRDefault="004D1CCB" w:rsidP="006E1146">
      <w:pPr>
        <w:keepLines/>
        <w:widowControl w:val="0"/>
        <w:jc w:val="both"/>
        <w:rPr>
          <w:rFonts w:ascii="Tahoma" w:hAnsi="Tahoma" w:cs="Tahoma"/>
          <w:bCs/>
          <w:i/>
        </w:rPr>
      </w:pPr>
      <w:r w:rsidRPr="007207A9">
        <w:rPr>
          <w:rFonts w:ascii="Tahoma" w:hAnsi="Tahoma" w:cs="Tahoma"/>
          <w:bCs/>
          <w:i/>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6034FBF4" w14:textId="4B04DADE" w:rsidR="007110C0" w:rsidRPr="007207A9" w:rsidRDefault="007110C0" w:rsidP="006E1146">
      <w:pPr>
        <w:keepLines/>
        <w:widowControl w:val="0"/>
        <w:ind w:right="-2"/>
        <w:jc w:val="both"/>
        <w:rPr>
          <w:rFonts w:ascii="Tahoma" w:hAnsi="Tahoma" w:cs="Tahoma"/>
          <w:b/>
          <w:smallCaps/>
        </w:rPr>
      </w:pPr>
    </w:p>
    <w:p w14:paraId="665D4976" w14:textId="77777777" w:rsidR="00AA6C3F" w:rsidRPr="007207A9" w:rsidRDefault="00AA6C3F" w:rsidP="006E1146">
      <w:pPr>
        <w:keepLines/>
        <w:widowControl w:val="0"/>
        <w:ind w:right="-2"/>
        <w:jc w:val="both"/>
        <w:rPr>
          <w:rFonts w:ascii="Tahoma" w:hAnsi="Tahoma" w:cs="Tahoma"/>
          <w:b/>
          <w:smallCaps/>
        </w:rPr>
      </w:pPr>
    </w:p>
    <w:p w14:paraId="60B4108F" w14:textId="77777777" w:rsidR="00AA6C3F" w:rsidRPr="007207A9" w:rsidRDefault="00AA6C3F" w:rsidP="006E1146">
      <w:pPr>
        <w:keepLines/>
        <w:widowControl w:val="0"/>
        <w:ind w:right="-2"/>
        <w:jc w:val="both"/>
        <w:rPr>
          <w:rFonts w:ascii="Tahoma" w:hAnsi="Tahoma" w:cs="Tahoma"/>
          <w:b/>
          <w:smallCaps/>
        </w:rPr>
      </w:pPr>
    </w:p>
    <w:p w14:paraId="2218716F" w14:textId="1E027E4D" w:rsidR="002560D6" w:rsidRPr="007207A9" w:rsidRDefault="002560D6" w:rsidP="006E1146">
      <w:pPr>
        <w:keepLines/>
        <w:widowControl w:val="0"/>
        <w:ind w:right="-2"/>
        <w:jc w:val="both"/>
        <w:rPr>
          <w:rFonts w:ascii="Tahoma" w:hAnsi="Tahoma" w:cs="Tahoma"/>
          <w:b/>
          <w:smallCaps/>
        </w:rPr>
      </w:pPr>
      <w:r w:rsidRPr="007207A9">
        <w:rPr>
          <w:rFonts w:ascii="Tahoma" w:hAnsi="Tahoma" w:cs="Tahoma"/>
          <w:b/>
          <w:smallCaps/>
        </w:rPr>
        <w:lastRenderedPageBreak/>
        <w:t>Dokazila:</w:t>
      </w:r>
    </w:p>
    <w:p w14:paraId="71B2A5C0" w14:textId="548AC3BD" w:rsidR="001202FA" w:rsidRPr="007207A9" w:rsidRDefault="004D1CCB" w:rsidP="006E1146">
      <w:pPr>
        <w:keepLines/>
        <w:widowControl w:val="0"/>
        <w:jc w:val="both"/>
        <w:rPr>
          <w:rFonts w:ascii="Tahoma" w:hAnsi="Tahoma" w:cs="Tahoma"/>
        </w:rPr>
      </w:pPr>
      <w:r w:rsidRPr="007207A9">
        <w:rPr>
          <w:rFonts w:ascii="Tahoma" w:hAnsi="Tahoma" w:cs="Tahoma"/>
        </w:rPr>
        <w:t xml:space="preserve">Ponudnik oz. vsak izmed partnerjev v primeru skupne ponudbe, podizvajalec ali </w:t>
      </w:r>
      <w:r w:rsidRPr="007207A9">
        <w:rPr>
          <w:rFonts w:ascii="Tahoma" w:hAnsi="Tahoma" w:cs="Tahoma"/>
          <w:bCs/>
        </w:rPr>
        <w:t>subjekt, katerega zmogljivost bo ponudnik uporabil,</w:t>
      </w:r>
      <w:r w:rsidRPr="007207A9">
        <w:rPr>
          <w:rFonts w:ascii="Tahoma" w:hAnsi="Tahoma" w:cs="Tahoma"/>
        </w:rPr>
        <w:t xml:space="preserve"> izpolni zahtevo 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w:t>
      </w:r>
      <w:r w:rsidRPr="007207A9">
        <w:rPr>
          <w:rFonts w:ascii="Tahoma" w:hAnsi="Tahoma" w:cs="Tahoma"/>
        </w:rPr>
        <w:t xml:space="preserve">priloge 3/1 (velja za ponudnika/partnerja) oz. priloge 3/2 (velja za podizvajalca in </w:t>
      </w:r>
      <w:r w:rsidRPr="007207A9">
        <w:rPr>
          <w:rFonts w:ascii="Tahoma" w:hAnsi="Tahoma" w:cs="Tahoma"/>
          <w:bCs/>
        </w:rPr>
        <w:t>subjekta, katerega zmogljivost bo ponudnik uporabil)</w:t>
      </w:r>
      <w:r w:rsidRPr="007207A9">
        <w:rPr>
          <w:rFonts w:ascii="Tahoma" w:hAnsi="Tahoma" w:cs="Tahoma"/>
        </w:rPr>
        <w:t>.</w:t>
      </w:r>
    </w:p>
    <w:p w14:paraId="6A841C60" w14:textId="77777777" w:rsidR="00AA72FC" w:rsidRPr="007207A9" w:rsidRDefault="00AA72FC" w:rsidP="006E1146">
      <w:pPr>
        <w:keepLines/>
        <w:widowControl w:val="0"/>
        <w:jc w:val="both"/>
        <w:rPr>
          <w:rFonts w:ascii="Tahoma" w:hAnsi="Tahoma" w:cs="Tahoma"/>
        </w:rPr>
      </w:pPr>
    </w:p>
    <w:p w14:paraId="41A5FDBA" w14:textId="77777777" w:rsidR="00851915" w:rsidRPr="007207A9" w:rsidRDefault="00851915" w:rsidP="006E1146">
      <w:pPr>
        <w:keepLines/>
        <w:widowControl w:val="0"/>
        <w:numPr>
          <w:ilvl w:val="2"/>
          <w:numId w:val="21"/>
        </w:numPr>
        <w:jc w:val="both"/>
        <w:rPr>
          <w:rFonts w:ascii="Tahoma" w:hAnsi="Tahoma" w:cs="Tahoma"/>
          <w:b/>
        </w:rPr>
      </w:pPr>
      <w:r w:rsidRPr="007207A9">
        <w:rPr>
          <w:rFonts w:ascii="Tahoma" w:hAnsi="Tahoma" w:cs="Tahoma"/>
          <w:b/>
        </w:rPr>
        <w:t xml:space="preserve">Ekonomski in finančni položaj </w:t>
      </w:r>
    </w:p>
    <w:p w14:paraId="1803AC4D" w14:textId="77777777" w:rsidR="00851915" w:rsidRPr="007207A9" w:rsidRDefault="00851915" w:rsidP="006E1146">
      <w:pPr>
        <w:keepLines/>
        <w:widowControl w:val="0"/>
        <w:jc w:val="both"/>
        <w:rPr>
          <w:rFonts w:ascii="Tahoma" w:hAnsi="Tahoma" w:cs="Tahoma"/>
        </w:rPr>
      </w:pPr>
    </w:p>
    <w:p w14:paraId="5FF5D6BE" w14:textId="77777777" w:rsidR="00851915" w:rsidRPr="007207A9" w:rsidRDefault="00851915" w:rsidP="006E1146">
      <w:pPr>
        <w:keepLines/>
        <w:widowControl w:val="0"/>
        <w:jc w:val="both"/>
        <w:rPr>
          <w:rFonts w:ascii="Tahoma" w:hAnsi="Tahoma" w:cs="Tahoma"/>
        </w:rPr>
      </w:pPr>
      <w:r w:rsidRPr="007207A9">
        <w:rPr>
          <w:rFonts w:ascii="Tahoma" w:hAnsi="Tahoma" w:cs="Tahoma"/>
        </w:rPr>
        <w:t>Ponudnik mora biti ekonomsko in finančno sposoben izvesti predmet javnega naročila.</w:t>
      </w:r>
    </w:p>
    <w:p w14:paraId="753C2FE1" w14:textId="77777777" w:rsidR="00851915" w:rsidRPr="007207A9" w:rsidRDefault="00851915" w:rsidP="006E1146">
      <w:pPr>
        <w:keepLines/>
        <w:widowControl w:val="0"/>
        <w:ind w:right="-2"/>
        <w:jc w:val="both"/>
        <w:rPr>
          <w:rFonts w:ascii="Tahoma" w:hAnsi="Tahoma" w:cs="Tahoma"/>
          <w:b/>
          <w:smallCaps/>
        </w:rPr>
      </w:pPr>
    </w:p>
    <w:p w14:paraId="6D622A7D" w14:textId="57B4EDD1" w:rsidR="007110C0" w:rsidRPr="007207A9" w:rsidRDefault="007110C0" w:rsidP="006E1146">
      <w:pPr>
        <w:keepLines/>
        <w:widowControl w:val="0"/>
        <w:ind w:right="-2"/>
        <w:jc w:val="both"/>
        <w:rPr>
          <w:rFonts w:ascii="Tahoma" w:hAnsi="Tahoma" w:cs="Tahoma"/>
          <w:b/>
          <w:smallCaps/>
        </w:rPr>
      </w:pPr>
      <w:r w:rsidRPr="007207A9">
        <w:rPr>
          <w:rFonts w:ascii="Tahoma" w:hAnsi="Tahoma" w:cs="Tahoma"/>
          <w:b/>
          <w:smallCaps/>
        </w:rPr>
        <w:t>Dokazilo:</w:t>
      </w:r>
    </w:p>
    <w:p w14:paraId="6A04E722" w14:textId="6CD2979D" w:rsidR="007110C0" w:rsidRPr="007207A9" w:rsidRDefault="007110C0" w:rsidP="006E1146">
      <w:pPr>
        <w:keepLines/>
        <w:widowControl w:val="0"/>
        <w:jc w:val="both"/>
        <w:rPr>
          <w:rFonts w:ascii="Tahoma" w:hAnsi="Tahoma" w:cs="Tahoma"/>
        </w:rPr>
      </w:pPr>
      <w:r w:rsidRPr="007207A9">
        <w:rPr>
          <w:rFonts w:ascii="Tahoma" w:hAnsi="Tahoma" w:cs="Tahoma"/>
        </w:rPr>
        <w:t>Ponudnik izkaže zgoraj naveden pogoj na naslednji način:</w:t>
      </w:r>
    </w:p>
    <w:p w14:paraId="5923E894" w14:textId="654983C7" w:rsidR="007110C0" w:rsidRPr="007207A9" w:rsidRDefault="007110C0" w:rsidP="006E1146">
      <w:pPr>
        <w:keepLines/>
        <w:widowControl w:val="0"/>
        <w:numPr>
          <w:ilvl w:val="0"/>
          <w:numId w:val="16"/>
        </w:numPr>
        <w:ind w:left="567" w:hanging="357"/>
        <w:jc w:val="both"/>
        <w:rPr>
          <w:rFonts w:ascii="Tahoma" w:hAnsi="Tahoma" w:cs="Tahoma"/>
        </w:rPr>
      </w:pPr>
      <w:r w:rsidRPr="007207A9">
        <w:rPr>
          <w:rFonts w:ascii="Tahoma" w:hAnsi="Tahoma" w:cs="Tahoma"/>
        </w:rPr>
        <w:t>s predložitvijo izpolnjene in podpisane priloge 3/1.</w:t>
      </w:r>
    </w:p>
    <w:p w14:paraId="519E5ED0" w14:textId="77777777" w:rsidR="007110C0" w:rsidRPr="007207A9" w:rsidRDefault="007110C0" w:rsidP="006E1146">
      <w:pPr>
        <w:keepLines/>
        <w:widowControl w:val="0"/>
        <w:tabs>
          <w:tab w:val="left" w:pos="284"/>
        </w:tabs>
        <w:jc w:val="both"/>
        <w:rPr>
          <w:rFonts w:ascii="Tahoma" w:hAnsi="Tahoma" w:cs="Tahoma"/>
        </w:rPr>
      </w:pPr>
    </w:p>
    <w:p w14:paraId="21C17B22" w14:textId="77777777" w:rsidR="007110C0" w:rsidRPr="007207A9" w:rsidRDefault="007110C0" w:rsidP="006E1146">
      <w:pPr>
        <w:keepLines/>
        <w:widowControl w:val="0"/>
        <w:jc w:val="both"/>
        <w:rPr>
          <w:rFonts w:ascii="Tahoma" w:hAnsi="Tahoma" w:cs="Tahoma"/>
        </w:rPr>
      </w:pPr>
      <w:r w:rsidRPr="007207A9">
        <w:rPr>
          <w:rFonts w:ascii="Tahoma" w:hAnsi="Tahoma" w:cs="Tahoma"/>
        </w:rPr>
        <w:t>Zgoraj navedeni pogoji veljajo tudi za posamezne člane skupine ponudnikov v okviru skupne ponudbe.</w:t>
      </w:r>
    </w:p>
    <w:p w14:paraId="659F75BC" w14:textId="77777777" w:rsidR="007110C0" w:rsidRPr="007207A9" w:rsidRDefault="007110C0" w:rsidP="006E1146">
      <w:pPr>
        <w:keepLines/>
        <w:widowControl w:val="0"/>
        <w:tabs>
          <w:tab w:val="left" w:pos="284"/>
        </w:tabs>
        <w:jc w:val="both"/>
        <w:rPr>
          <w:rFonts w:ascii="Tahoma" w:hAnsi="Tahoma" w:cs="Tahoma"/>
          <w:b/>
          <w:i/>
          <w:sz w:val="18"/>
        </w:rPr>
      </w:pPr>
    </w:p>
    <w:p w14:paraId="43A844BA" w14:textId="05E25B6A" w:rsidR="007110C0" w:rsidRPr="007207A9" w:rsidRDefault="007110C0" w:rsidP="006E1146">
      <w:pPr>
        <w:keepLines/>
        <w:widowControl w:val="0"/>
        <w:tabs>
          <w:tab w:val="left" w:pos="284"/>
        </w:tabs>
        <w:jc w:val="both"/>
        <w:rPr>
          <w:rFonts w:ascii="Tahoma" w:hAnsi="Tahoma" w:cs="Tahoma"/>
          <w:b/>
          <w:i/>
          <w:sz w:val="19"/>
          <w:szCs w:val="19"/>
        </w:rPr>
      </w:pPr>
      <w:r w:rsidRPr="007207A9">
        <w:rPr>
          <w:rFonts w:ascii="Tahoma" w:hAnsi="Tahoma" w:cs="Tahoma"/>
          <w:b/>
          <w:i/>
          <w:sz w:val="19"/>
          <w:szCs w:val="19"/>
        </w:rPr>
        <w:t xml:space="preserve">Naročnik si pridržuje pravico, da ponudnik na podlagi poziva naročnika v zahtevanem roku predloži dodatna dokazila oz. pojasnila o izpolnjevanju pogoja. </w:t>
      </w:r>
    </w:p>
    <w:p w14:paraId="3CA980C8" w14:textId="28BB14BB" w:rsidR="00851915" w:rsidRPr="007207A9" w:rsidRDefault="00851915" w:rsidP="006E1146">
      <w:pPr>
        <w:keepLines/>
        <w:widowControl w:val="0"/>
        <w:jc w:val="both"/>
        <w:rPr>
          <w:rFonts w:ascii="Tahoma" w:hAnsi="Tahoma" w:cs="Tahoma"/>
        </w:rPr>
      </w:pPr>
    </w:p>
    <w:p w14:paraId="6D8DAD22" w14:textId="77777777" w:rsidR="002560D6" w:rsidRPr="007207A9" w:rsidRDefault="002560D6" w:rsidP="006E1146">
      <w:pPr>
        <w:keepLines/>
        <w:widowControl w:val="0"/>
        <w:numPr>
          <w:ilvl w:val="2"/>
          <w:numId w:val="21"/>
        </w:numPr>
        <w:jc w:val="both"/>
        <w:rPr>
          <w:rFonts w:ascii="Tahoma" w:hAnsi="Tahoma" w:cs="Tahoma"/>
          <w:b/>
        </w:rPr>
      </w:pPr>
      <w:r w:rsidRPr="007207A9">
        <w:rPr>
          <w:rFonts w:ascii="Tahoma" w:hAnsi="Tahoma" w:cs="Tahoma"/>
          <w:b/>
        </w:rPr>
        <w:t>Tehnična in strokovna sposobnost</w:t>
      </w:r>
    </w:p>
    <w:p w14:paraId="6F37F140" w14:textId="77777777" w:rsidR="002560D6" w:rsidRPr="007207A9" w:rsidRDefault="002560D6" w:rsidP="006E1146">
      <w:pPr>
        <w:keepLines/>
        <w:widowControl w:val="0"/>
        <w:jc w:val="both"/>
        <w:rPr>
          <w:rFonts w:ascii="Tahoma" w:hAnsi="Tahoma" w:cs="Tahoma"/>
        </w:rPr>
      </w:pPr>
    </w:p>
    <w:p w14:paraId="502F26D9" w14:textId="2440740F" w:rsidR="005A24C7" w:rsidRPr="007207A9" w:rsidRDefault="005A24C7" w:rsidP="006E1146">
      <w:pPr>
        <w:keepLines/>
        <w:widowControl w:val="0"/>
        <w:jc w:val="both"/>
        <w:rPr>
          <w:rFonts w:ascii="Tahoma" w:eastAsia="Calibri" w:hAnsi="Tahoma" w:cs="Tahoma"/>
          <w:bCs/>
          <w:i/>
          <w:sz w:val="18"/>
        </w:rPr>
      </w:pPr>
      <w:r w:rsidRPr="007207A9">
        <w:rPr>
          <w:rFonts w:ascii="Tahoma" w:eastAsia="Calibri" w:hAnsi="Tahoma" w:cs="Tahoma"/>
          <w:bCs/>
          <w:i/>
          <w:sz w:val="18"/>
        </w:rPr>
        <w:t>V nadaljevanju navedene tehnične in strokovne pogoje oz. sposobnost/i lahko ponudnik izpolni samostojno, kot skupina ponudnikov (partnerji) v primeru skupne ponudbe ali s podizvajalci oz. subjektom, katerega zmogljivost bo ponudnik uporabil</w:t>
      </w:r>
      <w:r w:rsidR="00E30A5B" w:rsidRPr="007207A9">
        <w:t xml:space="preserve"> (</w:t>
      </w:r>
      <w:r w:rsidR="00E30A5B" w:rsidRPr="007207A9">
        <w:rPr>
          <w:rFonts w:ascii="Tahoma" w:eastAsia="Calibri" w:hAnsi="Tahoma" w:cs="Tahoma"/>
          <w:bCs/>
          <w:i/>
          <w:sz w:val="18"/>
        </w:rPr>
        <w:t>ob upoštevanju točke razpisne dokumentacije</w:t>
      </w:r>
      <w:r w:rsidR="002B59E1" w:rsidRPr="007207A9">
        <w:rPr>
          <w:rFonts w:ascii="Tahoma" w:eastAsia="Calibri" w:hAnsi="Tahoma" w:cs="Tahoma"/>
          <w:bCs/>
          <w:i/>
          <w:sz w:val="18"/>
        </w:rPr>
        <w:t xml:space="preserve"> iz 1. poglavja</w:t>
      </w:r>
      <w:r w:rsidR="00E30A5B" w:rsidRPr="007207A9">
        <w:rPr>
          <w:rFonts w:ascii="Tahoma" w:eastAsia="Calibri" w:hAnsi="Tahoma" w:cs="Tahoma"/>
          <w:bCs/>
          <w:i/>
          <w:sz w:val="18"/>
        </w:rPr>
        <w:t>, ki govori o uporabi zmogljivosti drugih subjektov), upoštevaje</w:t>
      </w:r>
      <w:r w:rsidRPr="007207A9">
        <w:rPr>
          <w:rFonts w:ascii="Tahoma" w:eastAsia="Calibri" w:hAnsi="Tahoma" w:cs="Tahoma"/>
          <w:bCs/>
          <w:i/>
          <w:sz w:val="18"/>
        </w:rPr>
        <w:t xml:space="preserve"> dejavnosti, ki so predmet javnega naročila in jih bo v okviru pon</w:t>
      </w:r>
      <w:r w:rsidR="00E30A5B" w:rsidRPr="007207A9">
        <w:rPr>
          <w:rFonts w:ascii="Tahoma" w:eastAsia="Calibri" w:hAnsi="Tahoma" w:cs="Tahoma"/>
          <w:bCs/>
          <w:i/>
          <w:sz w:val="18"/>
        </w:rPr>
        <w:t>udbe posamezni subjekt izvajal</w:t>
      </w:r>
      <w:r w:rsidRPr="007207A9">
        <w:rPr>
          <w:rFonts w:ascii="Tahoma" w:eastAsia="Calibri" w:hAnsi="Tahoma" w:cs="Tahoma"/>
          <w:bCs/>
          <w:i/>
          <w:sz w:val="18"/>
        </w:rPr>
        <w:t xml:space="preserve">, </w:t>
      </w:r>
      <w:r w:rsidRPr="007207A9">
        <w:rPr>
          <w:rFonts w:ascii="Tahoma" w:eastAsia="Calibri" w:hAnsi="Tahoma" w:cs="Tahoma"/>
          <w:bCs/>
          <w:i/>
          <w:sz w:val="18"/>
          <w:u w:val="single"/>
        </w:rPr>
        <w:t>vendar bo moral ta subjekt (s katerim se izkazuje pogoje oz. sposobnost) predmetna dela javnega naročila tudi izvesti.</w:t>
      </w:r>
    </w:p>
    <w:p w14:paraId="3BF243C0" w14:textId="77777777" w:rsidR="005A24C7" w:rsidRPr="007207A9" w:rsidRDefault="005A24C7" w:rsidP="006E1146">
      <w:pPr>
        <w:keepLines/>
        <w:widowControl w:val="0"/>
        <w:jc w:val="both"/>
        <w:rPr>
          <w:rFonts w:ascii="Tahoma" w:hAnsi="Tahoma" w:cs="Tahoma"/>
        </w:rPr>
      </w:pPr>
    </w:p>
    <w:p w14:paraId="581DEC53" w14:textId="77777777" w:rsidR="002560D6" w:rsidRPr="007207A9" w:rsidRDefault="002560D6" w:rsidP="006E1146">
      <w:pPr>
        <w:keepLines/>
        <w:widowControl w:val="0"/>
        <w:numPr>
          <w:ilvl w:val="3"/>
          <w:numId w:val="21"/>
        </w:numPr>
        <w:jc w:val="both"/>
        <w:rPr>
          <w:rFonts w:ascii="Tahoma" w:hAnsi="Tahoma" w:cs="Tahoma"/>
        </w:rPr>
      </w:pPr>
      <w:r w:rsidRPr="007207A9">
        <w:rPr>
          <w:rFonts w:ascii="Tahoma" w:hAnsi="Tahoma" w:cs="Tahoma"/>
        </w:rPr>
        <w:t>Tehnična sposobnost</w:t>
      </w:r>
    </w:p>
    <w:p w14:paraId="0F000240" w14:textId="77777777" w:rsidR="002560D6" w:rsidRPr="007207A9" w:rsidRDefault="002560D6" w:rsidP="006E1146">
      <w:pPr>
        <w:keepLines/>
        <w:widowControl w:val="0"/>
        <w:jc w:val="both"/>
        <w:rPr>
          <w:rFonts w:ascii="Tahoma" w:hAnsi="Tahoma" w:cs="Tahoma"/>
        </w:rPr>
      </w:pPr>
    </w:p>
    <w:p w14:paraId="2DB396FD" w14:textId="3FCC621A" w:rsidR="00354289" w:rsidRPr="007207A9" w:rsidRDefault="00354289" w:rsidP="006E1146">
      <w:pPr>
        <w:keepLines/>
        <w:widowControl w:val="0"/>
        <w:jc w:val="both"/>
        <w:rPr>
          <w:rFonts w:ascii="Tahoma" w:hAnsi="Tahoma" w:cs="Tahoma"/>
        </w:rPr>
      </w:pPr>
      <w:r w:rsidRPr="007207A9">
        <w:rPr>
          <w:rFonts w:ascii="Tahoma" w:hAnsi="Tahoma" w:cs="Tahoma"/>
        </w:rPr>
        <w:t xml:space="preserve">Naročnik zahteva sledeče </w:t>
      </w:r>
      <w:r w:rsidRPr="007207A9">
        <w:rPr>
          <w:rFonts w:ascii="Tahoma" w:hAnsi="Tahoma" w:cs="Tahoma"/>
          <w:bCs/>
        </w:rPr>
        <w:t>tehnične pogoje</w:t>
      </w:r>
      <w:r w:rsidRPr="007207A9">
        <w:rPr>
          <w:rFonts w:ascii="Tahoma" w:hAnsi="Tahoma" w:cs="Tahoma"/>
        </w:rPr>
        <w:t xml:space="preserve">:    </w:t>
      </w:r>
    </w:p>
    <w:p w14:paraId="5DB42799" w14:textId="77777777" w:rsidR="00354289" w:rsidRPr="007207A9" w:rsidRDefault="00354289" w:rsidP="006E1146">
      <w:pPr>
        <w:keepLines/>
        <w:widowControl w:val="0"/>
        <w:numPr>
          <w:ilvl w:val="0"/>
          <w:numId w:val="27"/>
        </w:numPr>
        <w:ind w:left="567"/>
        <w:jc w:val="both"/>
        <w:rPr>
          <w:rFonts w:ascii="Tahoma" w:hAnsi="Tahoma" w:cs="Tahoma"/>
        </w:rPr>
      </w:pPr>
      <w:r w:rsidRPr="007207A9">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360018E" w14:textId="77777777" w:rsidR="00354289" w:rsidRPr="007207A9" w:rsidRDefault="00354289" w:rsidP="006E1146">
      <w:pPr>
        <w:keepLines/>
        <w:widowControl w:val="0"/>
        <w:numPr>
          <w:ilvl w:val="0"/>
          <w:numId w:val="27"/>
        </w:numPr>
        <w:ind w:left="567"/>
        <w:jc w:val="both"/>
        <w:rPr>
          <w:rFonts w:ascii="Tahoma" w:hAnsi="Tahoma" w:cs="Tahoma"/>
        </w:rPr>
      </w:pPr>
      <w:r w:rsidRPr="007207A9">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752890C8" w14:textId="341ABEE1" w:rsidR="00354289" w:rsidRPr="007207A9" w:rsidRDefault="00354289" w:rsidP="006E1146">
      <w:pPr>
        <w:keepLines/>
        <w:widowControl w:val="0"/>
        <w:numPr>
          <w:ilvl w:val="0"/>
          <w:numId w:val="27"/>
        </w:numPr>
        <w:ind w:left="567"/>
        <w:jc w:val="both"/>
        <w:rPr>
          <w:rFonts w:ascii="Tahoma" w:hAnsi="Tahoma" w:cs="Tahoma"/>
        </w:rPr>
      </w:pPr>
      <w:r w:rsidRPr="007207A9">
        <w:rPr>
          <w:rFonts w:ascii="Tahoma" w:hAnsi="Tahoma" w:cs="Tahoma"/>
        </w:rPr>
        <w:t>Ponujena oprema mora ustrezati vsem tehničnim specifikacijam naročnika, ter področnim predpisom in standardom, ki veljajo v EU in v Republiki Sloveniji.</w:t>
      </w:r>
    </w:p>
    <w:p w14:paraId="01198287" w14:textId="2A63DCC9" w:rsidR="001D5ACF" w:rsidRPr="007207A9" w:rsidRDefault="001D5ACF" w:rsidP="006E1146">
      <w:pPr>
        <w:keepLines/>
        <w:widowControl w:val="0"/>
        <w:numPr>
          <w:ilvl w:val="0"/>
          <w:numId w:val="27"/>
        </w:numPr>
        <w:ind w:left="567"/>
        <w:jc w:val="both"/>
        <w:rPr>
          <w:rFonts w:ascii="Tahoma" w:hAnsi="Tahoma" w:cs="Tahoma"/>
        </w:rPr>
      </w:pPr>
      <w:r w:rsidRPr="007207A9">
        <w:rPr>
          <w:rFonts w:ascii="Tahoma" w:hAnsi="Tahoma" w:cs="Tahoma"/>
        </w:rPr>
        <w:t>Ponudnik mora pri izvedbi predmeta javnega naročila upoštevati vso veljavno zakonodajo in relevantne predpise, na katere se predmet javnega naročila nanaša.</w:t>
      </w:r>
    </w:p>
    <w:p w14:paraId="7427DD5D" w14:textId="708AB96B" w:rsidR="00354289" w:rsidRPr="007207A9" w:rsidRDefault="00354289" w:rsidP="006E1146">
      <w:pPr>
        <w:keepLines/>
        <w:widowControl w:val="0"/>
        <w:jc w:val="both"/>
        <w:rPr>
          <w:rFonts w:ascii="Tahoma" w:hAnsi="Tahoma" w:cs="Tahoma"/>
        </w:rPr>
      </w:pPr>
    </w:p>
    <w:p w14:paraId="1BC26273" w14:textId="3BA79364" w:rsidR="00273E23" w:rsidRPr="007207A9" w:rsidRDefault="00273E23" w:rsidP="006E1146">
      <w:pPr>
        <w:keepLines/>
        <w:widowControl w:val="0"/>
        <w:jc w:val="both"/>
        <w:rPr>
          <w:rFonts w:ascii="Tahoma" w:hAnsi="Tahoma" w:cs="Tahoma"/>
          <w:bCs/>
          <w:i/>
        </w:rPr>
      </w:pPr>
      <w:r w:rsidRPr="007207A9">
        <w:rPr>
          <w:rFonts w:ascii="Tahoma" w:hAnsi="Tahoma" w:cs="Tahoma"/>
          <w:bCs/>
          <w:i/>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w:t>
      </w:r>
      <w:r w:rsidR="00F15E84" w:rsidRPr="007207A9">
        <w:rPr>
          <w:rFonts w:ascii="Tahoma" w:hAnsi="Tahoma" w:cs="Tahoma"/>
          <w:bCs/>
          <w:i/>
        </w:rPr>
        <w:t>predmetna dela javnega naročila tudi izvesti</w:t>
      </w:r>
      <w:r w:rsidRPr="007207A9">
        <w:rPr>
          <w:rFonts w:ascii="Tahoma" w:hAnsi="Tahoma" w:cs="Tahoma"/>
          <w:bCs/>
          <w:i/>
        </w:rPr>
        <w:t xml:space="preserve">. </w:t>
      </w:r>
    </w:p>
    <w:p w14:paraId="3E05B261" w14:textId="5E5DD5C7" w:rsidR="00273E23" w:rsidRPr="007207A9" w:rsidRDefault="00273E23" w:rsidP="006E1146">
      <w:pPr>
        <w:keepLines/>
        <w:widowControl w:val="0"/>
        <w:jc w:val="both"/>
        <w:rPr>
          <w:rFonts w:ascii="Tahoma" w:hAnsi="Tahoma" w:cs="Tahoma"/>
        </w:rPr>
      </w:pPr>
    </w:p>
    <w:p w14:paraId="20D24F26" w14:textId="77777777" w:rsidR="00711515" w:rsidRPr="007207A9" w:rsidRDefault="00711515" w:rsidP="006E1146">
      <w:pPr>
        <w:keepLines/>
        <w:widowControl w:val="0"/>
        <w:ind w:right="-2"/>
        <w:jc w:val="both"/>
        <w:rPr>
          <w:rFonts w:ascii="Tahoma" w:hAnsi="Tahoma" w:cs="Tahoma"/>
          <w:b/>
          <w:smallCaps/>
        </w:rPr>
      </w:pPr>
      <w:r w:rsidRPr="007207A9">
        <w:rPr>
          <w:rFonts w:ascii="Tahoma" w:hAnsi="Tahoma" w:cs="Tahoma"/>
          <w:b/>
          <w:smallCaps/>
        </w:rPr>
        <w:t>Dokazila:</w:t>
      </w:r>
    </w:p>
    <w:p w14:paraId="3F3322C5" w14:textId="77777777" w:rsidR="00711515" w:rsidRPr="007207A9" w:rsidRDefault="00711515" w:rsidP="006E1146">
      <w:pPr>
        <w:keepLines/>
        <w:widowControl w:val="0"/>
        <w:jc w:val="both"/>
        <w:rPr>
          <w:rFonts w:ascii="Tahoma" w:hAnsi="Tahoma" w:cs="Tahoma"/>
        </w:rPr>
      </w:pPr>
      <w:r w:rsidRPr="007207A9">
        <w:rPr>
          <w:rFonts w:ascii="Tahoma" w:hAnsi="Tahoma" w:cs="Tahoma"/>
        </w:rPr>
        <w:t>Ponudnik izkaže zgoraj navedene pogoje na naslednji način:</w:t>
      </w:r>
    </w:p>
    <w:p w14:paraId="27C9C1B9" w14:textId="77777777" w:rsidR="00711515" w:rsidRPr="007207A9" w:rsidRDefault="00711515" w:rsidP="006E1146">
      <w:pPr>
        <w:keepLines/>
        <w:widowControl w:val="0"/>
        <w:numPr>
          <w:ilvl w:val="0"/>
          <w:numId w:val="16"/>
        </w:numPr>
        <w:ind w:left="567" w:hanging="357"/>
        <w:jc w:val="both"/>
        <w:rPr>
          <w:rFonts w:ascii="Tahoma" w:hAnsi="Tahoma" w:cs="Tahoma"/>
        </w:rPr>
      </w:pPr>
      <w:r w:rsidRPr="007207A9">
        <w:rPr>
          <w:rFonts w:ascii="Tahoma" w:hAnsi="Tahoma" w:cs="Tahoma"/>
        </w:rPr>
        <w:t xml:space="preserve">s predložitvijo izpolnjene in podpisane priloge 3/1 in tudi s prilogo 3/2 v primeru ponudbe s </w:t>
      </w:r>
      <w:r w:rsidRPr="007207A9">
        <w:rPr>
          <w:rFonts w:ascii="Tahoma" w:hAnsi="Tahoma" w:cs="Tahoma"/>
          <w:iCs/>
        </w:rPr>
        <w:t>podizvajalci in/ali subjekti, katerih zmogljivost uporablja ponudnik</w:t>
      </w:r>
      <w:r w:rsidRPr="007207A9">
        <w:rPr>
          <w:rFonts w:ascii="Tahoma" w:hAnsi="Tahoma" w:cs="Tahoma"/>
        </w:rPr>
        <w:t>.</w:t>
      </w:r>
    </w:p>
    <w:p w14:paraId="229A7654" w14:textId="77777777" w:rsidR="005A24C7" w:rsidRPr="007207A9" w:rsidRDefault="005A24C7" w:rsidP="006E1146">
      <w:pPr>
        <w:keepLines/>
        <w:widowControl w:val="0"/>
        <w:tabs>
          <w:tab w:val="left" w:pos="284"/>
        </w:tabs>
        <w:jc w:val="both"/>
        <w:rPr>
          <w:rFonts w:ascii="Tahoma" w:hAnsi="Tahoma" w:cs="Tahoma"/>
        </w:rPr>
      </w:pPr>
    </w:p>
    <w:p w14:paraId="1ABA4717" w14:textId="46B8FE3B" w:rsidR="005A24C7" w:rsidRPr="007207A9" w:rsidRDefault="005A24C7" w:rsidP="006E1146">
      <w:pPr>
        <w:keepLines/>
        <w:widowControl w:val="0"/>
        <w:tabs>
          <w:tab w:val="left" w:pos="284"/>
        </w:tabs>
        <w:jc w:val="both"/>
        <w:rPr>
          <w:rFonts w:ascii="Tahoma" w:hAnsi="Tahoma" w:cs="Tahoma"/>
          <w:b/>
          <w:i/>
          <w:sz w:val="19"/>
          <w:szCs w:val="19"/>
        </w:rPr>
      </w:pPr>
      <w:r w:rsidRPr="007207A9">
        <w:rPr>
          <w:rFonts w:ascii="Tahoma" w:hAnsi="Tahoma" w:cs="Tahoma"/>
          <w:b/>
          <w:i/>
          <w:sz w:val="19"/>
          <w:szCs w:val="19"/>
        </w:rPr>
        <w:t>Naročnik si pridržuje pravico, da ponudnik na podlagi poziva naročnika v zahtevanem roku predloži dodatna dokazila oz. pojasnila o izpolnjevanju tehnične sposobnosti.</w:t>
      </w:r>
      <w:r w:rsidR="00711515" w:rsidRPr="007207A9">
        <w:rPr>
          <w:rFonts w:ascii="Tahoma" w:hAnsi="Tahoma" w:cs="Tahoma"/>
          <w:b/>
          <w:i/>
          <w:sz w:val="19"/>
          <w:szCs w:val="19"/>
        </w:rPr>
        <w:t xml:space="preserve"> </w:t>
      </w:r>
    </w:p>
    <w:p w14:paraId="7745F746" w14:textId="77777777" w:rsidR="005A24C7" w:rsidRPr="007207A9" w:rsidRDefault="005A24C7" w:rsidP="006E1146">
      <w:pPr>
        <w:keepLines/>
        <w:widowControl w:val="0"/>
        <w:jc w:val="both"/>
        <w:rPr>
          <w:rFonts w:ascii="Tahoma" w:hAnsi="Tahoma" w:cs="Tahoma"/>
        </w:rPr>
      </w:pPr>
    </w:p>
    <w:p w14:paraId="522C21EE" w14:textId="77777777" w:rsidR="002560D6" w:rsidRPr="007207A9" w:rsidRDefault="002560D6" w:rsidP="006E1146">
      <w:pPr>
        <w:keepLines/>
        <w:widowControl w:val="0"/>
        <w:numPr>
          <w:ilvl w:val="3"/>
          <w:numId w:val="21"/>
        </w:numPr>
        <w:jc w:val="both"/>
        <w:rPr>
          <w:rFonts w:ascii="Tahoma" w:hAnsi="Tahoma" w:cs="Tahoma"/>
        </w:rPr>
      </w:pPr>
      <w:r w:rsidRPr="007207A9">
        <w:rPr>
          <w:rFonts w:ascii="Tahoma" w:hAnsi="Tahoma" w:cs="Tahoma"/>
        </w:rPr>
        <w:t>Strokovna/kadrovska sposobnost</w:t>
      </w:r>
    </w:p>
    <w:p w14:paraId="021E77B7" w14:textId="17F5C573" w:rsidR="002560D6" w:rsidRPr="007207A9" w:rsidRDefault="002560D6" w:rsidP="006E1146">
      <w:pPr>
        <w:keepLines/>
        <w:widowControl w:val="0"/>
        <w:jc w:val="both"/>
        <w:rPr>
          <w:rFonts w:ascii="Tahoma" w:hAnsi="Tahoma" w:cs="Tahoma"/>
        </w:rPr>
      </w:pPr>
    </w:p>
    <w:p w14:paraId="7A473298" w14:textId="3C03E8DD" w:rsidR="00CE52A8" w:rsidRPr="007207A9" w:rsidRDefault="00CE52A8" w:rsidP="006E1146">
      <w:pPr>
        <w:keepLines/>
        <w:widowControl w:val="0"/>
        <w:spacing w:after="120"/>
        <w:jc w:val="both"/>
        <w:rPr>
          <w:rFonts w:ascii="Tahoma" w:hAnsi="Tahoma" w:cs="Tahoma"/>
        </w:rPr>
      </w:pPr>
      <w:r w:rsidRPr="007207A9">
        <w:rPr>
          <w:rFonts w:ascii="Tahoma" w:hAnsi="Tahoma" w:cs="Tahoma"/>
        </w:rPr>
        <w:t xml:space="preserve">Naročnik zahteva sledeče </w:t>
      </w:r>
      <w:r w:rsidRPr="007207A9">
        <w:rPr>
          <w:rFonts w:ascii="Tahoma" w:hAnsi="Tahoma" w:cs="Tahoma"/>
          <w:bCs/>
        </w:rPr>
        <w:t>strokovno/</w:t>
      </w:r>
      <w:r w:rsidRPr="007207A9">
        <w:rPr>
          <w:rFonts w:ascii="Tahoma" w:hAnsi="Tahoma" w:cs="Tahoma"/>
        </w:rPr>
        <w:t>kadrovsko</w:t>
      </w:r>
      <w:r w:rsidRPr="007207A9">
        <w:rPr>
          <w:rFonts w:ascii="Tahoma" w:hAnsi="Tahoma" w:cs="Tahoma"/>
          <w:bCs/>
        </w:rPr>
        <w:t xml:space="preserve"> sposobnost</w:t>
      </w:r>
      <w:r w:rsidRPr="007207A9">
        <w:rPr>
          <w:rFonts w:ascii="Tahoma" w:hAnsi="Tahoma" w:cs="Tahoma"/>
        </w:rPr>
        <w:t xml:space="preserve">:    </w:t>
      </w:r>
    </w:p>
    <w:p w14:paraId="186CFA1E" w14:textId="77777777" w:rsidR="00CE52A8" w:rsidRPr="007207A9" w:rsidRDefault="00CE52A8" w:rsidP="006E1146">
      <w:pPr>
        <w:pStyle w:val="Odstavekseznama"/>
        <w:keepLines/>
        <w:widowControl w:val="0"/>
        <w:numPr>
          <w:ilvl w:val="0"/>
          <w:numId w:val="16"/>
        </w:numPr>
        <w:ind w:left="567"/>
        <w:jc w:val="both"/>
        <w:rPr>
          <w:rFonts w:ascii="Tahoma" w:hAnsi="Tahoma" w:cs="Tahoma"/>
          <w:u w:val="single"/>
        </w:rPr>
      </w:pPr>
      <w:r w:rsidRPr="007207A9">
        <w:rPr>
          <w:rFonts w:ascii="Tahoma" w:hAnsi="Tahoma" w:cs="Tahoma"/>
        </w:rPr>
        <w:lastRenderedPageBreak/>
        <w:t xml:space="preserve">Ponudnik mora v ponudbi izkazati, da </w:t>
      </w:r>
      <w:r w:rsidRPr="007207A9">
        <w:rPr>
          <w:rFonts w:ascii="Tahoma" w:hAnsi="Tahoma" w:cs="Tahoma"/>
          <w:u w:val="single"/>
        </w:rPr>
        <w:t xml:space="preserve">ima na razpolago </w:t>
      </w:r>
      <w:r w:rsidRPr="007207A9">
        <w:rPr>
          <w:rFonts w:ascii="Tahoma" w:hAnsi="Tahoma" w:cs="Tahoma"/>
          <w:b/>
          <w:u w:val="single"/>
        </w:rPr>
        <w:t>vsaj 3 (tri) delavce, ki so strokovno usposobljeni in sposobni</w:t>
      </w:r>
      <w:r w:rsidRPr="007207A9">
        <w:rPr>
          <w:rFonts w:ascii="Tahoma" w:hAnsi="Tahoma" w:cs="Tahoma"/>
          <w:u w:val="single"/>
        </w:rPr>
        <w:t xml:space="preserve"> </w:t>
      </w:r>
      <w:r w:rsidRPr="007207A9">
        <w:rPr>
          <w:rFonts w:ascii="Tahoma" w:hAnsi="Tahoma" w:cs="Tahoma"/>
          <w:b/>
          <w:u w:val="single"/>
        </w:rPr>
        <w:t>kvalitetno izvesti predmet javnega naročila,</w:t>
      </w:r>
      <w:r w:rsidRPr="007207A9">
        <w:rPr>
          <w:rFonts w:ascii="Tahoma" w:hAnsi="Tahoma" w:cs="Tahoma"/>
        </w:rPr>
        <w:t xml:space="preserve"> pri čemer </w:t>
      </w:r>
      <w:r w:rsidRPr="007207A9">
        <w:rPr>
          <w:rFonts w:ascii="Tahoma" w:hAnsi="Tahoma" w:cs="Tahoma"/>
          <w:b/>
        </w:rPr>
        <w:t>morata</w:t>
      </w:r>
      <w:r w:rsidRPr="007207A9">
        <w:rPr>
          <w:rFonts w:ascii="Tahoma" w:hAnsi="Tahoma" w:cs="Tahoma"/>
        </w:rPr>
        <w:t xml:space="preserve"> biti za </w:t>
      </w:r>
      <w:r w:rsidRPr="007207A9">
        <w:rPr>
          <w:rFonts w:ascii="Tahoma" w:hAnsi="Tahoma" w:cs="Tahoma"/>
          <w:u w:val="single"/>
        </w:rPr>
        <w:t>posamezne posege (vzdrževalna dela)</w:t>
      </w:r>
      <w:r w:rsidRPr="007207A9">
        <w:rPr>
          <w:rFonts w:ascii="Tahoma" w:hAnsi="Tahoma" w:cs="Tahoma"/>
        </w:rPr>
        <w:t xml:space="preserve"> </w:t>
      </w:r>
      <w:r w:rsidRPr="007207A9">
        <w:rPr>
          <w:rFonts w:ascii="Tahoma" w:hAnsi="Tahoma" w:cs="Tahoma"/>
          <w:b/>
          <w:u w:val="single"/>
        </w:rPr>
        <w:t>ves čas</w:t>
      </w:r>
      <w:r w:rsidRPr="007207A9">
        <w:rPr>
          <w:rFonts w:ascii="Tahoma" w:hAnsi="Tahoma" w:cs="Tahoma"/>
        </w:rPr>
        <w:t xml:space="preserve"> </w:t>
      </w:r>
      <w:r w:rsidRPr="007207A9">
        <w:rPr>
          <w:rFonts w:ascii="Tahoma" w:hAnsi="Tahoma" w:cs="Tahoma"/>
          <w:u w:val="single"/>
        </w:rPr>
        <w:t xml:space="preserve">na voljo </w:t>
      </w:r>
      <w:r w:rsidRPr="007207A9">
        <w:rPr>
          <w:rFonts w:ascii="Tahoma" w:hAnsi="Tahoma" w:cs="Tahoma"/>
          <w:b/>
          <w:u w:val="single"/>
        </w:rPr>
        <w:t>najmanj 2 (dva) usposobljena delavca</w:t>
      </w:r>
      <w:r w:rsidRPr="007207A9">
        <w:rPr>
          <w:rFonts w:ascii="Tahoma" w:hAnsi="Tahoma" w:cs="Tahoma"/>
        </w:rPr>
        <w:t>.</w:t>
      </w:r>
    </w:p>
    <w:p w14:paraId="27C3FEFB" w14:textId="77777777" w:rsidR="00CE52A8" w:rsidRPr="007207A9" w:rsidRDefault="00CE52A8" w:rsidP="006E1146">
      <w:pPr>
        <w:keepLines/>
        <w:widowControl w:val="0"/>
        <w:jc w:val="both"/>
        <w:rPr>
          <w:rFonts w:ascii="Tahoma" w:hAnsi="Tahoma" w:cs="Tahoma"/>
          <w:sz w:val="10"/>
        </w:rPr>
      </w:pPr>
    </w:p>
    <w:p w14:paraId="2519B1DC" w14:textId="77777777" w:rsidR="00CE52A8" w:rsidRPr="007207A9" w:rsidRDefault="00CE52A8" w:rsidP="006E1146">
      <w:pPr>
        <w:keepLines/>
        <w:widowControl w:val="0"/>
        <w:numPr>
          <w:ilvl w:val="0"/>
          <w:numId w:val="27"/>
        </w:numPr>
        <w:ind w:left="567"/>
        <w:jc w:val="both"/>
        <w:rPr>
          <w:rFonts w:ascii="Tahoma" w:hAnsi="Tahoma" w:cs="Tahoma"/>
        </w:rPr>
      </w:pPr>
      <w:r w:rsidRPr="007207A9">
        <w:rPr>
          <w:rFonts w:ascii="Tahoma" w:hAnsi="Tahoma" w:cs="Tahoma"/>
        </w:rPr>
        <w:t>Ponudnik mora razpolagati tudi z ostalimi ustreznimi kadri, ki so izkušeni, strokovno usposobljeni in sposobni izvesti predmet javnega naročila in ki bo sodeloval pri izvedbi predmetnega javnega naročila.</w:t>
      </w:r>
    </w:p>
    <w:p w14:paraId="5B7BF954" w14:textId="26806885" w:rsidR="002560D6" w:rsidRPr="007207A9" w:rsidRDefault="002560D6" w:rsidP="006E1146">
      <w:pPr>
        <w:keepLines/>
        <w:widowControl w:val="0"/>
        <w:jc w:val="both"/>
        <w:rPr>
          <w:rFonts w:ascii="Tahoma" w:hAnsi="Tahoma" w:cs="Tahoma"/>
          <w:bCs/>
          <w:szCs w:val="22"/>
        </w:rPr>
      </w:pPr>
    </w:p>
    <w:p w14:paraId="3E18E727" w14:textId="77777777" w:rsidR="005A24C7" w:rsidRPr="007207A9" w:rsidRDefault="005A24C7" w:rsidP="006E1146">
      <w:pPr>
        <w:keepLines/>
        <w:widowControl w:val="0"/>
        <w:ind w:right="-2"/>
        <w:jc w:val="both"/>
        <w:rPr>
          <w:rFonts w:ascii="Tahoma" w:hAnsi="Tahoma" w:cs="Tahoma"/>
          <w:b/>
          <w:smallCaps/>
        </w:rPr>
      </w:pPr>
      <w:r w:rsidRPr="007207A9">
        <w:rPr>
          <w:rFonts w:ascii="Tahoma" w:hAnsi="Tahoma" w:cs="Tahoma"/>
          <w:b/>
          <w:smallCaps/>
        </w:rPr>
        <w:t>Dokazila:</w:t>
      </w:r>
    </w:p>
    <w:p w14:paraId="5C68A2A0" w14:textId="591537CA" w:rsidR="005A24C7" w:rsidRPr="007207A9" w:rsidRDefault="00C60C57" w:rsidP="006E1146">
      <w:pPr>
        <w:keepLines/>
        <w:widowControl w:val="0"/>
        <w:jc w:val="both"/>
        <w:rPr>
          <w:rFonts w:ascii="Tahoma" w:hAnsi="Tahoma" w:cs="Tahoma"/>
        </w:rPr>
      </w:pPr>
      <w:r w:rsidRPr="007207A9">
        <w:rPr>
          <w:rFonts w:ascii="Tahoma" w:hAnsi="Tahoma" w:cs="Tahoma"/>
        </w:rPr>
        <w:t>Ponudnik izkaže zgoraj navedene pogoje</w:t>
      </w:r>
      <w:r w:rsidR="005A24C7" w:rsidRPr="007207A9">
        <w:rPr>
          <w:rFonts w:ascii="Tahoma" w:hAnsi="Tahoma" w:cs="Tahoma"/>
        </w:rPr>
        <w:t xml:space="preserve"> na naslednji način:</w:t>
      </w:r>
    </w:p>
    <w:p w14:paraId="3533BDB3" w14:textId="1015916C" w:rsidR="005A24C7" w:rsidRPr="007207A9" w:rsidRDefault="005A24C7" w:rsidP="006E1146">
      <w:pPr>
        <w:keepLines/>
        <w:widowControl w:val="0"/>
        <w:numPr>
          <w:ilvl w:val="0"/>
          <w:numId w:val="16"/>
        </w:numPr>
        <w:ind w:left="426" w:hanging="357"/>
        <w:jc w:val="both"/>
        <w:rPr>
          <w:rFonts w:ascii="Tahoma" w:hAnsi="Tahoma" w:cs="Tahoma"/>
        </w:rPr>
      </w:pPr>
      <w:r w:rsidRPr="007207A9">
        <w:rPr>
          <w:rFonts w:ascii="Tahoma" w:hAnsi="Tahoma" w:cs="Tahoma"/>
        </w:rPr>
        <w:t xml:space="preserve">s predložitvijo izpolnjene in podpisane priloge 3/1 in tudi s prilogo 3/2 v primeru ponudbe s </w:t>
      </w:r>
      <w:r w:rsidR="00354289" w:rsidRPr="007207A9">
        <w:rPr>
          <w:rFonts w:ascii="Tahoma" w:hAnsi="Tahoma" w:cs="Tahoma"/>
          <w:iCs/>
        </w:rPr>
        <w:t>podizvajalci</w:t>
      </w:r>
      <w:r w:rsidRPr="007207A9">
        <w:rPr>
          <w:rFonts w:ascii="Tahoma" w:hAnsi="Tahoma" w:cs="Tahoma"/>
        </w:rPr>
        <w:t>.</w:t>
      </w:r>
    </w:p>
    <w:p w14:paraId="468EACE6" w14:textId="208F52A1" w:rsidR="00CE52A8" w:rsidRPr="007207A9" w:rsidRDefault="00CE52A8" w:rsidP="006E1146">
      <w:pPr>
        <w:keepLines/>
        <w:widowControl w:val="0"/>
        <w:numPr>
          <w:ilvl w:val="0"/>
          <w:numId w:val="16"/>
        </w:numPr>
        <w:ind w:left="426" w:hanging="357"/>
        <w:jc w:val="both"/>
        <w:rPr>
          <w:rFonts w:ascii="Tahoma" w:hAnsi="Tahoma" w:cs="Tahoma"/>
        </w:rPr>
      </w:pPr>
      <w:r w:rsidRPr="007207A9">
        <w:rPr>
          <w:rFonts w:ascii="Tahoma" w:hAnsi="Tahoma" w:cs="Tahoma"/>
        </w:rPr>
        <w:t>Izpolnjena in podpisana Priloga 11 STROKOVNA SPOSOBNOST.</w:t>
      </w:r>
    </w:p>
    <w:p w14:paraId="1D01533F" w14:textId="77777777" w:rsidR="005A24C7" w:rsidRPr="007207A9" w:rsidRDefault="005A24C7" w:rsidP="006E1146">
      <w:pPr>
        <w:keepLines/>
        <w:widowControl w:val="0"/>
        <w:tabs>
          <w:tab w:val="left" w:pos="284"/>
        </w:tabs>
        <w:jc w:val="both"/>
        <w:rPr>
          <w:rFonts w:ascii="Tahoma" w:hAnsi="Tahoma" w:cs="Tahoma"/>
        </w:rPr>
      </w:pPr>
    </w:p>
    <w:p w14:paraId="56E35BD8" w14:textId="121BE438" w:rsidR="005A24C7" w:rsidRPr="007207A9" w:rsidRDefault="005A24C7" w:rsidP="006E1146">
      <w:pPr>
        <w:keepLines/>
        <w:widowControl w:val="0"/>
        <w:tabs>
          <w:tab w:val="left" w:pos="284"/>
        </w:tabs>
        <w:jc w:val="both"/>
        <w:rPr>
          <w:rFonts w:ascii="Tahoma" w:hAnsi="Tahoma" w:cs="Tahoma"/>
          <w:b/>
          <w:i/>
          <w:sz w:val="19"/>
          <w:szCs w:val="19"/>
        </w:rPr>
      </w:pPr>
      <w:r w:rsidRPr="007207A9">
        <w:rPr>
          <w:rFonts w:ascii="Tahoma" w:hAnsi="Tahoma" w:cs="Tahoma"/>
          <w:b/>
          <w:i/>
          <w:sz w:val="19"/>
          <w:szCs w:val="19"/>
        </w:rPr>
        <w:t xml:space="preserve">Naročnik si pridržuje pravico, da ponudnik na podlagi poziva naročnika v zahtevanem roku predloži dodatna dokazila oz. pojasnila o izpolnjevanju </w:t>
      </w:r>
      <w:r w:rsidR="0007274E" w:rsidRPr="007207A9">
        <w:rPr>
          <w:rFonts w:ascii="Tahoma" w:hAnsi="Tahoma" w:cs="Tahoma"/>
          <w:b/>
          <w:i/>
          <w:sz w:val="19"/>
          <w:szCs w:val="19"/>
        </w:rPr>
        <w:t>strokovne/</w:t>
      </w:r>
      <w:r w:rsidRPr="007207A9">
        <w:rPr>
          <w:rFonts w:ascii="Tahoma" w:hAnsi="Tahoma" w:cs="Tahoma"/>
          <w:b/>
          <w:i/>
          <w:sz w:val="19"/>
          <w:szCs w:val="19"/>
        </w:rPr>
        <w:t>kadrovske sposobnosti.</w:t>
      </w:r>
    </w:p>
    <w:p w14:paraId="7476605A" w14:textId="72745340" w:rsidR="0007274E" w:rsidRPr="007207A9" w:rsidRDefault="0007274E" w:rsidP="006E1146">
      <w:pPr>
        <w:keepLines/>
        <w:widowControl w:val="0"/>
        <w:jc w:val="both"/>
        <w:rPr>
          <w:rFonts w:ascii="Tahoma" w:hAnsi="Tahoma" w:cs="Tahoma"/>
        </w:rPr>
      </w:pPr>
    </w:p>
    <w:p w14:paraId="21BC48FF" w14:textId="01CE0DD0" w:rsidR="00C60C57" w:rsidRPr="007207A9" w:rsidRDefault="00C60C57" w:rsidP="006E1146">
      <w:pPr>
        <w:keepLines/>
        <w:widowControl w:val="0"/>
        <w:jc w:val="both"/>
        <w:rPr>
          <w:rFonts w:ascii="Tahoma" w:hAnsi="Tahoma" w:cs="Tahoma"/>
          <w:u w:val="single"/>
        </w:rPr>
      </w:pPr>
      <w:r w:rsidRPr="007207A9">
        <w:rPr>
          <w:rFonts w:ascii="Tahoma" w:hAnsi="Tahoma" w:cs="Tahoma"/>
        </w:rPr>
        <w:t xml:space="preserve">Če </w:t>
      </w:r>
      <w:r w:rsidR="0007274E" w:rsidRPr="007207A9">
        <w:rPr>
          <w:rFonts w:ascii="Tahoma" w:hAnsi="Tahoma" w:cs="Tahoma"/>
        </w:rPr>
        <w:t>dokazila</w:t>
      </w:r>
      <w:r w:rsidRPr="007207A9">
        <w:rPr>
          <w:rFonts w:ascii="Tahoma" w:hAnsi="Tahoma" w:cs="Tahoma"/>
        </w:rPr>
        <w:t xml:space="preserve"> ne izkazujejo resničnega stanja jih naročnik ne bo upošteval. </w:t>
      </w:r>
      <w:r w:rsidR="0007274E" w:rsidRPr="007207A9">
        <w:rPr>
          <w:rFonts w:ascii="Tahoma" w:hAnsi="Tahoma" w:cs="Tahoma"/>
          <w:u w:val="single"/>
        </w:rPr>
        <w:t>Osebam (strokovnjakom)</w:t>
      </w:r>
      <w:r w:rsidRPr="007207A9">
        <w:rPr>
          <w:rFonts w:ascii="Tahoma" w:hAnsi="Tahoma" w:cs="Tahoma"/>
          <w:u w:val="single"/>
        </w:rPr>
        <w:t xml:space="preserve"> se bodo priznale </w:t>
      </w:r>
      <w:r w:rsidR="00E516E2" w:rsidRPr="007207A9">
        <w:rPr>
          <w:rFonts w:ascii="Tahoma" w:hAnsi="Tahoma" w:cs="Tahoma"/>
          <w:u w:val="single"/>
        </w:rPr>
        <w:t>izkušnje in usposobljenosti</w:t>
      </w:r>
      <w:r w:rsidRPr="007207A9">
        <w:rPr>
          <w:rFonts w:ascii="Tahoma" w:hAnsi="Tahoma" w:cs="Tahoma"/>
          <w:u w:val="single"/>
        </w:rPr>
        <w:t xml:space="preserve"> le za tista dela (storitve), ki so jih neposredno (z lastnimi znanji in zmogljivostmi) izvedli sami.</w:t>
      </w:r>
    </w:p>
    <w:p w14:paraId="16C6D3D0" w14:textId="0BBC1E47" w:rsidR="00C60C57" w:rsidRPr="007207A9" w:rsidRDefault="00C60C57" w:rsidP="006E1146">
      <w:pPr>
        <w:keepLines/>
        <w:widowControl w:val="0"/>
        <w:jc w:val="both"/>
        <w:rPr>
          <w:rFonts w:ascii="Tahoma" w:hAnsi="Tahoma" w:cs="Tahoma"/>
        </w:rPr>
      </w:pPr>
    </w:p>
    <w:p w14:paraId="4AE2321B" w14:textId="0BF45422" w:rsidR="001D5ACF" w:rsidRPr="007207A9" w:rsidRDefault="001D5ACF" w:rsidP="006E1146">
      <w:pPr>
        <w:keepLines/>
        <w:widowControl w:val="0"/>
        <w:tabs>
          <w:tab w:val="left" w:pos="284"/>
          <w:tab w:val="num" w:pos="567"/>
          <w:tab w:val="left" w:pos="1134"/>
        </w:tabs>
        <w:jc w:val="both"/>
        <w:rPr>
          <w:rFonts w:ascii="Tahoma" w:hAnsi="Tahoma" w:cs="Tahoma"/>
          <w:szCs w:val="19"/>
        </w:rPr>
      </w:pPr>
      <w:r w:rsidRPr="007207A9">
        <w:rPr>
          <w:rFonts w:ascii="Tahoma" w:hAnsi="Tahoma" w:cs="Tahoma"/>
          <w:szCs w:val="19"/>
          <w:u w:val="single"/>
        </w:rPr>
        <w:t>V kolikor kader ni zaposlen oz. v delovnem razmerju pri ponudniku, partnerju ali podizvajalcu, mora biti posameznik ali družba, pri kateri je le-ta zaposlen, imenovan kot podizvajalec ali partner.</w:t>
      </w:r>
      <w:r w:rsidRPr="007207A9">
        <w:rPr>
          <w:rFonts w:ascii="Tahoma" w:hAnsi="Tahoma" w:cs="Tahoma"/>
          <w:szCs w:val="19"/>
        </w:rPr>
        <w:t xml:space="preserve"> </w:t>
      </w:r>
      <w:r w:rsidRPr="007207A9">
        <w:rPr>
          <w:rFonts w:ascii="Tahoma" w:eastAsia="Arial" w:hAnsi="Tahoma" w:cs="Tahoma"/>
          <w:szCs w:val="19"/>
          <w:lang w:eastAsia="en-US"/>
        </w:rPr>
        <w:t xml:space="preserve">Naročnik si pridržuje pravico preveriti izpolnjevanje navedenega pogoja tudi na način, da </w:t>
      </w:r>
      <w:r w:rsidRPr="007207A9">
        <w:rPr>
          <w:rFonts w:ascii="Tahoma" w:eastAsia="Arial" w:hAnsi="Tahoma" w:cs="Tahoma"/>
          <w:szCs w:val="19"/>
          <w:u w:val="single"/>
          <w:lang w:eastAsia="en-US"/>
        </w:rPr>
        <w:t xml:space="preserve">bo moral ponudnik na podlagi zahteve naročnika, naročniku na vpogled posredovati kopije pogodb o zaposlitvi za </w:t>
      </w:r>
      <w:r w:rsidRPr="007207A9">
        <w:rPr>
          <w:rFonts w:ascii="Tahoma" w:hAnsi="Tahoma" w:cs="Tahoma"/>
          <w:szCs w:val="19"/>
          <w:u w:val="single"/>
        </w:rPr>
        <w:t>zahtevan kader</w:t>
      </w:r>
      <w:r w:rsidRPr="007207A9">
        <w:rPr>
          <w:rFonts w:ascii="Tahoma" w:hAnsi="Tahoma" w:cs="Tahoma"/>
          <w:szCs w:val="19"/>
        </w:rPr>
        <w:t>.</w:t>
      </w:r>
    </w:p>
    <w:p w14:paraId="3EF25E67" w14:textId="77777777" w:rsidR="001D5ACF" w:rsidRPr="007207A9" w:rsidRDefault="001D5ACF" w:rsidP="006E1146">
      <w:pPr>
        <w:keepLines/>
        <w:widowControl w:val="0"/>
        <w:jc w:val="both"/>
        <w:rPr>
          <w:rFonts w:ascii="Tahoma" w:hAnsi="Tahoma" w:cs="Tahoma"/>
        </w:rPr>
      </w:pPr>
    </w:p>
    <w:p w14:paraId="64B89758" w14:textId="7CB9F637" w:rsidR="00C60C57" w:rsidRPr="007207A9" w:rsidRDefault="00C60C57" w:rsidP="006E1146">
      <w:pPr>
        <w:keepLines/>
        <w:widowControl w:val="0"/>
        <w:jc w:val="both"/>
        <w:rPr>
          <w:rFonts w:ascii="Tahoma" w:hAnsi="Tahoma" w:cs="Tahoma"/>
        </w:rPr>
      </w:pPr>
      <w:r w:rsidRPr="007207A9">
        <w:rPr>
          <w:rFonts w:ascii="Tahoma" w:hAnsi="Tahoma" w:cs="Tahoma"/>
          <w:bCs/>
          <w:i/>
        </w:rPr>
        <w:t>Zgoraj naveden/e pogoj/e lahko ponudnik izpolni samostojno, kot skupina ponudnikov (partnerji) v primeru s</w:t>
      </w:r>
      <w:r w:rsidR="00E516E2" w:rsidRPr="007207A9">
        <w:rPr>
          <w:rFonts w:ascii="Tahoma" w:hAnsi="Tahoma" w:cs="Tahoma"/>
          <w:bCs/>
          <w:i/>
        </w:rPr>
        <w:t>kupne ponudbe ali s podizvajalcem</w:t>
      </w:r>
      <w:r w:rsidRPr="007207A9">
        <w:rPr>
          <w:rFonts w:ascii="Tahoma" w:hAnsi="Tahoma" w:cs="Tahoma"/>
          <w:bCs/>
          <w:i/>
        </w:rPr>
        <w:t xml:space="preserve">, </w:t>
      </w:r>
      <w:r w:rsidR="00E516E2" w:rsidRPr="007207A9">
        <w:rPr>
          <w:rFonts w:ascii="Tahoma" w:hAnsi="Tahoma" w:cs="Tahoma"/>
          <w:b/>
          <w:bCs/>
          <w:i/>
          <w:u w:val="single"/>
        </w:rPr>
        <w:t xml:space="preserve">vendar bo moral ta subjekt oz. oseba </w:t>
      </w:r>
      <w:r w:rsidRPr="007207A9">
        <w:rPr>
          <w:rFonts w:ascii="Tahoma" w:hAnsi="Tahoma" w:cs="Tahoma"/>
          <w:b/>
          <w:bCs/>
          <w:i/>
          <w:u w:val="single"/>
        </w:rPr>
        <w:t xml:space="preserve">(s katerim se izkazuje </w:t>
      </w:r>
      <w:r w:rsidR="00E516E2" w:rsidRPr="007207A9">
        <w:rPr>
          <w:rFonts w:ascii="Tahoma" w:hAnsi="Tahoma" w:cs="Tahoma"/>
          <w:b/>
          <w:bCs/>
          <w:i/>
          <w:u w:val="single"/>
        </w:rPr>
        <w:t>pogoje</w:t>
      </w:r>
      <w:r w:rsidRPr="007207A9">
        <w:rPr>
          <w:rFonts w:ascii="Tahoma" w:hAnsi="Tahoma" w:cs="Tahoma"/>
          <w:b/>
          <w:bCs/>
          <w:i/>
          <w:u w:val="single"/>
        </w:rPr>
        <w:t xml:space="preserve">) predmetna dela javnega naročila tudi izvesti. </w:t>
      </w:r>
    </w:p>
    <w:p w14:paraId="4BAB4C46" w14:textId="0979969E" w:rsidR="00E44F18" w:rsidRPr="007207A9" w:rsidRDefault="00E44F18" w:rsidP="006E1146">
      <w:pPr>
        <w:keepLines/>
        <w:widowControl w:val="0"/>
        <w:jc w:val="both"/>
        <w:rPr>
          <w:rFonts w:ascii="Tahoma" w:hAnsi="Tahoma" w:cs="Tahoma"/>
        </w:rPr>
      </w:pPr>
    </w:p>
    <w:p w14:paraId="36C9D62A" w14:textId="66D3A0D5" w:rsidR="007E69EE" w:rsidRPr="007207A9" w:rsidRDefault="007E69EE" w:rsidP="006E1146">
      <w:pPr>
        <w:keepLines/>
        <w:widowControl w:val="0"/>
        <w:numPr>
          <w:ilvl w:val="3"/>
          <w:numId w:val="21"/>
        </w:numPr>
        <w:jc w:val="both"/>
        <w:rPr>
          <w:rFonts w:ascii="Tahoma" w:hAnsi="Tahoma" w:cs="Tahoma"/>
        </w:rPr>
      </w:pPr>
      <w:r w:rsidRPr="007207A9">
        <w:rPr>
          <w:rFonts w:ascii="Tahoma" w:hAnsi="Tahoma" w:cs="Tahoma"/>
        </w:rPr>
        <w:t>Programska oprema</w:t>
      </w:r>
    </w:p>
    <w:p w14:paraId="1893CF11" w14:textId="3AAB9C99" w:rsidR="007E69EE" w:rsidRPr="007207A9" w:rsidRDefault="007E69EE" w:rsidP="006E1146">
      <w:pPr>
        <w:keepLines/>
        <w:widowControl w:val="0"/>
        <w:jc w:val="both"/>
        <w:rPr>
          <w:rFonts w:ascii="Tahoma" w:hAnsi="Tahoma" w:cs="Tahoma"/>
        </w:rPr>
      </w:pPr>
    </w:p>
    <w:p w14:paraId="55E94333" w14:textId="7AAD39F3" w:rsidR="007E69EE" w:rsidRPr="007207A9" w:rsidRDefault="007E69EE" w:rsidP="006E1146">
      <w:pPr>
        <w:keepLines/>
        <w:widowControl w:val="0"/>
        <w:jc w:val="both"/>
        <w:rPr>
          <w:rFonts w:ascii="Tahoma" w:hAnsi="Tahoma" w:cs="Tahoma"/>
        </w:rPr>
      </w:pPr>
      <w:r w:rsidRPr="007207A9">
        <w:rPr>
          <w:rFonts w:ascii="Tahoma" w:hAnsi="Tahoma" w:cs="Tahoma"/>
        </w:rPr>
        <w:t xml:space="preserve">Ponudnik </w:t>
      </w:r>
      <w:r w:rsidRPr="007207A9">
        <w:rPr>
          <w:rFonts w:ascii="Tahoma" w:hAnsi="Tahoma" w:cs="Tahoma"/>
          <w:b/>
        </w:rPr>
        <w:t>mora</w:t>
      </w:r>
      <w:r w:rsidRPr="007207A9">
        <w:rPr>
          <w:rFonts w:ascii="Tahoma" w:hAnsi="Tahoma" w:cs="Tahoma"/>
        </w:rPr>
        <w:t xml:space="preserve"> imeti </w:t>
      </w:r>
      <w:r w:rsidR="009A6F2E" w:rsidRPr="007207A9">
        <w:rPr>
          <w:rFonts w:ascii="Tahoma" w:hAnsi="Tahoma" w:cs="Tahoma"/>
        </w:rPr>
        <w:t xml:space="preserve">sklenjene veljavne pogodbe oz. ustrezne veljavne licence za uporabo programov </w:t>
      </w:r>
      <w:proofErr w:type="spellStart"/>
      <w:r w:rsidR="009A6F2E" w:rsidRPr="007207A9">
        <w:rPr>
          <w:rFonts w:ascii="Tahoma" w:hAnsi="Tahoma" w:cs="Tahoma"/>
        </w:rPr>
        <w:t>Microsense</w:t>
      </w:r>
      <w:proofErr w:type="spellEnd"/>
      <w:r w:rsidR="009A6F2E" w:rsidRPr="007207A9">
        <w:rPr>
          <w:rFonts w:ascii="Tahoma" w:hAnsi="Tahoma" w:cs="Tahoma"/>
        </w:rPr>
        <w:t xml:space="preserve">, </w:t>
      </w:r>
      <w:proofErr w:type="spellStart"/>
      <w:r w:rsidR="009A6F2E" w:rsidRPr="007207A9">
        <w:rPr>
          <w:rFonts w:ascii="Tahoma" w:hAnsi="Tahoma" w:cs="Tahoma"/>
        </w:rPr>
        <w:t>Dahua</w:t>
      </w:r>
      <w:proofErr w:type="spellEnd"/>
      <w:r w:rsidR="009A6F2E" w:rsidRPr="007207A9">
        <w:rPr>
          <w:rFonts w:ascii="Tahoma" w:hAnsi="Tahoma" w:cs="Tahoma"/>
        </w:rPr>
        <w:t xml:space="preserve">, Excel </w:t>
      </w:r>
      <w:proofErr w:type="spellStart"/>
      <w:r w:rsidR="009A6F2E" w:rsidRPr="007207A9">
        <w:rPr>
          <w:rFonts w:ascii="Tahoma" w:hAnsi="Tahoma" w:cs="Tahoma"/>
        </w:rPr>
        <w:t>networking</w:t>
      </w:r>
      <w:proofErr w:type="spellEnd"/>
      <w:r w:rsidR="009A6F2E" w:rsidRPr="007207A9">
        <w:rPr>
          <w:rFonts w:ascii="Tahoma" w:hAnsi="Tahoma" w:cs="Tahoma"/>
        </w:rPr>
        <w:t xml:space="preserve"> in </w:t>
      </w:r>
      <w:proofErr w:type="spellStart"/>
      <w:r w:rsidR="009A6F2E" w:rsidRPr="007207A9">
        <w:rPr>
          <w:rFonts w:ascii="Tahoma" w:hAnsi="Tahoma" w:cs="Tahoma"/>
        </w:rPr>
        <w:t>Miovision</w:t>
      </w:r>
      <w:proofErr w:type="spellEnd"/>
      <w:r w:rsidR="00F816D7" w:rsidRPr="007207A9">
        <w:rPr>
          <w:rFonts w:ascii="Tahoma" w:hAnsi="Tahoma" w:cs="Tahoma"/>
        </w:rPr>
        <w:t>.</w:t>
      </w:r>
      <w:r w:rsidRPr="007207A9">
        <w:rPr>
          <w:rFonts w:ascii="Tahoma" w:hAnsi="Tahoma" w:cs="Tahoma"/>
        </w:rPr>
        <w:t xml:space="preserve"> </w:t>
      </w:r>
    </w:p>
    <w:p w14:paraId="64A37C43" w14:textId="1D391A69" w:rsidR="007E69EE" w:rsidRPr="007207A9" w:rsidRDefault="007E69EE" w:rsidP="006E1146">
      <w:pPr>
        <w:keepLines/>
        <w:widowControl w:val="0"/>
        <w:jc w:val="both"/>
        <w:rPr>
          <w:rFonts w:ascii="Tahoma" w:hAnsi="Tahoma" w:cs="Tahoma"/>
        </w:rPr>
      </w:pPr>
    </w:p>
    <w:p w14:paraId="4E131E7E" w14:textId="77777777" w:rsidR="00F816D7" w:rsidRPr="007207A9" w:rsidRDefault="00F816D7" w:rsidP="006E1146">
      <w:pPr>
        <w:keepLines/>
        <w:widowControl w:val="0"/>
        <w:ind w:right="-2"/>
        <w:jc w:val="both"/>
        <w:rPr>
          <w:rFonts w:ascii="Tahoma" w:hAnsi="Tahoma" w:cs="Tahoma"/>
          <w:b/>
          <w:smallCaps/>
        </w:rPr>
      </w:pPr>
      <w:r w:rsidRPr="007207A9">
        <w:rPr>
          <w:rFonts w:ascii="Tahoma" w:hAnsi="Tahoma" w:cs="Tahoma"/>
          <w:b/>
          <w:smallCaps/>
        </w:rPr>
        <w:t>Dokazila:</w:t>
      </w:r>
    </w:p>
    <w:p w14:paraId="4E85A968" w14:textId="77777777" w:rsidR="00F816D7" w:rsidRPr="007207A9" w:rsidRDefault="00F816D7" w:rsidP="006E1146">
      <w:pPr>
        <w:keepLines/>
        <w:widowControl w:val="0"/>
        <w:jc w:val="both"/>
        <w:rPr>
          <w:rFonts w:ascii="Tahoma" w:hAnsi="Tahoma" w:cs="Tahoma"/>
        </w:rPr>
      </w:pPr>
      <w:r w:rsidRPr="007207A9">
        <w:rPr>
          <w:rFonts w:ascii="Tahoma" w:hAnsi="Tahoma" w:cs="Tahoma"/>
        </w:rPr>
        <w:t>Ponudnik izkaže zgoraj navedene pogoje na naslednji način:</w:t>
      </w:r>
    </w:p>
    <w:p w14:paraId="78C0C841" w14:textId="77777777" w:rsidR="00F816D7" w:rsidRPr="007207A9" w:rsidRDefault="00F816D7" w:rsidP="006E1146">
      <w:pPr>
        <w:keepLines/>
        <w:widowControl w:val="0"/>
        <w:numPr>
          <w:ilvl w:val="0"/>
          <w:numId w:val="16"/>
        </w:numPr>
        <w:ind w:left="426" w:hanging="357"/>
        <w:jc w:val="both"/>
        <w:rPr>
          <w:rFonts w:ascii="Tahoma" w:hAnsi="Tahoma" w:cs="Tahoma"/>
        </w:rPr>
      </w:pPr>
      <w:r w:rsidRPr="007207A9">
        <w:rPr>
          <w:rFonts w:ascii="Tahoma" w:hAnsi="Tahoma" w:cs="Tahoma"/>
        </w:rPr>
        <w:t xml:space="preserve">s predložitvijo izpolnjene in podpisane priloge 3/1 in tudi s prilogo 3/2 v primeru ponudbe s </w:t>
      </w:r>
      <w:r w:rsidRPr="007207A9">
        <w:rPr>
          <w:rFonts w:ascii="Tahoma" w:hAnsi="Tahoma" w:cs="Tahoma"/>
          <w:iCs/>
        </w:rPr>
        <w:t>podizvajalci</w:t>
      </w:r>
      <w:r w:rsidRPr="007207A9">
        <w:rPr>
          <w:rFonts w:ascii="Tahoma" w:hAnsi="Tahoma" w:cs="Tahoma"/>
        </w:rPr>
        <w:t>.</w:t>
      </w:r>
    </w:p>
    <w:p w14:paraId="16CF5EC6" w14:textId="1AC19532" w:rsidR="00F816D7" w:rsidRPr="007207A9" w:rsidRDefault="00F816D7" w:rsidP="006E1146">
      <w:pPr>
        <w:keepLines/>
        <w:widowControl w:val="0"/>
        <w:numPr>
          <w:ilvl w:val="0"/>
          <w:numId w:val="16"/>
        </w:numPr>
        <w:ind w:left="426" w:hanging="357"/>
        <w:jc w:val="both"/>
        <w:rPr>
          <w:rFonts w:ascii="Tahoma" w:hAnsi="Tahoma" w:cs="Tahoma"/>
        </w:rPr>
      </w:pPr>
      <w:r w:rsidRPr="007207A9">
        <w:rPr>
          <w:rFonts w:ascii="Tahoma" w:hAnsi="Tahoma" w:cs="Tahoma"/>
        </w:rPr>
        <w:t xml:space="preserve">Izpolnjena in podpisana Priloga </w:t>
      </w:r>
      <w:r w:rsidR="00751692" w:rsidRPr="007207A9">
        <w:rPr>
          <w:rFonts w:ascii="Tahoma" w:hAnsi="Tahoma" w:cs="Tahoma"/>
        </w:rPr>
        <w:t>12</w:t>
      </w:r>
      <w:r w:rsidRPr="007207A9">
        <w:rPr>
          <w:rFonts w:ascii="Tahoma" w:hAnsi="Tahoma" w:cs="Tahoma"/>
        </w:rPr>
        <w:t xml:space="preserve"> </w:t>
      </w:r>
      <w:r w:rsidR="00751692" w:rsidRPr="007207A9">
        <w:rPr>
          <w:rFonts w:ascii="Tahoma" w:hAnsi="Tahoma" w:cs="Tahoma"/>
        </w:rPr>
        <w:t>PROGRAMSKA OPREMA</w:t>
      </w:r>
      <w:r w:rsidRPr="007207A9">
        <w:rPr>
          <w:rFonts w:ascii="Tahoma" w:hAnsi="Tahoma" w:cs="Tahoma"/>
        </w:rPr>
        <w:t>.</w:t>
      </w:r>
    </w:p>
    <w:p w14:paraId="2C73A0D5" w14:textId="77777777" w:rsidR="00F816D7" w:rsidRPr="007207A9" w:rsidRDefault="00F816D7" w:rsidP="006E1146">
      <w:pPr>
        <w:keepLines/>
        <w:widowControl w:val="0"/>
        <w:tabs>
          <w:tab w:val="left" w:pos="284"/>
        </w:tabs>
        <w:jc w:val="both"/>
        <w:rPr>
          <w:rFonts w:ascii="Tahoma" w:hAnsi="Tahoma" w:cs="Tahoma"/>
        </w:rPr>
      </w:pPr>
    </w:p>
    <w:p w14:paraId="6AEDC91E" w14:textId="2584E89C" w:rsidR="00F816D7" w:rsidRPr="007207A9" w:rsidRDefault="00F816D7" w:rsidP="006E1146">
      <w:pPr>
        <w:keepLines/>
        <w:widowControl w:val="0"/>
        <w:tabs>
          <w:tab w:val="left" w:pos="284"/>
        </w:tabs>
        <w:jc w:val="both"/>
        <w:rPr>
          <w:rFonts w:ascii="Tahoma" w:hAnsi="Tahoma" w:cs="Tahoma"/>
          <w:b/>
          <w:i/>
          <w:sz w:val="19"/>
          <w:szCs w:val="19"/>
        </w:rPr>
      </w:pPr>
      <w:r w:rsidRPr="007207A9">
        <w:rPr>
          <w:rFonts w:ascii="Tahoma" w:hAnsi="Tahoma" w:cs="Tahoma"/>
          <w:b/>
          <w:i/>
          <w:sz w:val="19"/>
          <w:szCs w:val="19"/>
        </w:rPr>
        <w:t>Naročnik si pridržuje pravico, da ponudnik na podlagi poziva naročnika v zahtevanem roku predloži dodatna dokazila oz. pojasnila o izpolnjevanju zahtevanega pogoja.</w:t>
      </w:r>
    </w:p>
    <w:p w14:paraId="2A17B107" w14:textId="77777777" w:rsidR="007E69EE" w:rsidRPr="007207A9" w:rsidRDefault="007E69EE" w:rsidP="006E1146">
      <w:pPr>
        <w:keepLines/>
        <w:widowControl w:val="0"/>
        <w:jc w:val="both"/>
        <w:rPr>
          <w:rFonts w:ascii="Tahoma" w:hAnsi="Tahoma" w:cs="Tahoma"/>
        </w:rPr>
      </w:pPr>
    </w:p>
    <w:p w14:paraId="539AD97C" w14:textId="77777777" w:rsidR="00AE49C9" w:rsidRPr="007207A9" w:rsidRDefault="00AE49C9" w:rsidP="006E1146">
      <w:pPr>
        <w:keepLines/>
        <w:widowControl w:val="0"/>
        <w:numPr>
          <w:ilvl w:val="2"/>
          <w:numId w:val="21"/>
        </w:numPr>
        <w:jc w:val="both"/>
        <w:rPr>
          <w:rFonts w:ascii="Tahoma" w:hAnsi="Tahoma" w:cs="Tahoma"/>
          <w:b/>
        </w:rPr>
      </w:pPr>
      <w:r w:rsidRPr="007207A9">
        <w:rPr>
          <w:rFonts w:ascii="Tahoma" w:hAnsi="Tahoma" w:cs="Tahoma"/>
          <w:b/>
        </w:rPr>
        <w:t>Reference</w:t>
      </w:r>
    </w:p>
    <w:p w14:paraId="24E7928D" w14:textId="4FB67055" w:rsidR="00AE49C9" w:rsidRPr="007207A9" w:rsidRDefault="00AE49C9" w:rsidP="006E1146">
      <w:pPr>
        <w:keepLines/>
        <w:widowControl w:val="0"/>
        <w:jc w:val="both"/>
        <w:rPr>
          <w:rFonts w:ascii="Tahoma" w:hAnsi="Tahoma" w:cs="Tahoma"/>
        </w:rPr>
      </w:pPr>
    </w:p>
    <w:p w14:paraId="4725B231" w14:textId="1018CCCF" w:rsidR="00751692" w:rsidRPr="007207A9" w:rsidRDefault="00C15529" w:rsidP="006E1146">
      <w:pPr>
        <w:keepLines/>
        <w:widowControl w:val="0"/>
        <w:jc w:val="both"/>
        <w:rPr>
          <w:rFonts w:ascii="Tahoma" w:hAnsi="Tahoma" w:cs="Tahoma"/>
        </w:rPr>
      </w:pPr>
      <w:r w:rsidRPr="007207A9">
        <w:rPr>
          <w:rFonts w:ascii="Tahoma" w:hAnsi="Tahoma" w:cs="Tahoma"/>
        </w:rPr>
        <w:t xml:space="preserve">Ponudnik mora v ponudbi izkazati, </w:t>
      </w:r>
      <w:r w:rsidRPr="007207A9">
        <w:rPr>
          <w:rFonts w:ascii="Tahoma" w:hAnsi="Tahoma" w:cs="Tahoma"/>
          <w:u w:val="single"/>
        </w:rPr>
        <w:t>da je v zadnjih treh (3) letih pred datumom določenim za oddajo ponudb</w:t>
      </w:r>
      <w:r w:rsidRPr="007207A9">
        <w:rPr>
          <w:rFonts w:ascii="Tahoma" w:hAnsi="Tahoma" w:cs="Tahoma"/>
        </w:rPr>
        <w:t xml:space="preserve">, </w:t>
      </w:r>
      <w:r w:rsidRPr="007207A9">
        <w:rPr>
          <w:rFonts w:ascii="Tahoma" w:hAnsi="Tahoma" w:cs="Tahoma"/>
          <w:lang w:val="sv-SE"/>
        </w:rPr>
        <w:t xml:space="preserve">kvalitetno in v skladu s pogodbenimi določili, </w:t>
      </w:r>
      <w:r w:rsidR="002C32D3" w:rsidRPr="007207A9">
        <w:rPr>
          <w:rFonts w:ascii="Tahoma" w:hAnsi="Tahoma" w:cs="Tahoma"/>
          <w:lang w:val="sv-SE"/>
        </w:rPr>
        <w:t xml:space="preserve">za vsaj </w:t>
      </w:r>
      <w:r w:rsidR="002C32D3" w:rsidRPr="007207A9">
        <w:rPr>
          <w:rFonts w:ascii="Tahoma" w:hAnsi="Tahoma" w:cs="Tahoma"/>
          <w:b/>
          <w:lang w:val="sv-SE"/>
        </w:rPr>
        <w:t>enega (1)</w:t>
      </w:r>
      <w:r w:rsidR="002C32D3" w:rsidRPr="007207A9">
        <w:rPr>
          <w:rFonts w:ascii="Tahoma" w:hAnsi="Tahoma" w:cs="Tahoma"/>
          <w:lang w:val="sv-SE"/>
        </w:rPr>
        <w:t xml:space="preserve"> naročnik</w:t>
      </w:r>
      <w:r w:rsidR="006D25AA" w:rsidRPr="007207A9">
        <w:rPr>
          <w:rFonts w:ascii="Tahoma" w:hAnsi="Tahoma" w:cs="Tahoma"/>
          <w:lang w:val="sv-SE"/>
        </w:rPr>
        <w:t>a</w:t>
      </w:r>
      <w:r w:rsidR="002C32D3" w:rsidRPr="007207A9">
        <w:rPr>
          <w:rFonts w:ascii="Tahoma" w:hAnsi="Tahoma" w:cs="Tahoma"/>
          <w:lang w:val="sv-SE"/>
        </w:rPr>
        <w:t xml:space="preserve"> </w:t>
      </w:r>
      <w:r w:rsidR="004A0F1A" w:rsidRPr="007207A9">
        <w:rPr>
          <w:rFonts w:ascii="Tahoma" w:hAnsi="Tahoma" w:cs="Tahoma"/>
          <w:b/>
          <w:lang w:val="sv-SE"/>
        </w:rPr>
        <w:t xml:space="preserve">izvedel </w:t>
      </w:r>
      <w:r w:rsidR="002C32D3" w:rsidRPr="007207A9">
        <w:rPr>
          <w:rFonts w:ascii="Tahoma" w:hAnsi="Tahoma" w:cs="Tahoma"/>
          <w:b/>
          <w:lang w:val="sv-SE"/>
        </w:rPr>
        <w:t>n</w:t>
      </w:r>
      <w:r w:rsidR="004A0F1A" w:rsidRPr="007207A9">
        <w:rPr>
          <w:rFonts w:ascii="Tahoma" w:hAnsi="Tahoma" w:cs="Tahoma"/>
          <w:b/>
          <w:lang w:val="sv-SE"/>
        </w:rPr>
        <w:t>abavo</w:t>
      </w:r>
      <w:r w:rsidR="002C32D3" w:rsidRPr="007207A9">
        <w:rPr>
          <w:rFonts w:ascii="Tahoma" w:hAnsi="Tahoma" w:cs="Tahoma"/>
          <w:b/>
          <w:lang w:val="sv-SE"/>
        </w:rPr>
        <w:t xml:space="preserve"> opreme in vzdrževanje optične infrastrukture</w:t>
      </w:r>
      <w:r w:rsidR="006D25AA" w:rsidRPr="007207A9">
        <w:rPr>
          <w:rFonts w:ascii="Tahoma" w:hAnsi="Tahoma" w:cs="Tahoma"/>
          <w:b/>
          <w:lang w:val="sv-SE"/>
        </w:rPr>
        <w:t xml:space="preserve">, </w:t>
      </w:r>
      <w:r w:rsidR="00751692" w:rsidRPr="007207A9">
        <w:rPr>
          <w:rFonts w:ascii="Tahoma" w:hAnsi="Tahoma" w:cs="Tahoma"/>
          <w:u w:val="single"/>
        </w:rPr>
        <w:t xml:space="preserve">v </w:t>
      </w:r>
      <w:r w:rsidR="00751692" w:rsidRPr="007207A9">
        <w:rPr>
          <w:rFonts w:ascii="Tahoma" w:hAnsi="Tahoma" w:cs="Tahoma"/>
          <w:b/>
          <w:u w:val="single"/>
        </w:rPr>
        <w:t>minimalni</w:t>
      </w:r>
      <w:r w:rsidR="00751692" w:rsidRPr="007207A9">
        <w:rPr>
          <w:rFonts w:ascii="Tahoma" w:hAnsi="Tahoma" w:cs="Tahoma"/>
          <w:u w:val="single"/>
        </w:rPr>
        <w:t xml:space="preserve"> </w:t>
      </w:r>
      <w:r w:rsidR="00751692" w:rsidRPr="007207A9">
        <w:rPr>
          <w:rFonts w:ascii="Tahoma" w:hAnsi="Tahoma" w:cs="Tahoma"/>
          <w:b/>
          <w:u w:val="single"/>
        </w:rPr>
        <w:t>skupni</w:t>
      </w:r>
      <w:r w:rsidR="005E6922" w:rsidRPr="007207A9">
        <w:rPr>
          <w:rFonts w:ascii="Tahoma" w:hAnsi="Tahoma" w:cs="Tahoma"/>
          <w:u w:val="single"/>
        </w:rPr>
        <w:t xml:space="preserve"> vrednostih </w:t>
      </w:r>
      <w:r w:rsidR="005E6922" w:rsidRPr="007207A9">
        <w:rPr>
          <w:rFonts w:ascii="Tahoma" w:hAnsi="Tahoma" w:cs="Tahoma"/>
          <w:b/>
          <w:u w:val="single"/>
        </w:rPr>
        <w:t>150</w:t>
      </w:r>
      <w:r w:rsidR="00751692" w:rsidRPr="007207A9">
        <w:rPr>
          <w:rFonts w:ascii="Tahoma" w:hAnsi="Tahoma" w:cs="Tahoma"/>
          <w:b/>
          <w:u w:val="single"/>
        </w:rPr>
        <w:t>.000,00 EUR brez DDV</w:t>
      </w:r>
      <w:r w:rsidR="00751692" w:rsidRPr="007207A9">
        <w:rPr>
          <w:rFonts w:ascii="Tahoma" w:hAnsi="Tahoma" w:cs="Tahoma"/>
        </w:rPr>
        <w:t xml:space="preserve">, </w:t>
      </w:r>
      <w:r w:rsidR="00751692" w:rsidRPr="007207A9">
        <w:rPr>
          <w:rFonts w:ascii="Tahoma" w:eastAsia="Calibri" w:hAnsi="Tahoma" w:cs="Tahoma"/>
          <w:b/>
        </w:rPr>
        <w:t>od tega</w:t>
      </w:r>
      <w:r w:rsidR="00751692" w:rsidRPr="007207A9">
        <w:rPr>
          <w:rFonts w:ascii="Tahoma" w:eastAsia="Calibri" w:hAnsi="Tahoma" w:cs="Tahoma"/>
        </w:rPr>
        <w:t xml:space="preserve"> </w:t>
      </w:r>
      <w:r w:rsidR="00751692" w:rsidRPr="007207A9">
        <w:rPr>
          <w:rFonts w:ascii="Tahoma" w:eastAsia="Calibri" w:hAnsi="Tahoma" w:cs="Tahoma"/>
          <w:b/>
        </w:rPr>
        <w:t>za enega (1)</w:t>
      </w:r>
      <w:r w:rsidR="00751692" w:rsidRPr="007207A9">
        <w:rPr>
          <w:rFonts w:ascii="Tahoma" w:eastAsia="Calibri" w:hAnsi="Tahoma" w:cs="Tahoma"/>
        </w:rPr>
        <w:t xml:space="preserve"> končnega referenčnega naročnika </w:t>
      </w:r>
      <w:r w:rsidR="005E6922" w:rsidRPr="007207A9">
        <w:rPr>
          <w:rFonts w:ascii="Tahoma" w:eastAsia="Calibri" w:hAnsi="Tahoma" w:cs="Tahoma"/>
          <w:b/>
          <w:u w:val="single"/>
        </w:rPr>
        <w:t>vsaj v vrednosti</w:t>
      </w:r>
      <w:r w:rsidR="005E6922" w:rsidRPr="007207A9">
        <w:rPr>
          <w:rFonts w:ascii="Tahoma" w:eastAsia="Calibri" w:hAnsi="Tahoma" w:cs="Tahoma"/>
          <w:u w:val="single"/>
        </w:rPr>
        <w:t xml:space="preserve"> 75</w:t>
      </w:r>
      <w:r w:rsidR="00751692" w:rsidRPr="007207A9">
        <w:rPr>
          <w:rFonts w:ascii="Tahoma" w:eastAsia="Calibri" w:hAnsi="Tahoma" w:cs="Tahoma"/>
          <w:u w:val="single"/>
        </w:rPr>
        <w:t xml:space="preserve">.000,00 EUR brez DDV. </w:t>
      </w:r>
    </w:p>
    <w:p w14:paraId="7DF7F7D3" w14:textId="679480FF" w:rsidR="00EE24C4" w:rsidRPr="007207A9" w:rsidRDefault="006D25AA" w:rsidP="006E1146">
      <w:pPr>
        <w:keepLines/>
        <w:widowControl w:val="0"/>
        <w:jc w:val="both"/>
        <w:rPr>
          <w:rFonts w:ascii="Tahoma" w:hAnsi="Tahoma" w:cs="Tahoma"/>
        </w:rPr>
      </w:pPr>
      <w:r w:rsidRPr="007207A9">
        <w:rPr>
          <w:rFonts w:ascii="Tahoma" w:hAnsi="Tahoma" w:cs="Tahoma"/>
        </w:rPr>
        <w:t xml:space="preserve"> </w:t>
      </w:r>
    </w:p>
    <w:p w14:paraId="1F4E1E06" w14:textId="77777777" w:rsidR="00C15529" w:rsidRPr="007207A9" w:rsidRDefault="00C15529" w:rsidP="006E1146">
      <w:pPr>
        <w:keepLines/>
        <w:widowControl w:val="0"/>
        <w:ind w:right="-2"/>
        <w:jc w:val="both"/>
        <w:rPr>
          <w:rFonts w:ascii="Tahoma" w:hAnsi="Tahoma" w:cs="Tahoma"/>
          <w:b/>
          <w:smallCaps/>
        </w:rPr>
      </w:pPr>
      <w:r w:rsidRPr="007207A9">
        <w:rPr>
          <w:rFonts w:ascii="Tahoma" w:hAnsi="Tahoma" w:cs="Tahoma"/>
          <w:b/>
          <w:smallCaps/>
        </w:rPr>
        <w:t>Dokazila:</w:t>
      </w:r>
    </w:p>
    <w:p w14:paraId="12E2A246" w14:textId="77777777" w:rsidR="00C15529" w:rsidRPr="007207A9" w:rsidRDefault="00C15529" w:rsidP="006E1146">
      <w:pPr>
        <w:keepLines/>
        <w:widowControl w:val="0"/>
        <w:jc w:val="both"/>
        <w:rPr>
          <w:rFonts w:ascii="Tahoma" w:hAnsi="Tahoma" w:cs="Tahoma"/>
        </w:rPr>
      </w:pPr>
      <w:r w:rsidRPr="007207A9">
        <w:rPr>
          <w:rFonts w:ascii="Tahoma" w:hAnsi="Tahoma" w:cs="Tahoma"/>
        </w:rPr>
        <w:t xml:space="preserve">Ponudnik s predložitvijo izpolnjene in podpisane priloge 3/1 (velja tudi v primeru partnerja) in tudi s prilogo 3/2 v primeru ponudbe s </w:t>
      </w:r>
      <w:r w:rsidRPr="007207A9">
        <w:rPr>
          <w:rFonts w:ascii="Tahoma" w:hAnsi="Tahoma" w:cs="Tahoma"/>
          <w:iCs/>
        </w:rPr>
        <w:t>podizvajalci,</w:t>
      </w:r>
      <w:r w:rsidRPr="007207A9">
        <w:rPr>
          <w:rFonts w:ascii="Tahoma" w:hAnsi="Tahoma" w:cs="Tahoma"/>
        </w:rPr>
        <w:t xml:space="preserve"> potrjuje da, izpolnjuje zgoraj navedene referenčne pogoje oz. zahteve.</w:t>
      </w:r>
    </w:p>
    <w:p w14:paraId="1B7825F5" w14:textId="77777777" w:rsidR="00C15529" w:rsidRPr="007207A9" w:rsidRDefault="00C15529" w:rsidP="006E1146">
      <w:pPr>
        <w:keepLines/>
        <w:widowControl w:val="0"/>
        <w:jc w:val="both"/>
        <w:rPr>
          <w:rFonts w:ascii="Tahoma" w:hAnsi="Tahoma" w:cs="Tahoma"/>
          <w:b/>
        </w:rPr>
      </w:pPr>
    </w:p>
    <w:p w14:paraId="6B54E944" w14:textId="77777777" w:rsidR="00C15529" w:rsidRPr="007207A9" w:rsidRDefault="00C15529" w:rsidP="006E1146">
      <w:pPr>
        <w:keepLines/>
        <w:widowControl w:val="0"/>
        <w:jc w:val="both"/>
        <w:rPr>
          <w:rFonts w:ascii="Tahoma" w:hAnsi="Tahoma" w:cs="Tahoma"/>
          <w:bCs/>
        </w:rPr>
      </w:pPr>
      <w:r w:rsidRPr="007207A9">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3385B790" w14:textId="77777777" w:rsidR="00C15529" w:rsidRPr="007207A9" w:rsidRDefault="00C15529" w:rsidP="006E1146">
      <w:pPr>
        <w:keepLines/>
        <w:widowControl w:val="0"/>
        <w:numPr>
          <w:ilvl w:val="0"/>
          <w:numId w:val="16"/>
        </w:numPr>
        <w:jc w:val="both"/>
        <w:rPr>
          <w:rFonts w:ascii="Tahoma" w:hAnsi="Tahoma" w:cs="Tahoma"/>
          <w:bCs/>
        </w:rPr>
      </w:pPr>
      <w:r w:rsidRPr="007207A9">
        <w:rPr>
          <w:rFonts w:ascii="Tahoma" w:hAnsi="Tahoma" w:cs="Tahoma"/>
          <w:bCs/>
        </w:rPr>
        <w:t>izpolnjeno prilogo »Seznam referenc« (Priloga 7)</w:t>
      </w:r>
    </w:p>
    <w:p w14:paraId="2BDFCB7B" w14:textId="77777777" w:rsidR="00C15529" w:rsidRPr="007207A9" w:rsidRDefault="00C15529" w:rsidP="006E1146">
      <w:pPr>
        <w:keepLines/>
        <w:widowControl w:val="0"/>
        <w:numPr>
          <w:ilvl w:val="0"/>
          <w:numId w:val="16"/>
        </w:numPr>
        <w:jc w:val="both"/>
        <w:rPr>
          <w:rFonts w:ascii="Tahoma" w:hAnsi="Tahoma" w:cs="Tahoma"/>
        </w:rPr>
      </w:pPr>
      <w:r w:rsidRPr="007207A9">
        <w:rPr>
          <w:rFonts w:ascii="Tahoma" w:hAnsi="Tahoma" w:cs="Tahoma"/>
          <w:bCs/>
        </w:rPr>
        <w:t>izpolnjene in potrjene obrazce</w:t>
      </w:r>
      <w:r w:rsidRPr="007207A9">
        <w:rPr>
          <w:rFonts w:ascii="Tahoma" w:hAnsi="Tahoma" w:cs="Tahoma"/>
        </w:rPr>
        <w:t xml:space="preserve"> »Potrditev referenc s strani posameznih naročnikov« (Priloga 8), s katerim potrjuje, da je ponudnik dela opravil strokovno pravilno, kvalitetno in v skladu s pogodbenimi določili.  </w:t>
      </w:r>
    </w:p>
    <w:p w14:paraId="438E020E" w14:textId="77777777" w:rsidR="00C15529" w:rsidRPr="007207A9" w:rsidRDefault="00C15529" w:rsidP="006E1146">
      <w:pPr>
        <w:keepLines/>
        <w:widowControl w:val="0"/>
        <w:jc w:val="both"/>
        <w:rPr>
          <w:rFonts w:ascii="Tahoma" w:hAnsi="Tahoma" w:cs="Tahoma"/>
        </w:rPr>
      </w:pPr>
    </w:p>
    <w:p w14:paraId="39F19ACB" w14:textId="66284A53" w:rsidR="00C15529" w:rsidRPr="007207A9" w:rsidRDefault="00C15529" w:rsidP="006E1146">
      <w:pPr>
        <w:keepLines/>
        <w:widowControl w:val="0"/>
        <w:jc w:val="both"/>
        <w:rPr>
          <w:rFonts w:ascii="Tahoma" w:hAnsi="Tahoma" w:cs="Tahoma"/>
          <w:bCs/>
        </w:rPr>
      </w:pPr>
      <w:r w:rsidRPr="007207A9">
        <w:rPr>
          <w:rFonts w:ascii="Tahoma" w:hAnsi="Tahoma" w:cs="Tahoma"/>
          <w:b/>
        </w:rPr>
        <w:t xml:space="preserve">Ponudnik </w:t>
      </w:r>
      <w:r w:rsidRPr="007207A9">
        <w:rPr>
          <w:rFonts w:ascii="Tahoma" w:hAnsi="Tahoma" w:cs="Tahoma"/>
          <w:b/>
          <w:u w:val="single"/>
        </w:rPr>
        <w:t>lahko že ob oddaji ponudbe</w:t>
      </w:r>
      <w:r w:rsidRPr="007207A9">
        <w:rPr>
          <w:rFonts w:ascii="Tahoma" w:hAnsi="Tahoma" w:cs="Tahoma"/>
          <w:b/>
        </w:rPr>
        <w:t xml:space="preserve"> kot dokazilo predloži prilogo »Seznam referenc« (Priloga 7) in prilogo »Potrditev referenc s strani posameznih naročnikov« (Priloga 8)</w:t>
      </w:r>
      <w:r w:rsidRPr="007207A9">
        <w:rPr>
          <w:rFonts w:ascii="Tahoma" w:hAnsi="Tahoma" w:cs="Tahoma"/>
        </w:rPr>
        <w:t>.</w:t>
      </w:r>
      <w:r w:rsidRPr="007207A9">
        <w:rPr>
          <w:rFonts w:ascii="Tahoma" w:hAnsi="Tahoma" w:cs="Tahoma"/>
          <w:bCs/>
        </w:rPr>
        <w:t xml:space="preserve"> </w:t>
      </w:r>
    </w:p>
    <w:p w14:paraId="04CC3112" w14:textId="77777777" w:rsidR="00C15529" w:rsidRPr="007207A9" w:rsidRDefault="00C15529" w:rsidP="006E1146">
      <w:pPr>
        <w:keepLines/>
        <w:widowControl w:val="0"/>
        <w:jc w:val="both"/>
        <w:rPr>
          <w:rFonts w:ascii="Tahoma" w:hAnsi="Tahoma" w:cs="Tahoma"/>
          <w:bCs/>
        </w:rPr>
      </w:pPr>
    </w:p>
    <w:p w14:paraId="2883326B" w14:textId="77777777" w:rsidR="00C15529" w:rsidRPr="007207A9" w:rsidRDefault="00C15529" w:rsidP="006E1146">
      <w:pPr>
        <w:keepLines/>
        <w:widowControl w:val="0"/>
        <w:jc w:val="both"/>
        <w:rPr>
          <w:rFonts w:ascii="Tahoma" w:hAnsi="Tahoma" w:cs="Tahoma"/>
          <w:u w:val="single"/>
        </w:rPr>
      </w:pPr>
      <w:r w:rsidRPr="007207A9">
        <w:rPr>
          <w:rFonts w:ascii="Tahoma" w:hAnsi="Tahoma" w:cs="Tahoma"/>
        </w:rPr>
        <w:t xml:space="preserve">Naročnik je upravičen pred sprejemom odločitve o izbiri opraviti poizvedbe o navedenih referencah, zato </w:t>
      </w:r>
      <w:r w:rsidRPr="007207A9">
        <w:rPr>
          <w:rFonts w:ascii="Tahoma" w:hAnsi="Tahoma" w:cs="Tahoma"/>
          <w:b/>
        </w:rPr>
        <w:t>naročnik pridržuje pravico, da ponudnik na podlagi poziva naročnika v zahtevanem roku predloži dodatna dokazila o uspešni izvedbi navedenih referenčnih del</w:t>
      </w:r>
      <w:r w:rsidRPr="007207A9">
        <w:rPr>
          <w:rFonts w:ascii="Tahoma" w:hAnsi="Tahoma" w:cs="Tahoma"/>
        </w:rPr>
        <w:t xml:space="preserve">. Če navedene reference ne izkazujejo resničnega stanja jih naročnik ne bo upošteval. </w:t>
      </w:r>
      <w:r w:rsidRPr="007207A9">
        <w:rPr>
          <w:rFonts w:ascii="Tahoma" w:hAnsi="Tahoma" w:cs="Tahoma"/>
          <w:u w:val="single"/>
        </w:rPr>
        <w:t>Gospodarskim subjektom se bodo priznale reference le za tista dela (storitve), ki so jih neposredno (z lastnimi znanji in zmogljivostmi) izvedli sami.</w:t>
      </w:r>
    </w:p>
    <w:p w14:paraId="4C31F329" w14:textId="77777777" w:rsidR="00C15529" w:rsidRPr="007207A9" w:rsidRDefault="00C15529" w:rsidP="006E1146">
      <w:pPr>
        <w:keepLines/>
        <w:widowControl w:val="0"/>
        <w:jc w:val="both"/>
        <w:rPr>
          <w:rFonts w:ascii="Tahoma" w:hAnsi="Tahoma" w:cs="Tahoma"/>
          <w:u w:val="single"/>
        </w:rPr>
      </w:pPr>
    </w:p>
    <w:p w14:paraId="334A3FE4" w14:textId="77777777" w:rsidR="00C15529" w:rsidRPr="007207A9" w:rsidRDefault="00C15529" w:rsidP="006E1146">
      <w:pPr>
        <w:keepLines/>
        <w:widowControl w:val="0"/>
        <w:jc w:val="both"/>
        <w:rPr>
          <w:rFonts w:ascii="Tahoma" w:hAnsi="Tahoma" w:cs="Tahoma"/>
          <w:i/>
        </w:rPr>
      </w:pPr>
      <w:r w:rsidRPr="007207A9">
        <w:rPr>
          <w:rFonts w:ascii="Tahoma" w:hAnsi="Tahoma" w:cs="Tahoma"/>
          <w:bCs/>
          <w:i/>
        </w:rPr>
        <w:t>Reference mora potrditi posamezni (končni) naročnik (izdajatelji referenc</w:t>
      </w:r>
      <w:r w:rsidRPr="007207A9">
        <w:t xml:space="preserve"> </w:t>
      </w:r>
      <w:r w:rsidRPr="007207A9">
        <w:rPr>
          <w:rFonts w:ascii="Tahoma" w:hAnsi="Tahoma" w:cs="Tahoma"/>
          <w:bCs/>
          <w:i/>
        </w:rPr>
        <w:t xml:space="preserve">oz. kupec/investitor). Ponudnik obrazec, ki ga izpolnijo in potrdijo posamezni naročniki (izdajatelji referenc), razmnoži v potrebnem številu. </w:t>
      </w:r>
      <w:r w:rsidRPr="007207A9">
        <w:rPr>
          <w:rFonts w:ascii="Tahoma" w:hAnsi="Tahoma" w:cs="Tahoma"/>
          <w:i/>
        </w:rPr>
        <w:t xml:space="preserve">Ponudnik se z oddajo svoje ponudbe strinja, da naročnik pri naročniku (izdajatelju reference) preveri navedbe iz priloženih referenc oziroma uspešno izvedenih poslov ponudnika. </w:t>
      </w:r>
      <w:r w:rsidRPr="007207A9">
        <w:rPr>
          <w:rFonts w:ascii="Tahoma" w:hAnsi="Tahoma" w:cs="Tahoma"/>
          <w:b/>
          <w:bCs/>
          <w:i/>
          <w:u w:val="single"/>
        </w:rPr>
        <w:t>Ponudnik ne more biti hkrati referenčni naročnik.</w:t>
      </w:r>
    </w:p>
    <w:p w14:paraId="174DBFC1" w14:textId="77777777" w:rsidR="00C15529" w:rsidRPr="007207A9" w:rsidRDefault="00C15529" w:rsidP="006E1146">
      <w:pPr>
        <w:keepLines/>
        <w:widowControl w:val="0"/>
        <w:jc w:val="both"/>
        <w:rPr>
          <w:rFonts w:ascii="Tahoma" w:hAnsi="Tahoma" w:cs="Tahoma"/>
          <w:bCs/>
          <w:i/>
        </w:rPr>
      </w:pPr>
    </w:p>
    <w:p w14:paraId="0A70D604" w14:textId="74F5DDE0" w:rsidR="00C15529" w:rsidRPr="007207A9" w:rsidRDefault="00C15529" w:rsidP="006E1146">
      <w:pPr>
        <w:keepLines/>
        <w:widowControl w:val="0"/>
        <w:jc w:val="both"/>
        <w:rPr>
          <w:rFonts w:ascii="Tahoma" w:hAnsi="Tahoma" w:cs="Tahoma"/>
        </w:rPr>
      </w:pPr>
      <w:r w:rsidRPr="007207A9">
        <w:rPr>
          <w:rFonts w:ascii="Tahoma" w:hAnsi="Tahoma" w:cs="Tahoma"/>
          <w:bCs/>
          <w:i/>
        </w:rPr>
        <w:t xml:space="preserve">Zgoraj naveden/e referenčni/e pogoj/e lahko ponudnik izpolni samostojno, kot skupina ponudnikov (partnerji) v primeru skupne ponudbe ali s podizvajalci, </w:t>
      </w:r>
      <w:r w:rsidRPr="007207A9">
        <w:rPr>
          <w:rFonts w:ascii="Tahoma" w:hAnsi="Tahoma" w:cs="Tahoma"/>
          <w:b/>
          <w:bCs/>
          <w:i/>
          <w:u w:val="single"/>
        </w:rPr>
        <w:t>vendar bo moral ta subjekt (s katerim se izkazuje reference) predmetna dela javnega naročila (za katera se bo priložila referenca v ponudbi) tudi izvesti. Ponudnik ne more biti hkrati referenčni naročnik.</w:t>
      </w:r>
    </w:p>
    <w:p w14:paraId="2336208F" w14:textId="77777777" w:rsidR="00C15529" w:rsidRPr="007207A9" w:rsidRDefault="00C15529" w:rsidP="006E1146">
      <w:pPr>
        <w:keepLines/>
        <w:widowControl w:val="0"/>
        <w:jc w:val="both"/>
        <w:rPr>
          <w:rFonts w:ascii="Tahoma" w:hAnsi="Tahoma" w:cs="Tahoma"/>
        </w:rPr>
      </w:pPr>
    </w:p>
    <w:p w14:paraId="61B36682" w14:textId="77777777" w:rsidR="004D1CCB" w:rsidRPr="007207A9" w:rsidRDefault="004D1CCB" w:rsidP="006E1146">
      <w:pPr>
        <w:keepLines/>
        <w:widowControl w:val="0"/>
        <w:numPr>
          <w:ilvl w:val="1"/>
          <w:numId w:val="21"/>
        </w:numPr>
        <w:jc w:val="both"/>
        <w:rPr>
          <w:rFonts w:ascii="Tahoma" w:hAnsi="Tahoma" w:cs="Tahoma"/>
          <w:b/>
        </w:rPr>
      </w:pPr>
      <w:r w:rsidRPr="007207A9">
        <w:rPr>
          <w:rFonts w:ascii="Tahoma" w:hAnsi="Tahoma" w:cs="Tahoma"/>
          <w:b/>
        </w:rPr>
        <w:t>OSTALE ZAHTEVE IN POGOJI NAROČNIKA</w:t>
      </w:r>
    </w:p>
    <w:p w14:paraId="3A70817D" w14:textId="77777777" w:rsidR="004D1CCB" w:rsidRPr="007207A9" w:rsidRDefault="004D1CCB" w:rsidP="006E1146">
      <w:pPr>
        <w:keepLines/>
        <w:widowControl w:val="0"/>
        <w:jc w:val="both"/>
        <w:rPr>
          <w:rFonts w:ascii="Tahoma" w:hAnsi="Tahoma" w:cs="Tahoma"/>
          <w:b/>
          <w:sz w:val="18"/>
        </w:rPr>
      </w:pPr>
    </w:p>
    <w:p w14:paraId="09246058" w14:textId="07937929" w:rsidR="004D1CCB" w:rsidRPr="007207A9" w:rsidRDefault="00936A2B" w:rsidP="006E1146">
      <w:pPr>
        <w:keepLines/>
        <w:widowControl w:val="0"/>
        <w:tabs>
          <w:tab w:val="left" w:pos="-1560"/>
        </w:tabs>
        <w:jc w:val="both"/>
        <w:rPr>
          <w:rFonts w:ascii="Tahoma" w:hAnsi="Tahoma" w:cs="Tahoma"/>
        </w:rPr>
      </w:pPr>
      <w:r w:rsidRPr="007207A9">
        <w:rPr>
          <w:rFonts w:ascii="Tahoma" w:hAnsi="Tahoma" w:cs="Tahoma"/>
          <w:b/>
        </w:rPr>
        <w:t xml:space="preserve">A. </w:t>
      </w:r>
      <w:r w:rsidRPr="007207A9">
        <w:rPr>
          <w:rFonts w:ascii="Tahoma" w:hAnsi="Tahoma" w:cs="Tahoma"/>
        </w:rPr>
        <w:t xml:space="preserve">Ponudnik, skupina ponudnikov v okviru skupne ponudbe, vsi v ponudbi navedeni podizvajalci ter </w:t>
      </w:r>
      <w:r w:rsidRPr="007207A9">
        <w:rPr>
          <w:rFonts w:ascii="Tahoma" w:hAnsi="Tahoma" w:cs="Tahoma"/>
          <w:bCs/>
        </w:rPr>
        <w:t>subjekti, katerega zmogljivost bo ponudnik uporabil,</w:t>
      </w:r>
      <w:r w:rsidRPr="007207A9">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7207A9">
        <w:rPr>
          <w:rFonts w:ascii="Tahoma" w:hAnsi="Tahoma" w:cs="Tahoma"/>
        </w:rPr>
        <w:t>ZIntPK</w:t>
      </w:r>
      <w:proofErr w:type="spellEnd"/>
      <w:r w:rsidRPr="007207A9">
        <w:rPr>
          <w:rFonts w:ascii="Tahoma" w:hAnsi="Tahoma" w:cs="Tahoma"/>
        </w:rPr>
        <w:t>), naročniki ne smejo sodelovati.</w:t>
      </w:r>
    </w:p>
    <w:p w14:paraId="539953C5" w14:textId="01434DA3" w:rsidR="00E44F18" w:rsidRPr="007207A9" w:rsidRDefault="00E44F18" w:rsidP="006E1146">
      <w:pPr>
        <w:keepLines/>
        <w:widowControl w:val="0"/>
        <w:jc w:val="both"/>
        <w:rPr>
          <w:rFonts w:ascii="Tahoma" w:hAnsi="Tahoma" w:cs="Tahoma"/>
        </w:rPr>
      </w:pPr>
    </w:p>
    <w:p w14:paraId="1F9981CF" w14:textId="77777777" w:rsidR="00A0014B" w:rsidRPr="007207A9" w:rsidRDefault="00A0014B" w:rsidP="006E1146">
      <w:pPr>
        <w:keepLines/>
        <w:widowControl w:val="0"/>
        <w:ind w:right="-2"/>
        <w:jc w:val="both"/>
        <w:rPr>
          <w:rFonts w:ascii="Tahoma" w:hAnsi="Tahoma" w:cs="Tahoma"/>
          <w:b/>
          <w:smallCaps/>
        </w:rPr>
      </w:pPr>
      <w:r w:rsidRPr="007207A9">
        <w:rPr>
          <w:rFonts w:ascii="Tahoma" w:hAnsi="Tahoma" w:cs="Tahoma"/>
          <w:b/>
          <w:smallCaps/>
        </w:rPr>
        <w:t>Dokazila:</w:t>
      </w:r>
    </w:p>
    <w:p w14:paraId="13A69664" w14:textId="57BB5D89" w:rsidR="004D1CCB" w:rsidRPr="007207A9" w:rsidRDefault="00936A2B" w:rsidP="006E1146">
      <w:pPr>
        <w:keepLines/>
        <w:widowControl w:val="0"/>
        <w:jc w:val="both"/>
        <w:rPr>
          <w:rFonts w:ascii="Tahoma" w:hAnsi="Tahoma" w:cs="Tahoma"/>
        </w:rPr>
      </w:pPr>
      <w:r w:rsidRPr="007207A9">
        <w:rPr>
          <w:rFonts w:ascii="Tahoma" w:hAnsi="Tahoma" w:cs="Tahoma"/>
        </w:rPr>
        <w:t xml:space="preserve">Ponudnik oz. vsak izmed partnerjev v primeru skupne ponudbe, podizvajalec ali </w:t>
      </w:r>
      <w:r w:rsidRPr="007207A9">
        <w:rPr>
          <w:rFonts w:ascii="Tahoma" w:hAnsi="Tahoma" w:cs="Tahoma"/>
          <w:bCs/>
        </w:rPr>
        <w:t>subjekt, katerega zmogljivost bo ponudnik uporabil,</w:t>
      </w:r>
      <w:r w:rsidRPr="007207A9">
        <w:rPr>
          <w:rFonts w:ascii="Tahoma" w:hAnsi="Tahoma" w:cs="Tahoma"/>
        </w:rPr>
        <w:t xml:space="preserve"> izpolni zahtevo 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w:t>
      </w:r>
      <w:r w:rsidRPr="007207A9">
        <w:rPr>
          <w:rFonts w:ascii="Tahoma" w:hAnsi="Tahoma" w:cs="Tahoma"/>
        </w:rPr>
        <w:t xml:space="preserve">priloge 3/1 (velja za ponudnika/partnerja) oz. priloge 3/2 (velja za podizvajalca in </w:t>
      </w:r>
      <w:r w:rsidRPr="007207A9">
        <w:rPr>
          <w:rFonts w:ascii="Tahoma" w:hAnsi="Tahoma" w:cs="Tahoma"/>
          <w:bCs/>
        </w:rPr>
        <w:t>subjekta, katerega zmogljivost bo ponudnik uporabil)</w:t>
      </w:r>
      <w:r w:rsidRPr="007207A9">
        <w:rPr>
          <w:rFonts w:ascii="Tahoma" w:hAnsi="Tahoma" w:cs="Tahoma"/>
        </w:rPr>
        <w:t>.</w:t>
      </w:r>
    </w:p>
    <w:p w14:paraId="78E443D4" w14:textId="77777777" w:rsidR="004D1CCB" w:rsidRPr="007207A9" w:rsidRDefault="004D1CCB" w:rsidP="006E1146">
      <w:pPr>
        <w:keepLines/>
        <w:widowControl w:val="0"/>
        <w:jc w:val="both"/>
        <w:rPr>
          <w:rFonts w:ascii="Tahoma" w:hAnsi="Tahoma" w:cs="Tahoma"/>
        </w:rPr>
      </w:pPr>
    </w:p>
    <w:p w14:paraId="61D729C0" w14:textId="77777777" w:rsidR="00936A2B" w:rsidRPr="007207A9" w:rsidRDefault="00936A2B" w:rsidP="006E1146">
      <w:pPr>
        <w:keepLines/>
        <w:widowControl w:val="0"/>
        <w:tabs>
          <w:tab w:val="left" w:pos="284"/>
        </w:tabs>
        <w:jc w:val="both"/>
        <w:rPr>
          <w:rFonts w:ascii="Tahoma" w:hAnsi="Tahoma" w:cs="Tahoma"/>
        </w:rPr>
      </w:pPr>
      <w:r w:rsidRPr="007207A9">
        <w:rPr>
          <w:rFonts w:ascii="Tahoma" w:hAnsi="Tahoma" w:cs="Tahoma"/>
          <w:b/>
        </w:rPr>
        <w:t xml:space="preserve">B. </w:t>
      </w:r>
      <w:r w:rsidRPr="007207A9">
        <w:rPr>
          <w:rFonts w:ascii="Tahoma" w:hAnsi="Tahoma" w:cs="Tahoma"/>
        </w:rPr>
        <w:t xml:space="preserve">V skladu s šestim odstavkom 14. člena Zakona o integriteti in preprečevanju korupcije (Uradni list RS, št. 69/11-UPB2; v nadaljevanju </w:t>
      </w:r>
      <w:proofErr w:type="spellStart"/>
      <w:r w:rsidRPr="007207A9">
        <w:rPr>
          <w:rFonts w:ascii="Tahoma" w:hAnsi="Tahoma" w:cs="Tahoma"/>
        </w:rPr>
        <w:t>ZIntPK</w:t>
      </w:r>
      <w:proofErr w:type="spellEnd"/>
      <w:r w:rsidRPr="007207A9">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r w:rsidRPr="007207A9">
        <w:rPr>
          <w:rFonts w:ascii="Tahoma" w:hAnsi="Tahoma" w:cs="Tahoma"/>
          <w:u w:val="single"/>
        </w:rPr>
        <w:t>Če bo ponudnik predložil lažno izjavo oziroma bo dal neresnične podatke o navedenih dejstvih, bo to imelo za posledico ničnost pogodbe/okvirnega sporazuma</w:t>
      </w:r>
      <w:r w:rsidRPr="007207A9">
        <w:rPr>
          <w:rFonts w:ascii="Tahoma" w:hAnsi="Tahoma" w:cs="Tahoma"/>
        </w:rPr>
        <w:t xml:space="preserve">. </w:t>
      </w:r>
    </w:p>
    <w:p w14:paraId="3237150F" w14:textId="22E34E18" w:rsidR="00F76338" w:rsidRPr="007207A9" w:rsidRDefault="00F76338" w:rsidP="006E1146">
      <w:pPr>
        <w:keepLines/>
        <w:widowControl w:val="0"/>
        <w:ind w:right="-2"/>
        <w:jc w:val="both"/>
        <w:rPr>
          <w:rFonts w:ascii="Tahoma" w:hAnsi="Tahoma" w:cs="Tahoma"/>
          <w:b/>
          <w:smallCaps/>
        </w:rPr>
      </w:pPr>
    </w:p>
    <w:p w14:paraId="7688B76C" w14:textId="410D31AA" w:rsidR="00A0014B" w:rsidRPr="007207A9" w:rsidRDefault="00A0014B" w:rsidP="006E1146">
      <w:pPr>
        <w:keepLines/>
        <w:widowControl w:val="0"/>
        <w:ind w:right="-2"/>
        <w:jc w:val="both"/>
        <w:rPr>
          <w:rFonts w:ascii="Tahoma" w:hAnsi="Tahoma" w:cs="Tahoma"/>
          <w:b/>
          <w:smallCaps/>
        </w:rPr>
      </w:pPr>
      <w:r w:rsidRPr="007207A9">
        <w:rPr>
          <w:rFonts w:ascii="Tahoma" w:hAnsi="Tahoma" w:cs="Tahoma"/>
          <w:b/>
          <w:smallCaps/>
        </w:rPr>
        <w:t>Dokazila:</w:t>
      </w:r>
    </w:p>
    <w:p w14:paraId="2E82EC5D" w14:textId="7CF2C442" w:rsidR="004D1CCB" w:rsidRPr="007207A9" w:rsidRDefault="004D1CCB" w:rsidP="006E1146">
      <w:pPr>
        <w:keepLines/>
        <w:widowControl w:val="0"/>
        <w:jc w:val="both"/>
        <w:rPr>
          <w:rFonts w:ascii="Tahoma" w:hAnsi="Tahoma" w:cs="Tahoma"/>
        </w:rPr>
      </w:pPr>
      <w:r w:rsidRPr="007207A9">
        <w:rPr>
          <w:rFonts w:ascii="Tahoma" w:hAnsi="Tahoma" w:cs="Tahoma"/>
        </w:rPr>
        <w:t>Ponudnik, posamezni člani skupine ponudnikov v okviru skupne ponudbe</w:t>
      </w:r>
      <w:r w:rsidR="00936A2B" w:rsidRPr="007207A9">
        <w:rPr>
          <w:rFonts w:ascii="Tahoma" w:hAnsi="Tahoma" w:cs="Tahoma"/>
        </w:rPr>
        <w:t>,</w:t>
      </w:r>
      <w:r w:rsidRPr="007207A9">
        <w:rPr>
          <w:rFonts w:ascii="Tahoma" w:hAnsi="Tahoma" w:cs="Tahoma"/>
        </w:rPr>
        <w:t xml:space="preserve"> vsi v ponudbi navedeni podizvajalci</w:t>
      </w:r>
      <w:r w:rsidR="00936A2B" w:rsidRPr="007207A9">
        <w:rPr>
          <w:rFonts w:ascii="Tahoma" w:hAnsi="Tahoma" w:cs="Tahoma"/>
        </w:rPr>
        <w:t xml:space="preserve"> </w:t>
      </w:r>
      <w:proofErr w:type="spellStart"/>
      <w:r w:rsidR="00936A2B" w:rsidRPr="007207A9">
        <w:rPr>
          <w:rFonts w:ascii="Tahoma" w:hAnsi="Tahoma" w:cs="Tahoma"/>
        </w:rPr>
        <w:t>podizvajalci</w:t>
      </w:r>
      <w:proofErr w:type="spellEnd"/>
      <w:r w:rsidR="00936A2B" w:rsidRPr="007207A9">
        <w:rPr>
          <w:rFonts w:ascii="Tahoma" w:hAnsi="Tahoma" w:cs="Tahoma"/>
        </w:rPr>
        <w:t xml:space="preserve"> ter </w:t>
      </w:r>
      <w:r w:rsidR="00936A2B" w:rsidRPr="007207A9">
        <w:rPr>
          <w:rFonts w:ascii="Tahoma" w:hAnsi="Tahoma" w:cs="Tahoma"/>
          <w:bCs/>
        </w:rPr>
        <w:t>subjekti, katerega zmogljivost bo ponudnik uporabil</w:t>
      </w:r>
      <w:r w:rsidRPr="007207A9">
        <w:rPr>
          <w:rFonts w:ascii="Tahoma" w:hAnsi="Tahoma" w:cs="Tahoma"/>
        </w:rPr>
        <w:t xml:space="preserve">, izkažejo izpolnjevanje tega pogoja s </w:t>
      </w:r>
      <w:proofErr w:type="spellStart"/>
      <w:r w:rsidRPr="007207A9">
        <w:rPr>
          <w:rFonts w:ascii="Tahoma" w:hAnsi="Tahoma" w:cs="Tahoma"/>
        </w:rPr>
        <w:t>priložitvijo</w:t>
      </w:r>
      <w:proofErr w:type="spellEnd"/>
      <w:r w:rsidRPr="007207A9">
        <w:rPr>
          <w:rFonts w:ascii="Tahoma" w:hAnsi="Tahoma" w:cs="Tahoma"/>
        </w:rPr>
        <w:t xml:space="preserve"> priloge 3/3 »Izjava o udeležbi fizičnih in pravnih oseb v lastništvu ponudnika«.</w:t>
      </w:r>
    </w:p>
    <w:p w14:paraId="6FB27B35" w14:textId="706250FB" w:rsidR="004D1CCB" w:rsidRPr="007207A9" w:rsidRDefault="004D1CCB" w:rsidP="006E1146">
      <w:pPr>
        <w:keepLines/>
        <w:widowControl w:val="0"/>
        <w:jc w:val="both"/>
        <w:rPr>
          <w:rFonts w:ascii="Tahoma" w:hAnsi="Tahoma" w:cs="Tahoma"/>
          <w:sz w:val="24"/>
        </w:rPr>
      </w:pPr>
    </w:p>
    <w:p w14:paraId="6443D21F" w14:textId="77777777" w:rsidR="004D76EE" w:rsidRPr="007207A9" w:rsidRDefault="004D76EE" w:rsidP="006E1146">
      <w:pPr>
        <w:keepLines/>
        <w:widowControl w:val="0"/>
        <w:jc w:val="both"/>
        <w:rPr>
          <w:rFonts w:ascii="Tahoma" w:hAnsi="Tahoma" w:cs="Tahoma"/>
          <w:bCs/>
          <w:sz w:val="19"/>
          <w:szCs w:val="19"/>
        </w:rPr>
      </w:pPr>
      <w:r w:rsidRPr="007207A9">
        <w:rPr>
          <w:rFonts w:ascii="Tahoma" w:hAnsi="Tahoma" w:cs="Tahoma"/>
          <w:b/>
        </w:rPr>
        <w:t xml:space="preserve">C. </w:t>
      </w:r>
      <w:r w:rsidRPr="007207A9">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8E0E13B" w14:textId="77777777" w:rsidR="004D76EE" w:rsidRPr="007207A9" w:rsidRDefault="004D76EE" w:rsidP="006E1146">
      <w:pPr>
        <w:keepLines/>
        <w:widowControl w:val="0"/>
        <w:jc w:val="both"/>
        <w:rPr>
          <w:rFonts w:ascii="Tahoma" w:hAnsi="Tahoma" w:cs="Tahoma"/>
          <w:b/>
          <w:bCs/>
          <w:sz w:val="12"/>
          <w:szCs w:val="22"/>
        </w:rPr>
      </w:pPr>
    </w:p>
    <w:p w14:paraId="062D527A" w14:textId="77777777" w:rsidR="004D76EE" w:rsidRPr="007207A9" w:rsidRDefault="004D76EE" w:rsidP="006E1146">
      <w:pPr>
        <w:keepLines/>
        <w:widowControl w:val="0"/>
        <w:jc w:val="both"/>
        <w:rPr>
          <w:rFonts w:ascii="Tahoma" w:hAnsi="Tahoma" w:cs="Tahoma"/>
          <w:b/>
          <w:bCs/>
          <w:sz w:val="19"/>
          <w:szCs w:val="19"/>
        </w:rPr>
      </w:pPr>
      <w:r w:rsidRPr="007207A9">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3C1D516" w14:textId="77777777" w:rsidR="004D76EE" w:rsidRPr="007207A9" w:rsidRDefault="004D76EE" w:rsidP="006E1146">
      <w:pPr>
        <w:keepLines/>
        <w:widowControl w:val="0"/>
        <w:numPr>
          <w:ilvl w:val="0"/>
          <w:numId w:val="20"/>
        </w:numPr>
        <w:spacing w:line="276" w:lineRule="auto"/>
        <w:ind w:left="426" w:hanging="284"/>
        <w:jc w:val="both"/>
        <w:rPr>
          <w:rFonts w:ascii="Tahoma" w:hAnsi="Tahoma" w:cs="Tahoma"/>
          <w:bCs/>
          <w:sz w:val="18"/>
          <w:szCs w:val="19"/>
        </w:rPr>
      </w:pPr>
      <w:r w:rsidRPr="007207A9">
        <w:rPr>
          <w:rFonts w:ascii="Tahoma" w:hAnsi="Tahoma" w:cs="Tahoma"/>
          <w:bCs/>
          <w:sz w:val="18"/>
          <w:szCs w:val="19"/>
        </w:rPr>
        <w:t>ruski državljan ali fizična ali pravna oseba, subjekt ali organ s sedežem v Rusiji,</w:t>
      </w:r>
    </w:p>
    <w:p w14:paraId="0E185A67" w14:textId="77777777" w:rsidR="004D76EE" w:rsidRPr="007207A9" w:rsidRDefault="004D76EE" w:rsidP="006E1146">
      <w:pPr>
        <w:keepLines/>
        <w:widowControl w:val="0"/>
        <w:numPr>
          <w:ilvl w:val="0"/>
          <w:numId w:val="20"/>
        </w:numPr>
        <w:spacing w:line="276" w:lineRule="auto"/>
        <w:ind w:left="426" w:hanging="284"/>
        <w:jc w:val="both"/>
        <w:rPr>
          <w:rFonts w:ascii="Tahoma" w:hAnsi="Tahoma" w:cs="Tahoma"/>
          <w:bCs/>
          <w:sz w:val="18"/>
          <w:szCs w:val="19"/>
        </w:rPr>
      </w:pPr>
      <w:r w:rsidRPr="007207A9">
        <w:rPr>
          <w:rFonts w:ascii="Tahoma" w:hAnsi="Tahoma" w:cs="Tahoma"/>
          <w:bCs/>
          <w:sz w:val="18"/>
          <w:szCs w:val="19"/>
        </w:rPr>
        <w:t xml:space="preserve">pravna oseba, subjekt ali organ, katerih več kot 50-odstotni delež je v neposredni ali posredni lasti subjekta iz prejšnje alineje, ali </w:t>
      </w:r>
    </w:p>
    <w:p w14:paraId="5750D7BD" w14:textId="77777777" w:rsidR="004D76EE" w:rsidRPr="007207A9" w:rsidRDefault="004D76EE" w:rsidP="006E1146">
      <w:pPr>
        <w:keepLines/>
        <w:widowControl w:val="0"/>
        <w:numPr>
          <w:ilvl w:val="0"/>
          <w:numId w:val="20"/>
        </w:numPr>
        <w:spacing w:line="276" w:lineRule="auto"/>
        <w:ind w:left="426" w:hanging="284"/>
        <w:jc w:val="both"/>
        <w:rPr>
          <w:rFonts w:ascii="Tahoma" w:hAnsi="Tahoma" w:cs="Tahoma"/>
          <w:bCs/>
          <w:sz w:val="18"/>
          <w:szCs w:val="19"/>
        </w:rPr>
      </w:pPr>
      <w:r w:rsidRPr="007207A9">
        <w:rPr>
          <w:rFonts w:ascii="Tahoma" w:hAnsi="Tahoma" w:cs="Tahoma"/>
          <w:bCs/>
          <w:sz w:val="18"/>
          <w:szCs w:val="19"/>
        </w:rPr>
        <w:lastRenderedPageBreak/>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37161F3" w14:textId="77777777" w:rsidR="004D76EE" w:rsidRPr="007207A9" w:rsidRDefault="004D76EE" w:rsidP="006E1146">
      <w:pPr>
        <w:keepLines/>
        <w:widowControl w:val="0"/>
        <w:jc w:val="both"/>
        <w:rPr>
          <w:rFonts w:ascii="Tahoma" w:hAnsi="Tahoma" w:cs="Tahoma"/>
          <w:sz w:val="12"/>
        </w:rPr>
      </w:pPr>
    </w:p>
    <w:p w14:paraId="3FC77D85" w14:textId="77777777" w:rsidR="004D76EE" w:rsidRPr="007207A9" w:rsidRDefault="004D76EE" w:rsidP="006E1146">
      <w:pPr>
        <w:keepLines/>
        <w:widowControl w:val="0"/>
        <w:jc w:val="both"/>
        <w:rPr>
          <w:rFonts w:ascii="Tahoma" w:hAnsi="Tahoma" w:cs="Tahoma"/>
          <w:i/>
          <w:sz w:val="19"/>
          <w:szCs w:val="19"/>
        </w:rPr>
      </w:pPr>
      <w:r w:rsidRPr="007207A9">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3054B20F" w14:textId="0A81EEDA" w:rsidR="004D76EE" w:rsidRPr="007207A9" w:rsidRDefault="004D76EE" w:rsidP="006E1146">
      <w:pPr>
        <w:keepLines/>
        <w:widowControl w:val="0"/>
        <w:jc w:val="both"/>
        <w:rPr>
          <w:rFonts w:ascii="Tahoma" w:hAnsi="Tahoma" w:cs="Tahoma"/>
          <w:sz w:val="24"/>
        </w:rPr>
      </w:pPr>
    </w:p>
    <w:p w14:paraId="6DA85C1F" w14:textId="77777777" w:rsidR="004D76EE" w:rsidRPr="007207A9" w:rsidRDefault="004D76EE" w:rsidP="006E1146">
      <w:pPr>
        <w:keepLines/>
        <w:widowControl w:val="0"/>
        <w:ind w:right="-2"/>
        <w:jc w:val="both"/>
        <w:rPr>
          <w:rFonts w:ascii="Tahoma" w:hAnsi="Tahoma" w:cs="Tahoma"/>
          <w:b/>
          <w:smallCaps/>
        </w:rPr>
      </w:pPr>
      <w:r w:rsidRPr="007207A9">
        <w:rPr>
          <w:rFonts w:ascii="Tahoma" w:hAnsi="Tahoma" w:cs="Tahoma"/>
          <w:b/>
          <w:smallCaps/>
        </w:rPr>
        <w:t>Dokazila:</w:t>
      </w:r>
    </w:p>
    <w:p w14:paraId="6EE2F66A" w14:textId="77777777" w:rsidR="004D76EE" w:rsidRPr="007207A9" w:rsidRDefault="004D76EE" w:rsidP="006E1146">
      <w:pPr>
        <w:keepLines/>
        <w:widowControl w:val="0"/>
        <w:jc w:val="both"/>
        <w:rPr>
          <w:rFonts w:ascii="Tahoma" w:hAnsi="Tahoma" w:cs="Tahoma"/>
        </w:rPr>
      </w:pPr>
      <w:r w:rsidRPr="007207A9">
        <w:rPr>
          <w:rFonts w:ascii="Tahoma" w:hAnsi="Tahoma" w:cs="Tahoma"/>
        </w:rPr>
        <w:t xml:space="preserve">Ponudnik oz. vsak izmed partnerjev v primeru skupne ponudbe, podizvajalec ali </w:t>
      </w:r>
      <w:r w:rsidRPr="007207A9">
        <w:rPr>
          <w:rFonts w:ascii="Tahoma" w:hAnsi="Tahoma" w:cs="Tahoma"/>
          <w:bCs/>
        </w:rPr>
        <w:t>subjekt, katerega zmogljivost bo ponudnik uporabil,</w:t>
      </w:r>
      <w:r w:rsidRPr="007207A9">
        <w:rPr>
          <w:rFonts w:ascii="Tahoma" w:hAnsi="Tahoma" w:cs="Tahoma"/>
        </w:rPr>
        <w:t xml:space="preserve"> izpolni zahtevo s </w:t>
      </w:r>
      <w:proofErr w:type="spellStart"/>
      <w:r w:rsidRPr="007207A9">
        <w:rPr>
          <w:rFonts w:ascii="Tahoma" w:hAnsi="Tahoma" w:cs="Tahoma"/>
        </w:rPr>
        <w:t>priložitvijo</w:t>
      </w:r>
      <w:proofErr w:type="spellEnd"/>
      <w:r w:rsidRPr="007207A9">
        <w:rPr>
          <w:rFonts w:ascii="Tahoma" w:hAnsi="Tahoma" w:cs="Tahoma"/>
        </w:rPr>
        <w:t xml:space="preserve"> podpisane in izpolnjene</w:t>
      </w:r>
      <w:r w:rsidRPr="007207A9">
        <w:rPr>
          <w:rFonts w:ascii="Tahoma" w:hAnsi="Tahoma" w:cs="Tahoma"/>
          <w:b/>
        </w:rPr>
        <w:t xml:space="preserve"> </w:t>
      </w:r>
      <w:r w:rsidRPr="007207A9">
        <w:rPr>
          <w:rFonts w:ascii="Tahoma" w:hAnsi="Tahoma" w:cs="Tahoma"/>
        </w:rPr>
        <w:t xml:space="preserve">priloge 3/1 (velja za ponudnika/partnerja) oz. priloge 3/2 (velja za podizvajalca in </w:t>
      </w:r>
      <w:r w:rsidRPr="007207A9">
        <w:rPr>
          <w:rFonts w:ascii="Tahoma" w:hAnsi="Tahoma" w:cs="Tahoma"/>
          <w:bCs/>
        </w:rPr>
        <w:t>subjekta, katerega zmogljivost bo ponudnik uporabil)</w:t>
      </w:r>
      <w:r w:rsidRPr="007207A9">
        <w:rPr>
          <w:rFonts w:ascii="Tahoma" w:hAnsi="Tahoma" w:cs="Tahoma"/>
        </w:rPr>
        <w:t>.</w:t>
      </w:r>
    </w:p>
    <w:p w14:paraId="34F30366" w14:textId="77777777" w:rsidR="004D76EE" w:rsidRPr="007207A9" w:rsidRDefault="004D76EE" w:rsidP="006E1146">
      <w:pPr>
        <w:keepLines/>
        <w:widowControl w:val="0"/>
        <w:jc w:val="both"/>
        <w:rPr>
          <w:rFonts w:ascii="Tahoma" w:hAnsi="Tahoma" w:cs="Tahoma"/>
          <w:sz w:val="24"/>
        </w:rPr>
      </w:pPr>
    </w:p>
    <w:p w14:paraId="2D2D8EC6" w14:textId="77777777" w:rsidR="004D1CCB" w:rsidRPr="007207A9" w:rsidRDefault="004D1CCB" w:rsidP="006E1146">
      <w:pPr>
        <w:keepLines/>
        <w:widowControl w:val="0"/>
        <w:numPr>
          <w:ilvl w:val="1"/>
          <w:numId w:val="21"/>
        </w:numPr>
        <w:jc w:val="both"/>
        <w:rPr>
          <w:rFonts w:ascii="Tahoma" w:hAnsi="Tahoma" w:cs="Tahoma"/>
          <w:b/>
        </w:rPr>
      </w:pPr>
      <w:r w:rsidRPr="007207A9">
        <w:rPr>
          <w:rFonts w:ascii="Tahoma" w:hAnsi="Tahoma" w:cs="Tahoma"/>
          <w:b/>
        </w:rPr>
        <w:t>SPREJEMANJE POGOJEV RAZPISNE DOKUMENTACIJE</w:t>
      </w:r>
    </w:p>
    <w:p w14:paraId="47CB18C5" w14:textId="77777777" w:rsidR="004D1CCB" w:rsidRPr="007207A9" w:rsidRDefault="004D1CCB" w:rsidP="006E1146">
      <w:pPr>
        <w:keepLines/>
        <w:widowControl w:val="0"/>
        <w:jc w:val="both"/>
        <w:rPr>
          <w:rFonts w:ascii="Tahoma" w:hAnsi="Tahoma" w:cs="Tahoma"/>
        </w:rPr>
      </w:pPr>
    </w:p>
    <w:p w14:paraId="55822B69" w14:textId="77777777" w:rsidR="004D1CCB" w:rsidRPr="007207A9" w:rsidRDefault="004D1CCB" w:rsidP="006E1146">
      <w:pPr>
        <w:keepLines/>
        <w:widowControl w:val="0"/>
        <w:jc w:val="both"/>
        <w:rPr>
          <w:rFonts w:ascii="Tahoma" w:hAnsi="Tahoma" w:cs="Tahoma"/>
        </w:rPr>
      </w:pPr>
      <w:r w:rsidRPr="007207A9">
        <w:rPr>
          <w:rFonts w:ascii="Tahoma" w:hAnsi="Tahoma" w:cs="Tahoma"/>
        </w:rPr>
        <w:t xml:space="preserve">Ponudnik, skupina ponudnikov v okviru skupne ponudbe, vsi v ponudbi navedeni podizvajalci ter </w:t>
      </w:r>
      <w:r w:rsidRPr="007207A9">
        <w:rPr>
          <w:rFonts w:ascii="Tahoma" w:hAnsi="Tahoma" w:cs="Tahoma"/>
          <w:bCs/>
        </w:rPr>
        <w:t>subjekti, katerega zmogljivost bo ponudnik uporabil</w:t>
      </w:r>
      <w:r w:rsidRPr="007207A9">
        <w:rPr>
          <w:rFonts w:ascii="Tahoma" w:hAnsi="Tahoma" w:cs="Tahoma"/>
        </w:rPr>
        <w:t xml:space="preserve">, izpolnijo in podpišejo prilogo 3/1 oz. prilogo 3/2 (velja za podizvajalca in </w:t>
      </w:r>
      <w:r w:rsidRPr="007207A9">
        <w:rPr>
          <w:rFonts w:ascii="Tahoma" w:hAnsi="Tahoma" w:cs="Tahoma"/>
          <w:bCs/>
        </w:rPr>
        <w:t>subjekta, katerega zmogljivost bo ponudnik uporabil)</w:t>
      </w:r>
      <w:r w:rsidRPr="007207A9">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7DC83FEB" w14:textId="77777777" w:rsidR="00975B49" w:rsidRPr="007207A9" w:rsidRDefault="00975B49" w:rsidP="006E1146">
      <w:pPr>
        <w:keepLines/>
        <w:widowControl w:val="0"/>
        <w:jc w:val="both"/>
        <w:rPr>
          <w:rFonts w:ascii="Tahoma" w:hAnsi="Tahoma" w:cs="Tahoma"/>
        </w:rPr>
      </w:pPr>
    </w:p>
    <w:p w14:paraId="06492657" w14:textId="77777777" w:rsidR="003055D5" w:rsidRPr="007207A9" w:rsidRDefault="003055D5" w:rsidP="006E1146">
      <w:pPr>
        <w:keepLines/>
        <w:widowControl w:val="0"/>
        <w:jc w:val="both"/>
        <w:rPr>
          <w:rFonts w:ascii="Tahoma" w:hAnsi="Tahoma" w:cs="Tahoma"/>
        </w:rPr>
      </w:pPr>
    </w:p>
    <w:p w14:paraId="3F5096C5" w14:textId="77777777" w:rsidR="003055D5" w:rsidRPr="007207A9" w:rsidRDefault="003055D5" w:rsidP="006E1146">
      <w:pPr>
        <w:keepLines/>
        <w:widowControl w:val="0"/>
        <w:rPr>
          <w:rFonts w:ascii="Tahoma" w:hAnsi="Tahoma" w:cs="Tahoma"/>
          <w:b/>
          <w:sz w:val="24"/>
        </w:rPr>
      </w:pPr>
      <w:r w:rsidRPr="007207A9">
        <w:rPr>
          <w:rFonts w:ascii="Tahoma" w:hAnsi="Tahoma" w:cs="Tahoma"/>
          <w:b/>
          <w:sz w:val="24"/>
        </w:rPr>
        <w:br w:type="page"/>
      </w:r>
    </w:p>
    <w:p w14:paraId="11B4E221" w14:textId="77777777" w:rsidR="00DE2B78" w:rsidRPr="007207A9" w:rsidRDefault="00DE2B78" w:rsidP="006E1146">
      <w:pPr>
        <w:keepLines/>
        <w:widowControl w:val="0"/>
        <w:numPr>
          <w:ilvl w:val="0"/>
          <w:numId w:val="21"/>
        </w:numPr>
        <w:jc w:val="both"/>
        <w:rPr>
          <w:rFonts w:ascii="Tahoma" w:hAnsi="Tahoma" w:cs="Tahoma"/>
          <w:b/>
          <w:sz w:val="24"/>
        </w:rPr>
      </w:pPr>
      <w:r w:rsidRPr="007207A9">
        <w:rPr>
          <w:rFonts w:ascii="Tahoma" w:hAnsi="Tahoma" w:cs="Tahoma"/>
          <w:b/>
          <w:sz w:val="24"/>
        </w:rPr>
        <w:lastRenderedPageBreak/>
        <w:t>FINANČNA ZAVAROVANJA</w:t>
      </w:r>
    </w:p>
    <w:p w14:paraId="6353C84E" w14:textId="77777777" w:rsidR="00DE2B78" w:rsidRPr="007207A9" w:rsidRDefault="00DE2B78" w:rsidP="006E1146">
      <w:pPr>
        <w:keepLines/>
        <w:widowControl w:val="0"/>
        <w:jc w:val="both"/>
        <w:rPr>
          <w:rFonts w:ascii="Tahoma" w:hAnsi="Tahoma" w:cs="Tahoma"/>
          <w:sz w:val="16"/>
        </w:rPr>
      </w:pPr>
    </w:p>
    <w:p w14:paraId="20383AA5" w14:textId="77777777" w:rsidR="00DE2B78" w:rsidRPr="007207A9" w:rsidRDefault="00DE2B78" w:rsidP="006E1146">
      <w:pPr>
        <w:keepLines/>
        <w:widowControl w:val="0"/>
        <w:numPr>
          <w:ilvl w:val="1"/>
          <w:numId w:val="21"/>
        </w:numPr>
        <w:jc w:val="both"/>
        <w:rPr>
          <w:rFonts w:ascii="Tahoma" w:hAnsi="Tahoma" w:cs="Tahoma"/>
          <w:b/>
        </w:rPr>
      </w:pPr>
      <w:r w:rsidRPr="007207A9">
        <w:rPr>
          <w:rFonts w:ascii="Tahoma" w:hAnsi="Tahoma" w:cs="Tahoma"/>
          <w:b/>
        </w:rPr>
        <w:t>Splošno</w:t>
      </w:r>
    </w:p>
    <w:p w14:paraId="282E8B68" w14:textId="77777777" w:rsidR="00DE2B78" w:rsidRPr="007207A9" w:rsidRDefault="00DE2B78" w:rsidP="006E1146">
      <w:pPr>
        <w:keepLines/>
        <w:widowControl w:val="0"/>
        <w:jc w:val="both"/>
        <w:rPr>
          <w:rFonts w:ascii="Tahoma" w:hAnsi="Tahoma" w:cs="Tahoma"/>
          <w:sz w:val="16"/>
        </w:rPr>
      </w:pPr>
    </w:p>
    <w:p w14:paraId="1CA6E8DA" w14:textId="77777777" w:rsidR="00DE2B78" w:rsidRPr="007207A9" w:rsidRDefault="00DE2B78" w:rsidP="006E1146">
      <w:pPr>
        <w:keepLines/>
        <w:widowControl w:val="0"/>
        <w:jc w:val="both"/>
        <w:rPr>
          <w:rFonts w:ascii="Tahoma" w:hAnsi="Tahoma" w:cs="Tahoma"/>
        </w:rPr>
      </w:pPr>
      <w:r w:rsidRPr="007207A9">
        <w:rPr>
          <w:rFonts w:ascii="Tahoma" w:hAnsi="Tahoma" w:cs="Tahoma"/>
        </w:rPr>
        <w:t xml:space="preserve">Ponudnik mora za zavarovanje izpolnitve svoje obveznosti do naročnika, naročniku predložiti bianko menico z lastno menično izjavo. Menične izjave morajo biti </w:t>
      </w:r>
      <w:r w:rsidR="00B41C72" w:rsidRPr="007207A9">
        <w:rPr>
          <w:rFonts w:ascii="Tahoma" w:hAnsi="Tahoma" w:cs="Tahoma"/>
        </w:rPr>
        <w:t xml:space="preserve">nepreklicne, </w:t>
      </w:r>
      <w:r w:rsidRPr="007207A9">
        <w:rPr>
          <w:rFonts w:ascii="Tahoma" w:hAnsi="Tahoma" w:cs="Tahoma"/>
        </w:rPr>
        <w:t>brezpogojne in plačljive na prvi poziv in morajo biti izdane po vzorcih iz razpisne dokumentacije.</w:t>
      </w:r>
    </w:p>
    <w:p w14:paraId="4A3FC564" w14:textId="77777777" w:rsidR="00DE2B78" w:rsidRPr="007207A9" w:rsidRDefault="00DE2B78" w:rsidP="006E1146">
      <w:pPr>
        <w:keepLines/>
        <w:widowControl w:val="0"/>
        <w:jc w:val="both"/>
        <w:rPr>
          <w:rFonts w:ascii="Tahoma" w:hAnsi="Tahoma" w:cs="Tahoma"/>
          <w:sz w:val="16"/>
        </w:rPr>
      </w:pPr>
    </w:p>
    <w:p w14:paraId="0B847123" w14:textId="77777777" w:rsidR="00DE2B78" w:rsidRPr="007207A9" w:rsidRDefault="00DE2B78" w:rsidP="006E1146">
      <w:pPr>
        <w:keepLines/>
        <w:widowControl w:val="0"/>
        <w:jc w:val="both"/>
        <w:rPr>
          <w:rFonts w:ascii="Tahoma" w:hAnsi="Tahoma" w:cs="Tahoma"/>
        </w:rPr>
      </w:pPr>
      <w:r w:rsidRPr="007207A9">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2F4FD17" w14:textId="349475A5" w:rsidR="00DE2B78" w:rsidRPr="007207A9" w:rsidRDefault="00DE2B78" w:rsidP="006E1146">
      <w:pPr>
        <w:keepLines/>
        <w:widowControl w:val="0"/>
        <w:jc w:val="both"/>
        <w:rPr>
          <w:rFonts w:ascii="Tahoma" w:hAnsi="Tahoma" w:cs="Tahoma"/>
        </w:rPr>
      </w:pPr>
    </w:p>
    <w:p w14:paraId="39C9749A" w14:textId="77777777" w:rsidR="00FE309E" w:rsidRPr="007207A9" w:rsidRDefault="00FE309E" w:rsidP="006E1146">
      <w:pPr>
        <w:keepLines/>
        <w:widowControl w:val="0"/>
        <w:numPr>
          <w:ilvl w:val="1"/>
          <w:numId w:val="21"/>
        </w:numPr>
        <w:spacing w:line="276" w:lineRule="auto"/>
        <w:jc w:val="both"/>
        <w:rPr>
          <w:rFonts w:ascii="Tahoma" w:hAnsi="Tahoma" w:cs="Tahoma"/>
          <w:b/>
        </w:rPr>
      </w:pPr>
      <w:r w:rsidRPr="007207A9">
        <w:rPr>
          <w:rFonts w:ascii="Tahoma" w:hAnsi="Tahoma" w:cs="Tahoma"/>
          <w:b/>
        </w:rPr>
        <w:t xml:space="preserve">Zavarovanje dobre izvedbe pogodbenih obveznosti </w:t>
      </w:r>
    </w:p>
    <w:p w14:paraId="008B1682" w14:textId="77777777" w:rsidR="00FE309E" w:rsidRPr="007207A9" w:rsidRDefault="00FE309E" w:rsidP="006E1146">
      <w:pPr>
        <w:keepLines/>
        <w:widowControl w:val="0"/>
        <w:jc w:val="both"/>
        <w:rPr>
          <w:rFonts w:ascii="Tahoma" w:hAnsi="Tahoma" w:cs="Tahoma"/>
          <w:sz w:val="18"/>
        </w:rPr>
      </w:pPr>
    </w:p>
    <w:p w14:paraId="53E6AD60" w14:textId="5F6F74CC" w:rsidR="000773C3" w:rsidRPr="007207A9" w:rsidRDefault="000773C3" w:rsidP="006E1146">
      <w:pPr>
        <w:keepLines/>
        <w:widowControl w:val="0"/>
        <w:jc w:val="both"/>
        <w:rPr>
          <w:rFonts w:ascii="Tahoma" w:hAnsi="Tahoma" w:cs="Tahoma"/>
          <w:b/>
          <w:u w:val="single"/>
        </w:rPr>
      </w:pPr>
      <w:r w:rsidRPr="007207A9">
        <w:rPr>
          <w:rFonts w:ascii="Tahoma" w:hAnsi="Tahoma" w:cs="Tahoma"/>
        </w:rPr>
        <w:t xml:space="preserve">Izbrani ponudnik s katerim bo sklenjen okvirni sporazum, bo moral najkasneje v petih (5) koledarskih dneh od sklenitve okvirnega sporazuma, naročniku predložiti </w:t>
      </w:r>
      <w:r w:rsidRPr="007207A9">
        <w:rPr>
          <w:rFonts w:ascii="Tahoma" w:hAnsi="Tahoma" w:cs="Tahoma"/>
          <w:u w:val="single"/>
        </w:rPr>
        <w:t xml:space="preserve">bianko menico </w:t>
      </w:r>
      <w:r w:rsidRPr="007207A9">
        <w:rPr>
          <w:rFonts w:ascii="Tahoma" w:hAnsi="Tahoma" w:cs="Tahoma"/>
          <w:b/>
          <w:u w:val="single"/>
        </w:rPr>
        <w:t>skupaj z</w:t>
      </w:r>
      <w:r w:rsidRPr="007207A9">
        <w:rPr>
          <w:rFonts w:ascii="Tahoma" w:hAnsi="Tahoma" w:cs="Tahoma"/>
          <w:u w:val="single"/>
        </w:rPr>
        <w:t xml:space="preserve"> menično izjavo za zavarovanje dobre izvedbe obveznosti iz okvirnega sporazuma</w:t>
      </w:r>
      <w:r w:rsidRPr="007207A9">
        <w:rPr>
          <w:rFonts w:ascii="Tahoma" w:hAnsi="Tahoma" w:cs="Tahoma"/>
        </w:rPr>
        <w:t xml:space="preserve"> (</w:t>
      </w:r>
      <w:proofErr w:type="spellStart"/>
      <w:r w:rsidRPr="007207A9">
        <w:rPr>
          <w:rFonts w:ascii="Tahoma" w:hAnsi="Tahoma" w:cs="Tahoma"/>
        </w:rPr>
        <w:t>t.j</w:t>
      </w:r>
      <w:proofErr w:type="spellEnd"/>
      <w:r w:rsidRPr="007207A9">
        <w:rPr>
          <w:rFonts w:ascii="Tahoma" w:hAnsi="Tahoma" w:cs="Tahoma"/>
        </w:rPr>
        <w:t xml:space="preserve">. izpolnjen, podpisan in žigosan obrazec »Menična izjava za zavarovanje dobre izvedbe obveznosti iz okvirnega sporazuma«) (skladno z vzorcem in zahtevami iz razpisne dokumentacije), </w:t>
      </w:r>
      <w:r w:rsidRPr="007207A9">
        <w:rPr>
          <w:rFonts w:ascii="Tahoma" w:hAnsi="Tahoma" w:cs="Tahoma"/>
          <w:b/>
        </w:rPr>
        <w:t xml:space="preserve">v višini 10 % odstotkov ponudbene vrednosti v EUR brez DDV </w:t>
      </w:r>
      <w:r w:rsidRPr="007207A9">
        <w:rPr>
          <w:rFonts w:ascii="Tahoma" w:hAnsi="Tahoma" w:cs="Tahoma"/>
        </w:rPr>
        <w:t xml:space="preserve">in </w:t>
      </w:r>
      <w:r w:rsidRPr="007207A9">
        <w:rPr>
          <w:rFonts w:ascii="Tahoma" w:hAnsi="Tahoma" w:cs="Tahoma"/>
          <w:b/>
        </w:rPr>
        <w:t>z dobo veljavnosti še najmanj 30 (trideset) dni po preteku veljavnosti okvirnega sporazuma</w:t>
      </w:r>
      <w:r w:rsidR="007A78B0" w:rsidRPr="007207A9">
        <w:t xml:space="preserve"> </w:t>
      </w:r>
      <w:r w:rsidR="007A78B0" w:rsidRPr="007207A9">
        <w:rPr>
          <w:rFonts w:ascii="Tahoma" w:hAnsi="Tahoma" w:cs="Tahoma"/>
          <w:b/>
        </w:rPr>
        <w:t>oziroma do preteka vseh garancijskih rokov</w:t>
      </w:r>
      <w:r w:rsidRPr="007207A9">
        <w:rPr>
          <w:rFonts w:ascii="Tahoma" w:hAnsi="Tahoma" w:cs="Tahoma"/>
          <w:b/>
        </w:rPr>
        <w:t xml:space="preserve">. </w:t>
      </w:r>
      <w:r w:rsidR="007A78B0" w:rsidRPr="007207A9">
        <w:rPr>
          <w:rFonts w:ascii="Tahoma" w:hAnsi="Tahoma" w:cs="Tahoma"/>
          <w:b/>
        </w:rPr>
        <w:t xml:space="preserve"> </w:t>
      </w:r>
    </w:p>
    <w:p w14:paraId="5396193C" w14:textId="77777777" w:rsidR="000773C3" w:rsidRPr="007207A9" w:rsidRDefault="000773C3" w:rsidP="006E1146">
      <w:pPr>
        <w:keepLines/>
        <w:widowControl w:val="0"/>
        <w:jc w:val="both"/>
        <w:rPr>
          <w:rFonts w:ascii="Tahoma" w:hAnsi="Tahoma" w:cs="Tahoma"/>
        </w:rPr>
      </w:pPr>
      <w:r w:rsidRPr="007207A9">
        <w:rPr>
          <w:rFonts w:ascii="Tahoma" w:hAnsi="Tahoma" w:cs="Tahoma"/>
        </w:rPr>
        <w:t xml:space="preserve">  </w:t>
      </w:r>
    </w:p>
    <w:p w14:paraId="4052F913" w14:textId="77777777" w:rsidR="000773C3" w:rsidRPr="007207A9" w:rsidRDefault="000773C3" w:rsidP="006E1146">
      <w:pPr>
        <w:keepLines/>
        <w:widowControl w:val="0"/>
        <w:jc w:val="both"/>
        <w:rPr>
          <w:rFonts w:ascii="Tahoma" w:hAnsi="Tahoma" w:cs="Tahoma"/>
        </w:rPr>
      </w:pPr>
      <w:r w:rsidRPr="007207A9">
        <w:rPr>
          <w:rFonts w:ascii="Tahoma" w:hAnsi="Tahoma" w:cs="Tahoma"/>
        </w:rPr>
        <w:t xml:space="preserve">V kolikor izbrani ponudnik/i v roku 5 dni od sklenitve okvirnega sporazuma in naknadnem naročnikovem pozivu ne bo predložil finančnega zavarovanja dobre izvedbe obveznosti po okvirnem sporazumu skladno z vzorcem iz razpisne dokumentacije in v višini kot je opredeljeno zgoraj, se šteje da odstopa od sklenitve okvirnega sporazuma in velja, da okvirni sporazum ni bil nikoli sklenjen. </w:t>
      </w:r>
    </w:p>
    <w:p w14:paraId="1EF55F21" w14:textId="77777777" w:rsidR="00FE309E" w:rsidRPr="007207A9" w:rsidRDefault="00FE309E" w:rsidP="006E1146">
      <w:pPr>
        <w:keepLines/>
        <w:widowControl w:val="0"/>
        <w:jc w:val="both"/>
        <w:rPr>
          <w:rFonts w:ascii="Tahoma" w:hAnsi="Tahoma" w:cs="Tahoma"/>
        </w:rPr>
      </w:pPr>
    </w:p>
    <w:p w14:paraId="464F325B" w14:textId="52A15D88" w:rsidR="00FE309E" w:rsidRPr="007207A9" w:rsidRDefault="00FE309E" w:rsidP="006E1146">
      <w:pPr>
        <w:keepLines/>
        <w:widowControl w:val="0"/>
        <w:jc w:val="both"/>
        <w:rPr>
          <w:rFonts w:ascii="Tahoma" w:hAnsi="Tahoma" w:cs="Tahoma"/>
          <w:i/>
        </w:rPr>
      </w:pPr>
      <w:r w:rsidRPr="007207A9">
        <w:rPr>
          <w:rFonts w:ascii="Tahoma" w:hAnsi="Tahoma" w:cs="Tahoma"/>
          <w:i/>
        </w:rPr>
        <w:t xml:space="preserve">Vzorec </w:t>
      </w:r>
      <w:r w:rsidR="00427E49" w:rsidRPr="007207A9">
        <w:rPr>
          <w:rFonts w:ascii="Tahoma" w:hAnsi="Tahoma" w:cs="Tahoma"/>
          <w:i/>
        </w:rPr>
        <w:t xml:space="preserve">menične izjave </w:t>
      </w:r>
      <w:r w:rsidRPr="007207A9">
        <w:rPr>
          <w:rFonts w:ascii="Tahoma" w:hAnsi="Tahoma" w:cs="Tahoma"/>
          <w:i/>
        </w:rPr>
        <w:t xml:space="preserve">za dobro izvedbo pogodbenih obveznosti je priloga razpisne dokumentacije </w:t>
      </w:r>
      <w:r w:rsidR="00064CA4" w:rsidRPr="007207A9">
        <w:rPr>
          <w:rFonts w:ascii="Tahoma" w:hAnsi="Tahoma" w:cs="Tahoma"/>
          <w:b/>
          <w:i/>
        </w:rPr>
        <w:t>(Priloga 10</w:t>
      </w:r>
      <w:r w:rsidRPr="007207A9">
        <w:rPr>
          <w:rFonts w:ascii="Tahoma" w:hAnsi="Tahoma" w:cs="Tahoma"/>
          <w:b/>
          <w:i/>
        </w:rPr>
        <w:t>).</w:t>
      </w:r>
      <w:r w:rsidRPr="007207A9">
        <w:rPr>
          <w:rFonts w:ascii="Tahoma" w:hAnsi="Tahoma" w:cs="Tahoma"/>
          <w:i/>
        </w:rPr>
        <w:t xml:space="preserve">  </w:t>
      </w:r>
    </w:p>
    <w:p w14:paraId="110B2085" w14:textId="4B5C9B62" w:rsidR="00FE309E" w:rsidRPr="007207A9" w:rsidRDefault="00FE309E" w:rsidP="006E1146">
      <w:pPr>
        <w:keepLines/>
        <w:widowControl w:val="0"/>
        <w:jc w:val="both"/>
        <w:rPr>
          <w:rFonts w:ascii="Tahoma" w:hAnsi="Tahoma" w:cs="Tahoma"/>
        </w:rPr>
      </w:pPr>
    </w:p>
    <w:p w14:paraId="36340423" w14:textId="47756BFE" w:rsidR="00C80668" w:rsidRPr="007207A9" w:rsidRDefault="00C80668" w:rsidP="006E1146">
      <w:pPr>
        <w:keepLines/>
        <w:widowControl w:val="0"/>
        <w:jc w:val="both"/>
        <w:rPr>
          <w:rFonts w:ascii="Tahoma" w:hAnsi="Tahoma" w:cs="Tahoma"/>
          <w:sz w:val="16"/>
        </w:rPr>
      </w:pPr>
    </w:p>
    <w:p w14:paraId="4A3FF2CB" w14:textId="77777777" w:rsidR="006B5975" w:rsidRPr="007207A9" w:rsidRDefault="006B5975" w:rsidP="006E1146">
      <w:pPr>
        <w:keepLines/>
        <w:widowControl w:val="0"/>
        <w:jc w:val="both"/>
        <w:rPr>
          <w:rFonts w:ascii="Tahoma" w:hAnsi="Tahoma" w:cs="Tahoma"/>
        </w:rPr>
      </w:pPr>
    </w:p>
    <w:p w14:paraId="048F885D" w14:textId="77777777" w:rsidR="00DE2B78" w:rsidRPr="007207A9" w:rsidRDefault="00DE2B78" w:rsidP="006E1146">
      <w:pPr>
        <w:keepLines/>
        <w:widowControl w:val="0"/>
        <w:numPr>
          <w:ilvl w:val="0"/>
          <w:numId w:val="21"/>
        </w:numPr>
        <w:jc w:val="both"/>
        <w:rPr>
          <w:rFonts w:ascii="Tahoma" w:hAnsi="Tahoma" w:cs="Tahoma"/>
          <w:b/>
          <w:sz w:val="24"/>
        </w:rPr>
      </w:pPr>
      <w:r w:rsidRPr="007207A9">
        <w:rPr>
          <w:rFonts w:ascii="Tahoma" w:hAnsi="Tahoma" w:cs="Tahoma"/>
          <w:b/>
          <w:sz w:val="24"/>
        </w:rPr>
        <w:t>MERILA ZA IZBIRO PONUDNIKOV</w:t>
      </w:r>
    </w:p>
    <w:p w14:paraId="116EFC81" w14:textId="77777777" w:rsidR="00DE2B78" w:rsidRPr="007207A9" w:rsidRDefault="00DE2B78" w:rsidP="006E1146">
      <w:pPr>
        <w:keepLines/>
        <w:widowControl w:val="0"/>
        <w:jc w:val="both"/>
        <w:rPr>
          <w:rFonts w:ascii="Tahoma" w:hAnsi="Tahoma" w:cs="Tahoma"/>
          <w:b/>
          <w:sz w:val="24"/>
        </w:rPr>
      </w:pPr>
    </w:p>
    <w:p w14:paraId="02BC5BE7" w14:textId="77777777" w:rsidR="00440B78" w:rsidRPr="007207A9" w:rsidRDefault="00440B78" w:rsidP="006E1146">
      <w:pPr>
        <w:keepLines/>
        <w:widowControl w:val="0"/>
        <w:jc w:val="both"/>
        <w:rPr>
          <w:rFonts w:ascii="Tahoma" w:hAnsi="Tahoma" w:cs="Tahoma"/>
          <w:b/>
          <w:color w:val="000000"/>
        </w:rPr>
      </w:pPr>
      <w:r w:rsidRPr="007207A9">
        <w:rPr>
          <w:rFonts w:ascii="Tahoma" w:hAnsi="Tahoma" w:cs="Tahoma"/>
          <w:color w:val="000000"/>
        </w:rPr>
        <w:t xml:space="preserve">Merilo za izbiro ekonomsko najugodnejše ponudbe je </w:t>
      </w:r>
      <w:r w:rsidRPr="007207A9">
        <w:rPr>
          <w:rFonts w:ascii="Tahoma" w:hAnsi="Tahoma" w:cs="Tahoma"/>
          <w:b/>
          <w:color w:val="000000"/>
        </w:rPr>
        <w:t xml:space="preserve">najnižja ponudbena cena brez DDV, in sicer najnižja skupna ponudbena vrednost v EUR brez DDV. </w:t>
      </w:r>
    </w:p>
    <w:p w14:paraId="0F1E6F15" w14:textId="77777777" w:rsidR="00440B78" w:rsidRPr="007207A9" w:rsidRDefault="00440B78" w:rsidP="006E1146">
      <w:pPr>
        <w:keepLines/>
        <w:widowControl w:val="0"/>
        <w:jc w:val="both"/>
        <w:rPr>
          <w:rFonts w:ascii="Tahoma" w:hAnsi="Tahoma" w:cs="Tahoma"/>
          <w:b/>
          <w:color w:val="000000"/>
        </w:rPr>
      </w:pPr>
      <w:r w:rsidRPr="007207A9">
        <w:rPr>
          <w:rFonts w:ascii="Tahoma" w:hAnsi="Tahoma" w:cs="Tahoma"/>
          <w:b/>
          <w:color w:val="000000"/>
        </w:rPr>
        <w:t xml:space="preserve"> </w:t>
      </w:r>
    </w:p>
    <w:p w14:paraId="3104281A" w14:textId="57C448EA" w:rsidR="00440B78" w:rsidRPr="007207A9" w:rsidRDefault="00440B78" w:rsidP="006E1146">
      <w:pPr>
        <w:keepLines/>
        <w:widowControl w:val="0"/>
        <w:jc w:val="both"/>
        <w:rPr>
          <w:rFonts w:ascii="Tahoma" w:hAnsi="Tahoma" w:cs="Tahoma"/>
        </w:rPr>
      </w:pPr>
    </w:p>
    <w:p w14:paraId="202E1060" w14:textId="77777777" w:rsidR="00440B78" w:rsidRPr="007207A9" w:rsidRDefault="00440B78" w:rsidP="006E1146">
      <w:pPr>
        <w:keepLines/>
        <w:widowControl w:val="0"/>
        <w:jc w:val="both"/>
        <w:rPr>
          <w:rFonts w:ascii="Tahoma" w:hAnsi="Tahoma" w:cs="Tahoma"/>
        </w:rPr>
      </w:pPr>
    </w:p>
    <w:p w14:paraId="04D6D4D8" w14:textId="77777777" w:rsidR="00440B78" w:rsidRPr="007207A9" w:rsidRDefault="00440B78" w:rsidP="006E1146">
      <w:pPr>
        <w:keepLines/>
        <w:widowControl w:val="0"/>
        <w:rPr>
          <w:rFonts w:ascii="Tahoma" w:hAnsi="Tahoma" w:cs="Tahoma"/>
          <w:b/>
          <w:sz w:val="24"/>
        </w:rPr>
      </w:pPr>
      <w:r w:rsidRPr="007207A9">
        <w:rPr>
          <w:rFonts w:ascii="Tahoma" w:hAnsi="Tahoma" w:cs="Tahoma"/>
          <w:b/>
          <w:sz w:val="24"/>
        </w:rPr>
        <w:br w:type="page"/>
      </w:r>
    </w:p>
    <w:p w14:paraId="50A413F7" w14:textId="5FC0DC78" w:rsidR="00DE2B78" w:rsidRPr="007207A9" w:rsidRDefault="00DE2B78" w:rsidP="006E1146">
      <w:pPr>
        <w:keepLines/>
        <w:widowControl w:val="0"/>
        <w:numPr>
          <w:ilvl w:val="0"/>
          <w:numId w:val="21"/>
        </w:numPr>
        <w:jc w:val="both"/>
        <w:rPr>
          <w:rFonts w:ascii="Tahoma" w:hAnsi="Tahoma" w:cs="Tahoma"/>
          <w:b/>
          <w:sz w:val="24"/>
        </w:rPr>
      </w:pPr>
      <w:r w:rsidRPr="007207A9">
        <w:rPr>
          <w:rFonts w:ascii="Tahoma" w:hAnsi="Tahoma" w:cs="Tahoma"/>
          <w:b/>
          <w:sz w:val="24"/>
        </w:rPr>
        <w:lastRenderedPageBreak/>
        <w:t>NAVODILA PONUDNIKOM ZA IZDELAVO PONUDBE IN NAČIN ZA PREDLOŽITEV PONUDE</w:t>
      </w:r>
    </w:p>
    <w:p w14:paraId="419EB9B5" w14:textId="77777777" w:rsidR="008E4735" w:rsidRPr="007207A9" w:rsidRDefault="008E4735" w:rsidP="006E1146">
      <w:pPr>
        <w:keepLines/>
        <w:widowControl w:val="0"/>
        <w:jc w:val="both"/>
        <w:rPr>
          <w:rFonts w:ascii="Tahoma" w:hAnsi="Tahoma" w:cs="Tahoma"/>
        </w:rPr>
      </w:pPr>
    </w:p>
    <w:p w14:paraId="01471978" w14:textId="77777777" w:rsidR="00DE2B78" w:rsidRPr="007207A9" w:rsidRDefault="00DE2B78" w:rsidP="006E1146">
      <w:pPr>
        <w:keepLines/>
        <w:widowControl w:val="0"/>
        <w:numPr>
          <w:ilvl w:val="1"/>
          <w:numId w:val="21"/>
        </w:numPr>
        <w:jc w:val="both"/>
        <w:rPr>
          <w:rFonts w:ascii="Tahoma" w:hAnsi="Tahoma" w:cs="Tahoma"/>
          <w:b/>
          <w:sz w:val="21"/>
          <w:szCs w:val="21"/>
        </w:rPr>
      </w:pPr>
      <w:r w:rsidRPr="007207A9">
        <w:rPr>
          <w:rFonts w:ascii="Tahoma" w:hAnsi="Tahoma" w:cs="Tahoma"/>
          <w:b/>
          <w:sz w:val="21"/>
          <w:szCs w:val="21"/>
        </w:rPr>
        <w:t>Način in navodila za predložitev ponudbe</w:t>
      </w:r>
    </w:p>
    <w:p w14:paraId="1FA8B35D" w14:textId="77777777" w:rsidR="00DE2B78" w:rsidRPr="007207A9" w:rsidRDefault="00DE2B78" w:rsidP="006E1146">
      <w:pPr>
        <w:keepLines/>
        <w:widowControl w:val="0"/>
        <w:jc w:val="both"/>
        <w:rPr>
          <w:rFonts w:ascii="Tahoma" w:hAnsi="Tahoma" w:cs="Tahoma"/>
        </w:rPr>
      </w:pPr>
    </w:p>
    <w:p w14:paraId="25F5B50E" w14:textId="77777777" w:rsidR="00DE2B78" w:rsidRPr="007207A9" w:rsidRDefault="00DE2B78" w:rsidP="006E1146">
      <w:pPr>
        <w:keepLines/>
        <w:widowControl w:val="0"/>
        <w:numPr>
          <w:ilvl w:val="2"/>
          <w:numId w:val="21"/>
        </w:numPr>
        <w:jc w:val="both"/>
        <w:rPr>
          <w:rFonts w:ascii="Tahoma" w:hAnsi="Tahoma" w:cs="Tahoma"/>
          <w:b/>
          <w:bCs/>
        </w:rPr>
      </w:pPr>
      <w:r w:rsidRPr="007207A9">
        <w:rPr>
          <w:rFonts w:ascii="Tahoma" w:hAnsi="Tahoma" w:cs="Tahoma"/>
          <w:b/>
          <w:bCs/>
        </w:rPr>
        <w:t xml:space="preserve">Splošno </w:t>
      </w:r>
    </w:p>
    <w:p w14:paraId="5E2F96E4" w14:textId="77777777" w:rsidR="00DE2B78" w:rsidRPr="007207A9" w:rsidRDefault="00DE2B78" w:rsidP="006E1146">
      <w:pPr>
        <w:keepLines/>
        <w:widowControl w:val="0"/>
        <w:jc w:val="both"/>
        <w:rPr>
          <w:rFonts w:ascii="Tahoma" w:hAnsi="Tahoma" w:cs="Tahoma"/>
          <w:sz w:val="12"/>
        </w:rPr>
      </w:pPr>
    </w:p>
    <w:p w14:paraId="7D6B9DF8" w14:textId="77777777" w:rsidR="00BA76D8" w:rsidRPr="007207A9" w:rsidRDefault="00BA76D8" w:rsidP="006E1146">
      <w:pPr>
        <w:keepLines/>
        <w:widowControl w:val="0"/>
        <w:jc w:val="both"/>
        <w:rPr>
          <w:rFonts w:ascii="Tahoma" w:hAnsi="Tahoma" w:cs="Tahoma"/>
        </w:rPr>
      </w:pPr>
      <w:r w:rsidRPr="007207A9">
        <w:rPr>
          <w:rFonts w:ascii="Tahoma" w:hAnsi="Tahoma" w:cs="Tahoma"/>
        </w:rPr>
        <w:t xml:space="preserve">Ponudnik </w:t>
      </w:r>
      <w:r w:rsidRPr="007207A9">
        <w:rPr>
          <w:rFonts w:ascii="Tahoma" w:hAnsi="Tahoma" w:cs="Tahoma"/>
          <w:b/>
          <w:u w:val="single"/>
        </w:rPr>
        <w:t>mora</w:t>
      </w:r>
      <w:r w:rsidRPr="007207A9">
        <w:rPr>
          <w:rFonts w:ascii="Tahoma" w:hAnsi="Tahoma" w:cs="Tahoma"/>
        </w:rPr>
        <w:t xml:space="preserve"> ponudbo </w:t>
      </w:r>
      <w:r w:rsidRPr="007207A9">
        <w:rPr>
          <w:rFonts w:ascii="Tahoma" w:hAnsi="Tahoma" w:cs="Tahoma"/>
          <w:b/>
        </w:rPr>
        <w:t>predložiti v informacijski sistem e-JN</w:t>
      </w:r>
      <w:r w:rsidRPr="007207A9">
        <w:rPr>
          <w:rFonts w:ascii="Tahoma" w:hAnsi="Tahoma" w:cs="Tahoma"/>
        </w:rPr>
        <w:t xml:space="preserve"> (v nadaljevanju sistem e-JN) </w:t>
      </w:r>
      <w:r w:rsidRPr="007207A9">
        <w:rPr>
          <w:rFonts w:ascii="Tahoma" w:hAnsi="Tahoma" w:cs="Tahoma"/>
          <w:u w:val="single"/>
        </w:rPr>
        <w:t>na spletnem naslovu</w:t>
      </w:r>
      <w:r w:rsidRPr="007207A9">
        <w:rPr>
          <w:rFonts w:ascii="Tahoma" w:hAnsi="Tahoma" w:cs="Tahoma"/>
        </w:rPr>
        <w:t xml:space="preserve"> </w:t>
      </w:r>
      <w:hyperlink r:id="rId14" w:history="1">
        <w:r w:rsidRPr="007207A9">
          <w:rPr>
            <w:rFonts w:ascii="Tahoma" w:hAnsi="Tahoma" w:cs="Tahoma"/>
            <w:color w:val="0000FF"/>
            <w:u w:val="single"/>
          </w:rPr>
          <w:t>https://ejn.gov.si/eJN2</w:t>
        </w:r>
      </w:hyperlink>
      <w:r w:rsidRPr="007207A9">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7207A9">
          <w:rPr>
            <w:rFonts w:ascii="Tahoma" w:hAnsi="Tahoma" w:cs="Tahoma"/>
            <w:color w:val="0000FF"/>
            <w:u w:val="single"/>
          </w:rPr>
          <w:t>https://ejn.gov.si/eJN2</w:t>
        </w:r>
      </w:hyperlink>
      <w:r w:rsidRPr="007207A9">
        <w:rPr>
          <w:rFonts w:ascii="Tahoma" w:hAnsi="Tahoma" w:cs="Tahoma"/>
        </w:rPr>
        <w:t xml:space="preserve">. </w:t>
      </w:r>
    </w:p>
    <w:p w14:paraId="249837CB" w14:textId="77777777" w:rsidR="00BA76D8" w:rsidRPr="007207A9" w:rsidRDefault="00BA76D8" w:rsidP="006E1146">
      <w:pPr>
        <w:keepLines/>
        <w:widowControl w:val="0"/>
        <w:jc w:val="both"/>
        <w:rPr>
          <w:rFonts w:ascii="Tahoma" w:hAnsi="Tahoma" w:cs="Tahoma"/>
          <w:sz w:val="18"/>
        </w:rPr>
      </w:pPr>
    </w:p>
    <w:p w14:paraId="7EA13498" w14:textId="77777777" w:rsidR="00BA76D8" w:rsidRPr="007207A9" w:rsidRDefault="00BA76D8" w:rsidP="006E1146">
      <w:pPr>
        <w:keepLines/>
        <w:widowControl w:val="0"/>
        <w:jc w:val="both"/>
        <w:rPr>
          <w:rFonts w:ascii="Tahoma" w:hAnsi="Tahoma" w:cs="Tahoma"/>
        </w:rPr>
      </w:pPr>
      <w:r w:rsidRPr="007207A9">
        <w:rPr>
          <w:rFonts w:ascii="Tahoma" w:hAnsi="Tahoma" w:cs="Tahoma"/>
          <w:u w:val="single"/>
        </w:rPr>
        <w:t>Ponudnik se mora pred oddajo ponudbe registrirati na spletnem naslovu</w:t>
      </w:r>
      <w:r w:rsidRPr="007207A9">
        <w:rPr>
          <w:rFonts w:ascii="Tahoma" w:hAnsi="Tahoma" w:cs="Tahoma"/>
        </w:rPr>
        <w:t xml:space="preserve"> </w:t>
      </w:r>
      <w:hyperlink r:id="rId16" w:history="1">
        <w:r w:rsidRPr="007207A9">
          <w:rPr>
            <w:rFonts w:ascii="Tahoma" w:hAnsi="Tahoma" w:cs="Tahoma"/>
            <w:color w:val="0000FF"/>
            <w:u w:val="single"/>
          </w:rPr>
          <w:t>https://ejn.gov.si/eJN2</w:t>
        </w:r>
      </w:hyperlink>
      <w:r w:rsidRPr="007207A9">
        <w:rPr>
          <w:rFonts w:ascii="Tahoma" w:hAnsi="Tahoma" w:cs="Tahoma"/>
        </w:rPr>
        <w:t xml:space="preserve">, v skladu z Navodili za uporabo e-JN. Če je ponudnik že registriran v informacijski sistem e-JN, se v aplikacijo prijavi na istem naslovu. </w:t>
      </w:r>
    </w:p>
    <w:p w14:paraId="096BA0DC" w14:textId="77777777" w:rsidR="00BA76D8" w:rsidRPr="007207A9" w:rsidRDefault="00BA76D8" w:rsidP="006E1146">
      <w:pPr>
        <w:keepLines/>
        <w:widowControl w:val="0"/>
        <w:jc w:val="both"/>
        <w:rPr>
          <w:rFonts w:ascii="Tahoma" w:hAnsi="Tahoma" w:cs="Tahoma"/>
          <w:sz w:val="18"/>
        </w:rPr>
      </w:pPr>
    </w:p>
    <w:p w14:paraId="0106D24C" w14:textId="77777777" w:rsidR="00BA76D8" w:rsidRPr="007207A9" w:rsidRDefault="00BA76D8" w:rsidP="006E1146">
      <w:pPr>
        <w:keepLines/>
        <w:widowControl w:val="0"/>
        <w:jc w:val="both"/>
        <w:rPr>
          <w:rFonts w:ascii="Tahoma" w:hAnsi="Tahoma" w:cs="Tahoma"/>
        </w:rPr>
      </w:pPr>
      <w:r w:rsidRPr="007207A9">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7207A9">
        <w:rPr>
          <w:rFonts w:ascii="Tahoma" w:hAnsi="Tahoma" w:cs="Tahoma"/>
          <w:u w:val="single"/>
        </w:rPr>
        <w:t>Uporabnik z dejanjem oddaje ponudbe izkaže in izjavi voljo v imenu ponudnika oddati zavezujočo ponudbo</w:t>
      </w:r>
      <w:r w:rsidRPr="007207A9">
        <w:rPr>
          <w:rFonts w:ascii="Tahoma" w:hAnsi="Tahoma" w:cs="Tahoma"/>
        </w:rPr>
        <w:t xml:space="preserve"> (18. člen Obligacijskega zakonika;</w:t>
      </w:r>
      <w:r w:rsidRPr="007207A9">
        <w:t xml:space="preserve"> </w:t>
      </w:r>
      <w:r w:rsidRPr="007207A9">
        <w:rPr>
          <w:rFonts w:ascii="Tahoma" w:hAnsi="Tahoma" w:cs="Tahoma"/>
        </w:rPr>
        <w:t xml:space="preserve">Uradni list RS, št. 97/07 – uradno prečiščeno besedilo, 64/16 – </w:t>
      </w:r>
      <w:proofErr w:type="spellStart"/>
      <w:r w:rsidRPr="007207A9">
        <w:rPr>
          <w:rFonts w:ascii="Tahoma" w:hAnsi="Tahoma" w:cs="Tahoma"/>
        </w:rPr>
        <w:t>odl</w:t>
      </w:r>
      <w:proofErr w:type="spellEnd"/>
      <w:r w:rsidRPr="007207A9">
        <w:rPr>
          <w:rFonts w:ascii="Tahoma" w:hAnsi="Tahoma" w:cs="Tahoma"/>
        </w:rPr>
        <w:t>. US in 20/18 – OROZ631). Z oddajo ponudbe je le-ta zavezujoča za čas, naveden v ponudbi, razen če jo uporabnik ponudnika umakne ali spremeni pred potekom roka za oddajo ponudb.</w:t>
      </w:r>
    </w:p>
    <w:p w14:paraId="7DBE4DD3" w14:textId="77777777" w:rsidR="00BA76D8" w:rsidRPr="007207A9" w:rsidRDefault="00BA76D8" w:rsidP="006E1146">
      <w:pPr>
        <w:keepLines/>
        <w:widowControl w:val="0"/>
        <w:jc w:val="both"/>
        <w:rPr>
          <w:rFonts w:ascii="Tahoma" w:hAnsi="Tahoma" w:cs="Tahoma"/>
        </w:rPr>
      </w:pPr>
    </w:p>
    <w:p w14:paraId="08BC9BE8" w14:textId="77777777" w:rsidR="00BA76D8" w:rsidRPr="007207A9" w:rsidRDefault="00BA76D8" w:rsidP="006E1146">
      <w:pPr>
        <w:keepLines/>
        <w:widowControl w:val="0"/>
        <w:jc w:val="both"/>
        <w:rPr>
          <w:rFonts w:ascii="Tahoma" w:hAnsi="Tahoma" w:cs="Tahoma"/>
        </w:rPr>
      </w:pPr>
      <w:r w:rsidRPr="007207A9">
        <w:rPr>
          <w:rFonts w:ascii="Tahoma" w:hAnsi="Tahoma" w:cs="Tahoma"/>
        </w:rPr>
        <w:t xml:space="preserve">Ponudba se šteje za pravočasno oddano, če jo naročnik prejme preko sistema e-JN </w:t>
      </w:r>
      <w:hyperlink r:id="rId17" w:history="1">
        <w:r w:rsidRPr="007207A9">
          <w:rPr>
            <w:rFonts w:ascii="Tahoma" w:hAnsi="Tahoma" w:cs="Tahoma"/>
            <w:color w:val="0000FF"/>
            <w:u w:val="single"/>
          </w:rPr>
          <w:t>https://ejn.gov.si/eJN2</w:t>
        </w:r>
      </w:hyperlink>
      <w:r w:rsidRPr="007207A9">
        <w:rPr>
          <w:rFonts w:ascii="Tahoma" w:hAnsi="Tahoma" w:cs="Tahoma"/>
        </w:rPr>
        <w:t xml:space="preserve"> najkasneje do roka za predložitev ponudbe. Za oddano ponudbo se šteje ponudba, ki je v informacijskem sistemu e-JN označena s statusom »ODDANO«. </w:t>
      </w:r>
      <w:r w:rsidRPr="007207A9">
        <w:rPr>
          <w:rFonts w:ascii="Tahoma" w:hAnsi="Tahoma" w:cs="Tahoma"/>
          <w:u w:val="single"/>
        </w:rPr>
        <w:t>Po preteku roka za predložitev ponudb le te ne bo več mogoče oddati.</w:t>
      </w:r>
    </w:p>
    <w:p w14:paraId="46B5C2DC" w14:textId="77777777" w:rsidR="00BA76D8" w:rsidRPr="007207A9" w:rsidRDefault="00BA76D8" w:rsidP="006E1146">
      <w:pPr>
        <w:keepLines/>
        <w:widowControl w:val="0"/>
        <w:jc w:val="both"/>
        <w:rPr>
          <w:rFonts w:ascii="Tahoma" w:hAnsi="Tahoma" w:cs="Tahoma"/>
          <w:sz w:val="18"/>
        </w:rPr>
      </w:pPr>
    </w:p>
    <w:p w14:paraId="16E6FE8D" w14:textId="460158E0" w:rsidR="00DE2B78" w:rsidRPr="007207A9" w:rsidRDefault="00BA76D8" w:rsidP="006E1146">
      <w:pPr>
        <w:keepLines/>
        <w:widowControl w:val="0"/>
        <w:jc w:val="both"/>
        <w:rPr>
          <w:rFonts w:ascii="Tahoma" w:hAnsi="Tahoma" w:cs="Tahoma"/>
        </w:rPr>
      </w:pPr>
      <w:r w:rsidRPr="007207A9">
        <w:rPr>
          <w:rFonts w:ascii="Tahoma" w:hAnsi="Tahoma" w:cs="Tahoma"/>
        </w:rPr>
        <w:t>Ponudnik lahko do roka za oddajo ponudbe svojo ponudbo</w:t>
      </w:r>
      <w:r w:rsidRPr="007207A9">
        <w:rPr>
          <w:rFonts w:ascii="Tahoma" w:hAnsi="Tahoma" w:cs="Tahoma"/>
          <w:b/>
        </w:rPr>
        <w:t xml:space="preserve"> </w:t>
      </w:r>
      <w:r w:rsidRPr="007207A9">
        <w:rPr>
          <w:rFonts w:ascii="Tahoma" w:hAnsi="Tahoma" w:cs="Tahoma"/>
        </w:rPr>
        <w:t>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r w:rsidR="00DE2B78" w:rsidRPr="007207A9">
        <w:rPr>
          <w:rFonts w:ascii="Tahoma" w:hAnsi="Tahoma" w:cs="Tahoma"/>
        </w:rPr>
        <w:t xml:space="preserve">  </w:t>
      </w:r>
    </w:p>
    <w:p w14:paraId="36C012B8" w14:textId="77777777" w:rsidR="00DE2B78" w:rsidRPr="007207A9" w:rsidRDefault="00DE2B78" w:rsidP="006E1146">
      <w:pPr>
        <w:keepLines/>
        <w:widowControl w:val="0"/>
        <w:jc w:val="both"/>
        <w:rPr>
          <w:rFonts w:ascii="Tahoma" w:hAnsi="Tahoma" w:cs="Tahoma"/>
        </w:rPr>
      </w:pPr>
    </w:p>
    <w:p w14:paraId="019AF47A" w14:textId="77777777" w:rsidR="00DE2B78" w:rsidRPr="007207A9" w:rsidRDefault="00DE2B78" w:rsidP="006E1146">
      <w:pPr>
        <w:keepLines/>
        <w:widowControl w:val="0"/>
        <w:numPr>
          <w:ilvl w:val="2"/>
          <w:numId w:val="21"/>
        </w:numPr>
        <w:jc w:val="both"/>
        <w:rPr>
          <w:rFonts w:ascii="Tahoma" w:hAnsi="Tahoma" w:cs="Tahoma"/>
          <w:b/>
          <w:bCs/>
        </w:rPr>
      </w:pPr>
      <w:r w:rsidRPr="007207A9">
        <w:rPr>
          <w:rFonts w:ascii="Tahoma" w:hAnsi="Tahoma" w:cs="Tahoma"/>
          <w:b/>
          <w:bCs/>
        </w:rPr>
        <w:t>Format ponudbe</w:t>
      </w:r>
    </w:p>
    <w:p w14:paraId="30A19D06" w14:textId="77777777" w:rsidR="002C4790" w:rsidRPr="007207A9" w:rsidRDefault="002C4790" w:rsidP="006E1146">
      <w:pPr>
        <w:keepLines/>
        <w:widowControl w:val="0"/>
        <w:jc w:val="both"/>
        <w:rPr>
          <w:rFonts w:ascii="Tahoma" w:hAnsi="Tahoma" w:cs="Tahoma"/>
        </w:rPr>
      </w:pPr>
    </w:p>
    <w:p w14:paraId="4311CB91" w14:textId="77777777" w:rsidR="00DE2B78" w:rsidRPr="007207A9" w:rsidRDefault="00DE2B78" w:rsidP="006E1146">
      <w:pPr>
        <w:keepLines/>
        <w:widowControl w:val="0"/>
        <w:jc w:val="both"/>
        <w:rPr>
          <w:rFonts w:ascii="Tahoma" w:hAnsi="Tahoma" w:cs="Tahoma"/>
        </w:rPr>
      </w:pPr>
      <w:r w:rsidRPr="007207A9">
        <w:rPr>
          <w:rFonts w:ascii="Tahoma" w:hAnsi="Tahoma" w:cs="Tahoma"/>
          <w:u w:val="single"/>
        </w:rPr>
        <w:t xml:space="preserve">Ponudba </w:t>
      </w:r>
      <w:r w:rsidRPr="007207A9">
        <w:rPr>
          <w:rFonts w:ascii="Tahoma" w:hAnsi="Tahoma" w:cs="Tahoma"/>
          <w:b/>
          <w:u w:val="single"/>
        </w:rPr>
        <w:t>mora</w:t>
      </w:r>
      <w:r w:rsidRPr="007207A9">
        <w:rPr>
          <w:rFonts w:ascii="Tahoma" w:hAnsi="Tahoma" w:cs="Tahoma"/>
          <w:u w:val="single"/>
        </w:rPr>
        <w:t xml:space="preserve"> </w:t>
      </w:r>
      <w:r w:rsidRPr="007207A9">
        <w:rPr>
          <w:rFonts w:ascii="Tahoma" w:hAnsi="Tahoma" w:cs="Tahoma"/>
          <w:b/>
          <w:u w:val="single"/>
        </w:rPr>
        <w:t>biti priložena v "</w:t>
      </w:r>
      <w:proofErr w:type="spellStart"/>
      <w:r w:rsidRPr="007207A9">
        <w:rPr>
          <w:rFonts w:ascii="Tahoma" w:hAnsi="Tahoma" w:cs="Tahoma"/>
          <w:b/>
          <w:u w:val="single"/>
        </w:rPr>
        <w:t>pdf</w:t>
      </w:r>
      <w:proofErr w:type="spellEnd"/>
      <w:r w:rsidRPr="007207A9">
        <w:rPr>
          <w:rFonts w:ascii="Tahoma" w:hAnsi="Tahoma" w:cs="Tahoma"/>
          <w:b/>
          <w:u w:val="single"/>
        </w:rPr>
        <w:t>" formatu/zapisu/datoteki</w:t>
      </w:r>
      <w:r w:rsidRPr="007207A9">
        <w:rPr>
          <w:rFonts w:ascii="Tahoma" w:hAnsi="Tahoma" w:cs="Tahoma"/>
        </w:rPr>
        <w:t xml:space="preserve"> (</w:t>
      </w:r>
      <w:proofErr w:type="spellStart"/>
      <w:r w:rsidRPr="007207A9">
        <w:rPr>
          <w:rFonts w:ascii="Tahoma" w:hAnsi="Tahoma" w:cs="Tahoma"/>
        </w:rPr>
        <w:t>sken</w:t>
      </w:r>
      <w:proofErr w:type="spellEnd"/>
      <w:r w:rsidRPr="007207A9">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7207A9">
        <w:rPr>
          <w:rFonts w:ascii="Tahoma" w:hAnsi="Tahoma" w:cs="Tahoma"/>
          <w:u w:val="single"/>
        </w:rPr>
        <w:t>Ponudbeni predračun mora biti priložen tudi v Excel formatu</w:t>
      </w:r>
      <w:r w:rsidRPr="007207A9">
        <w:rPr>
          <w:rFonts w:ascii="Tahoma" w:hAnsi="Tahoma" w:cs="Tahoma"/>
        </w:rPr>
        <w:t>. Ponudniki so obvezani priložiti vse priloge, razen če v posamezni prilogi ni drugače navedeno.</w:t>
      </w:r>
    </w:p>
    <w:p w14:paraId="1CBB5D98" w14:textId="77777777" w:rsidR="00DE2B78" w:rsidRPr="007207A9" w:rsidRDefault="00DE2B78" w:rsidP="006E1146">
      <w:pPr>
        <w:keepLines/>
        <w:widowControl w:val="0"/>
        <w:jc w:val="both"/>
        <w:rPr>
          <w:rFonts w:ascii="Tahoma" w:hAnsi="Tahoma" w:cs="Tahoma"/>
        </w:rPr>
      </w:pPr>
    </w:p>
    <w:p w14:paraId="5B025F31" w14:textId="77777777" w:rsidR="00DE2B78" w:rsidRPr="007207A9" w:rsidRDefault="00DE2B78" w:rsidP="006E1146">
      <w:pPr>
        <w:keepLines/>
        <w:widowControl w:val="0"/>
        <w:numPr>
          <w:ilvl w:val="2"/>
          <w:numId w:val="21"/>
        </w:numPr>
        <w:jc w:val="both"/>
        <w:rPr>
          <w:rFonts w:ascii="Tahoma" w:hAnsi="Tahoma" w:cs="Tahoma"/>
          <w:b/>
          <w:bCs/>
        </w:rPr>
      </w:pPr>
      <w:r w:rsidRPr="007207A9">
        <w:rPr>
          <w:rFonts w:ascii="Tahoma" w:hAnsi="Tahoma" w:cs="Tahoma"/>
          <w:b/>
          <w:bCs/>
        </w:rPr>
        <w:t>Dostop do povezave za oddajo elektronske ponudbe</w:t>
      </w:r>
    </w:p>
    <w:p w14:paraId="050AC5E1" w14:textId="77777777" w:rsidR="00C100FF" w:rsidRPr="007207A9" w:rsidRDefault="00C100FF" w:rsidP="006E1146">
      <w:pPr>
        <w:keepLines/>
        <w:widowControl w:val="0"/>
        <w:jc w:val="both"/>
        <w:rPr>
          <w:rFonts w:ascii="Tahoma" w:hAnsi="Tahoma" w:cs="Tahoma"/>
          <w:sz w:val="18"/>
        </w:rPr>
      </w:pPr>
    </w:p>
    <w:p w14:paraId="0955EB82" w14:textId="77777777" w:rsidR="00DE2B78" w:rsidRPr="007207A9" w:rsidRDefault="00DE2B78" w:rsidP="006E1146">
      <w:pPr>
        <w:keepLines/>
        <w:widowControl w:val="0"/>
        <w:jc w:val="both"/>
        <w:rPr>
          <w:rFonts w:ascii="Tahoma" w:hAnsi="Tahoma" w:cs="Tahoma"/>
        </w:rPr>
      </w:pPr>
      <w:r w:rsidRPr="007207A9">
        <w:rPr>
          <w:rFonts w:ascii="Tahoma" w:hAnsi="Tahoma" w:cs="Tahoma"/>
        </w:rPr>
        <w:t xml:space="preserve">Dostop do povezave (spletnega naslova) preko katerega ponudniki oddajo elektronske ponudbe v tem postopku javnega naročila, je ponudnikom na voljo </w:t>
      </w:r>
      <w:r w:rsidRPr="007207A9">
        <w:rPr>
          <w:rFonts w:ascii="Tahoma" w:hAnsi="Tahoma" w:cs="Tahoma"/>
          <w:u w:val="single"/>
        </w:rPr>
        <w:t xml:space="preserve">v predmetnem Obvestilu o javnem naročilu Portala JN </w:t>
      </w:r>
      <w:r w:rsidRPr="007207A9">
        <w:rPr>
          <w:rFonts w:ascii="Tahoma" w:hAnsi="Tahoma" w:cs="Tahoma"/>
          <w:b/>
          <w:sz w:val="18"/>
          <w:u w:val="single"/>
        </w:rPr>
        <w:t>v razdelku »1.3 Sporočanje«</w:t>
      </w:r>
      <w:r w:rsidRPr="007207A9">
        <w:rPr>
          <w:rFonts w:ascii="Tahoma" w:hAnsi="Tahoma" w:cs="Tahoma"/>
        </w:rPr>
        <w:t xml:space="preserve">.  </w:t>
      </w:r>
    </w:p>
    <w:p w14:paraId="4038987E" w14:textId="77777777" w:rsidR="00DE2B78" w:rsidRPr="007207A9" w:rsidRDefault="00DE2B78" w:rsidP="006E1146">
      <w:pPr>
        <w:keepLines/>
        <w:widowControl w:val="0"/>
        <w:jc w:val="both"/>
        <w:rPr>
          <w:rFonts w:ascii="Tahoma" w:hAnsi="Tahoma" w:cs="Tahoma"/>
        </w:rPr>
      </w:pPr>
    </w:p>
    <w:p w14:paraId="563EF170" w14:textId="77777777" w:rsidR="00DE2B78" w:rsidRPr="007207A9" w:rsidRDefault="00DE2B78" w:rsidP="006E1146">
      <w:pPr>
        <w:keepLines/>
        <w:widowControl w:val="0"/>
        <w:numPr>
          <w:ilvl w:val="2"/>
          <w:numId w:val="21"/>
        </w:numPr>
        <w:jc w:val="both"/>
        <w:rPr>
          <w:rFonts w:ascii="Tahoma" w:hAnsi="Tahoma" w:cs="Tahoma"/>
          <w:b/>
          <w:bCs/>
        </w:rPr>
      </w:pPr>
      <w:r w:rsidRPr="007207A9">
        <w:rPr>
          <w:rFonts w:ascii="Tahoma" w:hAnsi="Tahoma" w:cs="Tahoma"/>
          <w:b/>
          <w:bCs/>
        </w:rPr>
        <w:t>Navodila ponudniku glede nalaganja ponudbene dokumentacije v sistemu e-JN</w:t>
      </w:r>
    </w:p>
    <w:p w14:paraId="47C14375" w14:textId="77777777" w:rsidR="00DE2B78" w:rsidRPr="007207A9" w:rsidRDefault="00DE2B78" w:rsidP="006E1146">
      <w:pPr>
        <w:keepLines/>
        <w:widowControl w:val="0"/>
        <w:jc w:val="both"/>
        <w:rPr>
          <w:rFonts w:ascii="Tahoma" w:hAnsi="Tahoma"/>
          <w:szCs w:val="24"/>
        </w:rPr>
      </w:pPr>
    </w:p>
    <w:p w14:paraId="5C45BD50" w14:textId="77777777" w:rsidR="00DE2B78" w:rsidRPr="007207A9" w:rsidRDefault="00DE2B78" w:rsidP="006E1146">
      <w:pPr>
        <w:keepLines/>
        <w:widowControl w:val="0"/>
        <w:numPr>
          <w:ilvl w:val="0"/>
          <w:numId w:val="14"/>
        </w:numPr>
        <w:ind w:left="425" w:hanging="357"/>
        <w:jc w:val="both"/>
        <w:rPr>
          <w:rFonts w:ascii="Tahoma" w:hAnsi="Tahoma" w:cs="Tahoma"/>
          <w:b/>
          <w:color w:val="820000"/>
        </w:rPr>
      </w:pPr>
      <w:r w:rsidRPr="007207A9">
        <w:rPr>
          <w:rFonts w:ascii="Tahoma" w:hAnsi="Tahoma" w:cs="Tahoma"/>
          <w:b/>
          <w:color w:val="820000"/>
        </w:rPr>
        <w:t>Obrazec »Priloga 2«:</w:t>
      </w:r>
    </w:p>
    <w:p w14:paraId="2F46235A" w14:textId="77777777" w:rsidR="00C52B03" w:rsidRPr="007207A9" w:rsidRDefault="00C52B03" w:rsidP="006E1146">
      <w:pPr>
        <w:keepLines/>
        <w:widowControl w:val="0"/>
        <w:ind w:left="426"/>
        <w:jc w:val="both"/>
        <w:rPr>
          <w:rFonts w:ascii="Tahoma" w:hAnsi="Tahoma"/>
          <w:i/>
          <w:szCs w:val="24"/>
        </w:rPr>
      </w:pPr>
      <w:r w:rsidRPr="007207A9">
        <w:rPr>
          <w:rFonts w:ascii="Tahoma" w:hAnsi="Tahoma"/>
          <w:szCs w:val="24"/>
        </w:rPr>
        <w:t xml:space="preserve">Ponudnik v informacijskem sistemu e-JN </w:t>
      </w:r>
      <w:r w:rsidRPr="007207A9">
        <w:rPr>
          <w:rFonts w:ascii="Tahoma" w:hAnsi="Tahoma"/>
          <w:b/>
          <w:szCs w:val="24"/>
        </w:rPr>
        <w:t xml:space="preserve">v </w:t>
      </w:r>
      <w:r w:rsidRPr="007207A9">
        <w:rPr>
          <w:rFonts w:ascii="Tahoma" w:hAnsi="Tahoma"/>
          <w:b/>
          <w:sz w:val="18"/>
          <w:szCs w:val="24"/>
        </w:rPr>
        <w:t xml:space="preserve">Razdelek »Skupna ponudbena vrednost«, del »Predračun« </w:t>
      </w:r>
      <w:r w:rsidRPr="007207A9">
        <w:rPr>
          <w:rFonts w:ascii="Tahoma" w:hAnsi="Tahoma"/>
          <w:sz w:val="18"/>
          <w:szCs w:val="24"/>
        </w:rPr>
        <w:t xml:space="preserve"> </w:t>
      </w:r>
      <w:r w:rsidRPr="007207A9">
        <w:rPr>
          <w:rFonts w:ascii="Tahoma" w:hAnsi="Tahoma"/>
          <w:szCs w:val="24"/>
        </w:rPr>
        <w:t xml:space="preserve">naloži izpolnjen </w:t>
      </w:r>
      <w:r w:rsidRPr="007207A9">
        <w:rPr>
          <w:rFonts w:ascii="Tahoma" w:hAnsi="Tahoma"/>
          <w:szCs w:val="24"/>
          <w:u w:val="single"/>
        </w:rPr>
        <w:t>obrazec »Priloga 2«</w:t>
      </w:r>
      <w:r w:rsidRPr="007207A9">
        <w:rPr>
          <w:rFonts w:ascii="Tahoma" w:hAnsi="Tahoma"/>
          <w:szCs w:val="24"/>
        </w:rPr>
        <w:t xml:space="preserve"> (v "</w:t>
      </w:r>
      <w:proofErr w:type="spellStart"/>
      <w:r w:rsidRPr="007207A9">
        <w:rPr>
          <w:rFonts w:ascii="Tahoma" w:hAnsi="Tahoma"/>
          <w:szCs w:val="24"/>
        </w:rPr>
        <w:t>pdf</w:t>
      </w:r>
      <w:proofErr w:type="spellEnd"/>
      <w:r w:rsidRPr="007207A9">
        <w:rPr>
          <w:rFonts w:ascii="Tahoma" w:hAnsi="Tahoma"/>
          <w:szCs w:val="24"/>
        </w:rPr>
        <w:t xml:space="preserve">" formatu/zapisu/datoteki). Obrazec »Priloga 2« se </w:t>
      </w:r>
      <w:r w:rsidRPr="007207A9">
        <w:rPr>
          <w:rFonts w:ascii="Tahoma" w:hAnsi="Tahoma"/>
          <w:b/>
          <w:sz w:val="18"/>
          <w:szCs w:val="24"/>
        </w:rPr>
        <w:t>podpiše z oddajo ponudbe - elektronski podpis</w:t>
      </w:r>
      <w:r w:rsidRPr="007207A9">
        <w:rPr>
          <w:rFonts w:ascii="Tahoma" w:hAnsi="Tahoma"/>
          <w:szCs w:val="24"/>
        </w:rPr>
        <w:t xml:space="preserve">. </w:t>
      </w:r>
      <w:r w:rsidRPr="007207A9">
        <w:rPr>
          <w:rFonts w:ascii="Tahoma" w:hAnsi="Tahoma"/>
          <w:i/>
          <w:szCs w:val="24"/>
        </w:rPr>
        <w:t xml:space="preserve">Le-ta bo tudi na voljo oz. dostopna javnosti na javnem odpiranju ponudb. </w:t>
      </w:r>
    </w:p>
    <w:p w14:paraId="298DD94C" w14:textId="25D6D051" w:rsidR="002C1244" w:rsidRPr="007207A9" w:rsidRDefault="002C1244" w:rsidP="006E1146">
      <w:pPr>
        <w:keepLines/>
        <w:widowControl w:val="0"/>
        <w:jc w:val="both"/>
        <w:rPr>
          <w:rFonts w:ascii="Tahoma" w:hAnsi="Tahoma"/>
          <w:i/>
          <w:szCs w:val="24"/>
        </w:rPr>
      </w:pPr>
    </w:p>
    <w:p w14:paraId="3D0271EB" w14:textId="463176A4" w:rsidR="00C52B03" w:rsidRPr="007207A9" w:rsidRDefault="00C52B03" w:rsidP="006E1146">
      <w:pPr>
        <w:keepLines/>
        <w:widowControl w:val="0"/>
        <w:jc w:val="both"/>
        <w:rPr>
          <w:rFonts w:ascii="Tahoma" w:hAnsi="Tahoma"/>
          <w:i/>
          <w:szCs w:val="24"/>
        </w:rPr>
      </w:pPr>
    </w:p>
    <w:p w14:paraId="72A159A7" w14:textId="77777777" w:rsidR="00C52B03" w:rsidRPr="007207A9" w:rsidRDefault="00C52B03" w:rsidP="006E1146">
      <w:pPr>
        <w:keepLines/>
        <w:widowControl w:val="0"/>
        <w:jc w:val="both"/>
        <w:rPr>
          <w:rFonts w:ascii="Tahoma" w:hAnsi="Tahoma"/>
          <w:i/>
          <w:szCs w:val="24"/>
        </w:rPr>
      </w:pPr>
    </w:p>
    <w:p w14:paraId="40D1AE6D" w14:textId="77777777" w:rsidR="00C52B03" w:rsidRPr="007207A9" w:rsidRDefault="00C52B03" w:rsidP="006E1146">
      <w:pPr>
        <w:keepLines/>
        <w:widowControl w:val="0"/>
        <w:numPr>
          <w:ilvl w:val="0"/>
          <w:numId w:val="14"/>
        </w:numPr>
        <w:spacing w:after="100"/>
        <w:ind w:left="425" w:hanging="357"/>
        <w:jc w:val="both"/>
        <w:rPr>
          <w:rFonts w:ascii="Tahoma" w:hAnsi="Tahoma" w:cs="Tahoma"/>
          <w:b/>
          <w:color w:val="820000"/>
        </w:rPr>
      </w:pPr>
      <w:r w:rsidRPr="007207A9">
        <w:rPr>
          <w:rFonts w:ascii="Tahoma" w:hAnsi="Tahoma" w:cs="Tahoma"/>
          <w:b/>
          <w:color w:val="820000"/>
        </w:rPr>
        <w:lastRenderedPageBreak/>
        <w:t>Obrazec »Priloga 3/1«:</w:t>
      </w:r>
    </w:p>
    <w:p w14:paraId="471D6476" w14:textId="77777777" w:rsidR="00C52B03" w:rsidRPr="007207A9" w:rsidRDefault="00C52B03" w:rsidP="006E1146">
      <w:pPr>
        <w:keepLines/>
        <w:widowControl w:val="0"/>
        <w:ind w:left="426"/>
        <w:jc w:val="both"/>
        <w:rPr>
          <w:rFonts w:ascii="Tahoma" w:hAnsi="Tahoma"/>
          <w:i/>
          <w:sz w:val="18"/>
          <w:szCs w:val="18"/>
        </w:rPr>
      </w:pPr>
      <w:r w:rsidRPr="007207A9">
        <w:rPr>
          <w:rFonts w:ascii="Tahoma" w:hAnsi="Tahoma"/>
          <w:szCs w:val="24"/>
        </w:rPr>
        <w:t xml:space="preserve">Ponudnik v informacijskem sistemu e-JN </w:t>
      </w:r>
      <w:r w:rsidRPr="007207A9">
        <w:rPr>
          <w:rFonts w:ascii="Tahoma" w:hAnsi="Tahoma"/>
          <w:b/>
          <w:szCs w:val="24"/>
        </w:rPr>
        <w:t xml:space="preserve">v Razdelek »DOKUMENTI«, del »IZJAVA – ponudnik« </w:t>
      </w:r>
      <w:r w:rsidRPr="007207A9">
        <w:rPr>
          <w:rFonts w:ascii="Tahoma" w:hAnsi="Tahoma"/>
          <w:szCs w:val="24"/>
        </w:rPr>
        <w:t xml:space="preserve"> naloži izpolnjen </w:t>
      </w:r>
      <w:r w:rsidRPr="007207A9">
        <w:rPr>
          <w:rFonts w:ascii="Tahoma" w:hAnsi="Tahoma"/>
          <w:szCs w:val="24"/>
          <w:u w:val="single"/>
        </w:rPr>
        <w:t>obrazec »Priloga 3/1«.</w:t>
      </w:r>
      <w:r w:rsidRPr="007207A9">
        <w:rPr>
          <w:rFonts w:ascii="Tahoma" w:hAnsi="Tahoma"/>
          <w:szCs w:val="24"/>
        </w:rPr>
        <w:t xml:space="preserve"> </w:t>
      </w:r>
      <w:r w:rsidRPr="007207A9">
        <w:rPr>
          <w:rFonts w:ascii="Tahoma" w:hAnsi="Tahoma" w:cs="Tahoma"/>
          <w:bCs/>
        </w:rPr>
        <w:t xml:space="preserve">S podpisom ponudbe se elektronsko, poleg »Priloga 2«, podpiše tudi predmetna </w:t>
      </w:r>
      <w:r w:rsidRPr="007207A9">
        <w:rPr>
          <w:rFonts w:ascii="Tahoma" w:hAnsi="Tahoma"/>
          <w:szCs w:val="24"/>
        </w:rPr>
        <w:t>Priloga 3/1</w:t>
      </w:r>
      <w:r w:rsidRPr="007207A9">
        <w:rPr>
          <w:rFonts w:ascii="Tahoma" w:hAnsi="Tahoma" w:cs="Tahoma"/>
          <w:bCs/>
        </w:rPr>
        <w:t xml:space="preserve">. </w:t>
      </w:r>
      <w:r w:rsidRPr="007207A9">
        <w:rPr>
          <w:rFonts w:ascii="Tahoma" w:hAnsi="Tahoma" w:cs="Tahoma"/>
          <w:bCs/>
          <w:i/>
          <w:sz w:val="18"/>
          <w:szCs w:val="18"/>
        </w:rPr>
        <w:t xml:space="preserve">Le-ta </w:t>
      </w:r>
      <w:r w:rsidRPr="007207A9">
        <w:rPr>
          <w:rFonts w:ascii="Tahoma" w:hAnsi="Tahoma"/>
          <w:i/>
          <w:sz w:val="18"/>
          <w:szCs w:val="18"/>
        </w:rPr>
        <w:t xml:space="preserve"> ne bo prikazana javnosti in ostalim ponudnikom</w:t>
      </w:r>
      <w:r w:rsidRPr="007207A9">
        <w:rPr>
          <w:rFonts w:ascii="Tahoma" w:hAnsi="Tahoma"/>
          <w:i/>
          <w:szCs w:val="24"/>
        </w:rPr>
        <w:t xml:space="preserve"> </w:t>
      </w:r>
      <w:r w:rsidRPr="007207A9">
        <w:rPr>
          <w:rFonts w:ascii="Tahoma" w:hAnsi="Tahoma"/>
          <w:i/>
          <w:sz w:val="18"/>
          <w:szCs w:val="18"/>
        </w:rPr>
        <w:t>na javnem odpiranju ponudb.</w:t>
      </w:r>
    </w:p>
    <w:p w14:paraId="4DA3ED0A" w14:textId="77777777" w:rsidR="00C52B03" w:rsidRPr="007207A9" w:rsidRDefault="00C52B03" w:rsidP="006E1146">
      <w:pPr>
        <w:keepLines/>
        <w:widowControl w:val="0"/>
        <w:ind w:left="426"/>
        <w:jc w:val="both"/>
        <w:rPr>
          <w:rFonts w:ascii="Tahoma" w:hAnsi="Tahoma"/>
          <w:i/>
          <w:sz w:val="16"/>
          <w:szCs w:val="24"/>
        </w:rPr>
      </w:pPr>
    </w:p>
    <w:p w14:paraId="24C9813C" w14:textId="77777777" w:rsidR="00C52B03" w:rsidRPr="007207A9" w:rsidRDefault="00C52B03" w:rsidP="006E1146">
      <w:pPr>
        <w:keepLines/>
        <w:widowControl w:val="0"/>
        <w:numPr>
          <w:ilvl w:val="0"/>
          <w:numId w:val="14"/>
        </w:numPr>
        <w:spacing w:after="100"/>
        <w:ind w:left="425" w:hanging="357"/>
        <w:jc w:val="both"/>
        <w:rPr>
          <w:rFonts w:ascii="Tahoma" w:hAnsi="Tahoma" w:cs="Tahoma"/>
          <w:b/>
          <w:color w:val="820000"/>
        </w:rPr>
      </w:pPr>
      <w:r w:rsidRPr="007207A9">
        <w:rPr>
          <w:rFonts w:ascii="Tahoma" w:hAnsi="Tahoma" w:cs="Tahoma"/>
          <w:b/>
          <w:color w:val="820000"/>
        </w:rPr>
        <w:t>Obrazec »Priloga 3/2«:</w:t>
      </w:r>
    </w:p>
    <w:p w14:paraId="616FA426" w14:textId="77777777" w:rsidR="00C52B03" w:rsidRPr="007207A9" w:rsidRDefault="00C52B03" w:rsidP="006E1146">
      <w:pPr>
        <w:keepLines/>
        <w:widowControl w:val="0"/>
        <w:ind w:left="426"/>
        <w:jc w:val="both"/>
        <w:rPr>
          <w:rFonts w:ascii="Tahoma" w:hAnsi="Tahoma"/>
          <w:i/>
          <w:sz w:val="16"/>
          <w:szCs w:val="24"/>
        </w:rPr>
      </w:pPr>
      <w:r w:rsidRPr="007207A9">
        <w:rPr>
          <w:rFonts w:ascii="Tahoma" w:hAnsi="Tahoma" w:cs="Tahoma"/>
          <w:bCs/>
        </w:rPr>
        <w:t>V primeru skupne ponudbe, uporabe zmogljivosti drugih subjektov in/ali podizvajalcev mora ponudnik v informacijskem sistemu e-JN</w:t>
      </w:r>
      <w:r w:rsidRPr="007207A9">
        <w:rPr>
          <w:rFonts w:ascii="Tahoma" w:hAnsi="Tahoma" w:cs="Tahoma"/>
          <w:b/>
          <w:bCs/>
        </w:rPr>
        <w:t xml:space="preserve"> v Razdelek »SODELUJOČI«, del »IZJAVA – ostali sodelujoči« </w:t>
      </w:r>
      <w:r w:rsidRPr="007207A9">
        <w:rPr>
          <w:rFonts w:ascii="Tahoma" w:hAnsi="Tahoma" w:cs="Tahoma"/>
          <w:bCs/>
        </w:rPr>
        <w:t xml:space="preserve">naložiti </w:t>
      </w:r>
      <w:r w:rsidRPr="007207A9">
        <w:rPr>
          <w:rFonts w:ascii="Tahoma" w:hAnsi="Tahoma"/>
          <w:szCs w:val="24"/>
        </w:rPr>
        <w:t xml:space="preserve">izpolnjen </w:t>
      </w:r>
      <w:r w:rsidRPr="007207A9">
        <w:rPr>
          <w:rFonts w:ascii="Tahoma" w:hAnsi="Tahoma"/>
          <w:szCs w:val="24"/>
          <w:u w:val="single"/>
        </w:rPr>
        <w:t>obrazec »Priloga 3/2«</w:t>
      </w:r>
      <w:r w:rsidRPr="007207A9">
        <w:rPr>
          <w:rFonts w:ascii="Tahoma" w:hAnsi="Tahoma"/>
          <w:szCs w:val="24"/>
        </w:rPr>
        <w:t xml:space="preserve"> </w:t>
      </w:r>
      <w:r w:rsidRPr="007207A9">
        <w:rPr>
          <w:rFonts w:ascii="Tahoma" w:hAnsi="Tahoma" w:cs="Tahoma"/>
          <w:b/>
        </w:rPr>
        <w:t>za vsakega</w:t>
      </w:r>
      <w:r w:rsidRPr="007207A9">
        <w:rPr>
          <w:rFonts w:ascii="Tahoma" w:hAnsi="Tahoma" w:cs="Tahoma"/>
        </w:rPr>
        <w:t xml:space="preserve"> od ostalih sodelujočih.</w:t>
      </w:r>
      <w:r w:rsidRPr="007207A9">
        <w:rPr>
          <w:rFonts w:ascii="Tahoma" w:hAnsi="Tahoma" w:cs="Tahoma"/>
          <w:bCs/>
        </w:rPr>
        <w:t xml:space="preserve"> </w:t>
      </w:r>
      <w:r w:rsidRPr="007207A9">
        <w:rPr>
          <w:rFonts w:ascii="Tahoma" w:hAnsi="Tahoma" w:cs="Tahoma"/>
          <w:bCs/>
          <w:i/>
          <w:sz w:val="18"/>
          <w:szCs w:val="18"/>
        </w:rPr>
        <w:t>Le-ta</w:t>
      </w:r>
      <w:r w:rsidRPr="007207A9">
        <w:rPr>
          <w:rFonts w:ascii="Tahoma" w:hAnsi="Tahoma"/>
          <w:i/>
          <w:sz w:val="18"/>
          <w:szCs w:val="18"/>
        </w:rPr>
        <w:t xml:space="preserve"> ne bo prikazana javnosti in ostalim ponudnikom</w:t>
      </w:r>
      <w:r w:rsidRPr="007207A9">
        <w:rPr>
          <w:rFonts w:ascii="Tahoma" w:hAnsi="Tahoma"/>
          <w:i/>
          <w:szCs w:val="24"/>
        </w:rPr>
        <w:t xml:space="preserve"> </w:t>
      </w:r>
      <w:r w:rsidRPr="007207A9">
        <w:rPr>
          <w:rFonts w:ascii="Tahoma" w:hAnsi="Tahoma"/>
          <w:i/>
          <w:sz w:val="18"/>
          <w:szCs w:val="18"/>
        </w:rPr>
        <w:t>na javnem odpiranju ponudb.</w:t>
      </w:r>
    </w:p>
    <w:p w14:paraId="48EF8921" w14:textId="77777777" w:rsidR="00DE2B78" w:rsidRPr="007207A9" w:rsidRDefault="00DE2B78" w:rsidP="006E1146">
      <w:pPr>
        <w:keepLines/>
        <w:widowControl w:val="0"/>
        <w:ind w:left="426"/>
        <w:jc w:val="both"/>
        <w:rPr>
          <w:rFonts w:ascii="Tahoma" w:hAnsi="Tahoma"/>
          <w:i/>
          <w:szCs w:val="17"/>
        </w:rPr>
      </w:pPr>
      <w:r w:rsidRPr="007207A9">
        <w:rPr>
          <w:rFonts w:ascii="Tahoma" w:hAnsi="Tahoma"/>
          <w:i/>
          <w:sz w:val="16"/>
          <w:szCs w:val="17"/>
        </w:rPr>
        <w:t xml:space="preserve"> </w:t>
      </w:r>
    </w:p>
    <w:p w14:paraId="286C88E3" w14:textId="77777777" w:rsidR="00DE2B78" w:rsidRPr="007207A9" w:rsidRDefault="00DE2B78" w:rsidP="006E1146">
      <w:pPr>
        <w:keepLines/>
        <w:widowControl w:val="0"/>
        <w:numPr>
          <w:ilvl w:val="0"/>
          <w:numId w:val="14"/>
        </w:numPr>
        <w:spacing w:after="100"/>
        <w:ind w:left="425" w:hanging="357"/>
        <w:jc w:val="both"/>
        <w:rPr>
          <w:rFonts w:ascii="Tahoma" w:hAnsi="Tahoma" w:cs="Tahoma"/>
          <w:b/>
          <w:color w:val="820000"/>
        </w:rPr>
      </w:pPr>
      <w:r w:rsidRPr="007207A9">
        <w:rPr>
          <w:rFonts w:ascii="Tahoma" w:hAnsi="Tahoma" w:cs="Tahoma"/>
          <w:b/>
          <w:color w:val="820000"/>
        </w:rPr>
        <w:t>Ostala ponudbena dokumentacija:</w:t>
      </w:r>
    </w:p>
    <w:p w14:paraId="193F9172" w14:textId="77777777" w:rsidR="00000344" w:rsidRPr="007207A9" w:rsidRDefault="00000344" w:rsidP="006E1146">
      <w:pPr>
        <w:keepLines/>
        <w:widowControl w:val="0"/>
        <w:ind w:left="426"/>
        <w:jc w:val="both"/>
        <w:rPr>
          <w:rFonts w:ascii="Tahoma" w:hAnsi="Tahoma"/>
          <w:szCs w:val="24"/>
        </w:rPr>
      </w:pPr>
      <w:r w:rsidRPr="007207A9">
        <w:rPr>
          <w:rFonts w:ascii="Tahoma" w:hAnsi="Tahoma"/>
          <w:szCs w:val="24"/>
          <w:u w:val="single"/>
        </w:rPr>
        <w:t>Ostalo ponudbeno dokumentacijo/priloge</w:t>
      </w:r>
      <w:r w:rsidRPr="007207A9">
        <w:rPr>
          <w:rFonts w:ascii="Tahoma" w:hAnsi="Tahoma"/>
          <w:szCs w:val="24"/>
        </w:rPr>
        <w:t xml:space="preserve"> ponudnik naloži </w:t>
      </w:r>
      <w:r w:rsidRPr="007207A9">
        <w:rPr>
          <w:rFonts w:ascii="Tahoma" w:hAnsi="Tahoma"/>
          <w:b/>
          <w:szCs w:val="24"/>
        </w:rPr>
        <w:t>v Razdelek »DOKUMENTI«, del »Ostale priloge«</w:t>
      </w:r>
      <w:r w:rsidRPr="007207A9">
        <w:rPr>
          <w:rFonts w:ascii="Tahoma" w:hAnsi="Tahoma"/>
          <w:szCs w:val="24"/>
        </w:rPr>
        <w:t xml:space="preserve">. </w:t>
      </w:r>
    </w:p>
    <w:p w14:paraId="1C89E90E" w14:textId="77777777" w:rsidR="00000344" w:rsidRPr="007207A9" w:rsidRDefault="00000344" w:rsidP="006E1146">
      <w:pPr>
        <w:keepLines/>
        <w:widowControl w:val="0"/>
        <w:ind w:left="426"/>
        <w:jc w:val="both"/>
        <w:rPr>
          <w:rFonts w:ascii="Tahoma" w:hAnsi="Tahoma"/>
          <w:szCs w:val="24"/>
          <w:u w:val="single"/>
        </w:rPr>
      </w:pPr>
    </w:p>
    <w:p w14:paraId="62947A3F" w14:textId="77777777" w:rsidR="00DE2B78" w:rsidRPr="007207A9" w:rsidRDefault="00DE2B78" w:rsidP="006E1146">
      <w:pPr>
        <w:keepLines/>
        <w:widowControl w:val="0"/>
        <w:ind w:left="426"/>
        <w:jc w:val="both"/>
        <w:rPr>
          <w:rFonts w:ascii="Tahoma" w:hAnsi="Tahoma"/>
          <w:i/>
          <w:sz w:val="18"/>
          <w:szCs w:val="18"/>
        </w:rPr>
      </w:pPr>
      <w:r w:rsidRPr="007207A9">
        <w:rPr>
          <w:rFonts w:ascii="Tahoma" w:hAnsi="Tahoma"/>
          <w:i/>
          <w:sz w:val="18"/>
          <w:szCs w:val="18"/>
        </w:rPr>
        <w:t>Ostala ponudbena dokumentacija ne bo prikazana javnosti in ostalim ponudnikom</w:t>
      </w:r>
      <w:r w:rsidRPr="007207A9">
        <w:rPr>
          <w:rFonts w:ascii="Tahoma" w:hAnsi="Tahoma"/>
          <w:i/>
          <w:szCs w:val="24"/>
        </w:rPr>
        <w:t xml:space="preserve"> </w:t>
      </w:r>
      <w:r w:rsidRPr="007207A9">
        <w:rPr>
          <w:rFonts w:ascii="Tahoma" w:hAnsi="Tahoma"/>
          <w:i/>
          <w:sz w:val="18"/>
          <w:szCs w:val="18"/>
        </w:rPr>
        <w:t>na javnem odpiranju ponudb.</w:t>
      </w:r>
    </w:p>
    <w:p w14:paraId="7522AAA9" w14:textId="77777777" w:rsidR="00DE2B78" w:rsidRPr="007207A9" w:rsidRDefault="00DE2B78" w:rsidP="006E1146">
      <w:pPr>
        <w:keepLines/>
        <w:widowControl w:val="0"/>
        <w:ind w:left="426"/>
        <w:jc w:val="both"/>
        <w:rPr>
          <w:rFonts w:ascii="Tahoma" w:hAnsi="Tahoma"/>
          <w:i/>
          <w:sz w:val="18"/>
          <w:szCs w:val="18"/>
        </w:rPr>
      </w:pPr>
    </w:p>
    <w:p w14:paraId="73501434" w14:textId="37649ED7" w:rsidR="00873F38" w:rsidRPr="007207A9" w:rsidRDefault="00873F38" w:rsidP="006E1146">
      <w:pPr>
        <w:keepLines/>
        <w:widowControl w:val="0"/>
        <w:ind w:left="426"/>
        <w:jc w:val="both"/>
        <w:rPr>
          <w:rFonts w:ascii="Tahoma" w:hAnsi="Tahoma"/>
          <w:i/>
          <w:sz w:val="18"/>
          <w:szCs w:val="18"/>
        </w:rPr>
      </w:pPr>
      <w:r w:rsidRPr="007207A9">
        <w:rPr>
          <w:rFonts w:ascii="Tahoma" w:hAnsi="Tahoma"/>
          <w:i/>
          <w:sz w:val="18"/>
          <w:szCs w:val="18"/>
        </w:rPr>
        <w:t xml:space="preserve">V primeru razhajanj med podatki navedenimi v razdelku »Skupna ponudbena vrednost«, podatki v Prilogi 2 naloženim v razdelek »Skupna ponudbena cena«, del »Predračun«, in </w:t>
      </w:r>
      <w:r w:rsidR="007A78B0" w:rsidRPr="007207A9">
        <w:rPr>
          <w:rFonts w:ascii="Tahoma" w:hAnsi="Tahoma"/>
          <w:i/>
          <w:sz w:val="18"/>
          <w:szCs w:val="18"/>
        </w:rPr>
        <w:t>celotnim Ponudbenim predračunom</w:t>
      </w:r>
      <w:r w:rsidRPr="007207A9">
        <w:rPr>
          <w:rFonts w:ascii="Tahoma" w:hAnsi="Tahoma"/>
          <w:i/>
          <w:sz w:val="18"/>
          <w:szCs w:val="18"/>
        </w:rPr>
        <w:t xml:space="preserve"> - naloženim v razdelek »Dokumenti«, del »Ostale priloge«, kot veljavni štejejo podatki </w:t>
      </w:r>
      <w:r w:rsidR="007A78B0" w:rsidRPr="007207A9">
        <w:rPr>
          <w:rFonts w:ascii="Tahoma" w:hAnsi="Tahoma"/>
          <w:i/>
          <w:sz w:val="18"/>
          <w:szCs w:val="18"/>
        </w:rPr>
        <w:t>v dokumentu Ponudbeni predračun</w:t>
      </w:r>
      <w:r w:rsidRPr="007207A9">
        <w:rPr>
          <w:rFonts w:ascii="Tahoma" w:hAnsi="Tahoma"/>
          <w:i/>
          <w:sz w:val="18"/>
          <w:szCs w:val="18"/>
        </w:rPr>
        <w:t>, ki je predložen v razdelku »Dokumenti«, del »Ostale priloge« .</w:t>
      </w:r>
    </w:p>
    <w:p w14:paraId="622406D9" w14:textId="77777777" w:rsidR="00873F38" w:rsidRPr="007207A9" w:rsidRDefault="00873F38" w:rsidP="006E1146">
      <w:pPr>
        <w:keepLines/>
        <w:widowControl w:val="0"/>
        <w:ind w:left="426"/>
        <w:jc w:val="both"/>
        <w:rPr>
          <w:rFonts w:ascii="Tahoma" w:hAnsi="Tahoma"/>
          <w:i/>
          <w:sz w:val="12"/>
          <w:szCs w:val="24"/>
        </w:rPr>
      </w:pPr>
    </w:p>
    <w:p w14:paraId="1B27ABB2" w14:textId="77777777" w:rsidR="00873F38" w:rsidRPr="007207A9" w:rsidRDefault="00873F38" w:rsidP="006E1146">
      <w:pPr>
        <w:keepLines/>
        <w:widowControl w:val="0"/>
        <w:ind w:left="426"/>
        <w:jc w:val="both"/>
        <w:rPr>
          <w:rFonts w:ascii="Tahoma" w:hAnsi="Tahoma"/>
          <w:sz w:val="18"/>
          <w:szCs w:val="18"/>
        </w:rPr>
      </w:pPr>
      <w:r w:rsidRPr="007207A9">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7207A9">
        <w:rPr>
          <w:rFonts w:ascii="Tahoma" w:hAnsi="Tahoma"/>
          <w:szCs w:val="24"/>
        </w:rPr>
        <w:t xml:space="preserve"> </w:t>
      </w:r>
      <w:r w:rsidRPr="007207A9">
        <w:rPr>
          <w:rFonts w:ascii="Tahoma" w:hAnsi="Tahoma"/>
          <w:sz w:val="18"/>
          <w:szCs w:val="18"/>
        </w:rPr>
        <w:t>na javnem odpiranju ponudb.</w:t>
      </w:r>
    </w:p>
    <w:p w14:paraId="11515840" w14:textId="77777777" w:rsidR="00BB21B7" w:rsidRPr="007207A9" w:rsidRDefault="00BB21B7" w:rsidP="006E1146">
      <w:pPr>
        <w:keepLines/>
        <w:widowControl w:val="0"/>
        <w:ind w:left="426"/>
        <w:jc w:val="both"/>
        <w:rPr>
          <w:rFonts w:ascii="Tahoma" w:hAnsi="Tahoma"/>
          <w:i/>
          <w:sz w:val="18"/>
          <w:szCs w:val="18"/>
        </w:rPr>
      </w:pPr>
    </w:p>
    <w:p w14:paraId="499A83C2" w14:textId="77777777" w:rsidR="00000344" w:rsidRPr="007207A9" w:rsidRDefault="00000344" w:rsidP="006E1146">
      <w:pPr>
        <w:keepLines/>
        <w:widowControl w:val="0"/>
        <w:ind w:left="426"/>
        <w:jc w:val="both"/>
        <w:rPr>
          <w:rFonts w:ascii="Tahoma" w:hAnsi="Tahoma"/>
          <w:i/>
          <w:sz w:val="18"/>
          <w:szCs w:val="18"/>
        </w:rPr>
      </w:pPr>
    </w:p>
    <w:p w14:paraId="750BE0F2" w14:textId="77777777" w:rsidR="00DE2B78" w:rsidRPr="007207A9" w:rsidRDefault="00DE2B78" w:rsidP="006E1146">
      <w:pPr>
        <w:keepLines/>
        <w:widowControl w:val="0"/>
        <w:numPr>
          <w:ilvl w:val="1"/>
          <w:numId w:val="21"/>
        </w:numPr>
        <w:jc w:val="both"/>
        <w:rPr>
          <w:rFonts w:ascii="Tahoma" w:hAnsi="Tahoma" w:cs="Tahoma"/>
          <w:b/>
        </w:rPr>
      </w:pPr>
      <w:r w:rsidRPr="007207A9">
        <w:rPr>
          <w:rFonts w:ascii="Tahoma" w:hAnsi="Tahoma" w:cs="Tahoma"/>
          <w:b/>
        </w:rPr>
        <w:t>Vsebina ponudbene dokumentacije</w:t>
      </w:r>
    </w:p>
    <w:p w14:paraId="63C1932E" w14:textId="77777777" w:rsidR="00DE2B78" w:rsidRPr="007207A9" w:rsidRDefault="00DE2B78" w:rsidP="006E1146">
      <w:pPr>
        <w:keepLines/>
        <w:widowControl w:val="0"/>
        <w:jc w:val="both"/>
        <w:rPr>
          <w:rFonts w:ascii="Tahoma" w:hAnsi="Tahoma" w:cs="Tahoma"/>
        </w:rPr>
      </w:pPr>
    </w:p>
    <w:p w14:paraId="143841E0" w14:textId="77777777" w:rsidR="00DE2B78" w:rsidRPr="007207A9" w:rsidRDefault="00DE2B78" w:rsidP="006E1146">
      <w:pPr>
        <w:keepLines/>
        <w:widowControl w:val="0"/>
        <w:jc w:val="both"/>
        <w:rPr>
          <w:rFonts w:ascii="Tahoma" w:hAnsi="Tahoma" w:cs="Tahoma"/>
          <w:sz w:val="22"/>
        </w:rPr>
      </w:pPr>
      <w:r w:rsidRPr="007207A9">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7207A9" w:rsidRDefault="00DE2B78" w:rsidP="006E1146">
      <w:pPr>
        <w:keepLines/>
        <w:widowControl w:val="0"/>
        <w:jc w:val="both"/>
        <w:rPr>
          <w:rFonts w:ascii="Tahoma" w:hAnsi="Tahoma" w:cs="Tahoma"/>
          <w:sz w:val="16"/>
        </w:rPr>
      </w:pPr>
    </w:p>
    <w:p w14:paraId="42CE7C40" w14:textId="77777777" w:rsidR="00DE2B78" w:rsidRPr="007207A9" w:rsidRDefault="00DE2B78" w:rsidP="006E1146">
      <w:pPr>
        <w:keepLines/>
        <w:widowControl w:val="0"/>
        <w:jc w:val="both"/>
        <w:rPr>
          <w:rFonts w:ascii="Tahoma" w:hAnsi="Tahoma" w:cs="Tahoma"/>
          <w:b/>
        </w:rPr>
      </w:pPr>
      <w:r w:rsidRPr="007207A9">
        <w:rPr>
          <w:rFonts w:ascii="Tahoma" w:hAnsi="Tahoma" w:cs="Tahoma"/>
          <w:b/>
        </w:rPr>
        <w:t>Ponudbena dokumentacija, ki jo naročnik zahteva z javnim razpisom je navedena v nadaljevanju:</w:t>
      </w:r>
    </w:p>
    <w:p w14:paraId="06818C01" w14:textId="77777777" w:rsidR="00DE2B78" w:rsidRPr="007207A9" w:rsidRDefault="00DE2B78" w:rsidP="006E1146">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7207A9" w14:paraId="59D74B05" w14:textId="77777777" w:rsidTr="00CB79CC">
        <w:tc>
          <w:tcPr>
            <w:tcW w:w="599" w:type="dxa"/>
            <w:tcBorders>
              <w:right w:val="nil"/>
            </w:tcBorders>
          </w:tcPr>
          <w:p w14:paraId="0FD56715" w14:textId="77777777" w:rsidR="00447CDD" w:rsidRPr="007207A9" w:rsidRDefault="00447CDD" w:rsidP="006E1146">
            <w:pPr>
              <w:keepLines/>
              <w:widowControl w:val="0"/>
              <w:jc w:val="both"/>
              <w:rPr>
                <w:rFonts w:ascii="Tahoma" w:hAnsi="Tahoma" w:cs="Tahoma"/>
              </w:rPr>
            </w:pPr>
          </w:p>
        </w:tc>
        <w:tc>
          <w:tcPr>
            <w:tcW w:w="7653" w:type="dxa"/>
            <w:tcBorders>
              <w:left w:val="nil"/>
            </w:tcBorders>
          </w:tcPr>
          <w:p w14:paraId="08E056EA" w14:textId="77777777" w:rsidR="00447CDD" w:rsidRPr="007207A9" w:rsidRDefault="00447CDD" w:rsidP="006E1146">
            <w:pPr>
              <w:keepLines/>
              <w:widowControl w:val="0"/>
              <w:jc w:val="both"/>
              <w:rPr>
                <w:rFonts w:ascii="Tahoma" w:hAnsi="Tahoma" w:cs="Tahoma"/>
              </w:rPr>
            </w:pPr>
            <w:r w:rsidRPr="007207A9">
              <w:rPr>
                <w:rFonts w:ascii="Tahoma" w:hAnsi="Tahoma" w:cs="Tahoma"/>
              </w:rPr>
              <w:t xml:space="preserve">PODATKI O PONUDNIKU </w:t>
            </w:r>
          </w:p>
        </w:tc>
        <w:tc>
          <w:tcPr>
            <w:tcW w:w="912" w:type="dxa"/>
            <w:tcBorders>
              <w:right w:val="nil"/>
            </w:tcBorders>
          </w:tcPr>
          <w:p w14:paraId="21731106" w14:textId="77777777" w:rsidR="00447CDD" w:rsidRPr="007207A9" w:rsidRDefault="00447CDD" w:rsidP="006E1146">
            <w:pPr>
              <w:keepLines/>
              <w:widowControl w:val="0"/>
              <w:jc w:val="both"/>
              <w:rPr>
                <w:rFonts w:ascii="Tahoma" w:hAnsi="Tahoma" w:cs="Tahoma"/>
                <w:b/>
              </w:rPr>
            </w:pPr>
            <w:r w:rsidRPr="007207A9">
              <w:rPr>
                <w:rFonts w:ascii="Tahoma" w:hAnsi="Tahoma" w:cs="Tahoma"/>
                <w:b/>
                <w:i/>
              </w:rPr>
              <w:t xml:space="preserve">Priloga </w:t>
            </w:r>
          </w:p>
        </w:tc>
        <w:tc>
          <w:tcPr>
            <w:tcW w:w="551" w:type="dxa"/>
            <w:tcBorders>
              <w:left w:val="nil"/>
            </w:tcBorders>
          </w:tcPr>
          <w:p w14:paraId="5660C7A1" w14:textId="77777777" w:rsidR="00447CDD" w:rsidRPr="007207A9" w:rsidRDefault="00447CDD" w:rsidP="006E1146">
            <w:pPr>
              <w:keepLines/>
              <w:widowControl w:val="0"/>
              <w:jc w:val="both"/>
              <w:rPr>
                <w:rFonts w:ascii="Tahoma" w:hAnsi="Tahoma" w:cs="Tahoma"/>
                <w:b/>
                <w:i/>
              </w:rPr>
            </w:pPr>
            <w:r w:rsidRPr="007207A9">
              <w:rPr>
                <w:rFonts w:ascii="Tahoma" w:hAnsi="Tahoma" w:cs="Tahoma"/>
                <w:b/>
                <w:i/>
              </w:rPr>
              <w:t>1</w:t>
            </w:r>
          </w:p>
        </w:tc>
      </w:tr>
    </w:tbl>
    <w:p w14:paraId="3365EF5C" w14:textId="77777777" w:rsidR="00447CDD" w:rsidRPr="007207A9" w:rsidRDefault="00447CDD" w:rsidP="006E1146">
      <w:pPr>
        <w:keepLines/>
        <w:widowControl w:val="0"/>
        <w:tabs>
          <w:tab w:val="left" w:pos="567"/>
          <w:tab w:val="num" w:pos="851"/>
          <w:tab w:val="left" w:pos="993"/>
        </w:tabs>
        <w:jc w:val="both"/>
        <w:rPr>
          <w:rFonts w:ascii="Tahoma" w:hAnsi="Tahoma" w:cs="Tahoma"/>
          <w:sz w:val="16"/>
        </w:rPr>
      </w:pPr>
    </w:p>
    <w:p w14:paraId="689C6F84" w14:textId="77777777" w:rsidR="00447CDD" w:rsidRPr="007207A9" w:rsidRDefault="00447CDD" w:rsidP="006E1146">
      <w:pPr>
        <w:keepLines/>
        <w:widowControl w:val="0"/>
        <w:jc w:val="both"/>
        <w:rPr>
          <w:rFonts w:ascii="Tahoma" w:hAnsi="Tahoma" w:cs="Tahoma"/>
        </w:rPr>
      </w:pPr>
      <w:r w:rsidRPr="007207A9">
        <w:rPr>
          <w:rFonts w:ascii="Tahoma" w:hAnsi="Tahoma" w:cs="Tahoma"/>
        </w:rPr>
        <w:t xml:space="preserve">Prilogo je potrebno izpolniti in podpisati </w:t>
      </w:r>
      <w:r w:rsidRPr="007207A9">
        <w:rPr>
          <w:rFonts w:ascii="Tahoma" w:hAnsi="Tahoma" w:cs="Tahoma"/>
          <w:u w:val="single"/>
        </w:rPr>
        <w:t>ter naložiti v</w:t>
      </w:r>
      <w:r w:rsidRPr="007207A9">
        <w:rPr>
          <w:rFonts w:ascii="Tahoma" w:hAnsi="Tahoma" w:cs="Tahoma"/>
          <w:b/>
          <w:u w:val="single"/>
        </w:rPr>
        <w:t xml:space="preserve"> </w:t>
      </w:r>
      <w:r w:rsidRPr="007207A9">
        <w:rPr>
          <w:rFonts w:ascii="Tahoma" w:hAnsi="Tahoma" w:cs="Tahoma"/>
          <w:b/>
          <w:sz w:val="18"/>
          <w:szCs w:val="18"/>
          <w:u w:val="single"/>
        </w:rPr>
        <w:t>Razdelek »DOKUMENTI«, del »Ostale priloge«</w:t>
      </w:r>
      <w:r w:rsidRPr="007207A9">
        <w:rPr>
          <w:rFonts w:ascii="Tahoma" w:hAnsi="Tahoma" w:cs="Tahoma"/>
        </w:rPr>
        <w:t xml:space="preserve">. </w:t>
      </w:r>
    </w:p>
    <w:p w14:paraId="546F05A6" w14:textId="77777777" w:rsidR="00447CDD" w:rsidRPr="007207A9" w:rsidRDefault="00447CDD" w:rsidP="006E1146">
      <w:pPr>
        <w:keepLines/>
        <w:widowControl w:val="0"/>
        <w:jc w:val="both"/>
        <w:rPr>
          <w:rFonts w:ascii="Tahoma" w:hAnsi="Tahoma" w:cs="Tahoma"/>
          <w:sz w:val="14"/>
        </w:rPr>
      </w:pPr>
    </w:p>
    <w:p w14:paraId="4238A452" w14:textId="77777777" w:rsidR="00447CDD" w:rsidRPr="007207A9" w:rsidRDefault="00447CDD" w:rsidP="006E1146">
      <w:pPr>
        <w:keepLines/>
        <w:widowControl w:val="0"/>
        <w:jc w:val="both"/>
        <w:rPr>
          <w:rFonts w:ascii="Tahoma" w:hAnsi="Tahoma" w:cs="Tahoma"/>
          <w:i/>
          <w:sz w:val="18"/>
          <w:szCs w:val="19"/>
        </w:rPr>
      </w:pPr>
      <w:r w:rsidRPr="007207A9">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1204B0AA" w14:textId="77777777" w:rsidR="00447CDD" w:rsidRPr="007207A9" w:rsidRDefault="00447CDD" w:rsidP="006E11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7207A9" w14:paraId="65DBE2C1" w14:textId="77777777" w:rsidTr="00CB79CC">
        <w:tc>
          <w:tcPr>
            <w:tcW w:w="599" w:type="dxa"/>
            <w:tcBorders>
              <w:right w:val="nil"/>
            </w:tcBorders>
          </w:tcPr>
          <w:p w14:paraId="58FA1930" w14:textId="77777777" w:rsidR="00447CDD" w:rsidRPr="007207A9" w:rsidRDefault="00447CDD" w:rsidP="006E1146">
            <w:pPr>
              <w:keepLines/>
              <w:widowControl w:val="0"/>
              <w:jc w:val="both"/>
              <w:rPr>
                <w:rFonts w:ascii="Tahoma" w:hAnsi="Tahoma" w:cs="Tahoma"/>
              </w:rPr>
            </w:pPr>
          </w:p>
        </w:tc>
        <w:tc>
          <w:tcPr>
            <w:tcW w:w="7653" w:type="dxa"/>
            <w:tcBorders>
              <w:left w:val="nil"/>
            </w:tcBorders>
          </w:tcPr>
          <w:p w14:paraId="0DA51F75" w14:textId="77777777" w:rsidR="00447CDD" w:rsidRPr="007207A9" w:rsidRDefault="00447CDD" w:rsidP="006E1146">
            <w:pPr>
              <w:keepLines/>
              <w:widowControl w:val="0"/>
              <w:jc w:val="both"/>
              <w:rPr>
                <w:rFonts w:ascii="Tahoma" w:hAnsi="Tahoma" w:cs="Tahoma"/>
              </w:rPr>
            </w:pPr>
            <w:r w:rsidRPr="007207A9">
              <w:rPr>
                <w:rFonts w:ascii="Tahoma" w:hAnsi="Tahoma" w:cs="Tahoma"/>
              </w:rPr>
              <w:t>PONUDBA</w:t>
            </w:r>
          </w:p>
        </w:tc>
        <w:tc>
          <w:tcPr>
            <w:tcW w:w="912" w:type="dxa"/>
            <w:tcBorders>
              <w:right w:val="nil"/>
            </w:tcBorders>
          </w:tcPr>
          <w:p w14:paraId="12B476E4" w14:textId="77777777" w:rsidR="00447CDD" w:rsidRPr="007207A9" w:rsidRDefault="00447CDD" w:rsidP="006E1146">
            <w:pPr>
              <w:keepLines/>
              <w:widowControl w:val="0"/>
              <w:jc w:val="both"/>
              <w:rPr>
                <w:rFonts w:ascii="Tahoma" w:hAnsi="Tahoma" w:cs="Tahoma"/>
                <w:b/>
              </w:rPr>
            </w:pPr>
            <w:r w:rsidRPr="007207A9">
              <w:rPr>
                <w:rFonts w:ascii="Tahoma" w:hAnsi="Tahoma" w:cs="Tahoma"/>
                <w:b/>
                <w:i/>
              </w:rPr>
              <w:t xml:space="preserve">Priloga </w:t>
            </w:r>
          </w:p>
        </w:tc>
        <w:tc>
          <w:tcPr>
            <w:tcW w:w="551" w:type="dxa"/>
            <w:tcBorders>
              <w:left w:val="nil"/>
            </w:tcBorders>
          </w:tcPr>
          <w:p w14:paraId="3041C2D3" w14:textId="77777777" w:rsidR="00447CDD" w:rsidRPr="007207A9" w:rsidRDefault="00447CDD" w:rsidP="006E1146">
            <w:pPr>
              <w:keepLines/>
              <w:widowControl w:val="0"/>
              <w:jc w:val="both"/>
              <w:rPr>
                <w:rFonts w:ascii="Tahoma" w:hAnsi="Tahoma" w:cs="Tahoma"/>
                <w:b/>
                <w:i/>
              </w:rPr>
            </w:pPr>
            <w:r w:rsidRPr="007207A9">
              <w:rPr>
                <w:rFonts w:ascii="Tahoma" w:hAnsi="Tahoma" w:cs="Tahoma"/>
                <w:b/>
                <w:i/>
              </w:rPr>
              <w:t>2</w:t>
            </w:r>
          </w:p>
        </w:tc>
      </w:tr>
    </w:tbl>
    <w:p w14:paraId="3F96F89B" w14:textId="77777777" w:rsidR="00447CDD" w:rsidRPr="007207A9" w:rsidRDefault="00447CDD" w:rsidP="006E1146">
      <w:pPr>
        <w:keepLines/>
        <w:widowControl w:val="0"/>
        <w:jc w:val="both"/>
        <w:rPr>
          <w:rFonts w:ascii="Tahoma" w:hAnsi="Tahoma" w:cs="Tahoma"/>
          <w:sz w:val="16"/>
        </w:rPr>
      </w:pPr>
    </w:p>
    <w:p w14:paraId="1DCC1AC4" w14:textId="77777777" w:rsidR="00447CDD" w:rsidRPr="007207A9" w:rsidRDefault="00447CDD" w:rsidP="006E1146">
      <w:pPr>
        <w:keepLines/>
        <w:widowControl w:val="0"/>
        <w:tabs>
          <w:tab w:val="left" w:pos="142"/>
          <w:tab w:val="left" w:pos="567"/>
          <w:tab w:val="num" w:pos="851"/>
          <w:tab w:val="left" w:pos="993"/>
        </w:tabs>
        <w:jc w:val="both"/>
        <w:rPr>
          <w:rFonts w:ascii="Tahoma" w:hAnsi="Tahoma" w:cs="Tahoma"/>
          <w:u w:val="single"/>
        </w:rPr>
      </w:pPr>
      <w:r w:rsidRPr="007207A9">
        <w:rPr>
          <w:rFonts w:ascii="Tahoma" w:hAnsi="Tahoma" w:cs="Tahoma"/>
        </w:rPr>
        <w:t xml:space="preserve">Ponudnik mora obrazec </w:t>
      </w:r>
      <w:r w:rsidRPr="007207A9">
        <w:rPr>
          <w:rFonts w:ascii="Tahoma" w:hAnsi="Tahoma" w:cs="Tahoma"/>
          <w:b/>
        </w:rPr>
        <w:t>Priloga 2</w:t>
      </w:r>
      <w:r w:rsidRPr="007207A9">
        <w:rPr>
          <w:rFonts w:ascii="Tahoma" w:hAnsi="Tahoma" w:cs="Tahoma"/>
        </w:rPr>
        <w:t xml:space="preserve"> izpolniti in podpisati, </w:t>
      </w:r>
      <w:r w:rsidRPr="007207A9">
        <w:rPr>
          <w:rFonts w:ascii="Tahoma" w:hAnsi="Tahoma" w:cs="Tahoma"/>
          <w:u w:val="single"/>
        </w:rPr>
        <w:t xml:space="preserve">ter jo naložiti </w:t>
      </w:r>
      <w:r w:rsidRPr="007207A9">
        <w:rPr>
          <w:rFonts w:ascii="Tahoma" w:hAnsi="Tahoma" w:cs="Tahoma"/>
          <w:sz w:val="18"/>
          <w:u w:val="single"/>
        </w:rPr>
        <w:t>v</w:t>
      </w:r>
      <w:r w:rsidRPr="007207A9">
        <w:rPr>
          <w:rFonts w:ascii="Tahoma" w:hAnsi="Tahoma" w:cs="Tahoma"/>
          <w:b/>
          <w:sz w:val="18"/>
          <w:u w:val="single"/>
        </w:rPr>
        <w:t xml:space="preserve"> Razdelek »Skupna ponudbena vrednost«, del »Predračun« </w:t>
      </w:r>
      <w:r w:rsidRPr="007207A9">
        <w:rPr>
          <w:rFonts w:ascii="Tahoma" w:hAnsi="Tahoma" w:cs="Tahoma"/>
          <w:u w:val="single"/>
        </w:rPr>
        <w:t>.</w:t>
      </w:r>
      <w:r w:rsidRPr="007207A9">
        <w:rPr>
          <w:rFonts w:ascii="Tahoma" w:hAnsi="Tahoma" w:cs="Tahoma"/>
        </w:rPr>
        <w:t xml:space="preserve"> Le-ta bo tudi na voljo oz. dostopna javnosti na javnem odpiranju ponudb.</w:t>
      </w:r>
    </w:p>
    <w:p w14:paraId="3A2B9D7B" w14:textId="7C1B9403" w:rsidR="00447CDD" w:rsidRPr="007207A9" w:rsidRDefault="00447CDD" w:rsidP="006E1146">
      <w:pPr>
        <w:keepLines/>
        <w:widowControl w:val="0"/>
        <w:jc w:val="both"/>
        <w:rPr>
          <w:rFonts w:ascii="Tahoma" w:hAnsi="Tahoma" w:cs="Tahoma"/>
          <w:sz w:val="16"/>
        </w:rPr>
      </w:pP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B37448" w:rsidRPr="007207A9" w14:paraId="1092A9EC" w14:textId="77777777" w:rsidTr="00A062D3">
        <w:tc>
          <w:tcPr>
            <w:tcW w:w="600" w:type="dxa"/>
            <w:tcBorders>
              <w:top w:val="single" w:sz="4" w:space="0" w:color="000000"/>
              <w:left w:val="single" w:sz="4" w:space="0" w:color="000000"/>
              <w:bottom w:val="single" w:sz="4" w:space="0" w:color="000000"/>
              <w:right w:val="nil"/>
            </w:tcBorders>
          </w:tcPr>
          <w:p w14:paraId="7C460026" w14:textId="77777777" w:rsidR="00B37448" w:rsidRPr="007207A9" w:rsidRDefault="00B37448" w:rsidP="006E1146">
            <w:pPr>
              <w:keepLines/>
              <w:widowControl w:val="0"/>
              <w:jc w:val="both"/>
              <w:rPr>
                <w:rFonts w:ascii="Tahoma" w:eastAsia="Tahoma" w:hAnsi="Tahoma" w:cs="Tahoma"/>
              </w:rPr>
            </w:pPr>
            <w:r w:rsidRPr="007207A9">
              <w:rPr>
                <w:rFonts w:ascii="Tahoma" w:eastAsia="Tahoma" w:hAnsi="Tahoma" w:cs="Tahoma"/>
              </w:rPr>
              <w:t xml:space="preserve">      </w:t>
            </w:r>
          </w:p>
        </w:tc>
        <w:tc>
          <w:tcPr>
            <w:tcW w:w="7475" w:type="dxa"/>
            <w:tcBorders>
              <w:top w:val="single" w:sz="4" w:space="0" w:color="000000"/>
              <w:left w:val="nil"/>
              <w:bottom w:val="single" w:sz="4" w:space="0" w:color="000000"/>
              <w:right w:val="single" w:sz="4" w:space="0" w:color="808080"/>
            </w:tcBorders>
          </w:tcPr>
          <w:p w14:paraId="24809D08" w14:textId="25FD7E89" w:rsidR="00B37448" w:rsidRPr="007207A9" w:rsidRDefault="007A78B0" w:rsidP="006E1146">
            <w:pPr>
              <w:keepLines/>
              <w:widowControl w:val="0"/>
              <w:jc w:val="both"/>
              <w:rPr>
                <w:rFonts w:ascii="Tahoma" w:eastAsia="Tahoma" w:hAnsi="Tahoma" w:cs="Tahoma"/>
              </w:rPr>
            </w:pPr>
            <w:r w:rsidRPr="007207A9">
              <w:rPr>
                <w:rFonts w:ascii="Tahoma" w:eastAsia="Tahoma" w:hAnsi="Tahoma" w:cs="Tahoma"/>
              </w:rPr>
              <w:t>PONUDBENI PREDRAČUN</w:t>
            </w:r>
          </w:p>
        </w:tc>
        <w:tc>
          <w:tcPr>
            <w:tcW w:w="992" w:type="dxa"/>
            <w:tcBorders>
              <w:top w:val="single" w:sz="4" w:space="0" w:color="000000"/>
              <w:left w:val="single" w:sz="4" w:space="0" w:color="808080"/>
              <w:bottom w:val="single" w:sz="4" w:space="0" w:color="000000"/>
              <w:right w:val="nil"/>
            </w:tcBorders>
          </w:tcPr>
          <w:p w14:paraId="7514F838" w14:textId="77777777" w:rsidR="00B37448" w:rsidRPr="007207A9" w:rsidRDefault="00B37448" w:rsidP="006E1146">
            <w:pPr>
              <w:keepLines/>
              <w:widowControl w:val="0"/>
              <w:jc w:val="both"/>
              <w:rPr>
                <w:rFonts w:ascii="Tahoma" w:eastAsia="Tahoma" w:hAnsi="Tahoma" w:cs="Tahoma"/>
                <w:b/>
              </w:rPr>
            </w:pPr>
            <w:r w:rsidRPr="007207A9">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40838503" w14:textId="77777777" w:rsidR="00B37448" w:rsidRPr="007207A9" w:rsidRDefault="00B37448" w:rsidP="006E1146">
            <w:pPr>
              <w:keepLines/>
              <w:widowControl w:val="0"/>
              <w:jc w:val="both"/>
              <w:rPr>
                <w:rFonts w:ascii="Tahoma" w:eastAsia="Tahoma" w:hAnsi="Tahoma" w:cs="Tahoma"/>
                <w:b/>
                <w:i/>
              </w:rPr>
            </w:pPr>
            <w:r w:rsidRPr="007207A9">
              <w:rPr>
                <w:rFonts w:ascii="Tahoma" w:eastAsia="Tahoma" w:hAnsi="Tahoma" w:cs="Tahoma"/>
                <w:b/>
                <w:i/>
              </w:rPr>
              <w:t>2/1</w:t>
            </w:r>
          </w:p>
        </w:tc>
      </w:tr>
    </w:tbl>
    <w:p w14:paraId="658D7070" w14:textId="77777777" w:rsidR="00B37448" w:rsidRPr="007207A9" w:rsidRDefault="00B37448" w:rsidP="006E1146">
      <w:pPr>
        <w:keepLines/>
        <w:widowControl w:val="0"/>
        <w:jc w:val="both"/>
        <w:rPr>
          <w:rFonts w:ascii="Tahoma" w:eastAsia="Tahoma" w:hAnsi="Tahoma" w:cs="Tahoma"/>
          <w:sz w:val="16"/>
          <w:szCs w:val="16"/>
        </w:rPr>
      </w:pPr>
    </w:p>
    <w:p w14:paraId="6F8CB208" w14:textId="61D0915E" w:rsidR="00CC604A" w:rsidRPr="007207A9" w:rsidRDefault="00CC604A" w:rsidP="006E1146">
      <w:pPr>
        <w:keepLines/>
        <w:widowControl w:val="0"/>
        <w:jc w:val="both"/>
        <w:rPr>
          <w:rFonts w:ascii="Tahoma" w:eastAsia="Tahoma" w:hAnsi="Tahoma" w:cs="Tahoma"/>
          <w:sz w:val="18"/>
          <w:u w:val="single"/>
        </w:rPr>
      </w:pPr>
      <w:r w:rsidRPr="007207A9">
        <w:rPr>
          <w:rFonts w:ascii="Tahoma" w:eastAsia="Tahoma" w:hAnsi="Tahoma" w:cs="Tahoma"/>
        </w:rPr>
        <w:t xml:space="preserve">Ponudnik mora </w:t>
      </w:r>
      <w:r w:rsidR="007A78B0" w:rsidRPr="007207A9">
        <w:rPr>
          <w:rFonts w:ascii="Tahoma" w:eastAsia="Tahoma" w:hAnsi="Tahoma" w:cs="Tahoma"/>
          <w:b/>
        </w:rPr>
        <w:t>Ponudbeni predračun</w:t>
      </w:r>
      <w:r w:rsidRPr="007207A9">
        <w:rPr>
          <w:rFonts w:ascii="Tahoma" w:eastAsia="Tahoma" w:hAnsi="Tahoma" w:cs="Tahoma"/>
        </w:rPr>
        <w:t xml:space="preserve"> izpolniti, natisniti in podpisati, </w:t>
      </w:r>
      <w:r w:rsidRPr="007207A9">
        <w:rPr>
          <w:rFonts w:ascii="Tahoma" w:eastAsia="Tahoma" w:hAnsi="Tahoma" w:cs="Tahoma"/>
          <w:u w:val="single"/>
        </w:rPr>
        <w:t>ter identičnega priložiti tudi v elektronski obliki (v Excel obliki)</w:t>
      </w:r>
      <w:r w:rsidRPr="007207A9">
        <w:rPr>
          <w:rFonts w:ascii="Tahoma" w:eastAsia="Tahoma" w:hAnsi="Tahoma" w:cs="Tahoma"/>
        </w:rPr>
        <w:t>. Ponudnik</w:t>
      </w:r>
      <w:r w:rsidRPr="007207A9">
        <w:rPr>
          <w:rFonts w:ascii="Tahoma" w:eastAsia="Tahoma" w:hAnsi="Tahoma" w:cs="Tahoma"/>
          <w:b/>
        </w:rPr>
        <w:t xml:space="preserve"> </w:t>
      </w:r>
      <w:r w:rsidR="007A78B0" w:rsidRPr="007207A9">
        <w:rPr>
          <w:rFonts w:ascii="Tahoma" w:eastAsia="Tahoma" w:hAnsi="Tahoma" w:cs="Tahoma"/>
          <w:b/>
        </w:rPr>
        <w:t>Ponudbeni predračun</w:t>
      </w:r>
      <w:r w:rsidRPr="007207A9">
        <w:rPr>
          <w:rFonts w:ascii="Tahoma" w:eastAsia="Tahoma" w:hAnsi="Tahoma" w:cs="Tahoma"/>
        </w:rPr>
        <w:t xml:space="preserve"> naloži </w:t>
      </w:r>
      <w:r w:rsidRPr="007207A9">
        <w:rPr>
          <w:rFonts w:ascii="Tahoma" w:eastAsia="Tahoma" w:hAnsi="Tahoma" w:cs="Tahoma"/>
          <w:u w:val="single"/>
        </w:rPr>
        <w:t>v</w:t>
      </w:r>
      <w:r w:rsidRPr="007207A9">
        <w:rPr>
          <w:rFonts w:ascii="Tahoma" w:eastAsia="Tahoma" w:hAnsi="Tahoma" w:cs="Tahoma"/>
          <w:b/>
          <w:u w:val="single"/>
        </w:rPr>
        <w:t xml:space="preserve"> </w:t>
      </w:r>
      <w:r w:rsidRPr="007207A9">
        <w:rPr>
          <w:rFonts w:ascii="Tahoma" w:eastAsia="Tahoma" w:hAnsi="Tahoma" w:cs="Tahoma"/>
          <w:b/>
          <w:sz w:val="18"/>
          <w:u w:val="single"/>
        </w:rPr>
        <w:t>Razdelek »DOKUMENTI«, del »Ostale priloge«</w:t>
      </w:r>
      <w:r w:rsidRPr="007207A9">
        <w:rPr>
          <w:rFonts w:ascii="Tahoma" w:eastAsia="Tahoma" w:hAnsi="Tahoma" w:cs="Tahoma"/>
          <w:sz w:val="18"/>
          <w:u w:val="single"/>
        </w:rPr>
        <w:t>.</w:t>
      </w:r>
    </w:p>
    <w:p w14:paraId="10D8ED44" w14:textId="6EED7807" w:rsidR="00CC604A" w:rsidRPr="007207A9" w:rsidRDefault="00CC604A" w:rsidP="006E1146">
      <w:pPr>
        <w:keepLines/>
        <w:widowControl w:val="0"/>
        <w:jc w:val="both"/>
        <w:rPr>
          <w:rFonts w:ascii="Tahoma" w:hAnsi="Tahoma" w:cs="Tahoma"/>
        </w:rPr>
      </w:pPr>
    </w:p>
    <w:p w14:paraId="7E1F713E" w14:textId="61483778" w:rsidR="00B37448" w:rsidRPr="007207A9" w:rsidRDefault="00CC604A" w:rsidP="006E1146">
      <w:pPr>
        <w:keepLines/>
        <w:widowControl w:val="0"/>
        <w:jc w:val="both"/>
        <w:rPr>
          <w:rFonts w:ascii="Tahoma" w:hAnsi="Tahoma" w:cs="Tahoma"/>
        </w:rPr>
      </w:pPr>
      <w:r w:rsidRPr="007207A9">
        <w:rPr>
          <w:rFonts w:ascii="Tahoma" w:hAnsi="Tahoma" w:cs="Tahoma"/>
          <w:u w:val="single"/>
        </w:rPr>
        <w:t xml:space="preserve">Ponudnik mora upoštevati navodila in zahteve glede </w:t>
      </w:r>
      <w:r w:rsidR="007A78B0" w:rsidRPr="007207A9">
        <w:rPr>
          <w:rFonts w:ascii="Tahoma" w:hAnsi="Tahoma" w:cs="Tahoma"/>
          <w:u w:val="single"/>
        </w:rPr>
        <w:t>ponudbenega predračuna</w:t>
      </w:r>
      <w:r w:rsidRPr="007207A9">
        <w:rPr>
          <w:rFonts w:ascii="Tahoma" w:hAnsi="Tahoma" w:cs="Tahoma"/>
          <w:u w:val="single"/>
        </w:rPr>
        <w:t>, ki so navedena Prilogi 2/1.</w:t>
      </w:r>
      <w:r w:rsidR="00B37448" w:rsidRPr="007207A9">
        <w:rPr>
          <w:rFonts w:ascii="Tahoma" w:hAnsi="Tahoma" w:cs="Tahoma"/>
        </w:rPr>
        <w:t xml:space="preserve"> </w:t>
      </w:r>
    </w:p>
    <w:p w14:paraId="6D5819DB" w14:textId="77777777" w:rsidR="00B37448" w:rsidRPr="007207A9" w:rsidRDefault="00B37448" w:rsidP="006E11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47CDD" w:rsidRPr="007207A9" w14:paraId="25921420" w14:textId="77777777" w:rsidTr="00CB79CC">
        <w:tc>
          <w:tcPr>
            <w:tcW w:w="600" w:type="dxa"/>
            <w:tcBorders>
              <w:top w:val="single" w:sz="4" w:space="0" w:color="auto"/>
              <w:left w:val="single" w:sz="4" w:space="0" w:color="auto"/>
              <w:bottom w:val="single" w:sz="4" w:space="0" w:color="auto"/>
              <w:right w:val="nil"/>
            </w:tcBorders>
          </w:tcPr>
          <w:p w14:paraId="36454E14" w14:textId="77777777" w:rsidR="00447CDD" w:rsidRPr="007207A9" w:rsidRDefault="00447CDD" w:rsidP="006E114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BD1194E" w14:textId="77777777" w:rsidR="00447CDD" w:rsidRPr="007207A9" w:rsidRDefault="00447CDD" w:rsidP="006E1146">
            <w:pPr>
              <w:keepLines/>
              <w:widowControl w:val="0"/>
              <w:jc w:val="both"/>
              <w:rPr>
                <w:rFonts w:ascii="Tahoma" w:hAnsi="Tahoma" w:cs="Tahoma"/>
              </w:rPr>
            </w:pPr>
            <w:r w:rsidRPr="007207A9">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3FC4761D" w14:textId="77777777" w:rsidR="00447CDD" w:rsidRPr="007207A9" w:rsidRDefault="00447CDD" w:rsidP="006E1146">
            <w:pPr>
              <w:keepLines/>
              <w:widowControl w:val="0"/>
              <w:jc w:val="both"/>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EF419E3" w14:textId="77777777" w:rsidR="00447CDD" w:rsidRPr="007207A9" w:rsidRDefault="00447CDD" w:rsidP="006E1146">
            <w:pPr>
              <w:keepLines/>
              <w:widowControl w:val="0"/>
              <w:jc w:val="both"/>
              <w:rPr>
                <w:rFonts w:ascii="Tahoma" w:hAnsi="Tahoma" w:cs="Tahoma"/>
                <w:b/>
                <w:i/>
              </w:rPr>
            </w:pPr>
            <w:r w:rsidRPr="007207A9">
              <w:rPr>
                <w:rFonts w:ascii="Tahoma" w:hAnsi="Tahoma" w:cs="Tahoma"/>
                <w:b/>
                <w:i/>
              </w:rPr>
              <w:t>3/1</w:t>
            </w:r>
          </w:p>
        </w:tc>
      </w:tr>
    </w:tbl>
    <w:p w14:paraId="701AD06F" w14:textId="77777777" w:rsidR="00447CDD" w:rsidRPr="007207A9" w:rsidRDefault="00447CDD" w:rsidP="006E1146">
      <w:pPr>
        <w:keepLines/>
        <w:widowControl w:val="0"/>
        <w:jc w:val="both"/>
        <w:rPr>
          <w:rFonts w:ascii="Tahoma" w:hAnsi="Tahoma" w:cs="Tahoma"/>
          <w:sz w:val="16"/>
        </w:rPr>
      </w:pPr>
    </w:p>
    <w:p w14:paraId="4FBB3719" w14:textId="77777777" w:rsidR="00447CDD" w:rsidRPr="007207A9" w:rsidRDefault="00447CDD" w:rsidP="006E1146">
      <w:pPr>
        <w:keepLines/>
        <w:widowControl w:val="0"/>
        <w:jc w:val="both"/>
        <w:rPr>
          <w:rFonts w:ascii="Tahoma" w:hAnsi="Tahoma" w:cs="Tahoma"/>
        </w:rPr>
      </w:pPr>
      <w:r w:rsidRPr="007207A9">
        <w:rPr>
          <w:rFonts w:ascii="Tahoma" w:hAnsi="Tahoma" w:cs="Tahoma"/>
        </w:rPr>
        <w:t xml:space="preserve">Ponudnik (vodilni partner) mora obrazec izjave izpolniti in podpisati, </w:t>
      </w:r>
      <w:r w:rsidRPr="007207A9">
        <w:rPr>
          <w:rFonts w:ascii="Tahoma" w:hAnsi="Tahoma" w:cs="Tahoma"/>
          <w:u w:val="single"/>
        </w:rPr>
        <w:t>ter ga naložiti v</w:t>
      </w:r>
      <w:r w:rsidRPr="007207A9">
        <w:rPr>
          <w:rFonts w:ascii="Tahoma" w:hAnsi="Tahoma" w:cs="Tahoma"/>
          <w:b/>
          <w:u w:val="single"/>
        </w:rPr>
        <w:t xml:space="preserve"> </w:t>
      </w:r>
      <w:r w:rsidRPr="007207A9">
        <w:rPr>
          <w:rFonts w:ascii="Tahoma" w:hAnsi="Tahoma" w:cs="Tahoma"/>
          <w:b/>
          <w:sz w:val="18"/>
          <w:u w:val="single"/>
        </w:rPr>
        <w:t xml:space="preserve">Razdelek »DOKUMENTI«, del »IZJAVA – ponudnik« </w:t>
      </w:r>
      <w:r w:rsidRPr="007207A9">
        <w:rPr>
          <w:rFonts w:ascii="Tahoma" w:hAnsi="Tahoma" w:cs="Tahoma"/>
        </w:rPr>
        <w:t>.</w:t>
      </w:r>
      <w:r w:rsidRPr="007207A9">
        <w:rPr>
          <w:rFonts w:ascii="Tahoma" w:hAnsi="Tahoma" w:cs="Tahoma"/>
          <w:sz w:val="22"/>
        </w:rPr>
        <w:t xml:space="preserve"> </w:t>
      </w:r>
    </w:p>
    <w:p w14:paraId="5C3D8ED3" w14:textId="77777777" w:rsidR="00447CDD" w:rsidRPr="007207A9" w:rsidRDefault="00447CDD" w:rsidP="006E1146">
      <w:pPr>
        <w:keepLines/>
        <w:widowControl w:val="0"/>
        <w:jc w:val="both"/>
        <w:rPr>
          <w:rFonts w:ascii="Tahoma" w:hAnsi="Tahoma" w:cs="Tahoma"/>
          <w:sz w:val="14"/>
        </w:rPr>
      </w:pPr>
    </w:p>
    <w:p w14:paraId="409D1F33" w14:textId="77777777" w:rsidR="00447CDD" w:rsidRPr="007207A9" w:rsidRDefault="00447CDD" w:rsidP="006E1146">
      <w:pPr>
        <w:keepLines/>
        <w:widowControl w:val="0"/>
        <w:jc w:val="both"/>
        <w:rPr>
          <w:rFonts w:ascii="Tahoma" w:hAnsi="Tahoma" w:cs="Tahoma"/>
        </w:rPr>
      </w:pPr>
      <w:r w:rsidRPr="007207A9">
        <w:rPr>
          <w:rFonts w:ascii="Tahoma" w:hAnsi="Tahoma" w:cs="Tahoma"/>
        </w:rPr>
        <w:lastRenderedPageBreak/>
        <w:t xml:space="preserve">Posamezni član/i skupine ponudnikov v okviru skupne ponudbe (partner/ji) mora/jo obrazec izjave izpolniti in podpisati, </w:t>
      </w:r>
      <w:r w:rsidRPr="007207A9">
        <w:rPr>
          <w:rFonts w:ascii="Tahoma" w:hAnsi="Tahoma" w:cs="Tahoma"/>
          <w:u w:val="single"/>
        </w:rPr>
        <w:t>ter ga naložiti v</w:t>
      </w:r>
      <w:r w:rsidRPr="007207A9">
        <w:rPr>
          <w:rFonts w:ascii="Tahoma" w:hAnsi="Tahoma" w:cs="Tahoma"/>
          <w:b/>
          <w:u w:val="single"/>
        </w:rPr>
        <w:t xml:space="preserve"> </w:t>
      </w:r>
      <w:r w:rsidRPr="007207A9">
        <w:rPr>
          <w:rFonts w:ascii="Tahoma" w:hAnsi="Tahoma" w:cs="Tahoma"/>
          <w:b/>
          <w:sz w:val="18"/>
          <w:u w:val="single"/>
        </w:rPr>
        <w:t>Razdelek »SODELUJOČI«, del »IZJAVA – ostali sodelujoči«</w:t>
      </w:r>
      <w:r w:rsidRPr="007207A9">
        <w:rPr>
          <w:rFonts w:ascii="Tahoma" w:hAnsi="Tahoma" w:cs="Tahoma"/>
        </w:rPr>
        <w:t>.</w:t>
      </w:r>
      <w:r w:rsidRPr="007207A9">
        <w:rPr>
          <w:rFonts w:ascii="Tahoma" w:hAnsi="Tahoma" w:cs="Tahoma"/>
          <w:sz w:val="22"/>
        </w:rPr>
        <w:t xml:space="preserve">  </w:t>
      </w:r>
    </w:p>
    <w:p w14:paraId="66C2CC9B" w14:textId="77777777" w:rsidR="00447CDD" w:rsidRPr="007207A9" w:rsidRDefault="00447CDD" w:rsidP="006E11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47CDD" w:rsidRPr="007207A9" w14:paraId="3D7934FF" w14:textId="77777777" w:rsidTr="00CB79CC">
        <w:tc>
          <w:tcPr>
            <w:tcW w:w="600" w:type="dxa"/>
            <w:tcBorders>
              <w:top w:val="single" w:sz="4" w:space="0" w:color="auto"/>
              <w:left w:val="single" w:sz="4" w:space="0" w:color="auto"/>
              <w:bottom w:val="single" w:sz="4" w:space="0" w:color="auto"/>
              <w:right w:val="nil"/>
            </w:tcBorders>
          </w:tcPr>
          <w:p w14:paraId="5A30316C" w14:textId="77777777" w:rsidR="00447CDD" w:rsidRPr="007207A9" w:rsidRDefault="00447CDD" w:rsidP="006E114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05E4D148" w14:textId="77777777" w:rsidR="00447CDD" w:rsidRPr="007207A9" w:rsidRDefault="00447CDD" w:rsidP="006E1146">
            <w:pPr>
              <w:keepLines/>
              <w:widowControl w:val="0"/>
              <w:jc w:val="both"/>
              <w:rPr>
                <w:rFonts w:ascii="Tahoma" w:hAnsi="Tahoma" w:cs="Tahoma"/>
              </w:rPr>
            </w:pPr>
            <w:r w:rsidRPr="007207A9">
              <w:rPr>
                <w:rFonts w:ascii="Tahoma" w:hAnsi="Tahoma" w:cs="Tahoma"/>
              </w:rPr>
              <w:t>IZJAVA O IZPOLNJEVANJU SPOSOBNOSTI PODIZVAJALCA/SUBJEKTA</w:t>
            </w:r>
            <w:r w:rsidRPr="007207A9">
              <w:rPr>
                <w:rFonts w:ascii="Tahoma" w:hAnsi="Tahoma" w:cs="Tahoma"/>
                <w:iCs/>
                <w:sz w:val="18"/>
                <w:szCs w:val="22"/>
              </w:rPr>
              <w:t xml:space="preserve"> </w:t>
            </w:r>
            <w:r w:rsidRPr="007207A9">
              <w:rPr>
                <w:rFonts w:ascii="Tahoma" w:hAnsi="Tahoma" w:cs="Tahoma"/>
                <w:iCs/>
              </w:rPr>
              <w:t>KATERIH ZMOGLJIVOST UPORABLJA PONUDNIK</w:t>
            </w:r>
            <w:r w:rsidRPr="007207A9">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363D70DA" w14:textId="77777777" w:rsidR="00447CDD" w:rsidRPr="007207A9" w:rsidRDefault="00447CDD" w:rsidP="006E1146">
            <w:pPr>
              <w:keepLines/>
              <w:widowControl w:val="0"/>
              <w:jc w:val="both"/>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E1F2FC9" w14:textId="77777777" w:rsidR="00447CDD" w:rsidRPr="007207A9" w:rsidRDefault="00447CDD" w:rsidP="006E1146">
            <w:pPr>
              <w:keepLines/>
              <w:widowControl w:val="0"/>
              <w:jc w:val="both"/>
              <w:rPr>
                <w:rFonts w:ascii="Tahoma" w:hAnsi="Tahoma" w:cs="Tahoma"/>
                <w:b/>
                <w:i/>
              </w:rPr>
            </w:pPr>
            <w:r w:rsidRPr="007207A9">
              <w:rPr>
                <w:rFonts w:ascii="Tahoma" w:hAnsi="Tahoma" w:cs="Tahoma"/>
                <w:b/>
                <w:i/>
              </w:rPr>
              <w:t>3/2</w:t>
            </w:r>
          </w:p>
        </w:tc>
      </w:tr>
    </w:tbl>
    <w:p w14:paraId="6DF2E197" w14:textId="77777777" w:rsidR="00447CDD" w:rsidRPr="007207A9" w:rsidRDefault="00447CDD" w:rsidP="006E1146">
      <w:pPr>
        <w:keepLines/>
        <w:widowControl w:val="0"/>
        <w:jc w:val="both"/>
        <w:rPr>
          <w:rFonts w:ascii="Tahoma" w:hAnsi="Tahoma" w:cs="Tahoma"/>
          <w:sz w:val="16"/>
        </w:rPr>
      </w:pPr>
    </w:p>
    <w:p w14:paraId="19C55E96" w14:textId="77777777" w:rsidR="00447CDD" w:rsidRPr="007207A9" w:rsidRDefault="00447CDD" w:rsidP="006E1146">
      <w:pPr>
        <w:keepLines/>
        <w:widowControl w:val="0"/>
        <w:jc w:val="both"/>
        <w:rPr>
          <w:rFonts w:ascii="Tahoma" w:hAnsi="Tahoma" w:cs="Tahoma"/>
        </w:rPr>
      </w:pPr>
      <w:r w:rsidRPr="007207A9">
        <w:rPr>
          <w:rFonts w:ascii="Tahoma" w:hAnsi="Tahoma" w:cs="Tahoma"/>
        </w:rPr>
        <w:t>Vsi v ponudbi navedeni podizvajalci</w:t>
      </w:r>
      <w:r w:rsidRPr="007207A9">
        <w:rPr>
          <w:rFonts w:ascii="Tahoma" w:hAnsi="Tahoma" w:cs="Tahoma"/>
          <w:iCs/>
          <w:sz w:val="18"/>
          <w:szCs w:val="22"/>
        </w:rPr>
        <w:t xml:space="preserve"> (</w:t>
      </w:r>
      <w:r w:rsidRPr="007207A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207A9">
        <w:rPr>
          <w:rFonts w:ascii="Tahoma" w:hAnsi="Tahoma" w:cs="Tahoma"/>
        </w:rPr>
        <w:t xml:space="preserve"> morajo obrazec izjave izpolniti in podpisati, </w:t>
      </w:r>
      <w:r w:rsidRPr="007207A9">
        <w:rPr>
          <w:rFonts w:ascii="Tahoma" w:hAnsi="Tahoma" w:cs="Tahoma"/>
          <w:u w:val="single"/>
        </w:rPr>
        <w:t>ter ga naložiti v</w:t>
      </w:r>
      <w:r w:rsidRPr="007207A9">
        <w:rPr>
          <w:rFonts w:ascii="Tahoma" w:hAnsi="Tahoma" w:cs="Tahoma"/>
          <w:b/>
          <w:u w:val="single"/>
        </w:rPr>
        <w:t xml:space="preserve"> </w:t>
      </w:r>
      <w:r w:rsidRPr="007207A9">
        <w:rPr>
          <w:rFonts w:ascii="Tahoma" w:hAnsi="Tahoma" w:cs="Tahoma"/>
          <w:b/>
          <w:sz w:val="18"/>
          <w:u w:val="single"/>
        </w:rPr>
        <w:t>Razdelek »SODELUJOČI«, del »IZJAVA – ostali sodelujoči«</w:t>
      </w:r>
      <w:r w:rsidRPr="007207A9">
        <w:rPr>
          <w:rFonts w:ascii="Tahoma" w:hAnsi="Tahoma" w:cs="Tahoma"/>
          <w:sz w:val="18"/>
        </w:rPr>
        <w:t>.</w:t>
      </w:r>
      <w:r w:rsidRPr="007207A9">
        <w:rPr>
          <w:rFonts w:ascii="Tahoma" w:hAnsi="Tahoma" w:cs="Tahoma"/>
        </w:rPr>
        <w:t xml:space="preserve"> </w:t>
      </w:r>
    </w:p>
    <w:p w14:paraId="43CA565E" w14:textId="77777777" w:rsidR="00447CDD" w:rsidRPr="007207A9" w:rsidRDefault="00447CDD" w:rsidP="006E11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7207A9" w14:paraId="4CAE2EAE" w14:textId="77777777" w:rsidTr="00CB79CC">
        <w:tc>
          <w:tcPr>
            <w:tcW w:w="599" w:type="dxa"/>
            <w:tcBorders>
              <w:right w:val="nil"/>
            </w:tcBorders>
          </w:tcPr>
          <w:p w14:paraId="44601EA1" w14:textId="77777777" w:rsidR="00447CDD" w:rsidRPr="007207A9" w:rsidRDefault="00447CDD" w:rsidP="006E1146">
            <w:pPr>
              <w:keepLines/>
              <w:widowControl w:val="0"/>
              <w:jc w:val="both"/>
              <w:rPr>
                <w:rFonts w:ascii="Tahoma" w:hAnsi="Tahoma" w:cs="Tahoma"/>
              </w:rPr>
            </w:pPr>
          </w:p>
        </w:tc>
        <w:tc>
          <w:tcPr>
            <w:tcW w:w="7653" w:type="dxa"/>
            <w:tcBorders>
              <w:left w:val="nil"/>
            </w:tcBorders>
          </w:tcPr>
          <w:p w14:paraId="3683CF18" w14:textId="77777777" w:rsidR="00447CDD" w:rsidRPr="007207A9" w:rsidRDefault="00447CDD" w:rsidP="006E1146">
            <w:pPr>
              <w:keepLines/>
              <w:widowControl w:val="0"/>
              <w:jc w:val="both"/>
              <w:rPr>
                <w:rFonts w:ascii="Tahoma" w:hAnsi="Tahoma" w:cs="Tahoma"/>
              </w:rPr>
            </w:pPr>
            <w:r w:rsidRPr="007207A9">
              <w:rPr>
                <w:rFonts w:ascii="Tahoma" w:hAnsi="Tahoma" w:cs="Tahoma"/>
              </w:rPr>
              <w:t>IZJAVA O UDELEŽBI FIZIČNIH IN PRAVNIH OSEB V LASTNIŠTVU PONUDNIKA</w:t>
            </w:r>
          </w:p>
        </w:tc>
        <w:tc>
          <w:tcPr>
            <w:tcW w:w="912" w:type="dxa"/>
            <w:tcBorders>
              <w:right w:val="nil"/>
            </w:tcBorders>
          </w:tcPr>
          <w:p w14:paraId="79ACA5EE" w14:textId="77777777" w:rsidR="00447CDD" w:rsidRPr="007207A9" w:rsidRDefault="00447CDD" w:rsidP="006E1146">
            <w:pPr>
              <w:keepLines/>
              <w:widowControl w:val="0"/>
              <w:jc w:val="both"/>
              <w:rPr>
                <w:rFonts w:ascii="Tahoma" w:hAnsi="Tahoma" w:cs="Tahoma"/>
                <w:b/>
              </w:rPr>
            </w:pPr>
            <w:r w:rsidRPr="007207A9">
              <w:rPr>
                <w:rFonts w:ascii="Tahoma" w:hAnsi="Tahoma" w:cs="Tahoma"/>
                <w:b/>
                <w:i/>
              </w:rPr>
              <w:t xml:space="preserve">Priloga </w:t>
            </w:r>
          </w:p>
        </w:tc>
        <w:tc>
          <w:tcPr>
            <w:tcW w:w="551" w:type="dxa"/>
            <w:tcBorders>
              <w:left w:val="nil"/>
            </w:tcBorders>
          </w:tcPr>
          <w:p w14:paraId="6F668FF9" w14:textId="77777777" w:rsidR="00447CDD" w:rsidRPr="007207A9" w:rsidRDefault="00447CDD" w:rsidP="006E1146">
            <w:pPr>
              <w:keepLines/>
              <w:widowControl w:val="0"/>
              <w:jc w:val="both"/>
              <w:rPr>
                <w:rFonts w:ascii="Tahoma" w:hAnsi="Tahoma" w:cs="Tahoma"/>
                <w:b/>
                <w:i/>
              </w:rPr>
            </w:pPr>
            <w:r w:rsidRPr="007207A9">
              <w:rPr>
                <w:rFonts w:ascii="Tahoma" w:hAnsi="Tahoma" w:cs="Tahoma"/>
                <w:b/>
                <w:i/>
              </w:rPr>
              <w:t>3/3</w:t>
            </w:r>
          </w:p>
        </w:tc>
      </w:tr>
    </w:tbl>
    <w:p w14:paraId="5141A05A" w14:textId="77777777" w:rsidR="00447CDD" w:rsidRPr="007207A9" w:rsidRDefault="00447CDD" w:rsidP="006E1146">
      <w:pPr>
        <w:keepLines/>
        <w:widowControl w:val="0"/>
        <w:jc w:val="both"/>
        <w:rPr>
          <w:rFonts w:ascii="Tahoma" w:hAnsi="Tahoma" w:cs="Tahoma"/>
          <w:sz w:val="16"/>
        </w:rPr>
      </w:pPr>
    </w:p>
    <w:p w14:paraId="5DB1800C" w14:textId="77777777" w:rsidR="00447CDD" w:rsidRPr="007207A9" w:rsidRDefault="00447CDD" w:rsidP="006E1146">
      <w:pPr>
        <w:keepLines/>
        <w:widowControl w:val="0"/>
        <w:tabs>
          <w:tab w:val="left" w:pos="567"/>
          <w:tab w:val="num" w:pos="851"/>
          <w:tab w:val="left" w:pos="993"/>
        </w:tabs>
        <w:jc w:val="both"/>
        <w:rPr>
          <w:rFonts w:ascii="Tahoma" w:hAnsi="Tahoma" w:cs="Tahoma"/>
          <w:sz w:val="18"/>
        </w:rPr>
      </w:pPr>
      <w:r w:rsidRPr="007207A9">
        <w:rPr>
          <w:rFonts w:ascii="Tahoma" w:hAnsi="Tahoma" w:cs="Tahoma"/>
        </w:rPr>
        <w:t xml:space="preserve">Ponudniki, posamezni člani skupine ponudnikov v okviru skupne ponudbe, vsi v ponudbi navedeni podizvajalci in </w:t>
      </w:r>
      <w:r w:rsidRPr="007207A9">
        <w:rPr>
          <w:rFonts w:ascii="Tahoma" w:hAnsi="Tahoma" w:cs="Tahoma"/>
          <w:iCs/>
        </w:rPr>
        <w:t>subjekti, katerih zmogljivost uporablja ponudnik</w:t>
      </w:r>
      <w:r w:rsidRPr="007207A9">
        <w:rPr>
          <w:rFonts w:ascii="Tahoma" w:hAnsi="Tahoma" w:cs="Tahoma"/>
        </w:rPr>
        <w:t xml:space="preserve"> morajo obrazec izjave izpolniti in podpisati, </w:t>
      </w:r>
      <w:r w:rsidRPr="007207A9">
        <w:rPr>
          <w:rFonts w:ascii="Tahoma" w:hAnsi="Tahoma" w:cs="Tahoma"/>
          <w:u w:val="single"/>
        </w:rPr>
        <w:t>ter naložiti v</w:t>
      </w:r>
      <w:r w:rsidRPr="007207A9">
        <w:rPr>
          <w:rFonts w:ascii="Tahoma" w:hAnsi="Tahoma" w:cs="Tahoma"/>
          <w:b/>
          <w:u w:val="single"/>
        </w:rPr>
        <w:t xml:space="preserve"> </w:t>
      </w:r>
      <w:r w:rsidRPr="007207A9">
        <w:rPr>
          <w:rFonts w:ascii="Tahoma" w:hAnsi="Tahoma" w:cs="Tahoma"/>
          <w:b/>
          <w:sz w:val="18"/>
          <w:u w:val="single"/>
        </w:rPr>
        <w:t>Razdelek »DOKUMENTI«, del »Ostale priloge«</w:t>
      </w:r>
      <w:r w:rsidRPr="007207A9">
        <w:rPr>
          <w:rFonts w:ascii="Tahoma" w:hAnsi="Tahoma" w:cs="Tahoma"/>
          <w:sz w:val="18"/>
        </w:rPr>
        <w:t>.</w:t>
      </w:r>
    </w:p>
    <w:p w14:paraId="7D8A4703" w14:textId="77777777" w:rsidR="00447CDD" w:rsidRPr="007207A9" w:rsidRDefault="00447CDD" w:rsidP="006E1146">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7207A9" w14:paraId="52EF3F3D" w14:textId="77777777" w:rsidTr="00CB79CC">
        <w:tc>
          <w:tcPr>
            <w:tcW w:w="599" w:type="dxa"/>
            <w:tcBorders>
              <w:right w:val="nil"/>
            </w:tcBorders>
          </w:tcPr>
          <w:p w14:paraId="3CD34B8E" w14:textId="77777777" w:rsidR="00447CDD" w:rsidRPr="007207A9" w:rsidRDefault="00447CDD" w:rsidP="006E1146">
            <w:pPr>
              <w:keepLines/>
              <w:widowControl w:val="0"/>
              <w:jc w:val="both"/>
              <w:rPr>
                <w:rFonts w:ascii="Tahoma" w:hAnsi="Tahoma" w:cs="Tahoma"/>
              </w:rPr>
            </w:pPr>
          </w:p>
        </w:tc>
        <w:tc>
          <w:tcPr>
            <w:tcW w:w="7653" w:type="dxa"/>
            <w:tcBorders>
              <w:left w:val="nil"/>
            </w:tcBorders>
          </w:tcPr>
          <w:p w14:paraId="11065E08" w14:textId="77777777" w:rsidR="00447CDD" w:rsidRPr="007207A9" w:rsidRDefault="00447CDD" w:rsidP="006E1146">
            <w:pPr>
              <w:keepLines/>
              <w:widowControl w:val="0"/>
              <w:jc w:val="both"/>
              <w:rPr>
                <w:rFonts w:ascii="Tahoma" w:hAnsi="Tahoma" w:cs="Tahoma"/>
              </w:rPr>
            </w:pPr>
            <w:r w:rsidRPr="007207A9">
              <w:rPr>
                <w:rFonts w:ascii="Tahoma" w:hAnsi="Tahoma" w:cs="Tahoma"/>
              </w:rPr>
              <w:t xml:space="preserve">IZJAVA FIZIČNE OSEBE </w:t>
            </w:r>
          </w:p>
        </w:tc>
        <w:tc>
          <w:tcPr>
            <w:tcW w:w="912" w:type="dxa"/>
            <w:tcBorders>
              <w:right w:val="nil"/>
            </w:tcBorders>
          </w:tcPr>
          <w:p w14:paraId="3C520B69" w14:textId="77777777" w:rsidR="00447CDD" w:rsidRPr="007207A9" w:rsidRDefault="00447CDD" w:rsidP="006E1146">
            <w:pPr>
              <w:keepLines/>
              <w:widowControl w:val="0"/>
              <w:jc w:val="both"/>
              <w:rPr>
                <w:rFonts w:ascii="Tahoma" w:hAnsi="Tahoma" w:cs="Tahoma"/>
                <w:b/>
              </w:rPr>
            </w:pPr>
            <w:r w:rsidRPr="007207A9">
              <w:rPr>
                <w:rFonts w:ascii="Tahoma" w:hAnsi="Tahoma" w:cs="Tahoma"/>
                <w:b/>
                <w:i/>
              </w:rPr>
              <w:t xml:space="preserve">Priloga </w:t>
            </w:r>
          </w:p>
        </w:tc>
        <w:tc>
          <w:tcPr>
            <w:tcW w:w="551" w:type="dxa"/>
            <w:tcBorders>
              <w:left w:val="nil"/>
            </w:tcBorders>
          </w:tcPr>
          <w:p w14:paraId="328C7EF5" w14:textId="77777777" w:rsidR="00447CDD" w:rsidRPr="007207A9" w:rsidRDefault="00447CDD" w:rsidP="006E1146">
            <w:pPr>
              <w:keepLines/>
              <w:widowControl w:val="0"/>
              <w:jc w:val="both"/>
              <w:rPr>
                <w:rFonts w:ascii="Tahoma" w:hAnsi="Tahoma" w:cs="Tahoma"/>
                <w:b/>
                <w:i/>
              </w:rPr>
            </w:pPr>
            <w:r w:rsidRPr="007207A9">
              <w:rPr>
                <w:rFonts w:ascii="Tahoma" w:hAnsi="Tahoma" w:cs="Tahoma"/>
                <w:b/>
                <w:i/>
              </w:rPr>
              <w:t>4</w:t>
            </w:r>
          </w:p>
        </w:tc>
      </w:tr>
    </w:tbl>
    <w:p w14:paraId="3F59F6E1" w14:textId="77777777" w:rsidR="00447CDD" w:rsidRPr="007207A9" w:rsidRDefault="00447CDD" w:rsidP="006E1146">
      <w:pPr>
        <w:keepLines/>
        <w:widowControl w:val="0"/>
        <w:tabs>
          <w:tab w:val="left" w:pos="567"/>
          <w:tab w:val="num" w:pos="851"/>
          <w:tab w:val="left" w:pos="993"/>
        </w:tabs>
        <w:jc w:val="both"/>
        <w:rPr>
          <w:rFonts w:ascii="Tahoma" w:hAnsi="Tahoma" w:cs="Tahoma"/>
          <w:sz w:val="14"/>
        </w:rPr>
      </w:pPr>
    </w:p>
    <w:p w14:paraId="7960E8E8" w14:textId="77777777" w:rsidR="00447CDD" w:rsidRPr="007207A9" w:rsidRDefault="00447CDD" w:rsidP="006E1146">
      <w:pPr>
        <w:keepLines/>
        <w:widowControl w:val="0"/>
        <w:tabs>
          <w:tab w:val="left" w:pos="567"/>
          <w:tab w:val="num" w:pos="851"/>
          <w:tab w:val="left" w:pos="993"/>
        </w:tabs>
        <w:jc w:val="both"/>
        <w:rPr>
          <w:rFonts w:ascii="Tahoma" w:hAnsi="Tahoma" w:cs="Tahoma"/>
        </w:rPr>
      </w:pPr>
      <w:r w:rsidRPr="007207A9">
        <w:rPr>
          <w:rFonts w:ascii="Tahoma" w:hAnsi="Tahoma" w:cs="Tahoma"/>
        </w:rPr>
        <w:t xml:space="preserve">Ponudniki, posamezni člani skupine ponudnikov v okviru skupne ponudbe, vsi v ponudbi navedeni podizvajalci in </w:t>
      </w:r>
      <w:r w:rsidRPr="007207A9">
        <w:rPr>
          <w:rFonts w:ascii="Tahoma" w:hAnsi="Tahoma" w:cs="Tahoma"/>
          <w:iCs/>
        </w:rPr>
        <w:t>subjekti, katerih zmogljivost uporablja ponudnik</w:t>
      </w:r>
      <w:r w:rsidRPr="007207A9">
        <w:rPr>
          <w:rFonts w:ascii="Tahoma" w:hAnsi="Tahoma" w:cs="Tahoma"/>
        </w:rPr>
        <w:t xml:space="preserve"> morajo obrazec izjave izpolniti in podpisati, </w:t>
      </w:r>
      <w:r w:rsidRPr="007207A9">
        <w:rPr>
          <w:rFonts w:ascii="Tahoma" w:hAnsi="Tahoma" w:cs="Tahoma"/>
          <w:u w:val="single"/>
        </w:rPr>
        <w:t>ter naložiti v</w:t>
      </w:r>
      <w:r w:rsidRPr="007207A9">
        <w:rPr>
          <w:rFonts w:ascii="Tahoma" w:hAnsi="Tahoma" w:cs="Tahoma"/>
          <w:b/>
          <w:u w:val="single"/>
        </w:rPr>
        <w:t xml:space="preserve"> </w:t>
      </w:r>
      <w:r w:rsidRPr="007207A9">
        <w:rPr>
          <w:rFonts w:ascii="Tahoma" w:hAnsi="Tahoma" w:cs="Tahoma"/>
          <w:b/>
          <w:sz w:val="18"/>
          <w:u w:val="single"/>
        </w:rPr>
        <w:t>Razdelek »DOKUMENTI«, del »Ostale priloge«</w:t>
      </w:r>
      <w:r w:rsidRPr="007207A9">
        <w:rPr>
          <w:rFonts w:ascii="Tahoma" w:hAnsi="Tahoma" w:cs="Tahoma"/>
          <w:sz w:val="18"/>
        </w:rPr>
        <w:t>.</w:t>
      </w:r>
    </w:p>
    <w:p w14:paraId="15D3FDF3" w14:textId="77777777" w:rsidR="00447CDD" w:rsidRPr="007207A9" w:rsidRDefault="00447CDD" w:rsidP="006E1146">
      <w:pPr>
        <w:keepLines/>
        <w:widowControl w:val="0"/>
        <w:tabs>
          <w:tab w:val="left" w:pos="567"/>
          <w:tab w:val="num" w:pos="851"/>
          <w:tab w:val="left" w:pos="993"/>
        </w:tabs>
        <w:jc w:val="both"/>
        <w:rPr>
          <w:rFonts w:ascii="Tahoma" w:hAnsi="Tahoma" w:cs="Tahoma"/>
          <w:sz w:val="14"/>
        </w:rPr>
      </w:pPr>
    </w:p>
    <w:p w14:paraId="00C21BE3" w14:textId="77777777" w:rsidR="00447CDD" w:rsidRPr="007207A9" w:rsidRDefault="00447CDD" w:rsidP="006E1146">
      <w:pPr>
        <w:keepLines/>
        <w:widowControl w:val="0"/>
        <w:tabs>
          <w:tab w:val="left" w:pos="567"/>
          <w:tab w:val="num" w:pos="851"/>
          <w:tab w:val="left" w:pos="993"/>
        </w:tabs>
        <w:jc w:val="both"/>
        <w:rPr>
          <w:rFonts w:ascii="Tahoma" w:hAnsi="Tahoma" w:cs="Tahoma"/>
        </w:rPr>
      </w:pPr>
      <w:r w:rsidRPr="007207A9">
        <w:rPr>
          <w:rFonts w:ascii="Tahoma" w:hAnsi="Tahoma" w:cs="Tahoma"/>
        </w:rPr>
        <w:t xml:space="preserve">Izjavo izpolnijo in podpišejo </w:t>
      </w:r>
      <w:r w:rsidRPr="007207A9">
        <w:rPr>
          <w:rFonts w:ascii="Tahoma" w:hAnsi="Tahoma" w:cs="Tahoma"/>
          <w:b/>
        </w:rPr>
        <w:t xml:space="preserve">VSE </w:t>
      </w:r>
      <w:r w:rsidRPr="007207A9">
        <w:rPr>
          <w:rFonts w:ascii="Tahoma" w:hAnsi="Tahoma" w:cs="Tahoma"/>
        </w:rPr>
        <w:t>(fizične)</w:t>
      </w:r>
      <w:r w:rsidRPr="007207A9">
        <w:rPr>
          <w:rFonts w:ascii="Tahoma" w:hAnsi="Tahoma" w:cs="Tahoma"/>
          <w:b/>
        </w:rPr>
        <w:t xml:space="preserve"> </w:t>
      </w:r>
      <w:r w:rsidRPr="007207A9">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31B48751" w14:textId="77777777" w:rsidR="00447CDD" w:rsidRPr="007207A9" w:rsidRDefault="00447CDD" w:rsidP="006E11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47CDD" w:rsidRPr="007207A9" w14:paraId="38C878B9" w14:textId="77777777" w:rsidTr="00CB79CC">
        <w:tc>
          <w:tcPr>
            <w:tcW w:w="599" w:type="dxa"/>
            <w:tcBorders>
              <w:top w:val="single" w:sz="4" w:space="0" w:color="auto"/>
              <w:left w:val="single" w:sz="4" w:space="0" w:color="auto"/>
              <w:bottom w:val="single" w:sz="4" w:space="0" w:color="auto"/>
              <w:right w:val="nil"/>
            </w:tcBorders>
          </w:tcPr>
          <w:p w14:paraId="75B7FC93" w14:textId="77777777" w:rsidR="00447CDD" w:rsidRPr="007207A9" w:rsidRDefault="00447CDD" w:rsidP="006E1146">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2E618A0D" w14:textId="77777777" w:rsidR="00447CDD" w:rsidRPr="007207A9" w:rsidRDefault="00447CDD" w:rsidP="006E1146">
            <w:pPr>
              <w:keepLines/>
              <w:widowControl w:val="0"/>
              <w:rPr>
                <w:rFonts w:ascii="Tahoma" w:hAnsi="Tahoma" w:cs="Tahoma"/>
              </w:rPr>
            </w:pPr>
            <w:r w:rsidRPr="007207A9">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EF9F381" w14:textId="77777777" w:rsidR="00447CDD" w:rsidRPr="007207A9" w:rsidRDefault="00447CDD" w:rsidP="006E1146">
            <w:pPr>
              <w:keepLines/>
              <w:widowControl w:val="0"/>
              <w:jc w:val="right"/>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5FF9374" w14:textId="77777777" w:rsidR="00447CDD" w:rsidRPr="007207A9" w:rsidRDefault="00447CDD" w:rsidP="006E1146">
            <w:pPr>
              <w:keepLines/>
              <w:widowControl w:val="0"/>
              <w:rPr>
                <w:rFonts w:ascii="Tahoma" w:hAnsi="Tahoma" w:cs="Tahoma"/>
                <w:b/>
                <w:i/>
              </w:rPr>
            </w:pPr>
            <w:r w:rsidRPr="007207A9">
              <w:rPr>
                <w:rFonts w:ascii="Tahoma" w:hAnsi="Tahoma" w:cs="Tahoma"/>
                <w:b/>
                <w:i/>
              </w:rPr>
              <w:t>5</w:t>
            </w:r>
          </w:p>
        </w:tc>
      </w:tr>
    </w:tbl>
    <w:p w14:paraId="7DCC11CB" w14:textId="77777777" w:rsidR="00447CDD" w:rsidRPr="007207A9" w:rsidRDefault="00447CDD" w:rsidP="006E1146">
      <w:pPr>
        <w:keepLines/>
        <w:widowControl w:val="0"/>
        <w:jc w:val="both"/>
        <w:rPr>
          <w:rFonts w:ascii="Tahoma" w:hAnsi="Tahoma" w:cs="Tahoma"/>
          <w:sz w:val="16"/>
        </w:rPr>
      </w:pPr>
    </w:p>
    <w:p w14:paraId="18D3889E" w14:textId="77777777" w:rsidR="00447CDD" w:rsidRPr="007207A9" w:rsidRDefault="00447CDD" w:rsidP="006E1146">
      <w:pPr>
        <w:keepLines/>
        <w:widowControl w:val="0"/>
        <w:jc w:val="both"/>
        <w:rPr>
          <w:rFonts w:ascii="Tahoma" w:eastAsia="Calibri" w:hAnsi="Tahoma" w:cs="Tahoma"/>
        </w:rPr>
      </w:pPr>
      <w:r w:rsidRPr="007207A9">
        <w:rPr>
          <w:rFonts w:ascii="Tahoma" w:hAnsi="Tahoma" w:cs="Tahoma"/>
        </w:rPr>
        <w:t xml:space="preserve">Če bo ponudnik izvajal javno naročilo s podizvajalci, mora ravnati v skladu s 94. členom ZJN-3 ter </w:t>
      </w:r>
      <w:r w:rsidRPr="007207A9">
        <w:rPr>
          <w:rFonts w:ascii="Tahoma" w:eastAsia="Calibri" w:hAnsi="Tahoma" w:cs="Tahoma"/>
        </w:rPr>
        <w:t xml:space="preserve">za vse navedene podizvajalce predložiti izpolnjeno in podpisani Prilogo 5. </w:t>
      </w:r>
    </w:p>
    <w:p w14:paraId="062CD039" w14:textId="77777777" w:rsidR="00447CDD" w:rsidRPr="007207A9" w:rsidRDefault="00447CDD" w:rsidP="006E1146">
      <w:pPr>
        <w:keepLines/>
        <w:widowControl w:val="0"/>
        <w:jc w:val="both"/>
        <w:rPr>
          <w:rFonts w:ascii="Tahoma" w:eastAsia="Calibri" w:hAnsi="Tahoma" w:cs="Tahoma"/>
          <w:sz w:val="12"/>
        </w:rPr>
      </w:pPr>
    </w:p>
    <w:p w14:paraId="003CBE61" w14:textId="77777777" w:rsidR="00447CDD" w:rsidRPr="007207A9" w:rsidRDefault="00447CDD" w:rsidP="006E1146">
      <w:pPr>
        <w:keepLines/>
        <w:widowControl w:val="0"/>
        <w:jc w:val="both"/>
        <w:rPr>
          <w:rFonts w:ascii="Tahoma" w:eastAsia="Calibri" w:hAnsi="Tahoma" w:cs="Tahoma"/>
        </w:rPr>
      </w:pPr>
      <w:r w:rsidRPr="007207A9">
        <w:rPr>
          <w:rFonts w:ascii="Tahoma" w:hAnsi="Tahoma" w:cs="Tahoma"/>
        </w:rPr>
        <w:t xml:space="preserve">Kadar namerava ponudnik izvesti javno naročilo </w:t>
      </w:r>
      <w:r w:rsidRPr="007207A9">
        <w:rPr>
          <w:rFonts w:ascii="Tahoma" w:hAnsi="Tahoma" w:cs="Tahoma"/>
          <w:u w:val="single"/>
        </w:rPr>
        <w:t>s podizvajalcem, ki zahteva neposredno plačilo</w:t>
      </w:r>
      <w:r w:rsidRPr="007207A9">
        <w:rPr>
          <w:rFonts w:ascii="Tahoma" w:hAnsi="Tahoma" w:cs="Tahoma"/>
        </w:rPr>
        <w:t xml:space="preserve"> v skladu s 94. členom ZJN-3, je potrebno izpolniti tudi Obrazca 1 in 2 k prilogi 5.</w:t>
      </w:r>
    </w:p>
    <w:p w14:paraId="35602E09" w14:textId="77777777" w:rsidR="00447CDD" w:rsidRPr="007207A9" w:rsidRDefault="00447CDD" w:rsidP="006E1146">
      <w:pPr>
        <w:keepLines/>
        <w:widowControl w:val="0"/>
        <w:jc w:val="both"/>
        <w:rPr>
          <w:rFonts w:ascii="Tahoma" w:hAnsi="Tahoma" w:cs="Tahoma"/>
          <w:sz w:val="12"/>
        </w:rPr>
      </w:pPr>
    </w:p>
    <w:p w14:paraId="45D2DBD9" w14:textId="77777777" w:rsidR="00447CDD" w:rsidRPr="007207A9" w:rsidRDefault="00447CDD" w:rsidP="006E1146">
      <w:pPr>
        <w:keepLines/>
        <w:widowControl w:val="0"/>
        <w:jc w:val="both"/>
        <w:rPr>
          <w:rFonts w:ascii="Tahoma" w:hAnsi="Tahoma" w:cs="Tahoma"/>
          <w:u w:val="single"/>
        </w:rPr>
      </w:pPr>
      <w:r w:rsidRPr="007207A9">
        <w:rPr>
          <w:rFonts w:ascii="Tahoma" w:hAnsi="Tahoma" w:cs="Tahoma"/>
        </w:rPr>
        <w:t xml:space="preserve">Ponudnik razmnoži potrebno število izvodov vseh obrazcev. Obrazce je potrebno naložiti v </w:t>
      </w:r>
      <w:r w:rsidRPr="007207A9">
        <w:rPr>
          <w:rFonts w:ascii="Tahoma" w:hAnsi="Tahoma" w:cs="Tahoma"/>
          <w:b/>
          <w:sz w:val="18"/>
        </w:rPr>
        <w:t>Razdelek »DOKUMENTI«, del »Ostale priloge«</w:t>
      </w:r>
      <w:r w:rsidRPr="007207A9">
        <w:rPr>
          <w:rFonts w:ascii="Tahoma" w:hAnsi="Tahoma" w:cs="Tahoma"/>
        </w:rPr>
        <w:t xml:space="preserve">. </w:t>
      </w:r>
      <w:r w:rsidRPr="007207A9">
        <w:rPr>
          <w:rFonts w:ascii="Tahoma" w:hAnsi="Tahoma" w:cs="Tahoma"/>
          <w:u w:val="single"/>
        </w:rPr>
        <w:t xml:space="preserve">V kolikor ponudnik ne oddaja ponudbe z nobenim podizvajalcem, priloge ni potrebno izpolni. </w:t>
      </w:r>
    </w:p>
    <w:p w14:paraId="4548EE1F" w14:textId="77777777" w:rsidR="00447CDD" w:rsidRPr="007207A9" w:rsidRDefault="00447CDD" w:rsidP="006E1146">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7207A9" w14:paraId="79B7DEAD" w14:textId="77777777" w:rsidTr="00CB79CC">
        <w:tc>
          <w:tcPr>
            <w:tcW w:w="599" w:type="dxa"/>
            <w:tcBorders>
              <w:top w:val="single" w:sz="4" w:space="0" w:color="auto"/>
              <w:bottom w:val="single" w:sz="4" w:space="0" w:color="auto"/>
              <w:right w:val="nil"/>
            </w:tcBorders>
          </w:tcPr>
          <w:p w14:paraId="19E3F062" w14:textId="77777777" w:rsidR="00447CDD" w:rsidRPr="007207A9" w:rsidRDefault="00447CDD" w:rsidP="006E1146">
            <w:pPr>
              <w:keepLines/>
              <w:widowControl w:val="0"/>
              <w:jc w:val="right"/>
              <w:rPr>
                <w:rFonts w:ascii="Tahoma" w:hAnsi="Tahoma" w:cs="Tahoma"/>
              </w:rPr>
            </w:pPr>
            <w:r w:rsidRPr="007207A9">
              <w:br w:type="page"/>
            </w:r>
            <w:r w:rsidRPr="007207A9">
              <w:rPr>
                <w:rFonts w:ascii="Tahoma" w:hAnsi="Tahoma" w:cs="Tahoma"/>
                <w:b/>
              </w:rPr>
              <w:br w:type="page"/>
            </w:r>
          </w:p>
        </w:tc>
        <w:tc>
          <w:tcPr>
            <w:tcW w:w="7653" w:type="dxa"/>
            <w:tcBorders>
              <w:top w:val="single" w:sz="4" w:space="0" w:color="auto"/>
              <w:left w:val="nil"/>
              <w:bottom w:val="single" w:sz="4" w:space="0" w:color="auto"/>
            </w:tcBorders>
          </w:tcPr>
          <w:p w14:paraId="5889A043" w14:textId="77777777" w:rsidR="00447CDD" w:rsidRPr="007207A9" w:rsidRDefault="00447CDD" w:rsidP="006E1146">
            <w:pPr>
              <w:keepLines/>
              <w:widowControl w:val="0"/>
              <w:jc w:val="both"/>
              <w:rPr>
                <w:rFonts w:ascii="Tahoma" w:hAnsi="Tahoma" w:cs="Tahoma"/>
              </w:rPr>
            </w:pPr>
            <w:r w:rsidRPr="007207A9">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2D6212D" w14:textId="77777777" w:rsidR="00447CDD" w:rsidRPr="007207A9" w:rsidRDefault="00447CDD" w:rsidP="006E1146">
            <w:pPr>
              <w:keepLines/>
              <w:widowControl w:val="0"/>
              <w:jc w:val="right"/>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tcBorders>
          </w:tcPr>
          <w:p w14:paraId="5BC39855" w14:textId="77777777" w:rsidR="00447CDD" w:rsidRPr="007207A9" w:rsidRDefault="00447CDD" w:rsidP="006E1146">
            <w:pPr>
              <w:keepLines/>
              <w:widowControl w:val="0"/>
              <w:rPr>
                <w:rFonts w:ascii="Tahoma" w:hAnsi="Tahoma" w:cs="Tahoma"/>
                <w:b/>
                <w:i/>
              </w:rPr>
            </w:pPr>
            <w:r w:rsidRPr="007207A9">
              <w:rPr>
                <w:rFonts w:ascii="Tahoma" w:hAnsi="Tahoma" w:cs="Tahoma"/>
                <w:b/>
                <w:i/>
              </w:rPr>
              <w:t>6</w:t>
            </w:r>
          </w:p>
        </w:tc>
      </w:tr>
    </w:tbl>
    <w:p w14:paraId="1DE67EF9" w14:textId="77777777" w:rsidR="00447CDD" w:rsidRPr="007207A9" w:rsidRDefault="00447CDD" w:rsidP="006E1146">
      <w:pPr>
        <w:keepLines/>
        <w:widowControl w:val="0"/>
        <w:jc w:val="both"/>
        <w:rPr>
          <w:rFonts w:ascii="Tahoma" w:hAnsi="Tahoma" w:cs="Tahoma"/>
          <w:sz w:val="16"/>
        </w:rPr>
      </w:pPr>
    </w:p>
    <w:p w14:paraId="2EA1CE21" w14:textId="77777777" w:rsidR="00447CDD" w:rsidRPr="007207A9" w:rsidRDefault="00447CDD" w:rsidP="006E1146">
      <w:pPr>
        <w:keepLines/>
        <w:widowControl w:val="0"/>
        <w:jc w:val="both"/>
        <w:rPr>
          <w:rFonts w:ascii="Tahoma" w:hAnsi="Tahoma" w:cs="Tahoma"/>
        </w:rPr>
      </w:pPr>
      <w:r w:rsidRPr="007207A9">
        <w:rPr>
          <w:rFonts w:ascii="Tahoma" w:hAnsi="Tahoma" w:cs="Tahoma"/>
        </w:rPr>
        <w:t xml:space="preserve">Ponudnik mora prilogo izpolniti in podpisati, v kolikor uporabi zmogljivost drugih subjektov za izvedbo javnega naročila, </w:t>
      </w:r>
      <w:r w:rsidRPr="007207A9">
        <w:rPr>
          <w:rFonts w:ascii="Tahoma" w:hAnsi="Tahoma" w:cs="Tahoma"/>
          <w:u w:val="single"/>
        </w:rPr>
        <w:t>ki niso partner/ji v primeru skupne ponudbe ali podizvajalec/ci</w:t>
      </w:r>
      <w:r w:rsidRPr="007207A9">
        <w:rPr>
          <w:rFonts w:ascii="Tahoma" w:hAnsi="Tahoma" w:cs="Tahoma"/>
        </w:rPr>
        <w:t>.</w:t>
      </w:r>
    </w:p>
    <w:p w14:paraId="106DA042" w14:textId="77777777" w:rsidR="00447CDD" w:rsidRPr="007207A9" w:rsidRDefault="00447CDD" w:rsidP="006E1146">
      <w:pPr>
        <w:keepLines/>
        <w:widowControl w:val="0"/>
        <w:jc w:val="both"/>
        <w:rPr>
          <w:rFonts w:ascii="Tahoma" w:hAnsi="Tahoma" w:cs="Tahoma"/>
          <w:sz w:val="14"/>
        </w:rPr>
      </w:pPr>
    </w:p>
    <w:p w14:paraId="58A9B667" w14:textId="77777777" w:rsidR="00447CDD" w:rsidRPr="007207A9" w:rsidRDefault="00447CDD" w:rsidP="006E1146">
      <w:pPr>
        <w:keepLines/>
        <w:widowControl w:val="0"/>
        <w:jc w:val="both"/>
        <w:rPr>
          <w:rFonts w:ascii="Tahoma" w:hAnsi="Tahoma" w:cs="Tahoma"/>
          <w:u w:val="single"/>
        </w:rPr>
      </w:pPr>
      <w:r w:rsidRPr="007207A9">
        <w:rPr>
          <w:rFonts w:ascii="Tahoma" w:hAnsi="Tahoma" w:cs="Tahoma"/>
        </w:rPr>
        <w:t xml:space="preserve">Ponudnik razmnoži potrebno število izvodov vseh obrazcev. Obrazce je potrebno naložiti v </w:t>
      </w:r>
      <w:r w:rsidRPr="007207A9">
        <w:rPr>
          <w:rFonts w:ascii="Tahoma" w:hAnsi="Tahoma" w:cs="Tahoma"/>
          <w:b/>
          <w:sz w:val="18"/>
        </w:rPr>
        <w:t>Razdelek »DOKUMENTI«, del »Ostale priloge«.</w:t>
      </w:r>
      <w:r w:rsidRPr="007207A9">
        <w:rPr>
          <w:rFonts w:ascii="Tahoma" w:hAnsi="Tahoma" w:cs="Tahoma"/>
        </w:rPr>
        <w:t xml:space="preserve"> </w:t>
      </w:r>
      <w:r w:rsidRPr="007207A9">
        <w:rPr>
          <w:rFonts w:ascii="Tahoma" w:hAnsi="Tahoma" w:cs="Tahoma"/>
          <w:u w:val="single"/>
        </w:rPr>
        <w:t>V kolikor ponudnik ne bo uporabil zmogljivosti drugih subjektov za izvedbo javnega naročila, priloge ni potrebno izpolni.</w:t>
      </w:r>
    </w:p>
    <w:p w14:paraId="5E989077" w14:textId="68310468" w:rsidR="00DE2B78" w:rsidRPr="007207A9" w:rsidRDefault="00DE2B78" w:rsidP="006E11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97799" w:rsidRPr="007207A9" w14:paraId="1491011A" w14:textId="77777777" w:rsidTr="004F635D">
        <w:tc>
          <w:tcPr>
            <w:tcW w:w="600" w:type="dxa"/>
            <w:tcBorders>
              <w:top w:val="single" w:sz="4" w:space="0" w:color="auto"/>
              <w:left w:val="single" w:sz="4" w:space="0" w:color="auto"/>
              <w:bottom w:val="single" w:sz="4" w:space="0" w:color="auto"/>
              <w:right w:val="nil"/>
            </w:tcBorders>
          </w:tcPr>
          <w:p w14:paraId="39CB7578" w14:textId="77777777" w:rsidR="00297799" w:rsidRPr="007207A9" w:rsidRDefault="00297799" w:rsidP="006E1146">
            <w:pPr>
              <w:keepLines/>
              <w:widowControl w:val="0"/>
              <w:jc w:val="right"/>
              <w:rPr>
                <w:rFonts w:ascii="Tahoma" w:hAnsi="Tahoma" w:cs="Tahoma"/>
              </w:rPr>
            </w:pPr>
            <w:r w:rsidRPr="007207A9">
              <w:br w:type="page"/>
            </w:r>
            <w:r w:rsidRPr="007207A9">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D665B4D" w14:textId="77777777" w:rsidR="00297799" w:rsidRPr="007207A9" w:rsidRDefault="00297799" w:rsidP="006E1146">
            <w:pPr>
              <w:keepLines/>
              <w:widowControl w:val="0"/>
              <w:rPr>
                <w:rFonts w:ascii="Tahoma" w:hAnsi="Tahoma" w:cs="Tahoma"/>
              </w:rPr>
            </w:pPr>
            <w:r w:rsidRPr="007207A9">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6AC98996" w14:textId="77777777" w:rsidR="00297799" w:rsidRPr="007207A9" w:rsidRDefault="00297799" w:rsidP="006E1146">
            <w:pPr>
              <w:keepLines/>
              <w:widowControl w:val="0"/>
              <w:jc w:val="right"/>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0B03FEB" w14:textId="77777777" w:rsidR="00297799" w:rsidRPr="007207A9" w:rsidRDefault="00297799" w:rsidP="006E1146">
            <w:pPr>
              <w:keepLines/>
              <w:widowControl w:val="0"/>
              <w:rPr>
                <w:rFonts w:ascii="Tahoma" w:hAnsi="Tahoma" w:cs="Tahoma"/>
                <w:b/>
                <w:i/>
              </w:rPr>
            </w:pPr>
            <w:r w:rsidRPr="007207A9">
              <w:rPr>
                <w:rFonts w:ascii="Tahoma" w:hAnsi="Tahoma" w:cs="Tahoma"/>
                <w:b/>
                <w:i/>
              </w:rPr>
              <w:t>7</w:t>
            </w:r>
          </w:p>
        </w:tc>
      </w:tr>
    </w:tbl>
    <w:p w14:paraId="19E3F70C" w14:textId="77777777" w:rsidR="00297799" w:rsidRPr="007207A9" w:rsidRDefault="00297799" w:rsidP="006E1146">
      <w:pPr>
        <w:keepLines/>
        <w:widowControl w:val="0"/>
        <w:jc w:val="both"/>
        <w:rPr>
          <w:rFonts w:ascii="Tahoma" w:hAnsi="Tahoma" w:cs="Tahoma"/>
          <w:sz w:val="16"/>
        </w:rPr>
      </w:pPr>
    </w:p>
    <w:p w14:paraId="59894E77" w14:textId="77777777" w:rsidR="00297799" w:rsidRPr="007207A9" w:rsidRDefault="00297799" w:rsidP="006E1146">
      <w:pPr>
        <w:keepLines/>
        <w:widowControl w:val="0"/>
        <w:jc w:val="both"/>
        <w:rPr>
          <w:rFonts w:ascii="Tahoma" w:hAnsi="Tahoma" w:cs="Tahoma"/>
        </w:rPr>
      </w:pPr>
      <w:r w:rsidRPr="007207A9">
        <w:rPr>
          <w:rFonts w:ascii="Tahoma" w:hAnsi="Tahoma" w:cs="Tahoma"/>
        </w:rPr>
        <w:t xml:space="preserve">Ponudnik mora v obrazcu 7 navesti pridobljene reference za predmetno javno naročilo. Ponudnik razmnoži potrebno število izvodov obrazcev. Obrazce je potrebno naložiti v </w:t>
      </w:r>
      <w:r w:rsidRPr="007207A9">
        <w:rPr>
          <w:rFonts w:ascii="Tahoma" w:hAnsi="Tahoma" w:cs="Tahoma"/>
          <w:b/>
          <w:sz w:val="18"/>
        </w:rPr>
        <w:t>Razdelek »DOKUMENTI«, del »Ostale priloge«</w:t>
      </w:r>
      <w:r w:rsidRPr="007207A9">
        <w:rPr>
          <w:rFonts w:ascii="Tahoma" w:hAnsi="Tahoma" w:cs="Tahoma"/>
        </w:rPr>
        <w:t>.</w:t>
      </w:r>
    </w:p>
    <w:p w14:paraId="03941389" w14:textId="77777777" w:rsidR="00297799" w:rsidRPr="007207A9" w:rsidRDefault="00297799" w:rsidP="006E1146">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297799" w:rsidRPr="007207A9" w14:paraId="7A724F9C" w14:textId="77777777" w:rsidTr="004F635D">
        <w:tc>
          <w:tcPr>
            <w:tcW w:w="600" w:type="dxa"/>
            <w:tcBorders>
              <w:top w:val="single" w:sz="4" w:space="0" w:color="auto"/>
              <w:left w:val="single" w:sz="4" w:space="0" w:color="auto"/>
              <w:bottom w:val="single" w:sz="4" w:space="0" w:color="auto"/>
              <w:right w:val="nil"/>
            </w:tcBorders>
          </w:tcPr>
          <w:p w14:paraId="62BE1C40" w14:textId="77777777" w:rsidR="00297799" w:rsidRPr="007207A9" w:rsidRDefault="00297799" w:rsidP="006E1146">
            <w:pPr>
              <w:keepLines/>
              <w:widowControl w:val="0"/>
              <w:jc w:val="right"/>
              <w:rPr>
                <w:rFonts w:ascii="Tahoma" w:hAnsi="Tahoma" w:cs="Tahoma"/>
              </w:rPr>
            </w:pPr>
            <w:r w:rsidRPr="007207A9">
              <w:br w:type="page"/>
            </w:r>
            <w:r w:rsidRPr="007207A9">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324EA6E8" w14:textId="77777777" w:rsidR="00297799" w:rsidRPr="007207A9" w:rsidRDefault="00297799" w:rsidP="006E1146">
            <w:pPr>
              <w:keepLines/>
              <w:widowControl w:val="0"/>
              <w:rPr>
                <w:rFonts w:ascii="Tahoma" w:hAnsi="Tahoma" w:cs="Tahoma"/>
              </w:rPr>
            </w:pPr>
            <w:r w:rsidRPr="007207A9">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0E65DC17" w14:textId="77777777" w:rsidR="00297799" w:rsidRPr="007207A9" w:rsidRDefault="00297799" w:rsidP="006E1146">
            <w:pPr>
              <w:keepLines/>
              <w:widowControl w:val="0"/>
              <w:jc w:val="right"/>
              <w:rPr>
                <w:rFonts w:ascii="Tahoma" w:hAnsi="Tahoma" w:cs="Tahoma"/>
                <w:b/>
              </w:rPr>
            </w:pPr>
            <w:r w:rsidRPr="007207A9">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74B90E9B" w14:textId="77777777" w:rsidR="00297799" w:rsidRPr="007207A9" w:rsidRDefault="00297799" w:rsidP="006E1146">
            <w:pPr>
              <w:keepLines/>
              <w:widowControl w:val="0"/>
              <w:rPr>
                <w:rFonts w:ascii="Tahoma" w:hAnsi="Tahoma" w:cs="Tahoma"/>
                <w:b/>
                <w:i/>
              </w:rPr>
            </w:pPr>
            <w:r w:rsidRPr="007207A9">
              <w:rPr>
                <w:rFonts w:ascii="Tahoma" w:hAnsi="Tahoma" w:cs="Tahoma"/>
                <w:b/>
                <w:i/>
              </w:rPr>
              <w:t>8</w:t>
            </w:r>
          </w:p>
        </w:tc>
      </w:tr>
    </w:tbl>
    <w:p w14:paraId="0E6504E4" w14:textId="77777777" w:rsidR="00297799" w:rsidRPr="007207A9" w:rsidRDefault="00297799" w:rsidP="006E1146">
      <w:pPr>
        <w:keepLines/>
        <w:widowControl w:val="0"/>
        <w:jc w:val="both"/>
        <w:rPr>
          <w:rFonts w:ascii="Tahoma" w:hAnsi="Tahoma" w:cs="Tahoma"/>
          <w:sz w:val="12"/>
        </w:rPr>
      </w:pPr>
    </w:p>
    <w:p w14:paraId="547963FC" w14:textId="77777777" w:rsidR="00297799" w:rsidRPr="007207A9" w:rsidRDefault="00297799" w:rsidP="006E1146">
      <w:pPr>
        <w:keepLines/>
        <w:widowControl w:val="0"/>
        <w:jc w:val="both"/>
        <w:rPr>
          <w:rFonts w:ascii="Tahoma" w:hAnsi="Tahoma" w:cs="Tahoma"/>
        </w:rPr>
      </w:pPr>
      <w:r w:rsidRPr="007207A9">
        <w:rPr>
          <w:rFonts w:ascii="Tahoma" w:hAnsi="Tahoma" w:cs="Tahoma"/>
        </w:rPr>
        <w:t xml:space="preserve">V prilogi mora ponudnik priložiti izpolnjene in podpisane obrazce za reference (»Potrditev referenc s strani posameznih naročnikov«), ki jih ponudnik navaja v prilogi 7. </w:t>
      </w:r>
    </w:p>
    <w:p w14:paraId="4FFDAD7C" w14:textId="77777777" w:rsidR="00297799" w:rsidRPr="007207A9" w:rsidRDefault="00297799" w:rsidP="006E1146">
      <w:pPr>
        <w:keepLines/>
        <w:widowControl w:val="0"/>
        <w:jc w:val="both"/>
        <w:rPr>
          <w:rFonts w:ascii="Tahoma" w:hAnsi="Tahoma" w:cs="Tahoma"/>
          <w:sz w:val="12"/>
        </w:rPr>
      </w:pPr>
    </w:p>
    <w:p w14:paraId="51F56050" w14:textId="77777777" w:rsidR="00297799" w:rsidRPr="007207A9" w:rsidRDefault="00297799" w:rsidP="006E1146">
      <w:pPr>
        <w:keepLines/>
        <w:widowControl w:val="0"/>
        <w:jc w:val="both"/>
        <w:rPr>
          <w:rFonts w:ascii="Tahoma" w:hAnsi="Tahoma" w:cs="Tahoma"/>
        </w:rPr>
      </w:pPr>
      <w:r w:rsidRPr="007207A9">
        <w:rPr>
          <w:rFonts w:ascii="Tahoma" w:hAnsi="Tahoma" w:cs="Tahoma"/>
        </w:rPr>
        <w:t xml:space="preserve">Ponudnik razmnoži potrebno število izvodov obrazcev. Obrazce je potrebno naložiti v </w:t>
      </w:r>
      <w:r w:rsidRPr="007207A9">
        <w:rPr>
          <w:rFonts w:ascii="Tahoma" w:hAnsi="Tahoma" w:cs="Tahoma"/>
          <w:b/>
          <w:sz w:val="18"/>
        </w:rPr>
        <w:t>Razdelek »DOKUMENTI«, del »Ostale priloge«</w:t>
      </w:r>
      <w:r w:rsidRPr="007207A9">
        <w:rPr>
          <w:rFonts w:ascii="Tahoma" w:hAnsi="Tahoma" w:cs="Tahoma"/>
        </w:rPr>
        <w:t>.</w:t>
      </w:r>
    </w:p>
    <w:p w14:paraId="04F8DDFF" w14:textId="42A38C21" w:rsidR="00297799" w:rsidRPr="007207A9" w:rsidRDefault="00297799" w:rsidP="006E1146">
      <w:pPr>
        <w:keepLines/>
        <w:widowControl w:val="0"/>
        <w:jc w:val="both"/>
        <w:rPr>
          <w:rFonts w:ascii="Tahoma" w:hAnsi="Tahoma" w:cs="Tahoma"/>
          <w:sz w:val="16"/>
        </w:rPr>
      </w:pPr>
    </w:p>
    <w:p w14:paraId="17439A7E" w14:textId="77777777" w:rsidR="00EF77ED" w:rsidRPr="007207A9" w:rsidRDefault="00EF77ED" w:rsidP="006E11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97799" w:rsidRPr="007207A9" w14:paraId="68993F35" w14:textId="77777777" w:rsidTr="004F635D">
        <w:tc>
          <w:tcPr>
            <w:tcW w:w="599" w:type="dxa"/>
            <w:tcBorders>
              <w:right w:val="nil"/>
            </w:tcBorders>
          </w:tcPr>
          <w:p w14:paraId="5A694013" w14:textId="77777777" w:rsidR="00297799" w:rsidRPr="007207A9" w:rsidRDefault="00297799" w:rsidP="006E1146">
            <w:pPr>
              <w:keepLines/>
              <w:widowControl w:val="0"/>
              <w:jc w:val="both"/>
              <w:rPr>
                <w:rFonts w:ascii="Tahoma" w:hAnsi="Tahoma" w:cs="Tahoma"/>
              </w:rPr>
            </w:pPr>
          </w:p>
        </w:tc>
        <w:tc>
          <w:tcPr>
            <w:tcW w:w="7653" w:type="dxa"/>
            <w:tcBorders>
              <w:left w:val="nil"/>
            </w:tcBorders>
          </w:tcPr>
          <w:p w14:paraId="12CBFAD6" w14:textId="77777777" w:rsidR="00297799" w:rsidRPr="007207A9" w:rsidRDefault="00297799" w:rsidP="006E1146">
            <w:pPr>
              <w:keepLines/>
              <w:widowControl w:val="0"/>
              <w:jc w:val="both"/>
              <w:rPr>
                <w:rFonts w:ascii="Tahoma" w:hAnsi="Tahoma" w:cs="Tahoma"/>
              </w:rPr>
            </w:pPr>
            <w:r w:rsidRPr="007207A9">
              <w:rPr>
                <w:rFonts w:ascii="Tahoma" w:hAnsi="Tahoma" w:cs="Tahoma"/>
              </w:rPr>
              <w:t>VZOREC OKVIRNEGA SPORAZUMA</w:t>
            </w:r>
          </w:p>
        </w:tc>
        <w:tc>
          <w:tcPr>
            <w:tcW w:w="912" w:type="dxa"/>
            <w:tcBorders>
              <w:right w:val="nil"/>
            </w:tcBorders>
          </w:tcPr>
          <w:p w14:paraId="3662A6BB" w14:textId="77777777" w:rsidR="00297799" w:rsidRPr="007207A9" w:rsidRDefault="00297799" w:rsidP="006E1146">
            <w:pPr>
              <w:keepLines/>
              <w:widowControl w:val="0"/>
              <w:jc w:val="both"/>
              <w:rPr>
                <w:rFonts w:ascii="Tahoma" w:hAnsi="Tahoma" w:cs="Tahoma"/>
                <w:b/>
              </w:rPr>
            </w:pPr>
            <w:r w:rsidRPr="007207A9">
              <w:rPr>
                <w:rFonts w:ascii="Tahoma" w:hAnsi="Tahoma" w:cs="Tahoma"/>
                <w:b/>
                <w:i/>
              </w:rPr>
              <w:t xml:space="preserve">Priloga </w:t>
            </w:r>
          </w:p>
        </w:tc>
        <w:tc>
          <w:tcPr>
            <w:tcW w:w="551" w:type="dxa"/>
            <w:tcBorders>
              <w:left w:val="nil"/>
            </w:tcBorders>
          </w:tcPr>
          <w:p w14:paraId="01A31640" w14:textId="21D7CB18" w:rsidR="00297799" w:rsidRPr="007207A9" w:rsidRDefault="00297799" w:rsidP="006E1146">
            <w:pPr>
              <w:keepLines/>
              <w:widowControl w:val="0"/>
              <w:jc w:val="both"/>
              <w:rPr>
                <w:rFonts w:ascii="Tahoma" w:hAnsi="Tahoma" w:cs="Tahoma"/>
                <w:b/>
                <w:i/>
              </w:rPr>
            </w:pPr>
            <w:r w:rsidRPr="007207A9">
              <w:rPr>
                <w:rFonts w:ascii="Tahoma" w:hAnsi="Tahoma" w:cs="Tahoma"/>
                <w:b/>
                <w:i/>
              </w:rPr>
              <w:t>9</w:t>
            </w:r>
          </w:p>
        </w:tc>
      </w:tr>
    </w:tbl>
    <w:p w14:paraId="5A1AC9AB" w14:textId="77777777" w:rsidR="00297799" w:rsidRPr="007207A9" w:rsidRDefault="00297799" w:rsidP="006E1146">
      <w:pPr>
        <w:keepLines/>
        <w:widowControl w:val="0"/>
        <w:jc w:val="both"/>
        <w:rPr>
          <w:rFonts w:ascii="Tahoma" w:hAnsi="Tahoma" w:cs="Tahoma"/>
          <w:sz w:val="16"/>
        </w:rPr>
      </w:pPr>
    </w:p>
    <w:p w14:paraId="50B77C43" w14:textId="77777777" w:rsidR="00297799" w:rsidRPr="007207A9" w:rsidRDefault="00297799" w:rsidP="006E1146">
      <w:pPr>
        <w:keepLines/>
        <w:widowControl w:val="0"/>
        <w:jc w:val="both"/>
        <w:rPr>
          <w:rFonts w:ascii="Tahoma" w:hAnsi="Tahoma" w:cs="Tahoma"/>
          <w:sz w:val="16"/>
        </w:rPr>
      </w:pPr>
      <w:r w:rsidRPr="007207A9">
        <w:rPr>
          <w:rFonts w:ascii="Tahoma" w:hAnsi="Tahoma" w:cs="Tahoma"/>
        </w:rPr>
        <w:t xml:space="preserve">Vzorec okvirnega sporazuma je sestavni del razpisne dokumentacije. Ponudnik se s podpisano prilogo 3/1 obveže, da se strinja z vsebino vzorca okvirnega sporazuma, </w:t>
      </w:r>
      <w:r w:rsidRPr="007207A9">
        <w:rPr>
          <w:rFonts w:ascii="Tahoma" w:hAnsi="Tahoma" w:cs="Tahoma"/>
          <w:u w:val="single"/>
        </w:rPr>
        <w:t xml:space="preserve">zato ga k ponudbeni dokumentaciji ponudniku </w:t>
      </w:r>
      <w:r w:rsidRPr="007207A9">
        <w:rPr>
          <w:rFonts w:ascii="Tahoma" w:hAnsi="Tahoma" w:cs="Tahoma"/>
          <w:b/>
          <w:u w:val="single"/>
        </w:rPr>
        <w:t>ni</w:t>
      </w:r>
      <w:r w:rsidRPr="007207A9">
        <w:rPr>
          <w:rFonts w:ascii="Tahoma" w:hAnsi="Tahoma" w:cs="Tahoma"/>
          <w:u w:val="single"/>
        </w:rPr>
        <w:t xml:space="preserve"> potrebno priložiti</w:t>
      </w:r>
      <w:r w:rsidRPr="007207A9">
        <w:rPr>
          <w:rFonts w:ascii="Tahoma" w:hAnsi="Tahoma" w:cs="Tahoma"/>
        </w:rPr>
        <w:t xml:space="preserve">.   </w:t>
      </w:r>
    </w:p>
    <w:p w14:paraId="20BBBE0C" w14:textId="77777777" w:rsidR="00297799" w:rsidRPr="007207A9" w:rsidRDefault="00297799" w:rsidP="006E11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648"/>
      </w:tblGrid>
      <w:tr w:rsidR="00297799" w:rsidRPr="007207A9" w14:paraId="53CC2894" w14:textId="77777777" w:rsidTr="00297799">
        <w:trPr>
          <w:trHeight w:val="269"/>
        </w:trPr>
        <w:tc>
          <w:tcPr>
            <w:tcW w:w="599" w:type="dxa"/>
            <w:tcBorders>
              <w:top w:val="single" w:sz="4" w:space="0" w:color="auto"/>
              <w:bottom w:val="single" w:sz="4" w:space="0" w:color="auto"/>
              <w:right w:val="nil"/>
            </w:tcBorders>
          </w:tcPr>
          <w:p w14:paraId="3445F5F6" w14:textId="77777777" w:rsidR="00297799" w:rsidRPr="007207A9" w:rsidRDefault="00297799" w:rsidP="006E1146">
            <w:pPr>
              <w:keepLines/>
              <w:widowControl w:val="0"/>
              <w:jc w:val="right"/>
              <w:rPr>
                <w:rFonts w:ascii="Tahoma" w:hAnsi="Tahoma" w:cs="Tahoma"/>
              </w:rPr>
            </w:pPr>
            <w:r w:rsidRPr="007207A9">
              <w:rPr>
                <w:rFonts w:ascii="Tahoma" w:hAnsi="Tahoma" w:cs="Tahoma"/>
              </w:rPr>
              <w:br w:type="page"/>
            </w:r>
            <w:r w:rsidRPr="007207A9">
              <w:rPr>
                <w:rFonts w:ascii="Tahoma" w:hAnsi="Tahoma" w:cs="Tahoma"/>
              </w:rPr>
              <w:br w:type="page"/>
            </w:r>
            <w:r w:rsidRPr="007207A9">
              <w:rPr>
                <w:rFonts w:ascii="Tahoma" w:hAnsi="Tahoma" w:cs="Tahoma"/>
              </w:rPr>
              <w:br w:type="page"/>
              <w:t xml:space="preserve">      </w:t>
            </w:r>
          </w:p>
        </w:tc>
        <w:tc>
          <w:tcPr>
            <w:tcW w:w="7618" w:type="dxa"/>
            <w:tcBorders>
              <w:top w:val="single" w:sz="4" w:space="0" w:color="auto"/>
              <w:left w:val="nil"/>
              <w:bottom w:val="single" w:sz="4" w:space="0" w:color="auto"/>
            </w:tcBorders>
          </w:tcPr>
          <w:p w14:paraId="7AF99F1A" w14:textId="77777777" w:rsidR="00297799" w:rsidRPr="007207A9" w:rsidRDefault="00297799" w:rsidP="006E1146">
            <w:pPr>
              <w:keepLines/>
              <w:widowControl w:val="0"/>
              <w:numPr>
                <w:ilvl w:val="12"/>
                <w:numId w:val="0"/>
              </w:numPr>
              <w:tabs>
                <w:tab w:val="left" w:pos="6237"/>
              </w:tabs>
              <w:jc w:val="both"/>
              <w:rPr>
                <w:rFonts w:ascii="Tahoma" w:hAnsi="Tahoma" w:cs="Tahoma"/>
              </w:rPr>
            </w:pPr>
            <w:r w:rsidRPr="007207A9">
              <w:rPr>
                <w:rFonts w:ascii="Tahoma" w:hAnsi="Tahoma" w:cs="Tahoma"/>
              </w:rPr>
              <w:t>FINANČNO ZAVAROVANJE ZA DOBRO IZVEDBO OBVEZNOSTI IZ OKVIRNEGA SPORAZUMA</w:t>
            </w:r>
          </w:p>
        </w:tc>
        <w:tc>
          <w:tcPr>
            <w:tcW w:w="850" w:type="dxa"/>
            <w:tcBorders>
              <w:top w:val="single" w:sz="4" w:space="0" w:color="auto"/>
              <w:bottom w:val="single" w:sz="4" w:space="0" w:color="auto"/>
              <w:right w:val="nil"/>
            </w:tcBorders>
          </w:tcPr>
          <w:p w14:paraId="5559A640" w14:textId="77777777" w:rsidR="00297799" w:rsidRPr="007207A9" w:rsidRDefault="00297799" w:rsidP="006E1146">
            <w:pPr>
              <w:keepLines/>
              <w:widowControl w:val="0"/>
              <w:jc w:val="right"/>
              <w:rPr>
                <w:rFonts w:ascii="Tahoma" w:hAnsi="Tahoma" w:cs="Tahoma"/>
                <w:b/>
              </w:rPr>
            </w:pPr>
            <w:r w:rsidRPr="007207A9">
              <w:rPr>
                <w:rFonts w:ascii="Tahoma" w:hAnsi="Tahoma" w:cs="Tahoma"/>
                <w:b/>
                <w:i/>
              </w:rPr>
              <w:t xml:space="preserve">Priloga </w:t>
            </w:r>
          </w:p>
        </w:tc>
        <w:tc>
          <w:tcPr>
            <w:tcW w:w="648" w:type="dxa"/>
            <w:tcBorders>
              <w:top w:val="single" w:sz="4" w:space="0" w:color="auto"/>
              <w:left w:val="nil"/>
              <w:bottom w:val="single" w:sz="4" w:space="0" w:color="auto"/>
            </w:tcBorders>
          </w:tcPr>
          <w:p w14:paraId="6B4BBE30" w14:textId="29362284" w:rsidR="00297799" w:rsidRPr="007207A9" w:rsidRDefault="00B27DAE" w:rsidP="006E1146">
            <w:pPr>
              <w:keepLines/>
              <w:widowControl w:val="0"/>
              <w:ind w:right="-64"/>
              <w:rPr>
                <w:rFonts w:ascii="Tahoma" w:hAnsi="Tahoma" w:cs="Tahoma"/>
                <w:b/>
                <w:i/>
              </w:rPr>
            </w:pPr>
            <w:r w:rsidRPr="007207A9">
              <w:rPr>
                <w:rFonts w:ascii="Tahoma" w:hAnsi="Tahoma" w:cs="Tahoma"/>
                <w:b/>
                <w:i/>
              </w:rPr>
              <w:t>10</w:t>
            </w:r>
          </w:p>
        </w:tc>
      </w:tr>
    </w:tbl>
    <w:p w14:paraId="5A3D9A65" w14:textId="77777777" w:rsidR="00297799" w:rsidRPr="007207A9" w:rsidRDefault="00297799" w:rsidP="006E1146">
      <w:pPr>
        <w:keepLines/>
        <w:widowControl w:val="0"/>
        <w:jc w:val="both"/>
        <w:rPr>
          <w:rFonts w:ascii="Tahoma" w:hAnsi="Tahoma" w:cs="Tahoma"/>
          <w:sz w:val="16"/>
        </w:rPr>
      </w:pPr>
    </w:p>
    <w:p w14:paraId="0858EC5C" w14:textId="77777777" w:rsidR="00297799" w:rsidRPr="007207A9" w:rsidRDefault="00297799" w:rsidP="006E1146">
      <w:pPr>
        <w:keepLines/>
        <w:widowControl w:val="0"/>
        <w:jc w:val="both"/>
      </w:pPr>
      <w:r w:rsidRPr="007207A9">
        <w:rPr>
          <w:rFonts w:ascii="Tahoma" w:hAnsi="Tahoma" w:cs="Tahoma"/>
        </w:rPr>
        <w:t>V prilogi je priložen vzorec finančnega zavarovanja za dobro izvedbo obveznosti iz okvirnega sporazuma, ki ga bo moral izbrani ponudnik (v skladu z zahtevami razpisne dokumentacije) predložiti naročniku.</w:t>
      </w:r>
      <w:r w:rsidRPr="007207A9">
        <w:t xml:space="preserve"> </w:t>
      </w:r>
    </w:p>
    <w:p w14:paraId="56704CD4" w14:textId="77777777" w:rsidR="00297799" w:rsidRPr="007207A9" w:rsidRDefault="00297799" w:rsidP="006E1146">
      <w:pPr>
        <w:keepLines/>
        <w:widowControl w:val="0"/>
        <w:jc w:val="both"/>
        <w:rPr>
          <w:rFonts w:ascii="Tahoma" w:hAnsi="Tahoma" w:cs="Tahoma"/>
          <w:sz w:val="14"/>
        </w:rPr>
      </w:pPr>
    </w:p>
    <w:p w14:paraId="5662B25B" w14:textId="2C09F8D6" w:rsidR="00297799" w:rsidRPr="007207A9" w:rsidRDefault="00297799" w:rsidP="006E1146">
      <w:pPr>
        <w:keepLines/>
        <w:widowControl w:val="0"/>
        <w:jc w:val="both"/>
        <w:rPr>
          <w:rFonts w:ascii="Tahoma" w:hAnsi="Tahoma" w:cs="Tahoma"/>
        </w:rPr>
      </w:pPr>
      <w:r w:rsidRPr="007207A9">
        <w:rPr>
          <w:rFonts w:ascii="Tahoma" w:hAnsi="Tahoma" w:cs="Tahoma"/>
        </w:rPr>
        <w:t xml:space="preserve">Ponudnik se s podpisano prilogo 3/1 obveže, da se strinja z vzorcem finančnega zavarovanja, </w:t>
      </w:r>
      <w:r w:rsidRPr="007207A9">
        <w:rPr>
          <w:rFonts w:ascii="Tahoma" w:hAnsi="Tahoma" w:cs="Tahoma"/>
          <w:u w:val="single"/>
        </w:rPr>
        <w:t>zato ga k ponudbeni dokumentaciji</w:t>
      </w:r>
      <w:r w:rsidRPr="007207A9">
        <w:rPr>
          <w:rFonts w:ascii="Tahoma" w:hAnsi="Tahoma" w:cs="Tahoma"/>
        </w:rPr>
        <w:t xml:space="preserve"> ponudniku </w:t>
      </w:r>
      <w:r w:rsidRPr="007207A9">
        <w:rPr>
          <w:rFonts w:ascii="Tahoma" w:hAnsi="Tahoma" w:cs="Tahoma"/>
          <w:b/>
          <w:u w:val="single"/>
        </w:rPr>
        <w:t>ni</w:t>
      </w:r>
      <w:r w:rsidRPr="007207A9">
        <w:rPr>
          <w:rFonts w:ascii="Tahoma" w:hAnsi="Tahoma" w:cs="Tahoma"/>
          <w:u w:val="single"/>
        </w:rPr>
        <w:t xml:space="preserve"> potrebno priložiti</w:t>
      </w:r>
      <w:r w:rsidRPr="007207A9">
        <w:rPr>
          <w:rFonts w:ascii="Tahoma" w:hAnsi="Tahoma" w:cs="Tahoma"/>
        </w:rPr>
        <w:t xml:space="preserve">. </w:t>
      </w:r>
    </w:p>
    <w:p w14:paraId="7AC4080A" w14:textId="1353E464" w:rsidR="00297799" w:rsidRPr="007207A9" w:rsidRDefault="00297799" w:rsidP="006E1146">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EF77ED" w:rsidRPr="007207A9" w14:paraId="131AECDF" w14:textId="77777777" w:rsidTr="00F526BE">
        <w:trPr>
          <w:trHeight w:val="113"/>
        </w:trPr>
        <w:tc>
          <w:tcPr>
            <w:tcW w:w="279" w:type="dxa"/>
            <w:tcBorders>
              <w:top w:val="single" w:sz="4" w:space="0" w:color="auto"/>
              <w:left w:val="single" w:sz="4" w:space="0" w:color="auto"/>
              <w:bottom w:val="single" w:sz="4" w:space="0" w:color="auto"/>
              <w:right w:val="nil"/>
            </w:tcBorders>
          </w:tcPr>
          <w:p w14:paraId="51241127" w14:textId="77777777" w:rsidR="00EF77ED" w:rsidRPr="007207A9" w:rsidRDefault="00EF77ED" w:rsidP="006E1146">
            <w:pPr>
              <w:keepLines/>
              <w:widowControl w:val="0"/>
              <w:jc w:val="right"/>
              <w:rPr>
                <w:rFonts w:ascii="Tahoma" w:hAnsi="Tahoma" w:cs="Tahoma"/>
              </w:rPr>
            </w:pPr>
            <w:r w:rsidRPr="007207A9">
              <w:br w:type="page"/>
            </w:r>
            <w:r w:rsidRPr="007207A9">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6FB2E167" w14:textId="77777777" w:rsidR="00EF77ED" w:rsidRPr="007207A9" w:rsidRDefault="00EF77ED" w:rsidP="006E1146">
            <w:pPr>
              <w:keepLines/>
              <w:widowControl w:val="0"/>
              <w:rPr>
                <w:rFonts w:ascii="Tahoma" w:hAnsi="Tahoma" w:cs="Tahoma"/>
              </w:rPr>
            </w:pPr>
            <w:r w:rsidRPr="007207A9">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3C7E1D43" w14:textId="77777777" w:rsidR="00EF77ED" w:rsidRPr="007207A9" w:rsidRDefault="00EF77ED" w:rsidP="006E1146">
            <w:pPr>
              <w:keepLines/>
              <w:widowControl w:val="0"/>
              <w:rPr>
                <w:rFonts w:ascii="Tahoma" w:hAnsi="Tahoma" w:cs="Tahoma"/>
                <w:b/>
              </w:rPr>
            </w:pPr>
            <w:r w:rsidRPr="007207A9">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4D355C18" w14:textId="1212583B" w:rsidR="00EF77ED" w:rsidRPr="007207A9" w:rsidRDefault="00EF77ED" w:rsidP="006E1146">
            <w:pPr>
              <w:keepLines/>
              <w:widowControl w:val="0"/>
              <w:rPr>
                <w:rFonts w:ascii="Tahoma" w:hAnsi="Tahoma" w:cs="Tahoma"/>
                <w:b/>
                <w:i/>
              </w:rPr>
            </w:pPr>
            <w:r w:rsidRPr="007207A9">
              <w:rPr>
                <w:rFonts w:ascii="Tahoma" w:hAnsi="Tahoma" w:cs="Tahoma"/>
                <w:b/>
                <w:i/>
              </w:rPr>
              <w:t>11</w:t>
            </w:r>
          </w:p>
        </w:tc>
      </w:tr>
    </w:tbl>
    <w:p w14:paraId="0AFDECEC" w14:textId="77777777" w:rsidR="00EF77ED" w:rsidRPr="007207A9" w:rsidRDefault="00EF77ED" w:rsidP="006E1146">
      <w:pPr>
        <w:keepLines/>
        <w:widowControl w:val="0"/>
        <w:jc w:val="both"/>
        <w:rPr>
          <w:rFonts w:ascii="Tahoma" w:hAnsi="Tahoma" w:cs="Tahoma"/>
          <w:sz w:val="16"/>
        </w:rPr>
      </w:pPr>
    </w:p>
    <w:p w14:paraId="4A76DF44" w14:textId="77777777" w:rsidR="00EF77ED" w:rsidRPr="007207A9" w:rsidRDefault="00EF77ED" w:rsidP="006E1146">
      <w:pPr>
        <w:keepLines/>
        <w:widowControl w:val="0"/>
        <w:tabs>
          <w:tab w:val="left" w:pos="567"/>
          <w:tab w:val="num" w:pos="851"/>
          <w:tab w:val="left" w:pos="993"/>
        </w:tabs>
        <w:jc w:val="both"/>
        <w:rPr>
          <w:rFonts w:ascii="Tahoma" w:hAnsi="Tahoma" w:cs="Tahoma"/>
        </w:rPr>
      </w:pPr>
      <w:r w:rsidRPr="007207A9">
        <w:rPr>
          <w:rFonts w:ascii="Tahoma" w:hAnsi="Tahoma" w:cs="Tahoma"/>
        </w:rPr>
        <w:t xml:space="preserve">Ponudnik mora (v skladu z zahtevami razpisne dokumentacije) prilogo izpolniti in podpisati, ter jo priložiti k ponudbi. Prilogo je potrebno naložiti v </w:t>
      </w:r>
      <w:r w:rsidRPr="007207A9">
        <w:rPr>
          <w:rFonts w:ascii="Tahoma" w:hAnsi="Tahoma" w:cs="Tahoma"/>
          <w:b/>
        </w:rPr>
        <w:t>Razdelek »DOKUMENTI«, del »Ostale priloge«.</w:t>
      </w:r>
    </w:p>
    <w:p w14:paraId="70183123" w14:textId="77777777" w:rsidR="00EF77ED" w:rsidRPr="007207A9" w:rsidRDefault="00EF77ED" w:rsidP="006E11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EF77ED" w:rsidRPr="007207A9" w14:paraId="0066FBF2" w14:textId="77777777" w:rsidTr="00F526BE">
        <w:trPr>
          <w:trHeight w:val="237"/>
        </w:trPr>
        <w:tc>
          <w:tcPr>
            <w:tcW w:w="212" w:type="dxa"/>
            <w:tcBorders>
              <w:top w:val="single" w:sz="4" w:space="0" w:color="auto"/>
              <w:bottom w:val="single" w:sz="4" w:space="0" w:color="auto"/>
              <w:right w:val="nil"/>
            </w:tcBorders>
          </w:tcPr>
          <w:p w14:paraId="3621778B" w14:textId="77777777" w:rsidR="00EF77ED" w:rsidRPr="007207A9" w:rsidRDefault="00EF77ED" w:rsidP="006E1146">
            <w:pPr>
              <w:keepLines/>
              <w:widowControl w:val="0"/>
              <w:jc w:val="right"/>
              <w:rPr>
                <w:rFonts w:ascii="Tahoma" w:hAnsi="Tahoma" w:cs="Tahoma"/>
              </w:rPr>
            </w:pPr>
            <w:r w:rsidRPr="007207A9">
              <w:rPr>
                <w:rFonts w:ascii="Tahoma" w:hAnsi="Tahoma" w:cs="Tahoma"/>
              </w:rPr>
              <w:t xml:space="preserve">      </w:t>
            </w:r>
          </w:p>
        </w:tc>
        <w:tc>
          <w:tcPr>
            <w:tcW w:w="8040" w:type="dxa"/>
            <w:tcBorders>
              <w:top w:val="single" w:sz="4" w:space="0" w:color="auto"/>
              <w:left w:val="nil"/>
              <w:bottom w:val="single" w:sz="4" w:space="0" w:color="auto"/>
            </w:tcBorders>
          </w:tcPr>
          <w:p w14:paraId="3CF3DE19" w14:textId="77777777" w:rsidR="00EF77ED" w:rsidRPr="007207A9" w:rsidRDefault="00EF77ED" w:rsidP="006E1146">
            <w:pPr>
              <w:keepLines/>
              <w:widowControl w:val="0"/>
              <w:rPr>
                <w:rFonts w:ascii="Tahoma" w:hAnsi="Tahoma" w:cs="Tahoma"/>
              </w:rPr>
            </w:pPr>
            <w:r w:rsidRPr="007207A9">
              <w:rPr>
                <w:rFonts w:ascii="Tahoma" w:hAnsi="Tahoma" w:cs="Tahoma"/>
              </w:rPr>
              <w:t>PROGRAMSKA OPREMA</w:t>
            </w:r>
          </w:p>
        </w:tc>
        <w:tc>
          <w:tcPr>
            <w:tcW w:w="912" w:type="dxa"/>
            <w:tcBorders>
              <w:top w:val="single" w:sz="4" w:space="0" w:color="auto"/>
              <w:bottom w:val="single" w:sz="4" w:space="0" w:color="auto"/>
              <w:right w:val="nil"/>
            </w:tcBorders>
          </w:tcPr>
          <w:p w14:paraId="729C2D4F" w14:textId="77777777" w:rsidR="00EF77ED" w:rsidRPr="007207A9" w:rsidRDefault="00EF77ED" w:rsidP="006E1146">
            <w:pPr>
              <w:keepLines/>
              <w:widowControl w:val="0"/>
              <w:jc w:val="right"/>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tcBorders>
          </w:tcPr>
          <w:p w14:paraId="6C8333CC" w14:textId="77777777" w:rsidR="00EF77ED" w:rsidRPr="007207A9" w:rsidRDefault="00EF77ED" w:rsidP="006E1146">
            <w:pPr>
              <w:keepLines/>
              <w:widowControl w:val="0"/>
              <w:rPr>
                <w:rFonts w:ascii="Tahoma" w:hAnsi="Tahoma" w:cs="Tahoma"/>
                <w:b/>
                <w:i/>
              </w:rPr>
            </w:pPr>
            <w:r w:rsidRPr="007207A9">
              <w:rPr>
                <w:rFonts w:ascii="Tahoma" w:hAnsi="Tahoma" w:cs="Tahoma"/>
                <w:b/>
                <w:i/>
              </w:rPr>
              <w:t>12</w:t>
            </w:r>
          </w:p>
        </w:tc>
      </w:tr>
    </w:tbl>
    <w:p w14:paraId="0D570925" w14:textId="4450E1E6" w:rsidR="000646AF" w:rsidRPr="007207A9" w:rsidRDefault="000646AF" w:rsidP="006E1146">
      <w:pPr>
        <w:keepLines/>
        <w:widowControl w:val="0"/>
        <w:jc w:val="both"/>
        <w:rPr>
          <w:rFonts w:ascii="Tahoma" w:hAnsi="Tahoma" w:cs="Tahoma"/>
          <w:b/>
          <w:sz w:val="18"/>
        </w:rPr>
      </w:pPr>
    </w:p>
    <w:p w14:paraId="6C260433" w14:textId="77777777" w:rsidR="00EF77ED" w:rsidRPr="007207A9" w:rsidRDefault="00EF77ED" w:rsidP="006E1146">
      <w:pPr>
        <w:keepLines/>
        <w:widowControl w:val="0"/>
        <w:tabs>
          <w:tab w:val="left" w:pos="567"/>
          <w:tab w:val="num" w:pos="851"/>
          <w:tab w:val="left" w:pos="993"/>
        </w:tabs>
        <w:jc w:val="both"/>
        <w:rPr>
          <w:rFonts w:ascii="Tahoma" w:hAnsi="Tahoma" w:cs="Tahoma"/>
        </w:rPr>
      </w:pPr>
      <w:r w:rsidRPr="007207A9">
        <w:rPr>
          <w:rFonts w:ascii="Tahoma" w:hAnsi="Tahoma" w:cs="Tahoma"/>
          <w:szCs w:val="22"/>
        </w:rPr>
        <w:t xml:space="preserve">Ponudnik mora (v skladu z zahtevami razpisne dokumentacije) prilogo izpolniti in podpisati, ter jo priložiti k </w:t>
      </w:r>
      <w:r w:rsidRPr="007207A9">
        <w:rPr>
          <w:rFonts w:ascii="Tahoma" w:hAnsi="Tahoma" w:cs="Tahoma"/>
        </w:rPr>
        <w:t xml:space="preserve">ponudbi. Prilogo je potrebno naložiti v </w:t>
      </w:r>
      <w:r w:rsidRPr="007207A9">
        <w:rPr>
          <w:rFonts w:ascii="Tahoma" w:hAnsi="Tahoma" w:cs="Tahoma"/>
          <w:b/>
        </w:rPr>
        <w:t>Razdelek »DOKUMENTI«, del »Ostale priloge«.</w:t>
      </w:r>
    </w:p>
    <w:p w14:paraId="6DF70327" w14:textId="77777777" w:rsidR="00EF77ED" w:rsidRPr="007207A9" w:rsidRDefault="00EF77ED" w:rsidP="006E1146">
      <w:pPr>
        <w:keepLines/>
        <w:widowControl w:val="0"/>
        <w:jc w:val="both"/>
        <w:rPr>
          <w:rFonts w:ascii="Tahoma" w:hAnsi="Tahoma" w:cs="Tahoma"/>
          <w:b/>
          <w:sz w:val="18"/>
        </w:rPr>
      </w:pPr>
    </w:p>
    <w:p w14:paraId="4A185F72" w14:textId="77777777" w:rsidR="007A083C" w:rsidRPr="007207A9" w:rsidRDefault="007A083C" w:rsidP="006E1146">
      <w:pPr>
        <w:keepLines/>
        <w:widowControl w:val="0"/>
        <w:jc w:val="both"/>
        <w:rPr>
          <w:rFonts w:ascii="Tahoma" w:hAnsi="Tahoma" w:cs="Tahoma"/>
        </w:rPr>
      </w:pPr>
    </w:p>
    <w:p w14:paraId="1403699B" w14:textId="060DA1DF" w:rsidR="002D7EE0" w:rsidRPr="007207A9" w:rsidRDefault="002D7EE0" w:rsidP="006E1146">
      <w:pPr>
        <w:keepLines/>
        <w:widowControl w:val="0"/>
        <w:spacing w:line="276" w:lineRule="auto"/>
        <w:contextualSpacing/>
        <w:jc w:val="both"/>
        <w:rPr>
          <w:rFonts w:ascii="Tahoma" w:eastAsiaTheme="minorHAnsi" w:hAnsi="Tahoma" w:cs="Tahoma"/>
          <w:sz w:val="16"/>
          <w:szCs w:val="22"/>
          <w:lang w:eastAsia="en-US"/>
        </w:rPr>
      </w:pPr>
    </w:p>
    <w:p w14:paraId="54AE7828" w14:textId="2FF1B6DF" w:rsidR="00E21C60" w:rsidRPr="007207A9" w:rsidRDefault="00E21C60" w:rsidP="006E1146">
      <w:pPr>
        <w:keepLines/>
        <w:widowControl w:val="0"/>
        <w:jc w:val="both"/>
        <w:rPr>
          <w:rFonts w:ascii="Tahoma" w:hAnsi="Tahoma" w:cs="Tahoma"/>
        </w:rPr>
      </w:pPr>
      <w:r w:rsidRPr="007207A9">
        <w:rPr>
          <w:rFonts w:ascii="Tahoma" w:hAnsi="Tahoma" w:cs="Tahoma"/>
        </w:rPr>
        <w:br w:type="page"/>
      </w:r>
    </w:p>
    <w:p w14:paraId="44448BA5" w14:textId="77777777" w:rsidR="00E21C60" w:rsidRPr="007207A9" w:rsidRDefault="00E21C60" w:rsidP="006E1146">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7207A9" w14:paraId="4436E2E6" w14:textId="77777777" w:rsidTr="00697FB4">
        <w:tc>
          <w:tcPr>
            <w:tcW w:w="741" w:type="dxa"/>
            <w:tcBorders>
              <w:right w:val="nil"/>
            </w:tcBorders>
          </w:tcPr>
          <w:p w14:paraId="14AE0F1D" w14:textId="77777777" w:rsidR="0085396C" w:rsidRPr="007207A9" w:rsidRDefault="0085396C" w:rsidP="006E1146">
            <w:pPr>
              <w:keepLines/>
              <w:widowControl w:val="0"/>
              <w:jc w:val="both"/>
              <w:rPr>
                <w:rFonts w:ascii="Tahoma" w:hAnsi="Tahoma" w:cs="Tahoma"/>
              </w:rPr>
            </w:pPr>
            <w:r w:rsidRPr="007207A9">
              <w:br w:type="page"/>
            </w:r>
            <w:r w:rsidRPr="007207A9">
              <w:rPr>
                <w:rFonts w:ascii="Tahoma" w:hAnsi="Tahoma" w:cs="Tahoma"/>
              </w:rPr>
              <w:br w:type="page"/>
            </w:r>
          </w:p>
        </w:tc>
        <w:tc>
          <w:tcPr>
            <w:tcW w:w="7623" w:type="dxa"/>
            <w:tcBorders>
              <w:left w:val="nil"/>
            </w:tcBorders>
            <w:vAlign w:val="bottom"/>
          </w:tcPr>
          <w:p w14:paraId="74867AAA" w14:textId="77777777" w:rsidR="0085396C" w:rsidRPr="007207A9" w:rsidRDefault="0085396C" w:rsidP="006E1146">
            <w:pPr>
              <w:keepLines/>
              <w:widowControl w:val="0"/>
              <w:jc w:val="both"/>
              <w:rPr>
                <w:rFonts w:ascii="Tahoma" w:hAnsi="Tahoma" w:cs="Tahoma"/>
              </w:rPr>
            </w:pPr>
            <w:r w:rsidRPr="007207A9">
              <w:rPr>
                <w:rFonts w:ascii="Tahoma" w:hAnsi="Tahoma" w:cs="Tahoma"/>
              </w:rPr>
              <w:t xml:space="preserve">PODATKI O PONUDNIKU </w:t>
            </w:r>
          </w:p>
        </w:tc>
        <w:tc>
          <w:tcPr>
            <w:tcW w:w="850" w:type="dxa"/>
            <w:tcBorders>
              <w:right w:val="nil"/>
            </w:tcBorders>
          </w:tcPr>
          <w:p w14:paraId="661CAF43" w14:textId="513056CC" w:rsidR="0085396C" w:rsidRPr="007207A9" w:rsidRDefault="00F532D4" w:rsidP="006E1146">
            <w:pPr>
              <w:keepLines/>
              <w:widowControl w:val="0"/>
              <w:jc w:val="both"/>
              <w:rPr>
                <w:rFonts w:ascii="Tahoma" w:hAnsi="Tahoma" w:cs="Tahoma"/>
                <w:b/>
              </w:rPr>
            </w:pPr>
            <w:r w:rsidRPr="007207A9">
              <w:rPr>
                <w:rFonts w:ascii="Tahoma" w:hAnsi="Tahoma" w:cs="Tahoma"/>
                <w:b/>
                <w:i/>
              </w:rPr>
              <w:t>P</w:t>
            </w:r>
            <w:r w:rsidR="0085396C" w:rsidRPr="007207A9">
              <w:rPr>
                <w:rFonts w:ascii="Tahoma" w:hAnsi="Tahoma" w:cs="Tahoma"/>
                <w:b/>
                <w:i/>
              </w:rPr>
              <w:t xml:space="preserve">riloga </w:t>
            </w:r>
          </w:p>
        </w:tc>
        <w:tc>
          <w:tcPr>
            <w:tcW w:w="567" w:type="dxa"/>
            <w:tcBorders>
              <w:left w:val="nil"/>
            </w:tcBorders>
          </w:tcPr>
          <w:p w14:paraId="757C7F91" w14:textId="77777777" w:rsidR="0085396C" w:rsidRPr="007207A9" w:rsidRDefault="0085396C" w:rsidP="006E1146">
            <w:pPr>
              <w:keepLines/>
              <w:widowControl w:val="0"/>
              <w:jc w:val="both"/>
              <w:rPr>
                <w:rFonts w:ascii="Tahoma" w:hAnsi="Tahoma" w:cs="Tahoma"/>
                <w:b/>
                <w:i/>
              </w:rPr>
            </w:pPr>
            <w:r w:rsidRPr="007207A9">
              <w:rPr>
                <w:rFonts w:ascii="Tahoma" w:hAnsi="Tahoma" w:cs="Tahoma"/>
                <w:b/>
                <w:i/>
              </w:rPr>
              <w:t>1</w:t>
            </w:r>
          </w:p>
        </w:tc>
      </w:tr>
    </w:tbl>
    <w:p w14:paraId="08AB69E6" w14:textId="77777777" w:rsidR="00DC18AB" w:rsidRPr="007207A9" w:rsidRDefault="00DC18AB" w:rsidP="006E1146">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7207A9"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7207A9" w:rsidRDefault="00DC18AB" w:rsidP="006E1146">
            <w:pPr>
              <w:keepLines/>
              <w:widowControl w:val="0"/>
              <w:jc w:val="center"/>
              <w:rPr>
                <w:rFonts w:ascii="Tahoma" w:hAnsi="Tahoma" w:cs="Tahoma"/>
                <w:sz w:val="18"/>
                <w:szCs w:val="18"/>
              </w:rPr>
            </w:pPr>
            <w:r w:rsidRPr="007207A9">
              <w:rPr>
                <w:rFonts w:ascii="Tahoma" w:hAnsi="Tahoma" w:cs="Tahoma"/>
                <w:b/>
                <w:sz w:val="18"/>
                <w:szCs w:val="18"/>
              </w:rPr>
              <w:t>Javno naročilo</w:t>
            </w:r>
            <w:r w:rsidRPr="007207A9">
              <w:rPr>
                <w:rFonts w:ascii="Tahoma" w:hAnsi="Tahoma" w:cs="Tahoma"/>
                <w:sz w:val="18"/>
                <w:szCs w:val="18"/>
              </w:rPr>
              <w:t xml:space="preserve">: </w:t>
            </w:r>
          </w:p>
          <w:p w14:paraId="2E902A5D" w14:textId="3F19CA5A" w:rsidR="00DC18AB" w:rsidRPr="007207A9" w:rsidRDefault="0062122E" w:rsidP="006E1146">
            <w:pPr>
              <w:keepLines/>
              <w:widowControl w:val="0"/>
              <w:jc w:val="center"/>
              <w:rPr>
                <w:sz w:val="18"/>
                <w:szCs w:val="18"/>
              </w:rPr>
            </w:pPr>
            <w:r w:rsidRPr="007207A9">
              <w:rPr>
                <w:rFonts w:ascii="Tahoma" w:hAnsi="Tahoma" w:cs="Tahoma"/>
                <w:sz w:val="18"/>
              </w:rPr>
              <w:t>LPT-147/23</w:t>
            </w:r>
            <w:r w:rsidR="00543B48" w:rsidRPr="007207A9">
              <w:rPr>
                <w:rFonts w:ascii="Tahoma" w:hAnsi="Tahoma" w:cs="Tahoma"/>
                <w:sz w:val="18"/>
              </w:rPr>
              <w:t xml:space="preserve"> – »</w:t>
            </w:r>
            <w:r w:rsidRPr="007207A9">
              <w:rPr>
                <w:rFonts w:ascii="Tahoma" w:hAnsi="Tahoma" w:cs="Tahoma"/>
                <w:sz w:val="18"/>
              </w:rPr>
              <w:t>Nabava opreme in vzdrževanje optične infrastrukture</w:t>
            </w:r>
            <w:r w:rsidR="00543B48" w:rsidRPr="007207A9">
              <w:rPr>
                <w:rFonts w:ascii="Tahoma" w:hAnsi="Tahoma" w:cs="Tahoma"/>
                <w:sz w:val="18"/>
              </w:rPr>
              <w:t>«</w:t>
            </w:r>
            <w:r w:rsidR="00DC18AB" w:rsidRPr="007207A9">
              <w:rPr>
                <w:rFonts w:ascii="Tahoma" w:hAnsi="Tahoma" w:cs="Tahoma"/>
                <w:sz w:val="18"/>
              </w:rPr>
              <w:t xml:space="preserve"> </w:t>
            </w:r>
          </w:p>
        </w:tc>
      </w:tr>
      <w:tr w:rsidR="00DC18AB" w:rsidRPr="007207A9"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7207A9" w:rsidRDefault="00DC18AB" w:rsidP="006E1146">
            <w:pPr>
              <w:keepLines/>
              <w:widowControl w:val="0"/>
              <w:rPr>
                <w:rFonts w:ascii="Tahoma" w:hAnsi="Tahoma" w:cs="Tahoma"/>
                <w:sz w:val="18"/>
                <w:szCs w:val="18"/>
              </w:rPr>
            </w:pPr>
            <w:r w:rsidRPr="007207A9">
              <w:rPr>
                <w:rFonts w:ascii="Tahoma" w:hAnsi="Tahoma" w:cs="Tahoma"/>
                <w:b/>
                <w:sz w:val="18"/>
                <w:szCs w:val="18"/>
              </w:rPr>
              <w:t>PODATKI O PONUDNIKU</w:t>
            </w:r>
          </w:p>
        </w:tc>
      </w:tr>
      <w:tr w:rsidR="00DC18AB" w:rsidRPr="007207A9"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7207A9" w:rsidRDefault="00DC18AB" w:rsidP="006E1146">
            <w:pPr>
              <w:keepLines/>
              <w:widowControl w:val="0"/>
              <w:rPr>
                <w:rFonts w:ascii="Tahoma" w:hAnsi="Tahoma" w:cs="Tahoma"/>
                <w:sz w:val="18"/>
                <w:szCs w:val="18"/>
              </w:rPr>
            </w:pPr>
          </w:p>
          <w:p w14:paraId="319DE344" w14:textId="77777777" w:rsidR="00DC18AB" w:rsidRPr="007207A9" w:rsidRDefault="00DC18AB" w:rsidP="006E1146">
            <w:pPr>
              <w:keepLines/>
              <w:widowControl w:val="0"/>
              <w:rPr>
                <w:rFonts w:ascii="Tahoma" w:hAnsi="Tahoma" w:cs="Tahoma"/>
                <w:sz w:val="18"/>
                <w:szCs w:val="18"/>
              </w:rPr>
            </w:pPr>
          </w:p>
          <w:p w14:paraId="11247ABA" w14:textId="77777777" w:rsidR="00DC18AB" w:rsidRPr="007207A9" w:rsidRDefault="00DC18AB" w:rsidP="006E1146">
            <w:pPr>
              <w:keepLines/>
              <w:widowControl w:val="0"/>
              <w:rPr>
                <w:rFonts w:ascii="Tahoma" w:hAnsi="Tahoma" w:cs="Tahoma"/>
                <w:sz w:val="18"/>
                <w:szCs w:val="18"/>
              </w:rPr>
            </w:pPr>
          </w:p>
        </w:tc>
      </w:tr>
      <w:tr w:rsidR="00DC18AB" w:rsidRPr="007207A9"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7207A9" w:rsidRDefault="00DC18AB" w:rsidP="006E1146">
            <w:pPr>
              <w:keepLines/>
              <w:widowControl w:val="0"/>
              <w:rPr>
                <w:rFonts w:ascii="Tahoma" w:hAnsi="Tahoma" w:cs="Tahoma"/>
                <w:sz w:val="18"/>
                <w:szCs w:val="18"/>
              </w:rPr>
            </w:pPr>
          </w:p>
          <w:p w14:paraId="72F46F99" w14:textId="77777777" w:rsidR="00DC18AB" w:rsidRPr="007207A9" w:rsidRDefault="00DC18AB" w:rsidP="006E1146">
            <w:pPr>
              <w:keepLines/>
              <w:widowControl w:val="0"/>
              <w:rPr>
                <w:rFonts w:ascii="Tahoma" w:hAnsi="Tahoma" w:cs="Tahoma"/>
                <w:sz w:val="18"/>
                <w:szCs w:val="18"/>
              </w:rPr>
            </w:pPr>
          </w:p>
          <w:p w14:paraId="266A2E34" w14:textId="77777777" w:rsidR="00DC18AB" w:rsidRPr="007207A9" w:rsidRDefault="00DC18AB" w:rsidP="006E1146">
            <w:pPr>
              <w:keepLines/>
              <w:widowControl w:val="0"/>
              <w:rPr>
                <w:rFonts w:ascii="Tahoma" w:hAnsi="Tahoma" w:cs="Tahoma"/>
                <w:sz w:val="18"/>
                <w:szCs w:val="18"/>
              </w:rPr>
            </w:pPr>
          </w:p>
        </w:tc>
      </w:tr>
      <w:tr w:rsidR="00DC18AB" w:rsidRPr="007207A9"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7207A9" w:rsidRDefault="00DC18AB" w:rsidP="006E1146">
            <w:pPr>
              <w:keepLines/>
              <w:widowControl w:val="0"/>
              <w:spacing w:line="276" w:lineRule="auto"/>
              <w:rPr>
                <w:rFonts w:ascii="Tahoma" w:hAnsi="Tahoma" w:cs="Tahoma"/>
                <w:sz w:val="18"/>
                <w:szCs w:val="18"/>
              </w:rPr>
            </w:pPr>
            <w:r w:rsidRPr="007207A9">
              <w:rPr>
                <w:rFonts w:ascii="Tahoma" w:hAnsi="Tahoma" w:cs="Tahoma"/>
                <w:sz w:val="18"/>
                <w:szCs w:val="18"/>
              </w:rPr>
              <w:t xml:space="preserve">Matična </w:t>
            </w:r>
            <w:r w:rsidRPr="007207A9">
              <w:rPr>
                <w:rFonts w:ascii="Tahoma" w:hAnsi="Tahoma" w:cs="Tahoma"/>
                <w:sz w:val="18"/>
                <w:szCs w:val="18"/>
                <w:u w:val="single"/>
              </w:rPr>
              <w:t>in</w:t>
            </w:r>
            <w:r w:rsidRPr="007207A9">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7207A9" w:rsidRDefault="00DC18AB" w:rsidP="006E114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7207A9" w:rsidRDefault="00DC18AB" w:rsidP="006E1146">
            <w:pPr>
              <w:keepLines/>
              <w:widowControl w:val="0"/>
              <w:spacing w:line="276" w:lineRule="auto"/>
              <w:rPr>
                <w:rFonts w:ascii="Tahoma" w:hAnsi="Tahoma" w:cs="Tahoma"/>
                <w:sz w:val="18"/>
                <w:szCs w:val="18"/>
              </w:rPr>
            </w:pPr>
          </w:p>
        </w:tc>
      </w:tr>
      <w:tr w:rsidR="00DC18AB" w:rsidRPr="007207A9"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7207A9" w:rsidRDefault="00DC18AB" w:rsidP="006E1146">
            <w:pPr>
              <w:keepLines/>
              <w:widowControl w:val="0"/>
              <w:spacing w:line="276" w:lineRule="auto"/>
              <w:rPr>
                <w:rFonts w:ascii="Tahoma" w:hAnsi="Tahoma" w:cs="Tahoma"/>
                <w:sz w:val="18"/>
                <w:szCs w:val="18"/>
              </w:rPr>
            </w:pPr>
            <w:r w:rsidRPr="007207A9">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7207A9" w:rsidRDefault="00DC18AB" w:rsidP="006E1146">
            <w:pPr>
              <w:keepLines/>
              <w:widowControl w:val="0"/>
              <w:spacing w:line="276" w:lineRule="auto"/>
              <w:rPr>
                <w:rFonts w:ascii="Tahoma" w:hAnsi="Tahoma" w:cs="Tahoma"/>
                <w:sz w:val="18"/>
                <w:szCs w:val="18"/>
              </w:rPr>
            </w:pPr>
          </w:p>
        </w:tc>
      </w:tr>
      <w:tr w:rsidR="00DC18AB" w:rsidRPr="007207A9"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7207A9" w:rsidRDefault="00DC18AB" w:rsidP="006E1146">
            <w:pPr>
              <w:keepLines/>
              <w:widowControl w:val="0"/>
              <w:rPr>
                <w:sz w:val="18"/>
                <w:szCs w:val="18"/>
              </w:rPr>
            </w:pPr>
            <w:r w:rsidRPr="007207A9">
              <w:rPr>
                <w:rFonts w:ascii="Tahoma" w:hAnsi="Tahoma" w:cs="Tahoma"/>
                <w:b/>
                <w:sz w:val="18"/>
                <w:szCs w:val="18"/>
              </w:rPr>
              <w:t>ODGOVORNA OSEBA PONUDNIKA</w:t>
            </w:r>
          </w:p>
        </w:tc>
      </w:tr>
      <w:tr w:rsidR="00DC18AB" w:rsidRPr="007207A9"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Naziv odgovorne osebe</w:t>
            </w:r>
          </w:p>
          <w:p w14:paraId="13264A81"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7207A9" w:rsidRDefault="00DC18AB" w:rsidP="006E1146">
            <w:pPr>
              <w:keepLines/>
              <w:widowControl w:val="0"/>
              <w:rPr>
                <w:sz w:val="18"/>
                <w:szCs w:val="18"/>
              </w:rPr>
            </w:pPr>
          </w:p>
          <w:p w14:paraId="3CF1E282" w14:textId="77777777" w:rsidR="00DC18AB" w:rsidRPr="007207A9" w:rsidRDefault="00DC18AB" w:rsidP="006E1146">
            <w:pPr>
              <w:keepLines/>
              <w:widowControl w:val="0"/>
              <w:rPr>
                <w:sz w:val="18"/>
                <w:szCs w:val="18"/>
              </w:rPr>
            </w:pPr>
          </w:p>
        </w:tc>
      </w:tr>
      <w:tr w:rsidR="00DC18AB" w:rsidRPr="007207A9"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7207A9" w:rsidRDefault="00DC18AB" w:rsidP="006E1146">
            <w:pPr>
              <w:keepLines/>
              <w:widowControl w:val="0"/>
              <w:rPr>
                <w:sz w:val="18"/>
                <w:szCs w:val="18"/>
              </w:rPr>
            </w:pPr>
          </w:p>
        </w:tc>
      </w:tr>
      <w:tr w:rsidR="00DC18AB" w:rsidRPr="007207A9"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 xml:space="preserve">Elektronska pošta </w:t>
            </w:r>
            <w:r w:rsidRPr="007207A9">
              <w:rPr>
                <w:rFonts w:ascii="Tahoma" w:hAnsi="Tahoma" w:cs="Tahoma"/>
                <w:sz w:val="18"/>
                <w:szCs w:val="18"/>
                <w:u w:val="single"/>
              </w:rPr>
              <w:t>in</w:t>
            </w:r>
            <w:r w:rsidRPr="007207A9">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7207A9" w:rsidRDefault="00DC18AB" w:rsidP="006E114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7207A9" w:rsidRDefault="00DC18AB" w:rsidP="006E1146">
            <w:pPr>
              <w:keepLines/>
              <w:widowControl w:val="0"/>
              <w:rPr>
                <w:sz w:val="18"/>
                <w:szCs w:val="18"/>
              </w:rPr>
            </w:pPr>
          </w:p>
        </w:tc>
      </w:tr>
      <w:tr w:rsidR="00DC18AB" w:rsidRPr="007207A9"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7207A9" w:rsidRDefault="00DC18AB" w:rsidP="006E1146">
            <w:pPr>
              <w:keepLines/>
              <w:widowControl w:val="0"/>
              <w:rPr>
                <w:sz w:val="18"/>
                <w:szCs w:val="18"/>
              </w:rPr>
            </w:pPr>
            <w:r w:rsidRPr="007207A9">
              <w:rPr>
                <w:rFonts w:ascii="Tahoma" w:hAnsi="Tahoma" w:cs="Tahoma"/>
                <w:b/>
                <w:sz w:val="18"/>
                <w:szCs w:val="18"/>
              </w:rPr>
              <w:t>KONTAKTNA OSEBA PONUDNIKA</w:t>
            </w:r>
          </w:p>
        </w:tc>
      </w:tr>
      <w:tr w:rsidR="00DC18AB" w:rsidRPr="007207A9"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7207A9" w:rsidRDefault="00DC18AB" w:rsidP="006E1146">
            <w:pPr>
              <w:keepLines/>
              <w:widowControl w:val="0"/>
              <w:rPr>
                <w:sz w:val="18"/>
                <w:szCs w:val="18"/>
              </w:rPr>
            </w:pPr>
          </w:p>
        </w:tc>
      </w:tr>
      <w:tr w:rsidR="00DC18AB" w:rsidRPr="007207A9"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7207A9" w:rsidRDefault="00DC18AB" w:rsidP="006E1146">
            <w:pPr>
              <w:keepLines/>
              <w:widowControl w:val="0"/>
              <w:rPr>
                <w:sz w:val="18"/>
                <w:szCs w:val="18"/>
              </w:rPr>
            </w:pPr>
          </w:p>
        </w:tc>
      </w:tr>
      <w:tr w:rsidR="00DC18AB" w:rsidRPr="007207A9"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 xml:space="preserve">Elektronska pošta </w:t>
            </w:r>
            <w:r w:rsidRPr="007207A9">
              <w:rPr>
                <w:rFonts w:ascii="Tahoma" w:hAnsi="Tahoma" w:cs="Tahoma"/>
                <w:sz w:val="18"/>
                <w:szCs w:val="18"/>
                <w:u w:val="single"/>
              </w:rPr>
              <w:t>in</w:t>
            </w:r>
            <w:r w:rsidRPr="007207A9">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7207A9" w:rsidRDefault="00DC18AB" w:rsidP="006E114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7207A9" w:rsidRDefault="00DC18AB" w:rsidP="006E1146">
            <w:pPr>
              <w:keepLines/>
              <w:widowControl w:val="0"/>
              <w:rPr>
                <w:sz w:val="18"/>
                <w:szCs w:val="18"/>
              </w:rPr>
            </w:pPr>
          </w:p>
        </w:tc>
      </w:tr>
      <w:tr w:rsidR="00DC18AB" w:rsidRPr="007207A9" w14:paraId="6E254A2B" w14:textId="77777777" w:rsidTr="00B27DAE">
        <w:trPr>
          <w:gridBefore w:val="1"/>
          <w:wBefore w:w="48" w:type="dxa"/>
          <w:trHeight w:val="310"/>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32587748" w:rsidR="00DC18AB" w:rsidRPr="007207A9" w:rsidRDefault="00DC18AB" w:rsidP="006E1146">
            <w:pPr>
              <w:keepLines/>
              <w:widowControl w:val="0"/>
              <w:rPr>
                <w:sz w:val="18"/>
                <w:szCs w:val="18"/>
              </w:rPr>
            </w:pPr>
            <w:r w:rsidRPr="007207A9">
              <w:rPr>
                <w:rFonts w:ascii="Tahoma" w:hAnsi="Tahoma" w:cs="Tahoma"/>
                <w:b/>
                <w:sz w:val="18"/>
                <w:szCs w:val="18"/>
              </w:rPr>
              <w:t xml:space="preserve">OSTALI PODATKI </w:t>
            </w:r>
          </w:p>
        </w:tc>
      </w:tr>
      <w:tr w:rsidR="00DC18AB" w:rsidRPr="007207A9"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7207A9" w:rsidRDefault="00DC18AB" w:rsidP="006E1146">
            <w:pPr>
              <w:keepLines/>
              <w:widowControl w:val="0"/>
              <w:rPr>
                <w:rFonts w:ascii="Tahoma" w:hAnsi="Tahoma" w:cs="Tahoma"/>
                <w:sz w:val="18"/>
                <w:szCs w:val="18"/>
              </w:rPr>
            </w:pPr>
            <w:r w:rsidRPr="007207A9">
              <w:rPr>
                <w:rFonts w:ascii="Tahoma" w:hAnsi="Tahoma" w:cs="Tahoma"/>
                <w:sz w:val="18"/>
                <w:szCs w:val="18"/>
              </w:rPr>
              <w:t xml:space="preserve">Predstavnik/i ponudnika, ki bo/do urejali izvajanje predmetne pogodbe/ okvirnega sporazuma </w:t>
            </w:r>
            <w:r w:rsidRPr="007207A9">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77777777" w:rsidR="00DC18AB" w:rsidRPr="007207A9" w:rsidRDefault="00DC18AB" w:rsidP="006E1146">
            <w:pPr>
              <w:keepLines/>
              <w:widowControl w:val="0"/>
              <w:spacing w:line="276" w:lineRule="auto"/>
              <w:jc w:val="both"/>
              <w:rPr>
                <w:rFonts w:ascii="Tahoma" w:hAnsi="Tahoma" w:cs="Tahoma"/>
                <w:sz w:val="18"/>
                <w:szCs w:val="18"/>
              </w:rPr>
            </w:pPr>
            <w:r w:rsidRPr="007207A9">
              <w:rPr>
                <w:rFonts w:ascii="Tahoma" w:hAnsi="Tahoma" w:cs="Tahoma"/>
                <w:sz w:val="18"/>
                <w:szCs w:val="18"/>
              </w:rPr>
              <w:t>Skrbnik pogodbe/okvirnega sporazuma:</w:t>
            </w:r>
          </w:p>
          <w:p w14:paraId="7E68BB8B" w14:textId="77777777" w:rsidR="00DC18AB" w:rsidRPr="007207A9" w:rsidRDefault="00DC18AB" w:rsidP="006E1146">
            <w:pPr>
              <w:keepLines/>
              <w:widowControl w:val="0"/>
              <w:spacing w:line="276" w:lineRule="auto"/>
              <w:ind w:right="-47"/>
              <w:jc w:val="both"/>
              <w:rPr>
                <w:rFonts w:ascii="Tahoma" w:hAnsi="Tahoma" w:cs="Tahoma"/>
                <w:sz w:val="17"/>
                <w:szCs w:val="17"/>
              </w:rPr>
            </w:pPr>
            <w:r w:rsidRPr="007207A9">
              <w:rPr>
                <w:rFonts w:ascii="Tahoma" w:hAnsi="Tahoma" w:cs="Tahoma"/>
                <w:sz w:val="17"/>
                <w:szCs w:val="17"/>
              </w:rPr>
              <w:t xml:space="preserve">g./ga.________________________________; tel.: ____________________; </w:t>
            </w:r>
          </w:p>
          <w:p w14:paraId="12EFBB29" w14:textId="77777777" w:rsidR="00DC18AB" w:rsidRPr="007207A9" w:rsidRDefault="00DC18AB" w:rsidP="006E1146">
            <w:pPr>
              <w:keepLines/>
              <w:widowControl w:val="0"/>
              <w:spacing w:line="276" w:lineRule="auto"/>
              <w:jc w:val="both"/>
              <w:rPr>
                <w:rFonts w:ascii="Tahoma" w:hAnsi="Tahoma" w:cs="Tahoma"/>
                <w:sz w:val="17"/>
                <w:szCs w:val="17"/>
              </w:rPr>
            </w:pPr>
            <w:r w:rsidRPr="007207A9">
              <w:rPr>
                <w:rFonts w:ascii="Tahoma" w:hAnsi="Tahoma" w:cs="Tahoma"/>
                <w:sz w:val="17"/>
                <w:szCs w:val="17"/>
              </w:rPr>
              <w:t>e - mail: ________________________</w:t>
            </w:r>
            <w:r w:rsidR="00CB1CEB" w:rsidRPr="007207A9">
              <w:rPr>
                <w:rFonts w:ascii="Tahoma" w:hAnsi="Tahoma" w:cs="Tahoma"/>
                <w:sz w:val="17"/>
                <w:szCs w:val="17"/>
              </w:rPr>
              <w:t>__________</w:t>
            </w:r>
            <w:r w:rsidRPr="007207A9">
              <w:rPr>
                <w:rFonts w:ascii="Tahoma" w:hAnsi="Tahoma" w:cs="Tahoma"/>
                <w:sz w:val="17"/>
                <w:szCs w:val="17"/>
              </w:rPr>
              <w:t>_.</w:t>
            </w:r>
          </w:p>
          <w:p w14:paraId="11EBCA85" w14:textId="77777777" w:rsidR="00DC18AB" w:rsidRPr="007207A9" w:rsidRDefault="00DC18AB" w:rsidP="006E1146">
            <w:pPr>
              <w:keepLines/>
              <w:widowControl w:val="0"/>
              <w:jc w:val="both"/>
              <w:rPr>
                <w:rFonts w:ascii="Tahoma" w:hAnsi="Tahoma" w:cs="Tahoma"/>
                <w:snapToGrid w:val="0"/>
                <w:sz w:val="16"/>
                <w:szCs w:val="18"/>
              </w:rPr>
            </w:pPr>
          </w:p>
          <w:p w14:paraId="1DC513C1" w14:textId="77777777" w:rsidR="00DC18AB" w:rsidRPr="007207A9" w:rsidRDefault="00DC18AB" w:rsidP="006E1146">
            <w:pPr>
              <w:keepLines/>
              <w:widowControl w:val="0"/>
              <w:spacing w:line="276" w:lineRule="auto"/>
              <w:jc w:val="both"/>
              <w:rPr>
                <w:rFonts w:ascii="Tahoma" w:hAnsi="Tahoma" w:cs="Tahoma"/>
                <w:sz w:val="18"/>
                <w:szCs w:val="18"/>
              </w:rPr>
            </w:pPr>
            <w:r w:rsidRPr="007207A9">
              <w:rPr>
                <w:rFonts w:ascii="Tahoma" w:hAnsi="Tahoma" w:cs="Tahoma"/>
                <w:sz w:val="18"/>
                <w:szCs w:val="18"/>
              </w:rPr>
              <w:t xml:space="preserve">Kontaktna oseba pogodbe/okvirnega sporazuma: </w:t>
            </w:r>
          </w:p>
          <w:p w14:paraId="2C9398DF" w14:textId="77777777" w:rsidR="00DC18AB" w:rsidRPr="007207A9" w:rsidRDefault="00DC18AB" w:rsidP="006E1146">
            <w:pPr>
              <w:keepLines/>
              <w:widowControl w:val="0"/>
              <w:spacing w:line="276" w:lineRule="auto"/>
              <w:ind w:right="-47"/>
              <w:jc w:val="both"/>
              <w:rPr>
                <w:rFonts w:ascii="Tahoma" w:hAnsi="Tahoma" w:cs="Tahoma"/>
                <w:sz w:val="17"/>
                <w:szCs w:val="17"/>
              </w:rPr>
            </w:pPr>
            <w:r w:rsidRPr="007207A9">
              <w:rPr>
                <w:rFonts w:ascii="Tahoma" w:hAnsi="Tahoma" w:cs="Tahoma"/>
                <w:sz w:val="17"/>
                <w:szCs w:val="17"/>
              </w:rPr>
              <w:t xml:space="preserve">g./ga.________________________________; tel.: ____________________; </w:t>
            </w:r>
          </w:p>
          <w:p w14:paraId="355C80F9" w14:textId="77777777" w:rsidR="00DC18AB" w:rsidRPr="007207A9" w:rsidRDefault="00DC18AB" w:rsidP="006E1146">
            <w:pPr>
              <w:keepLines/>
              <w:widowControl w:val="0"/>
              <w:jc w:val="both"/>
              <w:rPr>
                <w:rFonts w:ascii="Tahoma" w:hAnsi="Tahoma" w:cs="Tahoma"/>
                <w:sz w:val="18"/>
                <w:szCs w:val="18"/>
              </w:rPr>
            </w:pPr>
            <w:r w:rsidRPr="007207A9">
              <w:rPr>
                <w:rFonts w:ascii="Tahoma" w:hAnsi="Tahoma" w:cs="Tahoma"/>
                <w:sz w:val="17"/>
                <w:szCs w:val="17"/>
              </w:rPr>
              <w:t>e - mail: ________________________</w:t>
            </w:r>
            <w:r w:rsidR="00CB1CEB" w:rsidRPr="007207A9">
              <w:rPr>
                <w:rFonts w:ascii="Tahoma" w:hAnsi="Tahoma" w:cs="Tahoma"/>
                <w:sz w:val="17"/>
                <w:szCs w:val="17"/>
              </w:rPr>
              <w:t>__________</w:t>
            </w:r>
            <w:r w:rsidRPr="007207A9">
              <w:rPr>
                <w:rFonts w:ascii="Tahoma" w:hAnsi="Tahoma" w:cs="Tahoma"/>
                <w:sz w:val="17"/>
                <w:szCs w:val="17"/>
              </w:rPr>
              <w:t>_.</w:t>
            </w:r>
          </w:p>
        </w:tc>
      </w:tr>
      <w:tr w:rsidR="00DC18AB" w:rsidRPr="007207A9"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7207A9" w:rsidRDefault="00DC18AB" w:rsidP="006E1146">
            <w:pPr>
              <w:keepLines/>
              <w:widowControl w:val="0"/>
              <w:jc w:val="both"/>
              <w:rPr>
                <w:rFonts w:ascii="Tahoma" w:hAnsi="Tahoma" w:cs="Tahoma"/>
                <w:snapToGrid w:val="0"/>
                <w:color w:val="000000"/>
              </w:rPr>
            </w:pPr>
          </w:p>
          <w:p w14:paraId="77993702" w14:textId="77777777" w:rsidR="00DC18AB" w:rsidRPr="007207A9" w:rsidRDefault="00DC18AB" w:rsidP="006E1146">
            <w:pPr>
              <w:keepLines/>
              <w:widowControl w:val="0"/>
              <w:jc w:val="both"/>
              <w:rPr>
                <w:rFonts w:ascii="Tahoma" w:hAnsi="Tahoma" w:cs="Tahoma"/>
                <w:snapToGrid w:val="0"/>
                <w:color w:val="000000"/>
              </w:rPr>
            </w:pPr>
          </w:p>
          <w:p w14:paraId="4BE037F8" w14:textId="77777777" w:rsidR="00DC18AB" w:rsidRPr="007207A9" w:rsidRDefault="00DC18AB" w:rsidP="006E1146">
            <w:pPr>
              <w:keepLines/>
              <w:widowControl w:val="0"/>
              <w:jc w:val="both"/>
              <w:rPr>
                <w:rFonts w:ascii="Tahoma" w:hAnsi="Tahoma" w:cs="Tahoma"/>
                <w:snapToGrid w:val="0"/>
                <w:color w:val="000000"/>
              </w:rPr>
            </w:pPr>
          </w:p>
        </w:tc>
        <w:tc>
          <w:tcPr>
            <w:tcW w:w="2574" w:type="dxa"/>
            <w:gridSpan w:val="2"/>
          </w:tcPr>
          <w:p w14:paraId="73D002D4" w14:textId="77777777" w:rsidR="00DC18AB" w:rsidRPr="007207A9" w:rsidRDefault="00DC18AB" w:rsidP="006E1146">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7207A9" w:rsidRDefault="00DC18AB" w:rsidP="006E1146">
            <w:pPr>
              <w:keepLines/>
              <w:widowControl w:val="0"/>
              <w:tabs>
                <w:tab w:val="left" w:pos="567"/>
                <w:tab w:val="num" w:pos="851"/>
                <w:tab w:val="left" w:pos="993"/>
              </w:tabs>
              <w:jc w:val="both"/>
              <w:rPr>
                <w:rFonts w:ascii="Tahoma" w:hAnsi="Tahoma" w:cs="Tahoma"/>
                <w:snapToGrid w:val="0"/>
                <w:color w:val="000000"/>
              </w:rPr>
            </w:pPr>
          </w:p>
        </w:tc>
      </w:tr>
      <w:tr w:rsidR="00DC18AB" w:rsidRPr="007207A9"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7207A9" w:rsidRDefault="00DC18AB" w:rsidP="006E1146">
            <w:pPr>
              <w:keepLines/>
              <w:widowControl w:val="0"/>
              <w:jc w:val="center"/>
              <w:rPr>
                <w:rFonts w:ascii="Tahoma" w:hAnsi="Tahoma" w:cs="Tahoma"/>
                <w:snapToGrid w:val="0"/>
                <w:color w:val="000000"/>
              </w:rPr>
            </w:pPr>
            <w:r w:rsidRPr="007207A9">
              <w:rPr>
                <w:rFonts w:ascii="Tahoma" w:hAnsi="Tahoma" w:cs="Tahoma"/>
                <w:snapToGrid w:val="0"/>
                <w:color w:val="000000"/>
              </w:rPr>
              <w:t>(</w:t>
            </w:r>
            <w:r w:rsidRPr="007207A9">
              <w:rPr>
                <w:rFonts w:ascii="Tahoma" w:hAnsi="Tahoma" w:cs="Tahoma"/>
                <w:snapToGrid w:val="0"/>
                <w:color w:val="000000"/>
                <w:sz w:val="18"/>
              </w:rPr>
              <w:t>kraj, datum</w:t>
            </w:r>
            <w:r w:rsidRPr="007207A9">
              <w:rPr>
                <w:rFonts w:ascii="Tahoma" w:hAnsi="Tahoma" w:cs="Tahoma"/>
                <w:snapToGrid w:val="0"/>
                <w:color w:val="000000"/>
              </w:rPr>
              <w:t>)</w:t>
            </w:r>
          </w:p>
        </w:tc>
        <w:tc>
          <w:tcPr>
            <w:tcW w:w="2574" w:type="dxa"/>
            <w:gridSpan w:val="2"/>
          </w:tcPr>
          <w:p w14:paraId="4F4E2BCA" w14:textId="77777777" w:rsidR="00DC18AB" w:rsidRPr="007207A9" w:rsidRDefault="00DC18AB" w:rsidP="006E1146">
            <w:pPr>
              <w:keepLines/>
              <w:widowControl w:val="0"/>
              <w:jc w:val="center"/>
              <w:rPr>
                <w:rFonts w:ascii="Tahoma" w:hAnsi="Tahoma" w:cs="Tahoma"/>
                <w:snapToGrid w:val="0"/>
                <w:color w:val="000000"/>
              </w:rPr>
            </w:pPr>
            <w:r w:rsidRPr="007207A9">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7207A9" w:rsidRDefault="00DC18AB" w:rsidP="006E1146">
            <w:pPr>
              <w:keepLines/>
              <w:widowControl w:val="0"/>
              <w:jc w:val="both"/>
              <w:rPr>
                <w:rFonts w:ascii="Tahoma" w:hAnsi="Tahoma" w:cs="Tahoma"/>
                <w:snapToGrid w:val="0"/>
                <w:color w:val="000000"/>
              </w:rPr>
            </w:pPr>
            <w:r w:rsidRPr="007207A9">
              <w:rPr>
                <w:rFonts w:ascii="Tahoma" w:hAnsi="Tahoma" w:cs="Tahoma"/>
                <w:snapToGrid w:val="0"/>
                <w:color w:val="000000"/>
              </w:rPr>
              <w:t>(</w:t>
            </w:r>
            <w:r w:rsidRPr="007207A9">
              <w:rPr>
                <w:rFonts w:ascii="Tahoma" w:hAnsi="Tahoma" w:cs="Tahoma"/>
                <w:snapToGrid w:val="0"/>
                <w:color w:val="000000"/>
                <w:sz w:val="18"/>
              </w:rPr>
              <w:t>Naziv in podpis odgovorne osebe ponudnika</w:t>
            </w:r>
            <w:r w:rsidRPr="007207A9">
              <w:rPr>
                <w:rFonts w:ascii="Tahoma" w:hAnsi="Tahoma" w:cs="Tahoma"/>
                <w:snapToGrid w:val="0"/>
                <w:color w:val="000000"/>
              </w:rPr>
              <w:t>)</w:t>
            </w:r>
          </w:p>
        </w:tc>
      </w:tr>
    </w:tbl>
    <w:p w14:paraId="18277DD4" w14:textId="77777777" w:rsidR="00DC18AB" w:rsidRPr="007207A9" w:rsidRDefault="00DC18AB" w:rsidP="006E1146">
      <w:pPr>
        <w:keepLines/>
        <w:widowControl w:val="0"/>
        <w:tabs>
          <w:tab w:val="left" w:pos="2835"/>
        </w:tabs>
        <w:ind w:left="284" w:hanging="284"/>
        <w:jc w:val="both"/>
        <w:rPr>
          <w:rFonts w:ascii="Tahoma" w:hAnsi="Tahoma" w:cs="Tahoma"/>
        </w:rPr>
      </w:pPr>
    </w:p>
    <w:p w14:paraId="3E12EEAE" w14:textId="77777777" w:rsidR="00DC18AB" w:rsidRPr="007207A9" w:rsidRDefault="00DC18AB" w:rsidP="006E1146">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7207A9" w:rsidRDefault="00DC18AB" w:rsidP="006E1146">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7207A9" w:rsidRDefault="0044297D" w:rsidP="006E1146">
      <w:pPr>
        <w:keepLines/>
        <w:widowControl w:val="0"/>
        <w:tabs>
          <w:tab w:val="left" w:pos="567"/>
          <w:tab w:val="num" w:pos="851"/>
          <w:tab w:val="left" w:pos="993"/>
        </w:tabs>
        <w:jc w:val="both"/>
        <w:rPr>
          <w:rFonts w:ascii="Tahoma" w:hAnsi="Tahoma" w:cs="Tahoma"/>
          <w:i/>
          <w:sz w:val="17"/>
          <w:szCs w:val="17"/>
        </w:rPr>
      </w:pPr>
      <w:r w:rsidRPr="007207A9">
        <w:rPr>
          <w:rFonts w:ascii="Tahoma" w:hAnsi="Tahoma" w:cs="Tahoma"/>
          <w:b/>
          <w:i/>
          <w:sz w:val="17"/>
          <w:szCs w:val="17"/>
        </w:rPr>
        <w:t xml:space="preserve">Navodilo: </w:t>
      </w:r>
      <w:r w:rsidRPr="007207A9">
        <w:rPr>
          <w:rFonts w:ascii="Tahoma" w:hAnsi="Tahoma" w:cs="Tahoma"/>
          <w:i/>
          <w:sz w:val="17"/>
          <w:szCs w:val="17"/>
        </w:rPr>
        <w:t xml:space="preserve">V primeru, da odda več ponudnikov </w:t>
      </w:r>
      <w:r w:rsidRPr="007207A9">
        <w:rPr>
          <w:rFonts w:ascii="Tahoma" w:hAnsi="Tahoma" w:cs="Tahoma"/>
          <w:i/>
          <w:sz w:val="17"/>
          <w:szCs w:val="17"/>
          <w:u w:val="single"/>
        </w:rPr>
        <w:t>skupno ponudbo</w:t>
      </w:r>
      <w:r w:rsidRPr="007207A9">
        <w:rPr>
          <w:rFonts w:ascii="Tahoma" w:hAnsi="Tahoma" w:cs="Tahoma"/>
          <w:i/>
          <w:sz w:val="17"/>
          <w:szCs w:val="17"/>
        </w:rPr>
        <w:t xml:space="preserve">, morajo razmnožen obrazec priloge 1 izpolniti vsi ponudniki – partnerji. V primeru skupne ponudbe se k prilogi 1 priloži </w:t>
      </w:r>
      <w:r w:rsidRPr="007207A9">
        <w:rPr>
          <w:rFonts w:ascii="Tahoma" w:hAnsi="Tahoma" w:cs="Tahoma"/>
          <w:i/>
          <w:sz w:val="17"/>
          <w:szCs w:val="17"/>
          <w:u w:val="single"/>
        </w:rPr>
        <w:t>pravni akt o skupni izvedbi naročila</w:t>
      </w:r>
      <w:r w:rsidRPr="007207A9">
        <w:rPr>
          <w:rFonts w:ascii="Tahoma" w:hAnsi="Tahoma" w:cs="Tahoma"/>
          <w:i/>
          <w:sz w:val="17"/>
          <w:szCs w:val="17"/>
        </w:rPr>
        <w:t>.</w:t>
      </w:r>
    </w:p>
    <w:p w14:paraId="540736D2" w14:textId="77777777" w:rsidR="0044297D" w:rsidRPr="007207A9" w:rsidRDefault="0044297D" w:rsidP="006E1146">
      <w:pPr>
        <w:keepLines/>
        <w:widowControl w:val="0"/>
        <w:tabs>
          <w:tab w:val="left" w:pos="567"/>
          <w:tab w:val="num" w:pos="851"/>
          <w:tab w:val="left" w:pos="993"/>
        </w:tabs>
        <w:jc w:val="both"/>
        <w:rPr>
          <w:rFonts w:ascii="Tahoma" w:hAnsi="Tahoma" w:cs="Tahoma"/>
          <w:b/>
          <w:i/>
          <w:sz w:val="17"/>
          <w:szCs w:val="17"/>
          <w:u w:val="single"/>
        </w:rPr>
      </w:pPr>
    </w:p>
    <w:p w14:paraId="33CF0961" w14:textId="08A8A091" w:rsidR="0044297D" w:rsidRPr="007207A9" w:rsidRDefault="0044297D" w:rsidP="006E1146">
      <w:pPr>
        <w:keepLines/>
        <w:widowControl w:val="0"/>
        <w:tabs>
          <w:tab w:val="left" w:pos="567"/>
          <w:tab w:val="num" w:pos="851"/>
          <w:tab w:val="left" w:pos="993"/>
        </w:tabs>
        <w:jc w:val="both"/>
        <w:rPr>
          <w:rFonts w:ascii="Tahoma" w:hAnsi="Tahoma" w:cs="Tahoma"/>
          <w:b/>
          <w:i/>
          <w:sz w:val="17"/>
          <w:szCs w:val="17"/>
          <w:u w:val="single"/>
        </w:rPr>
      </w:pPr>
      <w:r w:rsidRPr="007207A9">
        <w:rPr>
          <w:rFonts w:ascii="Tahoma" w:hAnsi="Tahoma" w:cs="Tahoma"/>
          <w:i/>
          <w:iCs/>
          <w:sz w:val="17"/>
          <w:szCs w:val="17"/>
        </w:rPr>
        <w:t xml:space="preserve">Ponudnik </w:t>
      </w:r>
      <w:r w:rsidRPr="007207A9">
        <w:rPr>
          <w:rFonts w:ascii="Tahoma" w:hAnsi="Tahoma" w:cs="Tahoma"/>
          <w:i/>
          <w:iCs/>
          <w:sz w:val="17"/>
          <w:szCs w:val="17"/>
          <w:u w:val="single"/>
        </w:rPr>
        <w:t>obrazec</w:t>
      </w:r>
      <w:r w:rsidRPr="007207A9">
        <w:rPr>
          <w:rFonts w:ascii="Tahoma" w:hAnsi="Tahoma" w:cs="Tahoma"/>
          <w:b/>
          <w:i/>
          <w:iCs/>
          <w:sz w:val="17"/>
          <w:szCs w:val="17"/>
        </w:rPr>
        <w:t xml:space="preserve"> </w:t>
      </w:r>
      <w:r w:rsidRPr="007207A9">
        <w:rPr>
          <w:rFonts w:ascii="Tahoma" w:hAnsi="Tahoma" w:cs="Tahoma"/>
          <w:i/>
          <w:iCs/>
          <w:sz w:val="17"/>
          <w:szCs w:val="17"/>
        </w:rPr>
        <w:t>v okviru sistema e-JN</w:t>
      </w:r>
      <w:r w:rsidRPr="007207A9">
        <w:rPr>
          <w:rFonts w:ascii="Tahoma" w:hAnsi="Tahoma" w:cs="Tahoma"/>
          <w:b/>
          <w:i/>
          <w:iCs/>
          <w:sz w:val="17"/>
          <w:szCs w:val="17"/>
        </w:rPr>
        <w:t xml:space="preserve"> </w:t>
      </w:r>
      <w:r w:rsidRPr="007207A9">
        <w:rPr>
          <w:rFonts w:ascii="Tahoma" w:hAnsi="Tahoma" w:cs="Tahoma"/>
          <w:b/>
          <w:i/>
          <w:iCs/>
          <w:sz w:val="17"/>
          <w:szCs w:val="17"/>
          <w:u w:val="single"/>
        </w:rPr>
        <w:t xml:space="preserve">naloži v </w:t>
      </w:r>
      <w:r w:rsidR="00FC230D" w:rsidRPr="007207A9">
        <w:rPr>
          <w:rFonts w:ascii="Tahoma" w:hAnsi="Tahoma" w:cs="Tahoma"/>
          <w:b/>
          <w:i/>
          <w:iCs/>
          <w:sz w:val="17"/>
          <w:szCs w:val="17"/>
          <w:u w:val="single"/>
        </w:rPr>
        <w:t>Razdelek »DOKUMENTI«, del »Ostale priloge</w:t>
      </w:r>
      <w:r w:rsidRPr="007207A9">
        <w:rPr>
          <w:rFonts w:ascii="Tahoma" w:hAnsi="Tahoma" w:cs="Tahoma"/>
          <w:b/>
          <w:i/>
          <w:iCs/>
          <w:sz w:val="17"/>
          <w:szCs w:val="17"/>
          <w:u w:val="single"/>
        </w:rPr>
        <w:t>«!!!</w:t>
      </w:r>
    </w:p>
    <w:p w14:paraId="28A7A814" w14:textId="77777777" w:rsidR="0044297D" w:rsidRPr="007207A9" w:rsidRDefault="0044297D" w:rsidP="006E1146">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7207A9" w:rsidRDefault="00E21C60" w:rsidP="006E1146">
      <w:pPr>
        <w:keepLines/>
        <w:widowControl w:val="0"/>
      </w:pPr>
      <w:r w:rsidRPr="007207A9">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7207A9" w14:paraId="1F26B233" w14:textId="77777777" w:rsidTr="00A02DC1">
        <w:tc>
          <w:tcPr>
            <w:tcW w:w="461" w:type="dxa"/>
            <w:tcBorders>
              <w:right w:val="nil"/>
            </w:tcBorders>
          </w:tcPr>
          <w:p w14:paraId="153F23FE" w14:textId="77777777" w:rsidR="00E376D2" w:rsidRPr="007207A9" w:rsidRDefault="00E376D2" w:rsidP="006E1146">
            <w:pPr>
              <w:keepLines/>
              <w:widowControl w:val="0"/>
              <w:jc w:val="both"/>
              <w:rPr>
                <w:rFonts w:ascii="Tahoma" w:hAnsi="Tahoma" w:cs="Tahoma"/>
              </w:rPr>
            </w:pPr>
          </w:p>
        </w:tc>
        <w:tc>
          <w:tcPr>
            <w:tcW w:w="7619" w:type="dxa"/>
            <w:tcBorders>
              <w:left w:val="nil"/>
            </w:tcBorders>
          </w:tcPr>
          <w:p w14:paraId="32549307" w14:textId="77777777" w:rsidR="00E376D2" w:rsidRPr="007207A9" w:rsidRDefault="00D426D1" w:rsidP="006E1146">
            <w:pPr>
              <w:keepLines/>
              <w:widowControl w:val="0"/>
              <w:jc w:val="both"/>
              <w:rPr>
                <w:rFonts w:ascii="Tahoma" w:hAnsi="Tahoma" w:cs="Tahoma"/>
              </w:rPr>
            </w:pPr>
            <w:r w:rsidRPr="007207A9">
              <w:rPr>
                <w:rFonts w:ascii="Tahoma" w:hAnsi="Tahoma" w:cs="Tahoma"/>
              </w:rPr>
              <w:t>PONUDBA</w:t>
            </w:r>
          </w:p>
        </w:tc>
        <w:tc>
          <w:tcPr>
            <w:tcW w:w="1559" w:type="dxa"/>
          </w:tcPr>
          <w:p w14:paraId="71993F84" w14:textId="77777777" w:rsidR="00E376D2" w:rsidRPr="007207A9" w:rsidRDefault="00E376D2" w:rsidP="006E1146">
            <w:pPr>
              <w:keepLines/>
              <w:widowControl w:val="0"/>
              <w:jc w:val="both"/>
              <w:rPr>
                <w:rFonts w:ascii="Tahoma" w:hAnsi="Tahoma" w:cs="Tahoma"/>
                <w:b/>
                <w:i/>
              </w:rPr>
            </w:pPr>
            <w:r w:rsidRPr="007207A9">
              <w:rPr>
                <w:rFonts w:ascii="Tahoma" w:hAnsi="Tahoma" w:cs="Tahoma"/>
                <w:b/>
                <w:i/>
              </w:rPr>
              <w:t xml:space="preserve">Priloga </w:t>
            </w:r>
            <w:r w:rsidR="00D426D1" w:rsidRPr="007207A9">
              <w:rPr>
                <w:rFonts w:ascii="Tahoma" w:hAnsi="Tahoma" w:cs="Tahoma"/>
                <w:b/>
                <w:i/>
              </w:rPr>
              <w:t xml:space="preserve"> </w:t>
            </w:r>
            <w:r w:rsidRPr="007207A9">
              <w:rPr>
                <w:rFonts w:ascii="Tahoma" w:hAnsi="Tahoma" w:cs="Tahoma"/>
                <w:b/>
                <w:i/>
              </w:rPr>
              <w:t>2</w:t>
            </w:r>
          </w:p>
        </w:tc>
      </w:tr>
    </w:tbl>
    <w:p w14:paraId="2A8F231F" w14:textId="77777777" w:rsidR="0047618C" w:rsidRPr="007207A9" w:rsidRDefault="0047618C" w:rsidP="006E1146">
      <w:pPr>
        <w:pStyle w:val="Blokbesedila"/>
        <w:keepLines/>
        <w:widowControl w:val="0"/>
        <w:ind w:left="0" w:right="567"/>
        <w:jc w:val="both"/>
        <w:rPr>
          <w:rFonts w:ascii="Tahoma" w:hAnsi="Tahoma" w:cs="Tahoma"/>
          <w:b/>
        </w:rPr>
      </w:pPr>
    </w:p>
    <w:p w14:paraId="504338DF" w14:textId="26963FEE" w:rsidR="0085396C" w:rsidRPr="007207A9" w:rsidRDefault="0085396C" w:rsidP="006E1146">
      <w:pPr>
        <w:keepLines/>
        <w:widowControl w:val="0"/>
        <w:jc w:val="both"/>
        <w:rPr>
          <w:rFonts w:ascii="Tahoma" w:hAnsi="Tahoma" w:cs="Tahoma"/>
          <w:b/>
        </w:rPr>
      </w:pPr>
      <w:r w:rsidRPr="007207A9">
        <w:rPr>
          <w:rFonts w:ascii="Tahoma" w:hAnsi="Tahoma" w:cs="Tahoma"/>
        </w:rPr>
        <w:t xml:space="preserve">JAVNO NAROČILO: </w:t>
      </w:r>
      <w:r w:rsidRPr="007207A9">
        <w:rPr>
          <w:rFonts w:ascii="Tahoma" w:hAnsi="Tahoma" w:cs="Tahoma"/>
          <w:b/>
        </w:rPr>
        <w:t xml:space="preserve"> </w:t>
      </w:r>
      <w:r w:rsidR="0062122E" w:rsidRPr="007207A9">
        <w:rPr>
          <w:rFonts w:ascii="Tahoma" w:hAnsi="Tahoma" w:cs="Tahoma"/>
          <w:b/>
        </w:rPr>
        <w:t>LPT-147/23</w:t>
      </w:r>
      <w:r w:rsidR="00543B48" w:rsidRPr="007207A9">
        <w:rPr>
          <w:rFonts w:ascii="Tahoma" w:hAnsi="Tahoma" w:cs="Tahoma"/>
          <w:b/>
        </w:rPr>
        <w:t xml:space="preserve"> – »</w:t>
      </w:r>
      <w:r w:rsidR="0062122E" w:rsidRPr="007207A9">
        <w:rPr>
          <w:rFonts w:ascii="Tahoma" w:hAnsi="Tahoma" w:cs="Tahoma"/>
          <w:b/>
        </w:rPr>
        <w:t>Nabava opreme in vzdrževanje optične infrastrukture</w:t>
      </w:r>
      <w:r w:rsidR="00543B48" w:rsidRPr="007207A9">
        <w:rPr>
          <w:rFonts w:ascii="Tahoma" w:hAnsi="Tahoma" w:cs="Tahoma"/>
          <w:b/>
        </w:rPr>
        <w:t>«</w:t>
      </w:r>
    </w:p>
    <w:p w14:paraId="3DE9B055" w14:textId="77777777" w:rsidR="0085396C" w:rsidRPr="007207A9" w:rsidRDefault="0085396C" w:rsidP="006E1146">
      <w:pPr>
        <w:keepLines/>
        <w:widowControl w:val="0"/>
        <w:jc w:val="both"/>
        <w:rPr>
          <w:rFonts w:ascii="Tahoma" w:hAnsi="Tahoma" w:cs="Tahoma"/>
          <w:b/>
          <w:sz w:val="28"/>
        </w:rPr>
      </w:pPr>
    </w:p>
    <w:p w14:paraId="491E873E" w14:textId="77777777" w:rsidR="0085396C" w:rsidRPr="007207A9" w:rsidRDefault="0085396C" w:rsidP="006E1146">
      <w:pPr>
        <w:keepLines/>
        <w:widowControl w:val="0"/>
        <w:spacing w:line="360" w:lineRule="auto"/>
        <w:rPr>
          <w:rFonts w:ascii="Tahoma" w:hAnsi="Tahoma" w:cs="Tahoma"/>
        </w:rPr>
      </w:pPr>
      <w:r w:rsidRPr="007207A9">
        <w:rPr>
          <w:rFonts w:ascii="Tahoma" w:hAnsi="Tahoma" w:cs="Tahoma"/>
        </w:rPr>
        <w:t>PONUDNIK: ___________________________________________________________________________</w:t>
      </w:r>
    </w:p>
    <w:p w14:paraId="3337319D" w14:textId="77777777" w:rsidR="0085396C" w:rsidRPr="007207A9" w:rsidRDefault="0085396C" w:rsidP="006E1146">
      <w:pPr>
        <w:keepLines/>
        <w:widowControl w:val="0"/>
        <w:spacing w:line="360" w:lineRule="auto"/>
        <w:ind w:left="708" w:firstLine="426"/>
        <w:jc w:val="both"/>
        <w:rPr>
          <w:rFonts w:ascii="Tahoma" w:hAnsi="Tahoma" w:cs="Tahoma"/>
          <w:b/>
        </w:rPr>
      </w:pPr>
      <w:r w:rsidRPr="007207A9">
        <w:rPr>
          <w:rFonts w:ascii="Tahoma" w:hAnsi="Tahoma" w:cs="Tahoma"/>
        </w:rPr>
        <w:t>___________________________________________________________________________</w:t>
      </w:r>
    </w:p>
    <w:p w14:paraId="67771093" w14:textId="77777777" w:rsidR="0085396C" w:rsidRPr="007207A9" w:rsidRDefault="0085396C" w:rsidP="006E1146">
      <w:pPr>
        <w:keepLines/>
        <w:widowControl w:val="0"/>
        <w:jc w:val="both"/>
        <w:rPr>
          <w:rFonts w:ascii="Tahoma" w:hAnsi="Tahoma" w:cs="Tahoma"/>
          <w:b/>
          <w:sz w:val="24"/>
          <w:szCs w:val="16"/>
        </w:rPr>
      </w:pPr>
    </w:p>
    <w:p w14:paraId="5DC3CE9D" w14:textId="77777777" w:rsidR="0085396C" w:rsidRPr="007207A9" w:rsidRDefault="0085396C" w:rsidP="006E1146">
      <w:pPr>
        <w:keepLines/>
        <w:widowControl w:val="0"/>
        <w:jc w:val="both"/>
        <w:rPr>
          <w:rFonts w:ascii="Tahoma" w:hAnsi="Tahoma" w:cs="Tahoma"/>
          <w:b/>
          <w:szCs w:val="16"/>
        </w:rPr>
      </w:pPr>
      <w:r w:rsidRPr="007207A9">
        <w:rPr>
          <w:rFonts w:ascii="Tahoma" w:hAnsi="Tahoma" w:cs="Tahoma"/>
        </w:rPr>
        <w:t>PONUDBA ŠT. ______________________</w:t>
      </w:r>
    </w:p>
    <w:p w14:paraId="3BDA3680" w14:textId="77777777" w:rsidR="0085396C" w:rsidRPr="007207A9" w:rsidRDefault="0085396C" w:rsidP="006E1146">
      <w:pPr>
        <w:keepLines/>
        <w:widowControl w:val="0"/>
        <w:jc w:val="both"/>
        <w:rPr>
          <w:rFonts w:ascii="Tahoma" w:hAnsi="Tahoma" w:cs="Tahoma"/>
          <w:sz w:val="24"/>
          <w:szCs w:val="16"/>
        </w:rPr>
      </w:pPr>
    </w:p>
    <w:p w14:paraId="3D69A1B2" w14:textId="77777777" w:rsidR="0085396C" w:rsidRPr="007207A9" w:rsidRDefault="0085396C" w:rsidP="006E1146">
      <w:pPr>
        <w:keepLines/>
        <w:widowControl w:val="0"/>
        <w:jc w:val="both"/>
        <w:rPr>
          <w:rFonts w:ascii="Tahoma" w:hAnsi="Tahoma" w:cs="Tahoma"/>
          <w:sz w:val="24"/>
          <w:szCs w:val="16"/>
        </w:rPr>
      </w:pPr>
    </w:p>
    <w:p w14:paraId="186CF14C" w14:textId="77777777" w:rsidR="0085396C" w:rsidRPr="007207A9" w:rsidRDefault="0085396C" w:rsidP="006E1146">
      <w:pPr>
        <w:keepLines/>
        <w:widowControl w:val="0"/>
        <w:ind w:left="1080" w:hanging="1080"/>
        <w:jc w:val="both"/>
        <w:rPr>
          <w:rFonts w:ascii="Tahoma" w:hAnsi="Tahoma" w:cs="Tahoma"/>
          <w:b/>
        </w:rPr>
      </w:pPr>
      <w:r w:rsidRPr="007207A9">
        <w:rPr>
          <w:rFonts w:ascii="Tahoma" w:hAnsi="Tahoma" w:cs="Tahoma"/>
        </w:rPr>
        <w:t>Ponudbo oddajamo (označi):</w:t>
      </w:r>
      <w:r w:rsidRPr="007207A9">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7207A9" w14:paraId="727A4D09" w14:textId="77777777" w:rsidTr="0085396C">
        <w:tc>
          <w:tcPr>
            <w:tcW w:w="1688" w:type="dxa"/>
          </w:tcPr>
          <w:p w14:paraId="2671BCF7" w14:textId="77777777" w:rsidR="0085396C" w:rsidRPr="007207A9" w:rsidRDefault="0085396C" w:rsidP="006E1146">
            <w:pPr>
              <w:keepLines/>
              <w:widowControl w:val="0"/>
              <w:numPr>
                <w:ilvl w:val="0"/>
                <w:numId w:val="9"/>
              </w:numPr>
              <w:ind w:left="318" w:hanging="426"/>
              <w:jc w:val="both"/>
              <w:rPr>
                <w:rFonts w:ascii="Tahoma" w:hAnsi="Tahoma" w:cs="Tahoma"/>
                <w:b/>
                <w:sz w:val="16"/>
                <w:szCs w:val="18"/>
              </w:rPr>
            </w:pPr>
            <w:r w:rsidRPr="007207A9">
              <w:rPr>
                <w:rFonts w:ascii="Tahoma" w:hAnsi="Tahoma" w:cs="Tahoma"/>
                <w:sz w:val="16"/>
                <w:szCs w:val="18"/>
              </w:rPr>
              <w:t>samostojno</w:t>
            </w:r>
          </w:p>
        </w:tc>
        <w:tc>
          <w:tcPr>
            <w:tcW w:w="2507" w:type="dxa"/>
          </w:tcPr>
          <w:p w14:paraId="746B06BA" w14:textId="77777777" w:rsidR="0085396C" w:rsidRPr="007207A9" w:rsidRDefault="0085396C" w:rsidP="006E1146">
            <w:pPr>
              <w:keepLines/>
              <w:widowControl w:val="0"/>
              <w:numPr>
                <w:ilvl w:val="0"/>
                <w:numId w:val="9"/>
              </w:numPr>
              <w:ind w:left="601" w:hanging="425"/>
              <w:jc w:val="both"/>
              <w:rPr>
                <w:rFonts w:ascii="Tahoma" w:hAnsi="Tahoma" w:cs="Tahoma"/>
                <w:b/>
                <w:sz w:val="16"/>
                <w:szCs w:val="18"/>
              </w:rPr>
            </w:pPr>
            <w:r w:rsidRPr="007207A9">
              <w:rPr>
                <w:rFonts w:ascii="Tahoma" w:hAnsi="Tahoma" w:cs="Tahoma"/>
                <w:sz w:val="16"/>
                <w:szCs w:val="18"/>
              </w:rPr>
              <w:t>skupna ponudba</w:t>
            </w:r>
          </w:p>
        </w:tc>
        <w:tc>
          <w:tcPr>
            <w:tcW w:w="2184" w:type="dxa"/>
          </w:tcPr>
          <w:p w14:paraId="48EDF3D9" w14:textId="77777777" w:rsidR="0085396C" w:rsidRPr="007207A9" w:rsidRDefault="0085396C" w:rsidP="006E1146">
            <w:pPr>
              <w:keepLines/>
              <w:widowControl w:val="0"/>
              <w:numPr>
                <w:ilvl w:val="0"/>
                <w:numId w:val="9"/>
              </w:numPr>
              <w:ind w:left="601" w:hanging="426"/>
              <w:jc w:val="both"/>
              <w:rPr>
                <w:rFonts w:ascii="Tahoma" w:hAnsi="Tahoma" w:cs="Tahoma"/>
                <w:b/>
                <w:sz w:val="16"/>
                <w:szCs w:val="18"/>
              </w:rPr>
            </w:pPr>
            <w:r w:rsidRPr="007207A9">
              <w:rPr>
                <w:rFonts w:ascii="Tahoma" w:hAnsi="Tahoma" w:cs="Tahoma"/>
                <w:sz w:val="16"/>
                <w:szCs w:val="18"/>
              </w:rPr>
              <w:t>s podizvajalci</w:t>
            </w:r>
          </w:p>
        </w:tc>
        <w:tc>
          <w:tcPr>
            <w:tcW w:w="2605" w:type="dxa"/>
          </w:tcPr>
          <w:p w14:paraId="6BB0A36C" w14:textId="77777777" w:rsidR="0085396C" w:rsidRPr="007207A9" w:rsidRDefault="0085396C" w:rsidP="006E1146">
            <w:pPr>
              <w:keepLines/>
              <w:widowControl w:val="0"/>
              <w:numPr>
                <w:ilvl w:val="0"/>
                <w:numId w:val="9"/>
              </w:numPr>
              <w:ind w:left="601" w:hanging="426"/>
              <w:jc w:val="both"/>
              <w:rPr>
                <w:rFonts w:ascii="Tahoma" w:hAnsi="Tahoma" w:cs="Tahoma"/>
                <w:sz w:val="16"/>
                <w:szCs w:val="18"/>
              </w:rPr>
            </w:pPr>
            <w:r w:rsidRPr="007207A9">
              <w:rPr>
                <w:rFonts w:ascii="Tahoma" w:hAnsi="Tahoma" w:cs="Tahoma"/>
                <w:sz w:val="16"/>
                <w:szCs w:val="18"/>
              </w:rPr>
              <w:t>Uporaba zmogljivosti drugih subjektov</w:t>
            </w:r>
          </w:p>
        </w:tc>
      </w:tr>
    </w:tbl>
    <w:p w14:paraId="58EA3433" w14:textId="77777777" w:rsidR="002072A6" w:rsidRPr="007207A9" w:rsidRDefault="002072A6" w:rsidP="006E1146">
      <w:pPr>
        <w:pStyle w:val="Blokbesedila"/>
        <w:keepLines/>
        <w:widowControl w:val="0"/>
        <w:ind w:left="0" w:right="567"/>
        <w:jc w:val="both"/>
        <w:rPr>
          <w:rFonts w:ascii="Tahoma" w:hAnsi="Tahoma" w:cs="Tahoma"/>
          <w:b/>
          <w:sz w:val="20"/>
        </w:rPr>
      </w:pPr>
    </w:p>
    <w:p w14:paraId="2BE171F4" w14:textId="77777777" w:rsidR="0016339E" w:rsidRPr="007207A9" w:rsidRDefault="0016339E" w:rsidP="006E1146">
      <w:pPr>
        <w:pStyle w:val="Blokbesedila"/>
        <w:keepLines/>
        <w:widowControl w:val="0"/>
        <w:ind w:left="0" w:right="567"/>
        <w:jc w:val="both"/>
        <w:rPr>
          <w:rFonts w:ascii="Tahoma" w:hAnsi="Tahoma" w:cs="Tahoma"/>
          <w:b/>
          <w:sz w:val="20"/>
        </w:rPr>
      </w:pPr>
    </w:p>
    <w:p w14:paraId="02DD66ED" w14:textId="77777777" w:rsidR="0047618C" w:rsidRPr="007207A9" w:rsidRDefault="00A3020C" w:rsidP="006E1146">
      <w:pPr>
        <w:pStyle w:val="Blokbesedila"/>
        <w:keepLines/>
        <w:widowControl w:val="0"/>
        <w:numPr>
          <w:ilvl w:val="0"/>
          <w:numId w:val="8"/>
        </w:numPr>
        <w:ind w:right="567" w:hanging="720"/>
        <w:jc w:val="both"/>
        <w:rPr>
          <w:rFonts w:ascii="Tahoma" w:hAnsi="Tahoma" w:cs="Tahoma"/>
          <w:b/>
          <w:sz w:val="20"/>
        </w:rPr>
      </w:pPr>
      <w:r w:rsidRPr="007207A9">
        <w:rPr>
          <w:rFonts w:ascii="Tahoma" w:hAnsi="Tahoma" w:cs="Tahoma"/>
          <w:b/>
          <w:sz w:val="20"/>
        </w:rPr>
        <w:t>PONUDBENA CENA</w:t>
      </w:r>
    </w:p>
    <w:p w14:paraId="02C237F1" w14:textId="77777777" w:rsidR="00C369B5" w:rsidRPr="007207A9" w:rsidRDefault="00C369B5" w:rsidP="006E1146">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7207A9" w14:paraId="4F588330"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6FE8C19C" w14:textId="77777777" w:rsidR="00CD7E49" w:rsidRPr="007207A9" w:rsidRDefault="005C5CBB" w:rsidP="006E1146">
            <w:pPr>
              <w:keepLines/>
              <w:widowControl w:val="0"/>
              <w:jc w:val="center"/>
              <w:rPr>
                <w:rFonts w:ascii="Tahoma" w:hAnsi="Tahoma" w:cs="Tahoma"/>
                <w:b/>
                <w:bCs/>
                <w:color w:val="000000"/>
              </w:rPr>
            </w:pPr>
            <w:r w:rsidRPr="007207A9">
              <w:rPr>
                <w:rFonts w:ascii="Tahoma" w:hAnsi="Tahoma" w:cs="Tahoma"/>
                <w:b/>
                <w:bCs/>
                <w:color w:val="000000"/>
                <w:sz w:val="18"/>
              </w:rPr>
              <w:t xml:space="preserve">POVZETEK </w:t>
            </w:r>
            <w:r w:rsidR="00CD7E49" w:rsidRPr="007207A9">
              <w:rPr>
                <w:rFonts w:ascii="Tahoma" w:hAnsi="Tahoma" w:cs="Tahoma"/>
                <w:b/>
                <w:bCs/>
                <w:color w:val="000000"/>
                <w:sz w:val="18"/>
              </w:rPr>
              <w:t>PREDRAČUN</w:t>
            </w:r>
            <w:r w:rsidRPr="007207A9">
              <w:rPr>
                <w:rFonts w:ascii="Tahoma" w:hAnsi="Tahoma" w:cs="Tahoma"/>
                <w:b/>
                <w:bCs/>
                <w:color w:val="000000"/>
                <w:sz w:val="18"/>
              </w:rPr>
              <w:t>A</w:t>
            </w:r>
          </w:p>
        </w:tc>
      </w:tr>
      <w:tr w:rsidR="005C5CBB" w:rsidRPr="007207A9" w14:paraId="0EB3CA4A" w14:textId="77777777" w:rsidTr="00FB3DC7">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11ADB503" w14:textId="77777777" w:rsidR="005C5CBB" w:rsidRPr="007207A9" w:rsidRDefault="005C5CBB" w:rsidP="006E1146">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5005EF22" w14:textId="77777777" w:rsidR="005C5CBB" w:rsidRPr="007207A9" w:rsidRDefault="005C5CBB" w:rsidP="006E1146">
            <w:pPr>
              <w:keepLines/>
              <w:widowControl w:val="0"/>
              <w:jc w:val="right"/>
              <w:rPr>
                <w:rFonts w:ascii="Tahoma" w:hAnsi="Tahoma" w:cs="Tahoma"/>
                <w:bCs/>
                <w:color w:val="000000"/>
                <w:sz w:val="12"/>
              </w:rPr>
            </w:pPr>
          </w:p>
        </w:tc>
      </w:tr>
      <w:tr w:rsidR="005C5CBB" w:rsidRPr="007207A9" w14:paraId="4566AB58"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226431AE" w14:textId="5BF4EB3C" w:rsidR="005C5CBB" w:rsidRPr="007207A9" w:rsidRDefault="00D32EDB" w:rsidP="006E1146">
            <w:pPr>
              <w:keepLines/>
              <w:widowControl w:val="0"/>
              <w:rPr>
                <w:rFonts w:ascii="Tahoma" w:hAnsi="Tahoma" w:cs="Tahoma"/>
                <w:bCs/>
                <w:color w:val="000000"/>
                <w:sz w:val="18"/>
              </w:rPr>
            </w:pPr>
            <w:r w:rsidRPr="007207A9">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78D2ADE9" w14:textId="77777777" w:rsidR="005C5CBB" w:rsidRPr="007207A9" w:rsidRDefault="005C5CBB" w:rsidP="006E1146">
            <w:pPr>
              <w:keepLines/>
              <w:widowControl w:val="0"/>
              <w:jc w:val="right"/>
              <w:rPr>
                <w:rFonts w:ascii="Tahoma" w:hAnsi="Tahoma" w:cs="Tahoma"/>
                <w:bCs/>
                <w:color w:val="000000"/>
              </w:rPr>
            </w:pPr>
            <w:r w:rsidRPr="007207A9">
              <w:rPr>
                <w:rFonts w:ascii="Tahoma" w:hAnsi="Tahoma" w:cs="Tahoma"/>
                <w:bCs/>
                <w:color w:val="000000"/>
              </w:rPr>
              <w:t xml:space="preserve">  EUR</w:t>
            </w:r>
          </w:p>
        </w:tc>
      </w:tr>
    </w:tbl>
    <w:p w14:paraId="34F1E8D5" w14:textId="599DB03D" w:rsidR="00260F73" w:rsidRPr="007207A9" w:rsidRDefault="00260F73" w:rsidP="006E1146">
      <w:pPr>
        <w:keepLines/>
        <w:widowControl w:val="0"/>
        <w:rPr>
          <w:rFonts w:ascii="Tahoma" w:hAnsi="Tahoma" w:cs="Tahoma"/>
        </w:rPr>
      </w:pPr>
    </w:p>
    <w:p w14:paraId="3F7E0DF8" w14:textId="77777777" w:rsidR="00CD7E49" w:rsidRPr="007207A9" w:rsidRDefault="00CD7E49" w:rsidP="006E1146">
      <w:pPr>
        <w:pStyle w:val="Blokbesedila"/>
        <w:keepLines/>
        <w:widowControl w:val="0"/>
        <w:ind w:left="0" w:right="567"/>
        <w:jc w:val="both"/>
        <w:rPr>
          <w:rFonts w:ascii="Tahoma" w:hAnsi="Tahoma" w:cs="Tahoma"/>
          <w:b/>
          <w:sz w:val="20"/>
        </w:rPr>
      </w:pPr>
    </w:p>
    <w:p w14:paraId="61EAADB8" w14:textId="77777777" w:rsidR="0070068F" w:rsidRPr="007207A9" w:rsidRDefault="00E41081" w:rsidP="006E1146">
      <w:pPr>
        <w:pStyle w:val="Blokbesedila"/>
        <w:keepLines/>
        <w:widowControl w:val="0"/>
        <w:numPr>
          <w:ilvl w:val="0"/>
          <w:numId w:val="8"/>
        </w:numPr>
        <w:ind w:right="567" w:hanging="720"/>
        <w:jc w:val="both"/>
        <w:rPr>
          <w:rFonts w:ascii="Tahoma" w:hAnsi="Tahoma" w:cs="Tahoma"/>
          <w:b/>
          <w:sz w:val="20"/>
        </w:rPr>
      </w:pPr>
      <w:r w:rsidRPr="007207A9">
        <w:rPr>
          <w:rFonts w:ascii="Tahoma" w:hAnsi="Tahoma" w:cs="Tahoma"/>
          <w:b/>
          <w:sz w:val="20"/>
        </w:rPr>
        <w:t>VELJAVNOST PONUDBE</w:t>
      </w:r>
    </w:p>
    <w:p w14:paraId="031768C1" w14:textId="77777777" w:rsidR="0070068F" w:rsidRPr="007207A9" w:rsidRDefault="0070068F" w:rsidP="006E1146">
      <w:pPr>
        <w:pStyle w:val="Blokbesedila"/>
        <w:keepLines/>
        <w:widowControl w:val="0"/>
        <w:ind w:right="567" w:hanging="2694"/>
        <w:jc w:val="both"/>
        <w:rPr>
          <w:rFonts w:ascii="Tahoma" w:hAnsi="Tahoma" w:cs="Tahoma"/>
          <w:b/>
        </w:rPr>
      </w:pPr>
    </w:p>
    <w:p w14:paraId="341A5FB9" w14:textId="419670C7" w:rsidR="00E41081" w:rsidRPr="007207A9" w:rsidRDefault="00D770EC" w:rsidP="006E1146">
      <w:pPr>
        <w:keepLines/>
        <w:widowControl w:val="0"/>
        <w:jc w:val="both"/>
        <w:rPr>
          <w:rFonts w:ascii="Tahoma" w:hAnsi="Tahoma" w:cs="Tahoma"/>
        </w:rPr>
      </w:pPr>
      <w:r w:rsidRPr="007207A9">
        <w:rPr>
          <w:rFonts w:ascii="Tahoma" w:hAnsi="Tahoma" w:cs="Tahoma"/>
        </w:rPr>
        <w:t>Ponudba</w:t>
      </w:r>
      <w:r w:rsidR="00E41081" w:rsidRPr="007207A9">
        <w:rPr>
          <w:rFonts w:ascii="Tahoma" w:hAnsi="Tahoma" w:cs="Tahoma"/>
        </w:rPr>
        <w:t xml:space="preserve"> </w:t>
      </w:r>
      <w:r w:rsidR="00B41330" w:rsidRPr="007207A9">
        <w:rPr>
          <w:rFonts w:ascii="Tahoma" w:hAnsi="Tahoma" w:cs="Tahoma"/>
        </w:rPr>
        <w:t>je zavezujoča in velja  ________ mesece (minimalno 4 mesece</w:t>
      </w:r>
      <w:r w:rsidR="00603391" w:rsidRPr="007207A9">
        <w:rPr>
          <w:rFonts w:ascii="Tahoma" w:hAnsi="Tahoma" w:cs="Tahoma"/>
        </w:rPr>
        <w:t>)</w:t>
      </w:r>
      <w:r w:rsidR="00B41330" w:rsidRPr="007207A9">
        <w:rPr>
          <w:rFonts w:ascii="Tahoma" w:hAnsi="Tahoma" w:cs="Tahoma"/>
        </w:rPr>
        <w:t xml:space="preserve"> od dat</w:t>
      </w:r>
      <w:r w:rsidR="0026102D" w:rsidRPr="007207A9">
        <w:rPr>
          <w:rFonts w:ascii="Tahoma" w:hAnsi="Tahoma" w:cs="Tahoma"/>
        </w:rPr>
        <w:t>uma določenega za oddajo ponudb</w:t>
      </w:r>
      <w:r w:rsidR="00E41081" w:rsidRPr="007207A9">
        <w:rPr>
          <w:rFonts w:ascii="Tahoma" w:hAnsi="Tahoma" w:cs="Tahoma"/>
        </w:rPr>
        <w:t>.</w:t>
      </w:r>
    </w:p>
    <w:p w14:paraId="72D70B1B" w14:textId="77777777" w:rsidR="002F3AA0" w:rsidRPr="007207A9" w:rsidRDefault="002F3AA0" w:rsidP="006E1146">
      <w:pPr>
        <w:pStyle w:val="Blokbesedila"/>
        <w:keepLines/>
        <w:widowControl w:val="0"/>
        <w:ind w:right="567" w:hanging="2694"/>
        <w:jc w:val="both"/>
        <w:rPr>
          <w:rFonts w:ascii="Tahoma" w:hAnsi="Tahoma" w:cs="Tahoma"/>
          <w:b/>
          <w:sz w:val="16"/>
        </w:rPr>
      </w:pPr>
    </w:p>
    <w:p w14:paraId="3ED205EB" w14:textId="77777777" w:rsidR="0016339E" w:rsidRPr="007207A9" w:rsidRDefault="0016339E" w:rsidP="006E1146">
      <w:pPr>
        <w:pStyle w:val="Blokbesedila"/>
        <w:keepLines/>
        <w:widowControl w:val="0"/>
        <w:ind w:right="567" w:hanging="2694"/>
        <w:jc w:val="both"/>
        <w:rPr>
          <w:rFonts w:ascii="Tahoma" w:hAnsi="Tahoma" w:cs="Tahoma"/>
          <w:b/>
          <w:sz w:val="20"/>
        </w:rPr>
      </w:pPr>
    </w:p>
    <w:p w14:paraId="1A39CCA2" w14:textId="3434E353" w:rsidR="002F118A" w:rsidRPr="007207A9" w:rsidRDefault="00B2569B" w:rsidP="006E1146">
      <w:pPr>
        <w:pStyle w:val="Blokbesedila"/>
        <w:keepLines/>
        <w:widowControl w:val="0"/>
        <w:numPr>
          <w:ilvl w:val="0"/>
          <w:numId w:val="8"/>
        </w:numPr>
        <w:ind w:right="567" w:hanging="720"/>
        <w:jc w:val="both"/>
        <w:rPr>
          <w:rFonts w:ascii="Tahoma" w:hAnsi="Tahoma" w:cs="Tahoma"/>
          <w:b/>
          <w:sz w:val="20"/>
        </w:rPr>
      </w:pPr>
      <w:r w:rsidRPr="007207A9">
        <w:rPr>
          <w:rFonts w:ascii="Tahoma" w:hAnsi="Tahoma" w:cs="Tahoma"/>
          <w:b/>
          <w:sz w:val="20"/>
        </w:rPr>
        <w:t>GARANCIJA</w:t>
      </w:r>
    </w:p>
    <w:p w14:paraId="4D50A2BA" w14:textId="02AAD3EE" w:rsidR="002400BE" w:rsidRPr="007207A9" w:rsidRDefault="002400BE" w:rsidP="006E1146">
      <w:pPr>
        <w:pStyle w:val="Blokbesedila"/>
        <w:keepLines/>
        <w:widowControl w:val="0"/>
        <w:ind w:left="0" w:right="567"/>
        <w:jc w:val="both"/>
        <w:rPr>
          <w:rFonts w:ascii="Tahoma" w:hAnsi="Tahoma" w:cs="Tahoma"/>
          <w:b/>
          <w:sz w:val="20"/>
        </w:rPr>
      </w:pPr>
    </w:p>
    <w:p w14:paraId="37C3EB09" w14:textId="1109C4E0" w:rsidR="00AB6212" w:rsidRPr="007207A9" w:rsidRDefault="00AB6212" w:rsidP="006E1146">
      <w:pPr>
        <w:keepLines/>
        <w:widowControl w:val="0"/>
        <w:jc w:val="both"/>
        <w:rPr>
          <w:rFonts w:ascii="Tahoma" w:hAnsi="Tahoma" w:cs="Tahoma"/>
        </w:rPr>
      </w:pPr>
      <w:r w:rsidRPr="007207A9">
        <w:rPr>
          <w:rFonts w:ascii="Tahoma" w:hAnsi="Tahoma" w:cs="Tahoma"/>
        </w:rPr>
        <w:t xml:space="preserve">Garancijski rok za predmet naročila znaša </w:t>
      </w:r>
      <w:r w:rsidR="00861F8B" w:rsidRPr="007207A9">
        <w:rPr>
          <w:rFonts w:ascii="Tahoma" w:hAnsi="Tahoma" w:cs="Tahoma"/>
        </w:rPr>
        <w:t xml:space="preserve">_________ mesecev (najmanj 12 mesecev) </w:t>
      </w:r>
      <w:r w:rsidRPr="007207A9">
        <w:rPr>
          <w:rFonts w:ascii="Tahoma" w:hAnsi="Tahoma" w:cs="Tahoma"/>
        </w:rPr>
        <w:t xml:space="preserve">od datuma prevzema </w:t>
      </w:r>
      <w:r w:rsidR="00487725" w:rsidRPr="007207A9">
        <w:rPr>
          <w:rFonts w:ascii="Tahoma" w:hAnsi="Tahoma" w:cs="Tahoma"/>
        </w:rPr>
        <w:t xml:space="preserve">predmeta </w:t>
      </w:r>
      <w:r w:rsidR="000A5CCE" w:rsidRPr="007207A9">
        <w:rPr>
          <w:rFonts w:ascii="Tahoma" w:hAnsi="Tahoma" w:cs="Tahoma"/>
        </w:rPr>
        <w:t xml:space="preserve">(posameznega) </w:t>
      </w:r>
      <w:r w:rsidRPr="007207A9">
        <w:rPr>
          <w:rFonts w:ascii="Tahoma" w:hAnsi="Tahoma" w:cs="Tahoma"/>
        </w:rPr>
        <w:t xml:space="preserve">naročila. </w:t>
      </w:r>
    </w:p>
    <w:p w14:paraId="56150346" w14:textId="64119510" w:rsidR="008D4693" w:rsidRPr="007207A9" w:rsidRDefault="008D4693" w:rsidP="006E1146">
      <w:pPr>
        <w:pStyle w:val="Blokbesedila"/>
        <w:keepLines/>
        <w:widowControl w:val="0"/>
        <w:ind w:left="0" w:right="567"/>
        <w:jc w:val="both"/>
        <w:rPr>
          <w:rFonts w:ascii="Tahoma" w:hAnsi="Tahoma" w:cs="Tahoma"/>
          <w:b/>
          <w:sz w:val="20"/>
        </w:rPr>
      </w:pPr>
    </w:p>
    <w:p w14:paraId="11907C14" w14:textId="77777777" w:rsidR="00AB6212" w:rsidRPr="007207A9" w:rsidRDefault="00AB6212" w:rsidP="006E1146">
      <w:pPr>
        <w:pStyle w:val="Blokbesedila"/>
        <w:keepLines/>
        <w:widowControl w:val="0"/>
        <w:ind w:left="0" w:right="567"/>
        <w:jc w:val="both"/>
        <w:rPr>
          <w:rFonts w:ascii="Tahoma" w:hAnsi="Tahoma" w:cs="Tahoma"/>
          <w:b/>
          <w:sz w:val="20"/>
        </w:rPr>
      </w:pPr>
    </w:p>
    <w:p w14:paraId="5CC8AEC5" w14:textId="273B03D6" w:rsidR="00D73D65" w:rsidRPr="007207A9" w:rsidRDefault="00AC0CBF" w:rsidP="006E1146">
      <w:pPr>
        <w:pStyle w:val="Blokbesedila"/>
        <w:keepLines/>
        <w:widowControl w:val="0"/>
        <w:numPr>
          <w:ilvl w:val="0"/>
          <w:numId w:val="8"/>
        </w:numPr>
        <w:ind w:right="567" w:hanging="720"/>
        <w:jc w:val="both"/>
        <w:rPr>
          <w:rFonts w:ascii="Tahoma" w:hAnsi="Tahoma" w:cs="Tahoma"/>
          <w:b/>
          <w:sz w:val="20"/>
        </w:rPr>
      </w:pPr>
      <w:r w:rsidRPr="007207A9">
        <w:rPr>
          <w:rFonts w:ascii="Tahoma" w:hAnsi="Tahoma" w:cs="Tahoma"/>
          <w:b/>
          <w:sz w:val="20"/>
        </w:rPr>
        <w:t xml:space="preserve">POPUST </w:t>
      </w:r>
      <w:r w:rsidR="00861F8B" w:rsidRPr="007207A9">
        <w:rPr>
          <w:rFonts w:ascii="Tahoma" w:hAnsi="Tahoma" w:cs="Tahoma"/>
          <w:b/>
          <w:sz w:val="20"/>
        </w:rPr>
        <w:t>NA VELJAVNI CENIK</w:t>
      </w:r>
    </w:p>
    <w:p w14:paraId="751E4702" w14:textId="0128F25B" w:rsidR="00AC0CBF" w:rsidRPr="007207A9" w:rsidRDefault="00AC0CBF" w:rsidP="006E1146">
      <w:pPr>
        <w:pStyle w:val="Blokbesedila"/>
        <w:keepLines/>
        <w:widowControl w:val="0"/>
        <w:ind w:right="567"/>
        <w:jc w:val="both"/>
        <w:rPr>
          <w:rFonts w:ascii="Tahoma" w:hAnsi="Tahoma" w:cs="Tahoma"/>
          <w:b/>
          <w:sz w:val="20"/>
        </w:rPr>
      </w:pPr>
    </w:p>
    <w:p w14:paraId="7C11CA95" w14:textId="7A3A63F9" w:rsidR="00861F8B" w:rsidRPr="007207A9" w:rsidRDefault="00861F8B" w:rsidP="006E1146">
      <w:pPr>
        <w:keepLines/>
        <w:widowControl w:val="0"/>
        <w:jc w:val="both"/>
        <w:rPr>
          <w:rFonts w:ascii="Tahoma" w:eastAsia="Tahoma" w:hAnsi="Tahoma" w:cs="Tahoma"/>
        </w:rPr>
      </w:pPr>
      <w:r w:rsidRPr="007207A9">
        <w:rPr>
          <w:rFonts w:ascii="Tahoma" w:eastAsia="Tahoma" w:hAnsi="Tahoma" w:cs="Tahoma"/>
        </w:rPr>
        <w:t>Na cene, navedene v veljavnem ceniku priznavamo popust v višini _________ % (minimalno 15%).</w:t>
      </w:r>
    </w:p>
    <w:p w14:paraId="5195AC11" w14:textId="77777777" w:rsidR="00861F8B" w:rsidRPr="007207A9" w:rsidRDefault="00861F8B" w:rsidP="006E1146">
      <w:pPr>
        <w:keepLines/>
        <w:widowControl w:val="0"/>
        <w:rPr>
          <w:rFonts w:ascii="Tahoma" w:eastAsia="Tahoma" w:hAnsi="Tahoma" w:cs="Tahoma"/>
          <w:i/>
          <w:sz w:val="8"/>
        </w:rPr>
      </w:pPr>
    </w:p>
    <w:p w14:paraId="75F6DE6A" w14:textId="77777777" w:rsidR="00861F8B" w:rsidRPr="007207A9" w:rsidRDefault="00861F8B" w:rsidP="006E1146">
      <w:pPr>
        <w:keepLines/>
        <w:widowControl w:val="0"/>
        <w:jc w:val="both"/>
        <w:rPr>
          <w:rFonts w:ascii="Tahoma" w:eastAsia="Tahoma" w:hAnsi="Tahoma" w:cs="Tahoma"/>
          <w:i/>
          <w:sz w:val="18"/>
        </w:rPr>
      </w:pPr>
      <w:r w:rsidRPr="007207A9">
        <w:rPr>
          <w:rFonts w:ascii="Tahoma" w:eastAsia="Tahoma" w:hAnsi="Tahoma" w:cs="Tahoma"/>
          <w:i/>
          <w:sz w:val="18"/>
        </w:rPr>
        <w:t xml:space="preserve">(gre za cene za storitve, ki niso navedene v ponudbenem predračunu, in katere bo izvajalec v skladu z določili okvirnega sporazuma </w:t>
      </w:r>
      <w:r w:rsidRPr="007207A9">
        <w:rPr>
          <w:rFonts w:ascii="Tahoma" w:eastAsia="Calibri" w:hAnsi="Tahoma" w:cs="Tahoma"/>
          <w:i/>
          <w:snapToGrid w:val="0"/>
          <w:sz w:val="18"/>
        </w:rPr>
        <w:t xml:space="preserve">zaračunaval </w:t>
      </w:r>
      <w:r w:rsidRPr="007207A9">
        <w:rPr>
          <w:rFonts w:ascii="Tahoma" w:eastAsia="Tahoma" w:hAnsi="Tahoma" w:cs="Tahoma"/>
          <w:i/>
          <w:sz w:val="18"/>
        </w:rPr>
        <w:t>po cenah glede na svoj veljavni cenik).</w:t>
      </w:r>
    </w:p>
    <w:p w14:paraId="1AE64721" w14:textId="692CF89E" w:rsidR="00AC0CBF" w:rsidRPr="007207A9" w:rsidRDefault="00AC0CBF" w:rsidP="006E1146">
      <w:pPr>
        <w:pStyle w:val="Blokbesedila"/>
        <w:keepLines/>
        <w:widowControl w:val="0"/>
        <w:ind w:left="0" w:right="567"/>
        <w:jc w:val="both"/>
        <w:rPr>
          <w:rFonts w:ascii="Tahoma" w:hAnsi="Tahoma" w:cs="Tahoma"/>
          <w:b/>
          <w:sz w:val="20"/>
        </w:rPr>
      </w:pPr>
    </w:p>
    <w:p w14:paraId="7D4AA395" w14:textId="77777777" w:rsidR="00861F8B" w:rsidRPr="007207A9" w:rsidRDefault="00861F8B" w:rsidP="006E1146">
      <w:pPr>
        <w:pStyle w:val="Blokbesedila"/>
        <w:keepLines/>
        <w:widowControl w:val="0"/>
        <w:ind w:left="0" w:right="567"/>
        <w:jc w:val="both"/>
        <w:rPr>
          <w:rFonts w:ascii="Tahoma" w:hAnsi="Tahoma" w:cs="Tahoma"/>
          <w:b/>
          <w:sz w:val="16"/>
        </w:rPr>
      </w:pPr>
    </w:p>
    <w:p w14:paraId="3ADC02AA" w14:textId="77777777" w:rsidR="00861F8B" w:rsidRPr="007207A9" w:rsidRDefault="00861F8B" w:rsidP="006E1146">
      <w:pPr>
        <w:pStyle w:val="Blokbesedila"/>
        <w:keepLines/>
        <w:widowControl w:val="0"/>
        <w:ind w:left="0" w:right="567"/>
        <w:jc w:val="both"/>
        <w:rPr>
          <w:rFonts w:ascii="Tahoma" w:hAnsi="Tahoma" w:cs="Tahoma"/>
          <w:b/>
          <w:sz w:val="20"/>
        </w:rPr>
      </w:pPr>
    </w:p>
    <w:p w14:paraId="366C2889" w14:textId="77777777" w:rsidR="00500A23" w:rsidRPr="007207A9" w:rsidRDefault="00500A23" w:rsidP="006E1146">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7207A9" w14:paraId="2ABAC3F2" w14:textId="77777777" w:rsidTr="00AF6588">
        <w:trPr>
          <w:trHeight w:val="235"/>
        </w:trPr>
        <w:tc>
          <w:tcPr>
            <w:tcW w:w="3402" w:type="dxa"/>
            <w:tcBorders>
              <w:bottom w:val="single" w:sz="4" w:space="0" w:color="auto"/>
            </w:tcBorders>
          </w:tcPr>
          <w:p w14:paraId="6E5BE6C2" w14:textId="77777777" w:rsidR="00500A23" w:rsidRPr="007207A9" w:rsidRDefault="00500A23" w:rsidP="006E1146">
            <w:pPr>
              <w:keepLines/>
              <w:widowControl w:val="0"/>
              <w:jc w:val="both"/>
              <w:rPr>
                <w:rFonts w:ascii="Tahoma" w:hAnsi="Tahoma" w:cs="Tahoma"/>
                <w:snapToGrid w:val="0"/>
                <w:color w:val="000000"/>
              </w:rPr>
            </w:pPr>
          </w:p>
        </w:tc>
        <w:tc>
          <w:tcPr>
            <w:tcW w:w="2977" w:type="dxa"/>
          </w:tcPr>
          <w:p w14:paraId="56B09C42" w14:textId="77777777" w:rsidR="00500A23" w:rsidRPr="007207A9" w:rsidRDefault="00500A23" w:rsidP="006E1146">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7207A9" w:rsidRDefault="00500A23" w:rsidP="006E1146">
            <w:pPr>
              <w:keepLines/>
              <w:widowControl w:val="0"/>
              <w:tabs>
                <w:tab w:val="left" w:pos="567"/>
                <w:tab w:val="num" w:pos="851"/>
                <w:tab w:val="left" w:pos="993"/>
              </w:tabs>
              <w:jc w:val="both"/>
              <w:rPr>
                <w:rFonts w:ascii="Tahoma" w:hAnsi="Tahoma" w:cs="Tahoma"/>
                <w:snapToGrid w:val="0"/>
                <w:color w:val="000000"/>
                <w:sz w:val="28"/>
              </w:rPr>
            </w:pPr>
          </w:p>
        </w:tc>
      </w:tr>
      <w:tr w:rsidR="00500A23" w:rsidRPr="007207A9" w14:paraId="6A3DD01F" w14:textId="77777777" w:rsidTr="00AF6588">
        <w:trPr>
          <w:trHeight w:val="235"/>
        </w:trPr>
        <w:tc>
          <w:tcPr>
            <w:tcW w:w="3402" w:type="dxa"/>
            <w:tcBorders>
              <w:top w:val="single" w:sz="4" w:space="0" w:color="auto"/>
            </w:tcBorders>
          </w:tcPr>
          <w:p w14:paraId="59FBD309" w14:textId="55F9D635" w:rsidR="00500A23" w:rsidRPr="007207A9" w:rsidRDefault="00500A23" w:rsidP="006E1146">
            <w:pPr>
              <w:keepLines/>
              <w:widowControl w:val="0"/>
              <w:jc w:val="center"/>
              <w:rPr>
                <w:rFonts w:ascii="Tahoma" w:hAnsi="Tahoma" w:cs="Tahoma"/>
                <w:snapToGrid w:val="0"/>
                <w:color w:val="000000"/>
                <w:sz w:val="18"/>
                <w:szCs w:val="18"/>
              </w:rPr>
            </w:pPr>
            <w:r w:rsidRPr="007207A9">
              <w:rPr>
                <w:rFonts w:ascii="Tahoma" w:hAnsi="Tahoma" w:cs="Tahoma"/>
                <w:snapToGrid w:val="0"/>
                <w:color w:val="000000"/>
                <w:sz w:val="18"/>
                <w:szCs w:val="18"/>
              </w:rPr>
              <w:t>(kraj, datum)</w:t>
            </w:r>
            <w:r w:rsidR="00F3459B" w:rsidRPr="007207A9">
              <w:rPr>
                <w:rFonts w:ascii="Tahoma" w:hAnsi="Tahoma" w:cs="Tahoma"/>
                <w:snapToGrid w:val="0"/>
                <w:color w:val="000000"/>
                <w:sz w:val="18"/>
                <w:szCs w:val="18"/>
              </w:rPr>
              <w:t xml:space="preserve"> </w:t>
            </w:r>
          </w:p>
        </w:tc>
        <w:tc>
          <w:tcPr>
            <w:tcW w:w="2977" w:type="dxa"/>
          </w:tcPr>
          <w:p w14:paraId="2CDBDBFC" w14:textId="77777777" w:rsidR="00500A23" w:rsidRPr="007207A9" w:rsidRDefault="00500A23" w:rsidP="006E1146">
            <w:pPr>
              <w:keepLines/>
              <w:widowControl w:val="0"/>
              <w:jc w:val="center"/>
              <w:rPr>
                <w:rFonts w:ascii="Tahoma" w:hAnsi="Tahoma" w:cs="Tahoma"/>
                <w:snapToGrid w:val="0"/>
                <w:color w:val="000000"/>
                <w:sz w:val="18"/>
                <w:szCs w:val="18"/>
              </w:rPr>
            </w:pPr>
            <w:r w:rsidRPr="007207A9">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7207A9" w:rsidRDefault="00500A23" w:rsidP="006E1146">
            <w:pPr>
              <w:keepLines/>
              <w:widowControl w:val="0"/>
              <w:jc w:val="center"/>
              <w:rPr>
                <w:rFonts w:ascii="Tahoma" w:hAnsi="Tahoma" w:cs="Tahoma"/>
                <w:snapToGrid w:val="0"/>
                <w:color w:val="000000"/>
                <w:sz w:val="18"/>
                <w:szCs w:val="18"/>
              </w:rPr>
            </w:pPr>
            <w:r w:rsidRPr="007207A9">
              <w:rPr>
                <w:rFonts w:ascii="Tahoma" w:hAnsi="Tahoma" w:cs="Tahoma"/>
                <w:snapToGrid w:val="0"/>
                <w:color w:val="000000"/>
                <w:sz w:val="18"/>
                <w:szCs w:val="18"/>
              </w:rPr>
              <w:t xml:space="preserve">(Naziv in podpis </w:t>
            </w:r>
            <w:r w:rsidR="00827883" w:rsidRPr="007207A9">
              <w:rPr>
                <w:rFonts w:ascii="Tahoma" w:hAnsi="Tahoma" w:cs="Tahoma"/>
                <w:snapToGrid w:val="0"/>
                <w:color w:val="000000"/>
                <w:sz w:val="18"/>
                <w:szCs w:val="18"/>
              </w:rPr>
              <w:t xml:space="preserve">odgovorne osebe </w:t>
            </w:r>
            <w:r w:rsidRPr="007207A9">
              <w:rPr>
                <w:rFonts w:ascii="Tahoma" w:hAnsi="Tahoma" w:cs="Tahoma"/>
                <w:snapToGrid w:val="0"/>
                <w:color w:val="000000"/>
                <w:sz w:val="18"/>
                <w:szCs w:val="18"/>
              </w:rPr>
              <w:t>ponudnika)</w:t>
            </w:r>
          </w:p>
        </w:tc>
      </w:tr>
    </w:tbl>
    <w:p w14:paraId="60663337" w14:textId="77777777" w:rsidR="00500A23" w:rsidRPr="007207A9" w:rsidRDefault="00500A23" w:rsidP="006E1146">
      <w:pPr>
        <w:pStyle w:val="Blokbesedila"/>
        <w:keepLines/>
        <w:widowControl w:val="0"/>
        <w:ind w:right="567" w:hanging="2694"/>
        <w:jc w:val="both"/>
        <w:rPr>
          <w:rFonts w:ascii="Tahoma" w:hAnsi="Tahoma" w:cs="Tahoma"/>
          <w:b/>
          <w:sz w:val="20"/>
        </w:rPr>
      </w:pPr>
    </w:p>
    <w:p w14:paraId="3ECF98C8" w14:textId="2071116A" w:rsidR="002F118A" w:rsidRPr="007207A9" w:rsidRDefault="002F118A" w:rsidP="006E1146">
      <w:pPr>
        <w:pStyle w:val="Blokbesedila"/>
        <w:keepLines/>
        <w:widowControl w:val="0"/>
        <w:ind w:left="0" w:right="567"/>
        <w:jc w:val="both"/>
        <w:rPr>
          <w:rFonts w:ascii="Tahoma" w:hAnsi="Tahoma" w:cs="Tahoma"/>
          <w:sz w:val="20"/>
        </w:rPr>
      </w:pPr>
    </w:p>
    <w:p w14:paraId="4D27CDFC" w14:textId="77777777" w:rsidR="00EB51EA" w:rsidRPr="007207A9" w:rsidRDefault="00EB51EA" w:rsidP="006E1146">
      <w:pPr>
        <w:pStyle w:val="Blokbesedila"/>
        <w:keepLines/>
        <w:widowControl w:val="0"/>
        <w:ind w:left="0" w:right="567"/>
        <w:jc w:val="both"/>
        <w:rPr>
          <w:rFonts w:ascii="Tahoma" w:hAnsi="Tahoma" w:cs="Tahoma"/>
          <w:sz w:val="20"/>
        </w:rPr>
      </w:pPr>
    </w:p>
    <w:p w14:paraId="3D2500FB" w14:textId="77777777" w:rsidR="002F118A" w:rsidRPr="007207A9" w:rsidRDefault="002F118A" w:rsidP="006E1146">
      <w:pPr>
        <w:keepLines/>
        <w:widowControl w:val="0"/>
        <w:spacing w:line="276" w:lineRule="auto"/>
        <w:jc w:val="both"/>
        <w:rPr>
          <w:rFonts w:ascii="Tahoma" w:hAnsi="Tahoma" w:cs="Tahoma"/>
          <w:b/>
          <w:i/>
          <w:sz w:val="18"/>
        </w:rPr>
      </w:pPr>
      <w:r w:rsidRPr="007207A9">
        <w:rPr>
          <w:rFonts w:ascii="Tahoma" w:hAnsi="Tahoma" w:cs="Tahoma"/>
          <w:b/>
          <w:i/>
          <w:sz w:val="18"/>
        </w:rPr>
        <w:t xml:space="preserve">Navodilo: </w:t>
      </w:r>
    </w:p>
    <w:p w14:paraId="4FA36C3B" w14:textId="2030BD55" w:rsidR="002F118A" w:rsidRPr="007207A9" w:rsidRDefault="002F118A" w:rsidP="006E1146">
      <w:pPr>
        <w:keepLines/>
        <w:widowControl w:val="0"/>
        <w:spacing w:line="276" w:lineRule="auto"/>
        <w:jc w:val="both"/>
        <w:rPr>
          <w:rFonts w:ascii="Tahoma" w:hAnsi="Tahoma" w:cs="Tahoma"/>
          <w:b/>
          <w:i/>
          <w:sz w:val="18"/>
          <w:u w:val="single"/>
        </w:rPr>
      </w:pPr>
      <w:r w:rsidRPr="007207A9">
        <w:rPr>
          <w:rFonts w:ascii="Tahoma" w:hAnsi="Tahoma" w:cs="Tahoma"/>
          <w:i/>
          <w:sz w:val="18"/>
        </w:rPr>
        <w:t xml:space="preserve">Ponudnik </w:t>
      </w:r>
      <w:r w:rsidRPr="007207A9">
        <w:rPr>
          <w:rFonts w:ascii="Tahoma" w:hAnsi="Tahoma" w:cs="Tahoma"/>
          <w:b/>
          <w:i/>
          <w:sz w:val="18"/>
          <w:u w:val="single"/>
        </w:rPr>
        <w:t>mora</w:t>
      </w:r>
      <w:r w:rsidR="00BF087D" w:rsidRPr="007207A9">
        <w:rPr>
          <w:rFonts w:ascii="Tahoma" w:hAnsi="Tahoma" w:cs="Tahoma"/>
          <w:i/>
          <w:sz w:val="18"/>
          <w:u w:val="single"/>
        </w:rPr>
        <w:t xml:space="preserve"> P</w:t>
      </w:r>
      <w:r w:rsidRPr="007207A9">
        <w:rPr>
          <w:rFonts w:ascii="Tahoma" w:hAnsi="Tahoma" w:cs="Tahoma"/>
          <w:i/>
          <w:sz w:val="18"/>
          <w:u w:val="single"/>
        </w:rPr>
        <w:t>rilogo 2</w:t>
      </w:r>
      <w:r w:rsidRPr="007207A9">
        <w:rPr>
          <w:rFonts w:ascii="Tahoma" w:hAnsi="Tahoma" w:cs="Tahoma"/>
          <w:b/>
          <w:i/>
          <w:sz w:val="18"/>
        </w:rPr>
        <w:t xml:space="preserve"> </w:t>
      </w:r>
      <w:r w:rsidRPr="007207A9">
        <w:rPr>
          <w:rFonts w:ascii="Tahoma" w:hAnsi="Tahoma" w:cs="Tahoma"/>
          <w:i/>
          <w:sz w:val="18"/>
        </w:rPr>
        <w:t>v okviru sistema e-JN</w:t>
      </w:r>
      <w:r w:rsidRPr="007207A9">
        <w:rPr>
          <w:rFonts w:ascii="Tahoma" w:hAnsi="Tahoma" w:cs="Tahoma"/>
          <w:b/>
          <w:i/>
          <w:sz w:val="18"/>
        </w:rPr>
        <w:t xml:space="preserve"> </w:t>
      </w:r>
      <w:r w:rsidRPr="007207A9">
        <w:rPr>
          <w:rFonts w:ascii="Tahoma" w:hAnsi="Tahoma" w:cs="Tahoma"/>
          <w:b/>
          <w:i/>
          <w:sz w:val="18"/>
          <w:u w:val="single"/>
        </w:rPr>
        <w:t xml:space="preserve">naložiti v </w:t>
      </w:r>
      <w:r w:rsidR="00FC230D" w:rsidRPr="007207A9">
        <w:rPr>
          <w:rFonts w:ascii="Tahoma" w:hAnsi="Tahoma" w:cs="Tahoma"/>
          <w:b/>
          <w:i/>
          <w:sz w:val="18"/>
          <w:u w:val="single"/>
        </w:rPr>
        <w:t>Razdelek »Skupna ponudbena vrednost«, del »Predračun«</w:t>
      </w:r>
      <w:r w:rsidRPr="007207A9">
        <w:rPr>
          <w:rFonts w:ascii="Tahoma" w:hAnsi="Tahoma" w:cs="Tahoma"/>
          <w:b/>
          <w:i/>
          <w:sz w:val="18"/>
          <w:u w:val="single"/>
        </w:rPr>
        <w:t>!!!</w:t>
      </w:r>
    </w:p>
    <w:p w14:paraId="4C4B827B" w14:textId="77777777" w:rsidR="003F611E" w:rsidRPr="007207A9" w:rsidRDefault="003F611E" w:rsidP="006E1146">
      <w:pPr>
        <w:keepLines/>
        <w:widowControl w:val="0"/>
        <w:rPr>
          <w:rFonts w:ascii="Tahoma" w:hAnsi="Tahoma" w:cs="Tahoma"/>
          <w:b/>
        </w:rPr>
      </w:pPr>
      <w:r w:rsidRPr="007207A9">
        <w:rPr>
          <w:rFonts w:ascii="Tahoma" w:hAnsi="Tahoma" w:cs="Tahoma"/>
          <w:b/>
        </w:rPr>
        <w:br w:type="page"/>
      </w: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3F611E" w:rsidRPr="007207A9" w14:paraId="242118DD" w14:textId="77777777" w:rsidTr="005977E1">
        <w:tc>
          <w:tcPr>
            <w:tcW w:w="600" w:type="dxa"/>
            <w:tcBorders>
              <w:top w:val="single" w:sz="4" w:space="0" w:color="000000"/>
              <w:left w:val="single" w:sz="4" w:space="0" w:color="000000"/>
              <w:bottom w:val="single" w:sz="4" w:space="0" w:color="000000"/>
              <w:right w:val="nil"/>
            </w:tcBorders>
          </w:tcPr>
          <w:p w14:paraId="30CD5327" w14:textId="77777777" w:rsidR="003F611E" w:rsidRPr="007207A9" w:rsidRDefault="003F611E" w:rsidP="006E1146">
            <w:pPr>
              <w:keepLines/>
              <w:widowControl w:val="0"/>
              <w:jc w:val="both"/>
              <w:rPr>
                <w:rFonts w:ascii="Tahoma" w:eastAsia="Tahoma" w:hAnsi="Tahoma" w:cs="Tahoma"/>
              </w:rPr>
            </w:pPr>
            <w:r w:rsidRPr="007207A9">
              <w:rPr>
                <w:rFonts w:ascii="Tahoma" w:eastAsia="Tahoma" w:hAnsi="Tahoma" w:cs="Tahoma"/>
              </w:rPr>
              <w:lastRenderedPageBreak/>
              <w:t xml:space="preserve">      </w:t>
            </w:r>
          </w:p>
        </w:tc>
        <w:tc>
          <w:tcPr>
            <w:tcW w:w="7475" w:type="dxa"/>
            <w:tcBorders>
              <w:top w:val="single" w:sz="4" w:space="0" w:color="000000"/>
              <w:left w:val="nil"/>
              <w:bottom w:val="single" w:sz="4" w:space="0" w:color="000000"/>
              <w:right w:val="single" w:sz="4" w:space="0" w:color="808080"/>
            </w:tcBorders>
          </w:tcPr>
          <w:p w14:paraId="4FFBDF00" w14:textId="6E7A5715" w:rsidR="003F611E" w:rsidRPr="007207A9" w:rsidRDefault="007A78B0" w:rsidP="006E1146">
            <w:pPr>
              <w:keepLines/>
              <w:widowControl w:val="0"/>
              <w:jc w:val="both"/>
              <w:rPr>
                <w:rFonts w:ascii="Tahoma" w:eastAsia="Tahoma" w:hAnsi="Tahoma" w:cs="Tahoma"/>
              </w:rPr>
            </w:pPr>
            <w:r w:rsidRPr="007207A9">
              <w:rPr>
                <w:rFonts w:ascii="Tahoma" w:eastAsia="Tahoma" w:hAnsi="Tahoma" w:cs="Tahoma"/>
              </w:rPr>
              <w:t>PONUDBENI PREDRAČUN</w:t>
            </w:r>
          </w:p>
        </w:tc>
        <w:tc>
          <w:tcPr>
            <w:tcW w:w="992" w:type="dxa"/>
            <w:tcBorders>
              <w:top w:val="single" w:sz="4" w:space="0" w:color="000000"/>
              <w:left w:val="single" w:sz="4" w:space="0" w:color="808080"/>
              <w:bottom w:val="single" w:sz="4" w:space="0" w:color="000000"/>
              <w:right w:val="nil"/>
            </w:tcBorders>
          </w:tcPr>
          <w:p w14:paraId="0CA6E90E" w14:textId="77777777" w:rsidR="003F611E" w:rsidRPr="007207A9" w:rsidRDefault="003F611E" w:rsidP="006E1146">
            <w:pPr>
              <w:keepLines/>
              <w:widowControl w:val="0"/>
              <w:jc w:val="both"/>
              <w:rPr>
                <w:rFonts w:ascii="Tahoma" w:eastAsia="Tahoma" w:hAnsi="Tahoma" w:cs="Tahoma"/>
                <w:b/>
              </w:rPr>
            </w:pPr>
            <w:r w:rsidRPr="007207A9">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7A4780B2" w14:textId="77777777" w:rsidR="003F611E" w:rsidRPr="007207A9" w:rsidRDefault="003F611E" w:rsidP="006E1146">
            <w:pPr>
              <w:keepLines/>
              <w:widowControl w:val="0"/>
              <w:jc w:val="both"/>
              <w:rPr>
                <w:rFonts w:ascii="Tahoma" w:eastAsia="Tahoma" w:hAnsi="Tahoma" w:cs="Tahoma"/>
                <w:b/>
                <w:i/>
              </w:rPr>
            </w:pPr>
            <w:r w:rsidRPr="007207A9">
              <w:rPr>
                <w:rFonts w:ascii="Tahoma" w:eastAsia="Tahoma" w:hAnsi="Tahoma" w:cs="Tahoma"/>
                <w:b/>
                <w:i/>
              </w:rPr>
              <w:t>2/1</w:t>
            </w:r>
          </w:p>
        </w:tc>
      </w:tr>
    </w:tbl>
    <w:p w14:paraId="24C394DA" w14:textId="77777777" w:rsidR="003F611E" w:rsidRPr="007207A9" w:rsidRDefault="003F611E" w:rsidP="006E1146">
      <w:pPr>
        <w:keepLines/>
        <w:widowControl w:val="0"/>
        <w:jc w:val="both"/>
        <w:rPr>
          <w:rFonts w:ascii="Tahoma" w:eastAsia="Tahoma" w:hAnsi="Tahoma" w:cs="Tahoma"/>
          <w:sz w:val="16"/>
          <w:szCs w:val="16"/>
        </w:rPr>
      </w:pPr>
    </w:p>
    <w:p w14:paraId="7E323C5E" w14:textId="4D1F7094" w:rsidR="003F611E" w:rsidRPr="007207A9" w:rsidRDefault="007A78B0" w:rsidP="006E1146">
      <w:pPr>
        <w:keepLines/>
        <w:widowControl w:val="0"/>
        <w:jc w:val="both"/>
        <w:rPr>
          <w:rFonts w:ascii="Tahoma" w:hAnsi="Tahoma" w:cs="Tahoma"/>
        </w:rPr>
      </w:pPr>
      <w:r w:rsidRPr="007207A9">
        <w:rPr>
          <w:rFonts w:ascii="Tahoma" w:hAnsi="Tahoma" w:cs="Tahoma"/>
        </w:rPr>
        <w:t>Ponudbeni predračun</w:t>
      </w:r>
      <w:r w:rsidR="003F611E" w:rsidRPr="007207A9">
        <w:rPr>
          <w:rFonts w:ascii="Tahoma" w:hAnsi="Tahoma" w:cs="Tahoma"/>
        </w:rPr>
        <w:t xml:space="preserve"> je sestavni in neločljivi del razpisne dokumentacije</w:t>
      </w:r>
      <w:r w:rsidR="003F611E" w:rsidRPr="007207A9">
        <w:t xml:space="preserve"> </w:t>
      </w:r>
      <w:r w:rsidR="003F611E" w:rsidRPr="007207A9">
        <w:rPr>
          <w:rFonts w:ascii="Tahoma" w:hAnsi="Tahoma" w:cs="Tahoma"/>
        </w:rPr>
        <w:t xml:space="preserve">in je na voljo v elektronski (Excel) obliki na mestu kjer je objavljena razpisna dokumentacija. </w:t>
      </w:r>
    </w:p>
    <w:p w14:paraId="6842E5CC" w14:textId="77777777" w:rsidR="003F611E" w:rsidRPr="007207A9" w:rsidRDefault="003F611E" w:rsidP="006E1146">
      <w:pPr>
        <w:keepLines/>
        <w:widowControl w:val="0"/>
        <w:jc w:val="both"/>
        <w:rPr>
          <w:rFonts w:ascii="Tahoma" w:hAnsi="Tahoma" w:cs="Tahoma"/>
          <w:sz w:val="16"/>
        </w:rPr>
      </w:pPr>
    </w:p>
    <w:p w14:paraId="6976A27E" w14:textId="161AAFA2" w:rsidR="003F611E" w:rsidRPr="007207A9" w:rsidRDefault="003F611E" w:rsidP="006E1146">
      <w:pPr>
        <w:keepLines/>
        <w:widowControl w:val="0"/>
        <w:jc w:val="both"/>
        <w:rPr>
          <w:rFonts w:ascii="Tahoma" w:hAnsi="Tahoma" w:cs="Tahoma"/>
          <w:u w:val="single"/>
        </w:rPr>
      </w:pPr>
      <w:r w:rsidRPr="007207A9">
        <w:rPr>
          <w:rFonts w:ascii="Tahoma" w:hAnsi="Tahoma" w:cs="Tahoma"/>
          <w:u w:val="single"/>
        </w:rPr>
        <w:t xml:space="preserve">Ponudnik mora v </w:t>
      </w:r>
      <w:r w:rsidR="00993A8D" w:rsidRPr="007207A9">
        <w:rPr>
          <w:rFonts w:ascii="Tahoma" w:hAnsi="Tahoma" w:cs="Tahoma"/>
          <w:u w:val="single"/>
        </w:rPr>
        <w:t>p</w:t>
      </w:r>
      <w:r w:rsidR="007A78B0" w:rsidRPr="007207A9">
        <w:rPr>
          <w:rFonts w:ascii="Tahoma" w:hAnsi="Tahoma" w:cs="Tahoma"/>
          <w:u w:val="single"/>
        </w:rPr>
        <w:t xml:space="preserve">onudbeni predračun </w:t>
      </w:r>
      <w:r w:rsidRPr="007207A9">
        <w:rPr>
          <w:rFonts w:ascii="Tahoma" w:hAnsi="Tahoma" w:cs="Tahoma"/>
          <w:u w:val="single"/>
        </w:rPr>
        <w:t>vpisati ponudbeno ceno v EUR brez DDV (cena na enoto mere brez DDV).</w:t>
      </w:r>
      <w:r w:rsidRPr="007207A9">
        <w:rPr>
          <w:rFonts w:ascii="Tahoma" w:hAnsi="Tahoma" w:cs="Tahoma"/>
        </w:rPr>
        <w:t xml:space="preserve"> Cene morajo biti izražene v EUR brez DDV (vsebovati morajo vse stroške in popuste), navedene oz. zaokrožene na 2 decimalki</w:t>
      </w:r>
      <w:r w:rsidRPr="007207A9">
        <w:t xml:space="preserve"> </w:t>
      </w:r>
      <w:r w:rsidRPr="007207A9">
        <w:rPr>
          <w:rFonts w:ascii="Tahoma" w:hAnsi="Tahoma" w:cs="Tahoma"/>
        </w:rPr>
        <w:t xml:space="preserve">oz. cente. </w:t>
      </w:r>
    </w:p>
    <w:p w14:paraId="07449E62" w14:textId="77777777" w:rsidR="003F611E" w:rsidRPr="007207A9" w:rsidRDefault="003F611E" w:rsidP="006E1146">
      <w:pPr>
        <w:keepLines/>
        <w:widowControl w:val="0"/>
        <w:jc w:val="both"/>
        <w:rPr>
          <w:rFonts w:ascii="Tahoma" w:hAnsi="Tahoma" w:cs="Tahoma"/>
        </w:rPr>
      </w:pPr>
    </w:p>
    <w:p w14:paraId="6E7CCA93" w14:textId="5196F311" w:rsidR="003F611E" w:rsidRPr="007207A9" w:rsidRDefault="003F611E" w:rsidP="006E1146">
      <w:pPr>
        <w:keepLines/>
        <w:widowControl w:val="0"/>
        <w:jc w:val="both"/>
        <w:rPr>
          <w:rFonts w:ascii="Tahoma" w:hAnsi="Tahoma" w:cs="Tahoma"/>
        </w:rPr>
      </w:pPr>
      <w:r w:rsidRPr="007207A9">
        <w:rPr>
          <w:rFonts w:ascii="Tahoma" w:hAnsi="Tahoma" w:cs="Tahoma"/>
        </w:rPr>
        <w:t xml:space="preserve">Ponudnik mora izpolniti vse navedene postavke. </w:t>
      </w:r>
      <w:r w:rsidRPr="007207A9">
        <w:rPr>
          <w:rFonts w:ascii="Tahoma" w:hAnsi="Tahoma" w:cs="Tahoma"/>
          <w:u w:val="single"/>
        </w:rPr>
        <w:t xml:space="preserve">V primeru, da ponudnik v </w:t>
      </w:r>
      <w:r w:rsidR="00993A8D" w:rsidRPr="007207A9">
        <w:rPr>
          <w:rFonts w:ascii="Tahoma" w:hAnsi="Tahoma" w:cs="Tahoma"/>
          <w:u w:val="single"/>
        </w:rPr>
        <w:t xml:space="preserve">ponudbeni predračun </w:t>
      </w:r>
      <w:r w:rsidRPr="007207A9">
        <w:rPr>
          <w:rFonts w:ascii="Tahoma" w:hAnsi="Tahoma" w:cs="Tahoma"/>
          <w:u w:val="single"/>
        </w:rPr>
        <w:t>za posamezno postavko ne vnese vrednosti, bo naročnik štel, da je vrednost navedene postavke del upoštevana v skupni ponudbeni ceni</w:t>
      </w:r>
      <w:r w:rsidRPr="007207A9">
        <w:rPr>
          <w:u w:val="single"/>
        </w:rPr>
        <w:t xml:space="preserve"> </w:t>
      </w:r>
      <w:r w:rsidRPr="007207A9">
        <w:rPr>
          <w:rFonts w:ascii="Tahoma" w:hAnsi="Tahoma" w:cs="Tahoma"/>
          <w:u w:val="single"/>
        </w:rPr>
        <w:t>in da je ponudnik za navedeno/e postavko/e ponudil ceno/e v vrednosti 0 EUR</w:t>
      </w:r>
      <w:r w:rsidRPr="007207A9">
        <w:rPr>
          <w:rFonts w:ascii="Tahoma" w:hAnsi="Tahoma" w:cs="Tahoma"/>
        </w:rPr>
        <w:t xml:space="preserve">. </w:t>
      </w:r>
    </w:p>
    <w:p w14:paraId="4474535A" w14:textId="5D0237EC" w:rsidR="003F611E" w:rsidRPr="007207A9" w:rsidRDefault="003F611E" w:rsidP="006E1146">
      <w:pPr>
        <w:keepLines/>
        <w:widowControl w:val="0"/>
        <w:jc w:val="both"/>
        <w:rPr>
          <w:rFonts w:ascii="Tahoma" w:hAnsi="Tahoma" w:cs="Tahoma"/>
        </w:rPr>
      </w:pPr>
    </w:p>
    <w:p w14:paraId="39282F47" w14:textId="51C5B3DC" w:rsidR="00DF6168" w:rsidRPr="007207A9" w:rsidRDefault="00DF6168" w:rsidP="006E1146">
      <w:pPr>
        <w:keepLines/>
        <w:widowControl w:val="0"/>
        <w:jc w:val="both"/>
        <w:rPr>
          <w:rFonts w:ascii="Tahoma" w:hAnsi="Tahoma" w:cs="Tahoma"/>
          <w:b/>
          <w:sz w:val="21"/>
          <w:szCs w:val="21"/>
          <w:u w:val="single"/>
        </w:rPr>
      </w:pPr>
      <w:r w:rsidRPr="007207A9">
        <w:rPr>
          <w:rFonts w:ascii="Tahoma" w:hAnsi="Tahoma" w:cs="Tahoma"/>
          <w:b/>
          <w:sz w:val="21"/>
          <w:szCs w:val="21"/>
        </w:rPr>
        <w:t xml:space="preserve">Ponudnik </w:t>
      </w:r>
      <w:r w:rsidRPr="007207A9">
        <w:rPr>
          <w:rFonts w:ascii="Tahoma" w:hAnsi="Tahoma" w:cs="Tahoma"/>
          <w:b/>
          <w:sz w:val="21"/>
          <w:szCs w:val="21"/>
          <w:u w:val="single"/>
        </w:rPr>
        <w:t>mora</w:t>
      </w:r>
      <w:r w:rsidRPr="007207A9">
        <w:rPr>
          <w:rFonts w:ascii="Tahoma" w:hAnsi="Tahoma" w:cs="Tahoma"/>
          <w:b/>
          <w:sz w:val="21"/>
          <w:szCs w:val="21"/>
        </w:rPr>
        <w:t xml:space="preserve"> v ponudbeni predračun navesti tudi tip </w:t>
      </w:r>
      <w:r w:rsidRPr="007207A9">
        <w:rPr>
          <w:rFonts w:ascii="Tahoma" w:hAnsi="Tahoma" w:cs="Tahoma"/>
          <w:b/>
          <w:sz w:val="21"/>
          <w:szCs w:val="21"/>
          <w:u w:val="single"/>
        </w:rPr>
        <w:t>in</w:t>
      </w:r>
      <w:r w:rsidRPr="007207A9">
        <w:rPr>
          <w:rFonts w:ascii="Tahoma" w:hAnsi="Tahoma" w:cs="Tahoma"/>
          <w:b/>
          <w:sz w:val="21"/>
          <w:szCs w:val="21"/>
        </w:rPr>
        <w:t xml:space="preserve"> proizvajalca ponujene opreme</w:t>
      </w:r>
      <w:r w:rsidR="007E421B" w:rsidRPr="007207A9">
        <w:rPr>
          <w:rFonts w:ascii="Tahoma" w:hAnsi="Tahoma" w:cs="Tahoma"/>
          <w:b/>
          <w:sz w:val="21"/>
          <w:szCs w:val="21"/>
        </w:rPr>
        <w:t>/artikla</w:t>
      </w:r>
      <w:r w:rsidRPr="007207A9">
        <w:rPr>
          <w:rFonts w:ascii="Tahoma" w:hAnsi="Tahoma" w:cs="Tahoma"/>
          <w:b/>
          <w:sz w:val="21"/>
          <w:szCs w:val="21"/>
        </w:rPr>
        <w:t>!</w:t>
      </w:r>
    </w:p>
    <w:p w14:paraId="4323DA3C" w14:textId="77777777" w:rsidR="00DF6168" w:rsidRPr="007207A9" w:rsidRDefault="00DF6168" w:rsidP="006E1146">
      <w:pPr>
        <w:keepLines/>
        <w:widowControl w:val="0"/>
        <w:jc w:val="both"/>
        <w:rPr>
          <w:rFonts w:ascii="Tahoma" w:hAnsi="Tahoma" w:cs="Tahoma"/>
        </w:rPr>
      </w:pPr>
    </w:p>
    <w:p w14:paraId="3DAE778A" w14:textId="5367C1AD" w:rsidR="003F611E" w:rsidRPr="007207A9" w:rsidRDefault="003F611E" w:rsidP="006E1146">
      <w:pPr>
        <w:keepLines/>
        <w:widowControl w:val="0"/>
        <w:jc w:val="both"/>
        <w:rPr>
          <w:rFonts w:ascii="Tahoma" w:hAnsi="Tahoma" w:cs="Tahoma"/>
        </w:rPr>
      </w:pPr>
      <w:r w:rsidRPr="007207A9">
        <w:rPr>
          <w:rFonts w:ascii="Tahoma" w:hAnsi="Tahoma" w:cs="Tahoma"/>
        </w:rPr>
        <w:t>Zmnožek količin in cen, vsoto postavk oz. ostale računske operacije izvrši računalniški program avtomatsko po vnosu cen v obrazec.</w:t>
      </w:r>
    </w:p>
    <w:p w14:paraId="692CCCC9" w14:textId="77777777" w:rsidR="003F611E" w:rsidRPr="007207A9" w:rsidRDefault="003F611E" w:rsidP="006E1146">
      <w:pPr>
        <w:keepLines/>
        <w:widowControl w:val="0"/>
        <w:jc w:val="both"/>
        <w:rPr>
          <w:rFonts w:ascii="Tahoma" w:hAnsi="Tahoma" w:cs="Tahoma"/>
        </w:rPr>
      </w:pPr>
    </w:p>
    <w:p w14:paraId="76B92B2F" w14:textId="7E7A1924" w:rsidR="003F611E" w:rsidRPr="007207A9" w:rsidRDefault="003F611E" w:rsidP="006E1146">
      <w:pPr>
        <w:keepLines/>
        <w:widowControl w:val="0"/>
        <w:jc w:val="both"/>
      </w:pPr>
      <w:r w:rsidRPr="007207A9">
        <w:rPr>
          <w:rFonts w:ascii="Tahoma" w:hAnsi="Tahoma" w:cs="Tahoma"/>
        </w:rPr>
        <w:t xml:space="preserve">Ponudnik </w:t>
      </w:r>
      <w:r w:rsidRPr="007207A9">
        <w:rPr>
          <w:rFonts w:ascii="Tahoma" w:hAnsi="Tahoma" w:cs="Tahoma"/>
          <w:b/>
        </w:rPr>
        <w:t>mora</w:t>
      </w:r>
      <w:r w:rsidRPr="007207A9">
        <w:rPr>
          <w:rFonts w:ascii="Tahoma" w:hAnsi="Tahoma" w:cs="Tahoma"/>
        </w:rPr>
        <w:t xml:space="preserve"> v prilogi priložiti izpolnjen, natisnjen in podpisan </w:t>
      </w:r>
      <w:r w:rsidR="007A78B0" w:rsidRPr="007207A9">
        <w:rPr>
          <w:rFonts w:ascii="Tahoma" w:hAnsi="Tahoma" w:cs="Tahoma"/>
        </w:rPr>
        <w:t>Ponudbeni predračun</w:t>
      </w:r>
      <w:r w:rsidRPr="007207A9">
        <w:rPr>
          <w:rFonts w:ascii="Tahoma" w:hAnsi="Tahoma" w:cs="Tahoma"/>
        </w:rPr>
        <w:t xml:space="preserve">, ki ga je natisnil iz elektronske (Excel) oblike, </w:t>
      </w:r>
      <w:r w:rsidRPr="007207A9">
        <w:rPr>
          <w:rFonts w:ascii="Tahoma" w:hAnsi="Tahoma" w:cs="Tahoma"/>
          <w:b/>
          <w:u w:val="single"/>
        </w:rPr>
        <w:t>ter</w:t>
      </w:r>
      <w:r w:rsidRPr="007207A9">
        <w:rPr>
          <w:rFonts w:ascii="Tahoma" w:hAnsi="Tahoma" w:cs="Tahoma"/>
        </w:rPr>
        <w:t xml:space="preserve"> identičnega priloži tudi v elektronski obliki (</w:t>
      </w:r>
      <w:r w:rsidRPr="007207A9">
        <w:rPr>
          <w:rFonts w:ascii="Tahoma" w:hAnsi="Tahoma" w:cs="Tahoma"/>
          <w:b/>
          <w:u w:val="single"/>
        </w:rPr>
        <w:t>v Excel obliki</w:t>
      </w:r>
      <w:r w:rsidRPr="007207A9">
        <w:rPr>
          <w:rFonts w:ascii="Tahoma" w:hAnsi="Tahoma" w:cs="Tahoma"/>
        </w:rPr>
        <w:t>).</w:t>
      </w:r>
    </w:p>
    <w:p w14:paraId="38BAA70E" w14:textId="77777777" w:rsidR="003F611E" w:rsidRPr="007207A9" w:rsidRDefault="003F611E" w:rsidP="006E1146">
      <w:pPr>
        <w:keepLines/>
        <w:widowControl w:val="0"/>
        <w:jc w:val="both"/>
        <w:rPr>
          <w:rFonts w:ascii="Tahoma" w:hAnsi="Tahoma" w:cs="Tahoma"/>
        </w:rPr>
      </w:pPr>
    </w:p>
    <w:p w14:paraId="6BA79D06" w14:textId="77777777" w:rsidR="003F611E" w:rsidRPr="007207A9" w:rsidRDefault="003F611E" w:rsidP="006E1146">
      <w:pPr>
        <w:keepLines/>
        <w:widowControl w:val="0"/>
        <w:jc w:val="both"/>
        <w:rPr>
          <w:rFonts w:ascii="Tahoma" w:hAnsi="Tahoma" w:cs="Tahoma"/>
          <w:b/>
          <w:i/>
          <w:u w:val="single"/>
        </w:rPr>
      </w:pPr>
      <w:r w:rsidRPr="007207A9">
        <w:rPr>
          <w:rFonts w:ascii="Tahoma" w:hAnsi="Tahoma" w:cs="Tahoma"/>
          <w:b/>
          <w:i/>
          <w:sz w:val="18"/>
          <w:u w:val="single"/>
        </w:rPr>
        <w:t xml:space="preserve">V primeru razlikovanja med tiskano in elektronsko verzijo, bo naročnik upošteval tiskano verzijo. </w:t>
      </w:r>
    </w:p>
    <w:p w14:paraId="183FE053" w14:textId="77777777" w:rsidR="003F611E" w:rsidRPr="007207A9" w:rsidRDefault="003F611E" w:rsidP="006E1146">
      <w:pPr>
        <w:keepLines/>
        <w:widowControl w:val="0"/>
        <w:jc w:val="both"/>
        <w:rPr>
          <w:rFonts w:ascii="Tahoma" w:hAnsi="Tahoma" w:cs="Tahoma"/>
          <w:i/>
        </w:rPr>
      </w:pPr>
    </w:p>
    <w:p w14:paraId="658D8E6A" w14:textId="40AE51C9" w:rsidR="003F611E" w:rsidRPr="007207A9" w:rsidRDefault="003F611E" w:rsidP="006E1146">
      <w:pPr>
        <w:keepLines/>
        <w:widowControl w:val="0"/>
        <w:jc w:val="both"/>
        <w:rPr>
          <w:rFonts w:ascii="Tahoma" w:hAnsi="Tahoma" w:cs="Tahoma"/>
          <w:i/>
          <w:sz w:val="18"/>
        </w:rPr>
      </w:pPr>
      <w:r w:rsidRPr="007207A9">
        <w:rPr>
          <w:rFonts w:ascii="Tahoma" w:hAnsi="Tahoma" w:cs="Tahoma"/>
          <w:i/>
          <w:sz w:val="18"/>
        </w:rPr>
        <w:t xml:space="preserve">Ponudniki </w:t>
      </w:r>
      <w:r w:rsidR="00993A8D" w:rsidRPr="007207A9">
        <w:rPr>
          <w:rFonts w:ascii="Tahoma" w:hAnsi="Tahoma" w:cs="Tahoma"/>
          <w:i/>
          <w:sz w:val="18"/>
        </w:rPr>
        <w:t>ponudbeni predračun</w:t>
      </w:r>
      <w:r w:rsidRPr="007207A9">
        <w:rPr>
          <w:rFonts w:ascii="Tahoma" w:hAnsi="Tahoma" w:cs="Tahoma"/>
          <w:i/>
          <w:sz w:val="18"/>
        </w:rPr>
        <w:t xml:space="preserve"> ne smejo kakorkoli spreminjati, dodajati vrstice, stolpce ali celice ter spreminjati formule, ki jih je nastavil naročnik ali kakorkoli drugače dopolnjevati.</w:t>
      </w:r>
    </w:p>
    <w:p w14:paraId="029D768B" w14:textId="77777777" w:rsidR="003F611E" w:rsidRPr="007207A9" w:rsidRDefault="003F611E" w:rsidP="006E1146">
      <w:pPr>
        <w:keepLines/>
        <w:widowControl w:val="0"/>
        <w:ind w:left="357"/>
        <w:rPr>
          <w:rFonts w:ascii="Tahoma" w:hAnsi="Tahoma" w:cs="Tahoma"/>
        </w:rPr>
      </w:pPr>
    </w:p>
    <w:p w14:paraId="6DD95389" w14:textId="77777777" w:rsidR="003F611E" w:rsidRPr="007207A9" w:rsidRDefault="003F611E" w:rsidP="006E1146">
      <w:pPr>
        <w:keepLines/>
        <w:widowControl w:val="0"/>
        <w:ind w:left="357"/>
        <w:rPr>
          <w:rFonts w:ascii="Tahoma" w:hAnsi="Tahoma" w:cs="Tahoma"/>
          <w:b/>
        </w:rPr>
      </w:pPr>
    </w:p>
    <w:p w14:paraId="4566B2F2" w14:textId="77777777" w:rsidR="003F611E" w:rsidRPr="007207A9" w:rsidRDefault="003F611E" w:rsidP="006E1146">
      <w:pPr>
        <w:keepLines/>
        <w:widowControl w:val="0"/>
        <w:ind w:left="357"/>
        <w:rPr>
          <w:rFonts w:ascii="Tahoma" w:hAnsi="Tahoma" w:cs="Tahoma"/>
          <w:b/>
        </w:rPr>
      </w:pPr>
    </w:p>
    <w:p w14:paraId="0FEBC85B" w14:textId="77777777" w:rsidR="003F611E" w:rsidRPr="007207A9" w:rsidRDefault="003F611E" w:rsidP="006E1146">
      <w:pPr>
        <w:keepLines/>
        <w:widowControl w:val="0"/>
        <w:spacing w:line="276" w:lineRule="auto"/>
        <w:jc w:val="both"/>
        <w:rPr>
          <w:rFonts w:ascii="Tahoma" w:hAnsi="Tahoma" w:cs="Tahoma"/>
          <w:b/>
          <w:i/>
          <w:sz w:val="18"/>
        </w:rPr>
      </w:pPr>
      <w:r w:rsidRPr="007207A9">
        <w:rPr>
          <w:rFonts w:ascii="Tahoma" w:hAnsi="Tahoma" w:cs="Tahoma"/>
          <w:b/>
          <w:i/>
          <w:sz w:val="18"/>
        </w:rPr>
        <w:t xml:space="preserve">Navodilo: </w:t>
      </w:r>
    </w:p>
    <w:p w14:paraId="637207C0" w14:textId="422E6F53" w:rsidR="003F611E" w:rsidRPr="007207A9" w:rsidRDefault="003F611E" w:rsidP="006E1146">
      <w:pPr>
        <w:keepLines/>
        <w:widowControl w:val="0"/>
        <w:spacing w:line="276" w:lineRule="auto"/>
        <w:jc w:val="both"/>
        <w:rPr>
          <w:rFonts w:ascii="Tahoma" w:hAnsi="Tahoma" w:cs="Tahoma"/>
          <w:b/>
          <w:i/>
          <w:sz w:val="18"/>
        </w:rPr>
      </w:pPr>
      <w:r w:rsidRPr="007207A9">
        <w:rPr>
          <w:rFonts w:ascii="Tahoma" w:hAnsi="Tahoma" w:cs="Tahoma"/>
          <w:i/>
          <w:sz w:val="18"/>
        </w:rPr>
        <w:t xml:space="preserve">Ponudnik </w:t>
      </w:r>
      <w:r w:rsidRPr="007207A9">
        <w:rPr>
          <w:rFonts w:ascii="Tahoma" w:hAnsi="Tahoma" w:cs="Tahoma"/>
          <w:b/>
          <w:i/>
          <w:sz w:val="18"/>
          <w:u w:val="single"/>
        </w:rPr>
        <w:t>mora</w:t>
      </w:r>
      <w:r w:rsidRPr="007207A9">
        <w:rPr>
          <w:rFonts w:ascii="Tahoma" w:hAnsi="Tahoma" w:cs="Tahoma"/>
          <w:i/>
          <w:sz w:val="18"/>
          <w:u w:val="single"/>
        </w:rPr>
        <w:t xml:space="preserve"> </w:t>
      </w:r>
      <w:r w:rsidR="007A78B0" w:rsidRPr="007207A9">
        <w:rPr>
          <w:rFonts w:ascii="Tahoma" w:hAnsi="Tahoma" w:cs="Tahoma"/>
          <w:b/>
          <w:i/>
          <w:sz w:val="18"/>
          <w:u w:val="single"/>
        </w:rPr>
        <w:t>Ponudbeni predračun</w:t>
      </w:r>
      <w:r w:rsidRPr="007207A9">
        <w:rPr>
          <w:rFonts w:ascii="Tahoma" w:hAnsi="Tahoma" w:cs="Tahoma"/>
          <w:i/>
          <w:sz w:val="18"/>
          <w:u w:val="single"/>
        </w:rPr>
        <w:t xml:space="preserve"> (Prilogo 2/1)</w:t>
      </w:r>
      <w:r w:rsidRPr="007207A9">
        <w:rPr>
          <w:rFonts w:ascii="Tahoma" w:hAnsi="Tahoma" w:cs="Tahoma"/>
          <w:b/>
          <w:i/>
          <w:sz w:val="18"/>
        </w:rPr>
        <w:t xml:space="preserve"> </w:t>
      </w:r>
      <w:r w:rsidRPr="007207A9">
        <w:rPr>
          <w:rFonts w:ascii="Tahoma" w:hAnsi="Tahoma" w:cs="Tahoma"/>
          <w:i/>
          <w:sz w:val="18"/>
        </w:rPr>
        <w:t>v okviru sistema e-JN</w:t>
      </w:r>
      <w:r w:rsidRPr="007207A9">
        <w:rPr>
          <w:rFonts w:ascii="Tahoma" w:hAnsi="Tahoma" w:cs="Tahoma"/>
          <w:b/>
          <w:i/>
          <w:sz w:val="18"/>
        </w:rPr>
        <w:t xml:space="preserve"> </w:t>
      </w:r>
      <w:r w:rsidRPr="007207A9">
        <w:rPr>
          <w:rFonts w:ascii="Tahoma" w:hAnsi="Tahoma" w:cs="Tahoma"/>
          <w:b/>
          <w:i/>
          <w:sz w:val="18"/>
          <w:u w:val="single"/>
        </w:rPr>
        <w:t xml:space="preserve">naložiti ločeno v Razdelek »DOKUMENTI«, del »Ostale priloge«!!! </w:t>
      </w:r>
    </w:p>
    <w:p w14:paraId="28A02F89" w14:textId="77777777" w:rsidR="003F611E" w:rsidRPr="007207A9" w:rsidRDefault="003F611E" w:rsidP="006E1146">
      <w:pPr>
        <w:keepLines/>
        <w:widowControl w:val="0"/>
        <w:spacing w:line="276" w:lineRule="auto"/>
        <w:jc w:val="both"/>
      </w:pPr>
    </w:p>
    <w:p w14:paraId="6FEADE54" w14:textId="645FDA6D" w:rsidR="00900243" w:rsidRPr="007207A9" w:rsidRDefault="00900243" w:rsidP="006E1146">
      <w:pPr>
        <w:keepLines/>
        <w:widowControl w:val="0"/>
        <w:rPr>
          <w:rFonts w:ascii="Tahoma" w:hAnsi="Tahoma" w:cs="Tahoma"/>
          <w:b/>
        </w:rPr>
      </w:pPr>
      <w:r w:rsidRPr="007207A9">
        <w:rPr>
          <w:rFonts w:ascii="Tahoma" w:hAnsi="Tahoma" w:cs="Tahoma"/>
          <w:b/>
        </w:rPr>
        <w:br w:type="page"/>
      </w:r>
    </w:p>
    <w:p w14:paraId="0AD3FD24" w14:textId="77777777" w:rsidR="00900243" w:rsidRPr="007207A9" w:rsidRDefault="00900243" w:rsidP="006E1146">
      <w:pPr>
        <w:pStyle w:val="Blokbesedila"/>
        <w:keepLines/>
        <w:widowControl w:val="0"/>
        <w:ind w:left="0" w:right="567"/>
        <w:rPr>
          <w:rFonts w:ascii="Tahoma" w:hAnsi="Tahoma" w:cs="Tahoma"/>
          <w:b/>
          <w:sz w:val="20"/>
        </w:rPr>
        <w:sectPr w:rsidR="00900243" w:rsidRPr="007207A9" w:rsidSect="008C0FEE">
          <w:headerReference w:type="default" r:id="rId18"/>
          <w:footerReference w:type="default" r:id="rId19"/>
          <w:headerReference w:type="first" r:id="rId20"/>
          <w:footerReference w:type="first" r:id="rId21"/>
          <w:type w:val="continuous"/>
          <w:pgSz w:w="11906" w:h="16838" w:code="9"/>
          <w:pgMar w:top="709" w:right="1133" w:bottom="1276" w:left="1276" w:header="284" w:footer="258"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7207A9" w14:paraId="6AD3D359" w14:textId="77777777" w:rsidTr="009E18F9">
        <w:tc>
          <w:tcPr>
            <w:tcW w:w="599" w:type="dxa"/>
            <w:tcBorders>
              <w:right w:val="nil"/>
            </w:tcBorders>
          </w:tcPr>
          <w:p w14:paraId="01A30621" w14:textId="77777777" w:rsidR="00942BBB" w:rsidRPr="007207A9" w:rsidRDefault="00942BBB" w:rsidP="006E1146">
            <w:pPr>
              <w:keepLines/>
              <w:widowControl w:val="0"/>
              <w:jc w:val="both"/>
              <w:rPr>
                <w:rFonts w:ascii="Tahoma" w:hAnsi="Tahoma" w:cs="Tahoma"/>
              </w:rPr>
            </w:pPr>
          </w:p>
        </w:tc>
        <w:tc>
          <w:tcPr>
            <w:tcW w:w="7653" w:type="dxa"/>
            <w:tcBorders>
              <w:left w:val="nil"/>
            </w:tcBorders>
          </w:tcPr>
          <w:p w14:paraId="662ECE5E" w14:textId="77777777" w:rsidR="00942BBB" w:rsidRPr="007207A9" w:rsidRDefault="00942BBB" w:rsidP="006E1146">
            <w:pPr>
              <w:keepLines/>
              <w:widowControl w:val="0"/>
              <w:ind w:right="174"/>
              <w:jc w:val="both"/>
              <w:rPr>
                <w:rFonts w:ascii="Tahoma" w:hAnsi="Tahoma" w:cs="Tahoma"/>
              </w:rPr>
            </w:pPr>
            <w:r w:rsidRPr="007207A9">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7207A9" w:rsidRDefault="00946035" w:rsidP="006E1146">
            <w:pPr>
              <w:keepLines/>
              <w:widowControl w:val="0"/>
              <w:jc w:val="both"/>
              <w:rPr>
                <w:rFonts w:ascii="Tahoma" w:hAnsi="Tahoma" w:cs="Tahoma"/>
                <w:b/>
              </w:rPr>
            </w:pPr>
            <w:r w:rsidRPr="007207A9">
              <w:rPr>
                <w:rFonts w:ascii="Tahoma" w:hAnsi="Tahoma" w:cs="Tahoma"/>
                <w:b/>
                <w:i/>
              </w:rPr>
              <w:t>P</w:t>
            </w:r>
            <w:r w:rsidR="00942BBB" w:rsidRPr="007207A9">
              <w:rPr>
                <w:rFonts w:ascii="Tahoma" w:hAnsi="Tahoma" w:cs="Tahoma"/>
                <w:b/>
                <w:i/>
              </w:rPr>
              <w:t xml:space="preserve">riloga </w:t>
            </w:r>
          </w:p>
        </w:tc>
        <w:tc>
          <w:tcPr>
            <w:tcW w:w="551" w:type="dxa"/>
            <w:tcBorders>
              <w:left w:val="nil"/>
            </w:tcBorders>
          </w:tcPr>
          <w:p w14:paraId="70CC5B34" w14:textId="77777777" w:rsidR="00942BBB" w:rsidRPr="007207A9" w:rsidRDefault="00942BBB" w:rsidP="006E1146">
            <w:pPr>
              <w:keepLines/>
              <w:widowControl w:val="0"/>
              <w:jc w:val="both"/>
              <w:rPr>
                <w:rFonts w:ascii="Tahoma" w:hAnsi="Tahoma" w:cs="Tahoma"/>
                <w:b/>
                <w:i/>
              </w:rPr>
            </w:pPr>
            <w:r w:rsidRPr="007207A9">
              <w:rPr>
                <w:rFonts w:ascii="Tahoma" w:hAnsi="Tahoma" w:cs="Tahoma"/>
                <w:b/>
                <w:i/>
              </w:rPr>
              <w:t>3/1</w:t>
            </w:r>
          </w:p>
        </w:tc>
      </w:tr>
    </w:tbl>
    <w:p w14:paraId="5B5FE81A" w14:textId="77777777" w:rsidR="00942BBB" w:rsidRPr="007207A9" w:rsidRDefault="00942BBB" w:rsidP="006E1146">
      <w:pPr>
        <w:keepLines/>
        <w:widowControl w:val="0"/>
        <w:jc w:val="both"/>
      </w:pPr>
    </w:p>
    <w:p w14:paraId="09582782" w14:textId="6327C790" w:rsidR="00942BBB" w:rsidRPr="007207A9" w:rsidRDefault="00942BBB" w:rsidP="006E1146">
      <w:pPr>
        <w:keepLines/>
        <w:widowControl w:val="0"/>
        <w:spacing w:line="276" w:lineRule="auto"/>
        <w:jc w:val="both"/>
        <w:rPr>
          <w:rFonts w:ascii="Tahoma" w:hAnsi="Tahoma" w:cs="Tahoma"/>
        </w:rPr>
      </w:pPr>
      <w:r w:rsidRPr="007207A9">
        <w:rPr>
          <w:rFonts w:ascii="Tahoma" w:hAnsi="Tahoma" w:cs="Tahoma"/>
        </w:rPr>
        <w:t>Ponudnik (partner) ____________________________________________________</w:t>
      </w:r>
      <w:r w:rsidR="00946035" w:rsidRPr="007207A9">
        <w:rPr>
          <w:rFonts w:ascii="Tahoma" w:hAnsi="Tahoma" w:cs="Tahoma"/>
        </w:rPr>
        <w:t>_________</w:t>
      </w:r>
      <w:r w:rsidRPr="007207A9">
        <w:rPr>
          <w:rFonts w:ascii="Tahoma" w:hAnsi="Tahoma" w:cs="Tahoma"/>
        </w:rPr>
        <w:t xml:space="preserve">________, ki oddajamo ponudbo za javno naročilo </w:t>
      </w:r>
      <w:r w:rsidR="0062122E" w:rsidRPr="007207A9">
        <w:rPr>
          <w:rFonts w:ascii="Tahoma" w:hAnsi="Tahoma" w:cs="Tahoma"/>
          <w:b/>
        </w:rPr>
        <w:t>LPT-147/23</w:t>
      </w:r>
      <w:r w:rsidR="00543B48" w:rsidRPr="007207A9">
        <w:rPr>
          <w:rFonts w:ascii="Tahoma" w:hAnsi="Tahoma" w:cs="Tahoma"/>
          <w:b/>
        </w:rPr>
        <w:t xml:space="preserve"> – »</w:t>
      </w:r>
      <w:r w:rsidR="0062122E" w:rsidRPr="007207A9">
        <w:rPr>
          <w:rFonts w:ascii="Tahoma" w:hAnsi="Tahoma" w:cs="Tahoma"/>
          <w:b/>
        </w:rPr>
        <w:t>Nabava opreme in vzdrževanje optične infrastrukture</w:t>
      </w:r>
      <w:r w:rsidR="00543B48" w:rsidRPr="007207A9">
        <w:rPr>
          <w:rFonts w:ascii="Tahoma" w:hAnsi="Tahoma" w:cs="Tahoma"/>
          <w:b/>
        </w:rPr>
        <w:t>«</w:t>
      </w:r>
      <w:r w:rsidRPr="007207A9">
        <w:rPr>
          <w:rFonts w:ascii="Tahoma" w:hAnsi="Tahoma" w:cs="Tahoma"/>
          <w:color w:val="000000"/>
        </w:rPr>
        <w:t xml:space="preserve">, </w:t>
      </w:r>
      <w:r w:rsidRPr="007207A9">
        <w:rPr>
          <w:rFonts w:ascii="Tahoma" w:hAnsi="Tahoma" w:cs="Tahoma"/>
          <w:color w:val="000000"/>
          <w:u w:val="single"/>
        </w:rPr>
        <w:t>podajamo naslednje izjave</w:t>
      </w:r>
      <w:r w:rsidRPr="007207A9">
        <w:rPr>
          <w:rFonts w:ascii="Tahoma" w:hAnsi="Tahoma" w:cs="Tahoma"/>
          <w:color w:val="000000"/>
        </w:rPr>
        <w:t xml:space="preserve">: </w:t>
      </w:r>
    </w:p>
    <w:p w14:paraId="15F05596" w14:textId="77777777" w:rsidR="00942BBB" w:rsidRPr="007207A9" w:rsidRDefault="00942BBB" w:rsidP="006E1146">
      <w:pPr>
        <w:keepLines/>
        <w:widowControl w:val="0"/>
        <w:tabs>
          <w:tab w:val="left" w:pos="8647"/>
          <w:tab w:val="left" w:pos="9354"/>
        </w:tabs>
        <w:ind w:right="-2"/>
        <w:jc w:val="both"/>
        <w:rPr>
          <w:rFonts w:ascii="Tahoma" w:hAnsi="Tahoma" w:cs="Tahoma"/>
          <w:sz w:val="28"/>
        </w:rPr>
      </w:pPr>
    </w:p>
    <w:p w14:paraId="4010072D" w14:textId="77777777" w:rsidR="00942BBB" w:rsidRPr="007207A9" w:rsidRDefault="00942BBB" w:rsidP="006E1146">
      <w:pPr>
        <w:keepLines/>
        <w:widowControl w:val="0"/>
        <w:numPr>
          <w:ilvl w:val="0"/>
          <w:numId w:val="17"/>
        </w:numPr>
        <w:jc w:val="both"/>
        <w:rPr>
          <w:rFonts w:ascii="Tahoma" w:hAnsi="Tahoma" w:cs="Tahoma"/>
          <w:b/>
          <w:sz w:val="22"/>
        </w:rPr>
      </w:pPr>
      <w:r w:rsidRPr="007207A9">
        <w:rPr>
          <w:rFonts w:ascii="Tahoma" w:hAnsi="Tahoma" w:cs="Tahoma"/>
          <w:b/>
          <w:sz w:val="22"/>
        </w:rPr>
        <w:t>IZJAVA O SPREJEMANJU POGOJEV RAZPISNE DOKUMENTACIJE</w:t>
      </w:r>
    </w:p>
    <w:p w14:paraId="41F01F37" w14:textId="77777777" w:rsidR="00942BBB" w:rsidRPr="007207A9" w:rsidRDefault="00942BBB" w:rsidP="006E1146">
      <w:pPr>
        <w:keepLines/>
        <w:widowControl w:val="0"/>
        <w:tabs>
          <w:tab w:val="left" w:pos="426"/>
          <w:tab w:val="left" w:pos="9354"/>
        </w:tabs>
        <w:ind w:right="-2"/>
        <w:jc w:val="both"/>
        <w:rPr>
          <w:rFonts w:ascii="Tahoma" w:hAnsi="Tahoma" w:cs="Tahoma"/>
        </w:rPr>
      </w:pPr>
    </w:p>
    <w:p w14:paraId="33EA60F7" w14:textId="30E6B592" w:rsidR="00942BBB" w:rsidRPr="007207A9" w:rsidRDefault="00942BBB" w:rsidP="006E1146">
      <w:pPr>
        <w:keepLines/>
        <w:widowControl w:val="0"/>
        <w:tabs>
          <w:tab w:val="left" w:pos="8647"/>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 xml:space="preserve">da smo v celoti seznanjeni z vsebino razpisne dokumentacije ter vsemi njenimi popravki in dopolnitvami oz. spremembami in da se strinjamo z </w:t>
      </w:r>
      <w:r w:rsidRPr="007207A9">
        <w:rPr>
          <w:rFonts w:ascii="Tahoma" w:hAnsi="Tahoma" w:cs="Tahoma"/>
          <w:b/>
          <w:u w:val="single"/>
        </w:rPr>
        <w:t>vsemi</w:t>
      </w:r>
      <w:r w:rsidRPr="007207A9">
        <w:rPr>
          <w:rFonts w:ascii="Tahoma" w:hAnsi="Tahoma" w:cs="Tahoma"/>
          <w:u w:val="single"/>
        </w:rPr>
        <w:t xml:space="preserve"> pogoji in zahtevami razpisne dokumentacije</w:t>
      </w:r>
      <w:r w:rsidRPr="007207A9">
        <w:rPr>
          <w:rFonts w:ascii="Tahoma" w:hAnsi="Tahoma" w:cs="Tahoma"/>
        </w:rPr>
        <w:t xml:space="preserve"> (opisi, določila, zahteve, pogoji, zahteve glede finančnih zavarovanj </w:t>
      </w:r>
      <w:proofErr w:type="spellStart"/>
      <w:r w:rsidRPr="007207A9">
        <w:rPr>
          <w:rFonts w:ascii="Tahoma" w:hAnsi="Tahoma" w:cs="Tahoma"/>
        </w:rPr>
        <w:t>itd</w:t>
      </w:r>
      <w:proofErr w:type="spellEnd"/>
      <w:r w:rsidRPr="007207A9">
        <w:rPr>
          <w:rFonts w:ascii="Tahoma" w:hAnsi="Tahoma" w:cs="Tahoma"/>
        </w:rPr>
        <w:t xml:space="preserve">…) </w:t>
      </w:r>
      <w:r w:rsidR="00CB79CC" w:rsidRPr="007207A9">
        <w:rPr>
          <w:rFonts w:ascii="Tahoma" w:hAnsi="Tahoma" w:cs="Tahoma"/>
        </w:rPr>
        <w:t>oziroma da izpolnjujemo le-</w:t>
      </w:r>
      <w:r w:rsidR="00016C4E" w:rsidRPr="007207A9">
        <w:rPr>
          <w:rFonts w:ascii="Tahoma" w:hAnsi="Tahoma" w:cs="Tahoma"/>
        </w:rPr>
        <w:t>te</w:t>
      </w:r>
      <w:r w:rsidRPr="007207A9">
        <w:rPr>
          <w:rFonts w:ascii="Tahoma" w:hAnsi="Tahoma" w:cs="Tahoma"/>
        </w:rPr>
        <w:t xml:space="preserve">. </w:t>
      </w:r>
    </w:p>
    <w:p w14:paraId="4196B15B" w14:textId="77777777" w:rsidR="00942BBB" w:rsidRPr="007207A9" w:rsidRDefault="00942BBB" w:rsidP="006E1146">
      <w:pPr>
        <w:keepLines/>
        <w:widowControl w:val="0"/>
        <w:tabs>
          <w:tab w:val="left" w:pos="8647"/>
          <w:tab w:val="left" w:pos="9354"/>
        </w:tabs>
        <w:ind w:right="-2"/>
        <w:jc w:val="both"/>
        <w:rPr>
          <w:rFonts w:ascii="Tahoma" w:hAnsi="Tahoma" w:cs="Tahoma"/>
        </w:rPr>
      </w:pPr>
    </w:p>
    <w:p w14:paraId="4D1ED0CA" w14:textId="77777777" w:rsidR="00942BBB" w:rsidRPr="007207A9" w:rsidRDefault="00942BBB" w:rsidP="006E1146">
      <w:pPr>
        <w:keepLines/>
        <w:widowControl w:val="0"/>
        <w:numPr>
          <w:ilvl w:val="0"/>
          <w:numId w:val="17"/>
        </w:numPr>
        <w:jc w:val="both"/>
        <w:rPr>
          <w:rFonts w:ascii="Tahoma" w:hAnsi="Tahoma" w:cs="Tahoma"/>
          <w:b/>
          <w:sz w:val="22"/>
        </w:rPr>
      </w:pPr>
      <w:r w:rsidRPr="007207A9">
        <w:rPr>
          <w:rFonts w:ascii="Tahoma" w:hAnsi="Tahoma" w:cs="Tahoma"/>
          <w:b/>
          <w:sz w:val="22"/>
        </w:rPr>
        <w:t>TEHNIČNA SPECIFIKACIJA</w:t>
      </w:r>
      <w:r w:rsidRPr="007207A9">
        <w:rPr>
          <w:rFonts w:ascii="Tahoma" w:hAnsi="Tahoma" w:cs="Tahoma"/>
          <w:b/>
          <w:sz w:val="28"/>
        </w:rPr>
        <w:t xml:space="preserve"> </w:t>
      </w:r>
      <w:r w:rsidRPr="007207A9">
        <w:rPr>
          <w:rFonts w:ascii="Tahoma" w:hAnsi="Tahoma" w:cs="Tahoma"/>
          <w:b/>
          <w:sz w:val="22"/>
        </w:rPr>
        <w:t>IN PONUDBENI POGOJI IN ZAHTEVE</w:t>
      </w:r>
    </w:p>
    <w:p w14:paraId="323CC254" w14:textId="77777777" w:rsidR="00942BBB" w:rsidRPr="007207A9" w:rsidRDefault="00942BBB" w:rsidP="006E1146">
      <w:pPr>
        <w:keepLines/>
        <w:widowControl w:val="0"/>
        <w:tabs>
          <w:tab w:val="left" w:pos="8647"/>
          <w:tab w:val="left" w:pos="9354"/>
        </w:tabs>
        <w:ind w:right="-2"/>
        <w:jc w:val="both"/>
        <w:rPr>
          <w:rFonts w:ascii="Tahoma" w:hAnsi="Tahoma" w:cs="Tahoma"/>
        </w:rPr>
      </w:pPr>
    </w:p>
    <w:p w14:paraId="5FF7EE66" w14:textId="77777777" w:rsidR="00942BBB" w:rsidRPr="007207A9" w:rsidRDefault="00942BBB" w:rsidP="006E1146">
      <w:pPr>
        <w:keepLines/>
        <w:widowControl w:val="0"/>
        <w:tabs>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se strinjamo in v celoti izpolnjujemo vse pogoje in zahteve glede tehnične specifikacije in ostalih pogojev in zahtev, ki so navedeni v točki 2. razpisne dokumentacije oz. v vseh njeni podtočkah.</w:t>
      </w:r>
    </w:p>
    <w:p w14:paraId="4581AFBF" w14:textId="77777777" w:rsidR="00942BBB" w:rsidRPr="007207A9" w:rsidRDefault="00942BBB" w:rsidP="006E1146">
      <w:pPr>
        <w:keepLines/>
        <w:widowControl w:val="0"/>
        <w:tabs>
          <w:tab w:val="left" w:pos="8647"/>
          <w:tab w:val="left" w:pos="9354"/>
        </w:tabs>
        <w:ind w:right="-2"/>
        <w:jc w:val="both"/>
        <w:rPr>
          <w:rFonts w:ascii="Tahoma" w:hAnsi="Tahoma" w:cs="Tahoma"/>
          <w:b/>
        </w:rPr>
      </w:pPr>
    </w:p>
    <w:p w14:paraId="1B40136C" w14:textId="77777777" w:rsidR="00942BBB" w:rsidRPr="007207A9" w:rsidRDefault="00942BBB" w:rsidP="006E1146">
      <w:pPr>
        <w:keepLines/>
        <w:widowControl w:val="0"/>
        <w:numPr>
          <w:ilvl w:val="0"/>
          <w:numId w:val="17"/>
        </w:numPr>
        <w:jc w:val="both"/>
        <w:rPr>
          <w:rFonts w:ascii="Tahoma" w:hAnsi="Tahoma" w:cs="Tahoma"/>
          <w:b/>
          <w:sz w:val="22"/>
        </w:rPr>
      </w:pPr>
      <w:r w:rsidRPr="007207A9">
        <w:rPr>
          <w:rFonts w:ascii="Tahoma" w:hAnsi="Tahoma" w:cs="Tahoma"/>
          <w:b/>
          <w:sz w:val="22"/>
        </w:rPr>
        <w:t>UGOTAVLJANJE SPOSOBNOSTI PONUDNIKA</w:t>
      </w:r>
    </w:p>
    <w:p w14:paraId="0435D255" w14:textId="77777777" w:rsidR="00942BBB" w:rsidRPr="007207A9" w:rsidRDefault="00942BBB" w:rsidP="006E1146">
      <w:pPr>
        <w:keepLines/>
        <w:widowControl w:val="0"/>
        <w:tabs>
          <w:tab w:val="left" w:pos="8647"/>
          <w:tab w:val="left" w:pos="9354"/>
        </w:tabs>
        <w:ind w:right="-2"/>
        <w:jc w:val="both"/>
        <w:rPr>
          <w:rFonts w:ascii="Tahoma" w:hAnsi="Tahoma" w:cs="Tahoma"/>
          <w:b/>
        </w:rPr>
      </w:pPr>
    </w:p>
    <w:p w14:paraId="1FD2ADEB" w14:textId="77777777" w:rsidR="00942BBB" w:rsidRPr="007207A9" w:rsidRDefault="00942BBB" w:rsidP="006E1146">
      <w:pPr>
        <w:keepLines/>
        <w:widowControl w:val="0"/>
        <w:tabs>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v celoti izpolnjujemo pogoje in zahteve za sodelovanja v postopku javnega naročanja, ki so navedeni v točki 3. razpisne dokumentacije oz. v vseh njeni podtočkah.</w:t>
      </w:r>
    </w:p>
    <w:p w14:paraId="7066DC32" w14:textId="77777777" w:rsidR="00942BBB" w:rsidRPr="007207A9" w:rsidRDefault="00942BBB" w:rsidP="006E1146">
      <w:pPr>
        <w:keepLines/>
        <w:widowControl w:val="0"/>
        <w:tabs>
          <w:tab w:val="left" w:pos="8647"/>
          <w:tab w:val="left" w:pos="9354"/>
        </w:tabs>
        <w:ind w:right="-2"/>
        <w:jc w:val="both"/>
        <w:rPr>
          <w:rFonts w:ascii="Tahoma" w:hAnsi="Tahoma" w:cs="Tahoma"/>
          <w:b/>
        </w:rPr>
      </w:pPr>
    </w:p>
    <w:p w14:paraId="351A6379" w14:textId="77777777" w:rsidR="00942BBB" w:rsidRPr="007207A9" w:rsidRDefault="00942BBB" w:rsidP="006E1146">
      <w:pPr>
        <w:keepLines/>
        <w:widowControl w:val="0"/>
        <w:numPr>
          <w:ilvl w:val="1"/>
          <w:numId w:val="17"/>
        </w:numPr>
        <w:ind w:right="-2"/>
        <w:jc w:val="both"/>
        <w:rPr>
          <w:rFonts w:ascii="Tahoma" w:hAnsi="Tahoma" w:cs="Tahoma"/>
          <w:b/>
        </w:rPr>
      </w:pPr>
      <w:r w:rsidRPr="007207A9">
        <w:rPr>
          <w:rFonts w:ascii="Tahoma" w:hAnsi="Tahoma" w:cs="Tahoma"/>
          <w:b/>
        </w:rPr>
        <w:t>Ugotavljanje sposobnosti (razlogi za izključitev</w:t>
      </w:r>
      <w:r w:rsidRPr="007207A9">
        <w:rPr>
          <w:rFonts w:ascii="Tahoma" w:hAnsi="Tahoma" w:cs="Tahoma"/>
          <w:b/>
          <w:sz w:val="22"/>
          <w:szCs w:val="24"/>
        </w:rPr>
        <w:t xml:space="preserve"> </w:t>
      </w:r>
      <w:r w:rsidRPr="007207A9">
        <w:rPr>
          <w:rFonts w:ascii="Tahoma" w:hAnsi="Tahoma" w:cs="Tahoma"/>
          <w:b/>
        </w:rPr>
        <w:t>iz sodelovanja v postopku javnega naročanja)</w:t>
      </w:r>
    </w:p>
    <w:p w14:paraId="5066F5CB" w14:textId="77777777" w:rsidR="00942BBB" w:rsidRPr="007207A9" w:rsidRDefault="00942BBB" w:rsidP="006E1146">
      <w:pPr>
        <w:keepLines/>
        <w:widowControl w:val="0"/>
        <w:tabs>
          <w:tab w:val="left" w:pos="8647"/>
          <w:tab w:val="left" w:pos="9354"/>
        </w:tabs>
        <w:ind w:right="-2"/>
        <w:jc w:val="both"/>
        <w:rPr>
          <w:rFonts w:ascii="Tahoma" w:hAnsi="Tahoma" w:cs="Tahoma"/>
          <w:b/>
        </w:rPr>
      </w:pPr>
    </w:p>
    <w:p w14:paraId="18F0489C" w14:textId="77777777" w:rsidR="00942BBB" w:rsidRPr="007207A9" w:rsidRDefault="00942BBB" w:rsidP="006E1146">
      <w:pPr>
        <w:keepLines/>
        <w:widowControl w:val="0"/>
        <w:tabs>
          <w:tab w:val="left" w:pos="8647"/>
          <w:tab w:val="left" w:pos="9354"/>
        </w:tabs>
        <w:ind w:right="-2"/>
        <w:jc w:val="both"/>
        <w:rPr>
          <w:rFonts w:ascii="Tahoma" w:hAnsi="Tahoma" w:cs="Tahoma"/>
          <w:b/>
        </w:rPr>
      </w:pPr>
      <w:r w:rsidRPr="007207A9">
        <w:rPr>
          <w:rFonts w:ascii="Tahoma" w:hAnsi="Tahoma" w:cs="Tahoma"/>
          <w:b/>
        </w:rPr>
        <w:t xml:space="preserve">IZJAVLJAMO, </w:t>
      </w:r>
      <w:r w:rsidRPr="007207A9">
        <w:rPr>
          <w:rFonts w:ascii="Tahoma" w:hAnsi="Tahoma" w:cs="Tahoma"/>
        </w:rPr>
        <w:t>da</w:t>
      </w:r>
      <w:r w:rsidRPr="007207A9">
        <w:rPr>
          <w:rFonts w:ascii="Tahoma" w:hAnsi="Tahoma" w:cs="Tahoma"/>
          <w:b/>
        </w:rPr>
        <w:t xml:space="preserve"> </w:t>
      </w:r>
      <w:r w:rsidRPr="007207A9">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7207A9" w:rsidRDefault="00942BBB" w:rsidP="006E1146">
      <w:pPr>
        <w:keepLines/>
        <w:widowControl w:val="0"/>
        <w:rPr>
          <w:rFonts w:ascii="Tahoma" w:hAnsi="Tahoma" w:cs="Tahoma"/>
        </w:rPr>
      </w:pPr>
    </w:p>
    <w:p w14:paraId="07EFE1B3" w14:textId="77777777" w:rsidR="00942BBB" w:rsidRPr="007207A9" w:rsidRDefault="00942BBB" w:rsidP="006E1146">
      <w:pPr>
        <w:keepLines/>
        <w:widowControl w:val="0"/>
        <w:numPr>
          <w:ilvl w:val="1"/>
          <w:numId w:val="17"/>
        </w:numPr>
        <w:ind w:right="-2"/>
        <w:jc w:val="both"/>
        <w:rPr>
          <w:rFonts w:ascii="Tahoma" w:hAnsi="Tahoma" w:cs="Tahoma"/>
          <w:b/>
        </w:rPr>
      </w:pPr>
      <w:r w:rsidRPr="007207A9">
        <w:rPr>
          <w:rFonts w:ascii="Tahoma" w:hAnsi="Tahoma" w:cs="Tahoma"/>
          <w:b/>
        </w:rPr>
        <w:t>Pogoji za sodelovanje</w:t>
      </w:r>
    </w:p>
    <w:p w14:paraId="18B24202" w14:textId="77777777" w:rsidR="00942BBB" w:rsidRPr="007207A9" w:rsidRDefault="00942BBB" w:rsidP="006E1146">
      <w:pPr>
        <w:keepLines/>
        <w:widowControl w:val="0"/>
        <w:tabs>
          <w:tab w:val="left" w:pos="426"/>
          <w:tab w:val="left" w:pos="9354"/>
        </w:tabs>
        <w:ind w:right="-2" w:firstLine="708"/>
        <w:jc w:val="both"/>
        <w:rPr>
          <w:rFonts w:ascii="Tahoma" w:hAnsi="Tahoma" w:cs="Tahoma"/>
        </w:rPr>
      </w:pPr>
    </w:p>
    <w:p w14:paraId="099B0020" w14:textId="77777777" w:rsidR="00942BBB" w:rsidRPr="007207A9" w:rsidRDefault="00942BBB" w:rsidP="006E1146">
      <w:pPr>
        <w:keepLines/>
        <w:widowControl w:val="0"/>
        <w:tabs>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v celoti izpolnjujemo pogoje in zahteve za sodelovanja v postopku javnega naročanja, ki so navedeni v točki 3.2. razpisne dokumentacije.</w:t>
      </w:r>
    </w:p>
    <w:p w14:paraId="1A608459" w14:textId="77777777" w:rsidR="00942BBB" w:rsidRPr="007207A9" w:rsidRDefault="00942BBB" w:rsidP="006E1146">
      <w:pPr>
        <w:keepLines/>
        <w:widowControl w:val="0"/>
        <w:tabs>
          <w:tab w:val="left" w:pos="9354"/>
        </w:tabs>
        <w:ind w:right="-2"/>
        <w:jc w:val="both"/>
        <w:rPr>
          <w:rFonts w:ascii="Tahoma" w:hAnsi="Tahoma" w:cs="Tahoma"/>
        </w:rPr>
      </w:pPr>
    </w:p>
    <w:p w14:paraId="03C21111" w14:textId="77777777" w:rsidR="00942BBB" w:rsidRPr="007207A9" w:rsidRDefault="00942BBB" w:rsidP="006E1146">
      <w:pPr>
        <w:keepLines/>
        <w:widowControl w:val="0"/>
        <w:numPr>
          <w:ilvl w:val="2"/>
          <w:numId w:val="17"/>
        </w:numPr>
        <w:ind w:right="-2"/>
        <w:jc w:val="both"/>
        <w:rPr>
          <w:rFonts w:ascii="Tahoma" w:hAnsi="Tahoma" w:cs="Tahoma"/>
          <w:b/>
        </w:rPr>
      </w:pPr>
      <w:r w:rsidRPr="007207A9">
        <w:rPr>
          <w:rFonts w:ascii="Tahoma" w:hAnsi="Tahoma" w:cs="Tahoma"/>
          <w:b/>
        </w:rPr>
        <w:t>Ustreznost za opravljanje poklicne dejavnosti</w:t>
      </w:r>
    </w:p>
    <w:p w14:paraId="47157EA2" w14:textId="77777777" w:rsidR="00942BBB" w:rsidRPr="007207A9" w:rsidRDefault="00942BBB" w:rsidP="006E1146">
      <w:pPr>
        <w:keepLines/>
        <w:widowControl w:val="0"/>
        <w:tabs>
          <w:tab w:val="left" w:pos="-6237"/>
          <w:tab w:val="left" w:pos="9354"/>
        </w:tabs>
        <w:ind w:right="-2"/>
        <w:jc w:val="both"/>
        <w:rPr>
          <w:rFonts w:ascii="Tahoma" w:hAnsi="Tahoma" w:cs="Tahoma"/>
          <w:b/>
          <w:szCs w:val="24"/>
        </w:rPr>
      </w:pPr>
    </w:p>
    <w:p w14:paraId="1EA7F54E" w14:textId="77777777" w:rsidR="00942BBB" w:rsidRPr="007207A9" w:rsidRDefault="00942BBB" w:rsidP="006E1146">
      <w:pPr>
        <w:keepLines/>
        <w:widowControl w:val="0"/>
        <w:tabs>
          <w:tab w:val="left" w:pos="-6237"/>
          <w:tab w:val="left" w:pos="9354"/>
        </w:tabs>
        <w:ind w:right="-2"/>
        <w:jc w:val="both"/>
        <w:rPr>
          <w:rFonts w:ascii="Tahoma" w:hAnsi="Tahoma" w:cs="Tahoma"/>
        </w:rPr>
      </w:pPr>
      <w:r w:rsidRPr="007207A9">
        <w:rPr>
          <w:rFonts w:ascii="Tahoma" w:hAnsi="Tahoma" w:cs="Tahoma"/>
          <w:b/>
          <w:szCs w:val="24"/>
        </w:rPr>
        <w:t>IZJAVLJAMO</w:t>
      </w:r>
      <w:r w:rsidRPr="007207A9">
        <w:rPr>
          <w:rFonts w:ascii="Tahoma" w:hAnsi="Tahoma" w:cs="Tahoma"/>
          <w:szCs w:val="24"/>
        </w:rPr>
        <w:t>,</w:t>
      </w:r>
      <w:r w:rsidRPr="007207A9">
        <w:rPr>
          <w:rFonts w:ascii="Tahoma" w:hAnsi="Tahoma" w:cs="Tahoma"/>
          <w:b/>
          <w:szCs w:val="24"/>
        </w:rPr>
        <w:t xml:space="preserve"> </w:t>
      </w:r>
      <w:r w:rsidRPr="007207A9">
        <w:rPr>
          <w:rFonts w:ascii="Tahoma" w:hAnsi="Tahoma" w:cs="Tahoma"/>
          <w:szCs w:val="24"/>
        </w:rPr>
        <w:t xml:space="preserve">da </w:t>
      </w:r>
      <w:r w:rsidRPr="007207A9">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7207A9" w:rsidRDefault="00942BBB" w:rsidP="006E1146">
      <w:pPr>
        <w:keepLines/>
        <w:widowControl w:val="0"/>
        <w:tabs>
          <w:tab w:val="left" w:pos="-6237"/>
          <w:tab w:val="left" w:pos="9354"/>
        </w:tabs>
        <w:ind w:right="-2"/>
        <w:jc w:val="both"/>
        <w:rPr>
          <w:rFonts w:ascii="Tahoma" w:hAnsi="Tahoma" w:cs="Tahoma"/>
        </w:rPr>
      </w:pPr>
    </w:p>
    <w:p w14:paraId="6FAB0386" w14:textId="77777777" w:rsidR="00942BBB" w:rsidRPr="007207A9" w:rsidRDefault="00942BBB" w:rsidP="006E1146">
      <w:pPr>
        <w:keepLines/>
        <w:widowControl w:val="0"/>
        <w:numPr>
          <w:ilvl w:val="2"/>
          <w:numId w:val="17"/>
        </w:numPr>
        <w:tabs>
          <w:tab w:val="left" w:pos="-6663"/>
        </w:tabs>
        <w:ind w:right="-2"/>
        <w:jc w:val="both"/>
        <w:rPr>
          <w:rFonts w:ascii="Tahoma" w:hAnsi="Tahoma" w:cs="Tahoma"/>
          <w:b/>
        </w:rPr>
      </w:pPr>
      <w:r w:rsidRPr="007207A9">
        <w:rPr>
          <w:rFonts w:ascii="Tahoma" w:hAnsi="Tahoma" w:cs="Tahoma"/>
          <w:b/>
        </w:rPr>
        <w:t xml:space="preserve">Ekonomski in finančni položaj </w:t>
      </w:r>
    </w:p>
    <w:p w14:paraId="0EB31C9A" w14:textId="77777777" w:rsidR="00942BBB" w:rsidRPr="007207A9" w:rsidRDefault="00942BBB" w:rsidP="006E1146">
      <w:pPr>
        <w:keepLines/>
        <w:widowControl w:val="0"/>
        <w:tabs>
          <w:tab w:val="left" w:pos="-6237"/>
          <w:tab w:val="left" w:pos="9354"/>
        </w:tabs>
        <w:ind w:right="-2"/>
        <w:jc w:val="both"/>
        <w:rPr>
          <w:rFonts w:ascii="Tahoma" w:hAnsi="Tahoma" w:cs="Tahoma"/>
        </w:rPr>
      </w:pPr>
    </w:p>
    <w:p w14:paraId="085CE93C" w14:textId="77777777" w:rsidR="00942BBB" w:rsidRPr="007207A9" w:rsidRDefault="00942BBB" w:rsidP="006E1146">
      <w:pPr>
        <w:keepLines/>
        <w:widowControl w:val="0"/>
        <w:tabs>
          <w:tab w:val="left" w:pos="567"/>
        </w:tabs>
        <w:jc w:val="both"/>
        <w:rPr>
          <w:rFonts w:ascii="Tahoma" w:hAnsi="Tahoma" w:cs="Tahoma"/>
          <w:b/>
        </w:rPr>
      </w:pPr>
      <w:r w:rsidRPr="007207A9">
        <w:rPr>
          <w:rFonts w:ascii="Tahoma" w:hAnsi="Tahoma" w:cs="Tahoma"/>
          <w:b/>
        </w:rPr>
        <w:t>IZJAVLJAMO,</w:t>
      </w:r>
      <w:r w:rsidRPr="007207A9">
        <w:rPr>
          <w:rFonts w:ascii="Tahoma" w:hAnsi="Tahoma" w:cs="Tahoma"/>
        </w:rPr>
        <w:t xml:space="preserve"> da smo ekonomsko in finančno sposobni za izvedbo predmeta javnega naročila oz. da izpolnjujemo zahtevane pogoje naročnika iz točke 3.2.2. razpisne dokumentacije.</w:t>
      </w:r>
    </w:p>
    <w:p w14:paraId="6F6C597E" w14:textId="77777777" w:rsidR="00942BBB" w:rsidRPr="007207A9" w:rsidRDefault="00942BBB" w:rsidP="006E1146">
      <w:pPr>
        <w:keepLines/>
        <w:widowControl w:val="0"/>
        <w:tabs>
          <w:tab w:val="left" w:pos="-6237"/>
          <w:tab w:val="left" w:pos="9354"/>
        </w:tabs>
        <w:ind w:right="-2"/>
        <w:jc w:val="both"/>
        <w:rPr>
          <w:rFonts w:ascii="Tahoma" w:hAnsi="Tahoma" w:cs="Tahoma"/>
        </w:rPr>
      </w:pPr>
    </w:p>
    <w:p w14:paraId="2AB2278B" w14:textId="77777777" w:rsidR="00942BBB" w:rsidRPr="007207A9" w:rsidRDefault="00942BBB" w:rsidP="006E1146">
      <w:pPr>
        <w:keepLines/>
        <w:widowControl w:val="0"/>
        <w:numPr>
          <w:ilvl w:val="2"/>
          <w:numId w:val="17"/>
        </w:numPr>
        <w:ind w:right="-2"/>
        <w:jc w:val="both"/>
        <w:rPr>
          <w:rFonts w:ascii="Tahoma" w:hAnsi="Tahoma" w:cs="Tahoma"/>
          <w:b/>
        </w:rPr>
      </w:pPr>
      <w:r w:rsidRPr="007207A9">
        <w:rPr>
          <w:rFonts w:ascii="Tahoma" w:hAnsi="Tahoma" w:cs="Tahoma"/>
          <w:b/>
        </w:rPr>
        <w:t xml:space="preserve">Tehnična in strokovna sposobnost </w:t>
      </w:r>
    </w:p>
    <w:p w14:paraId="0FA3C136" w14:textId="77777777" w:rsidR="00942BBB" w:rsidRPr="007207A9" w:rsidRDefault="00942BBB" w:rsidP="006E1146">
      <w:pPr>
        <w:keepLines/>
        <w:widowControl w:val="0"/>
        <w:tabs>
          <w:tab w:val="left" w:pos="-6237"/>
          <w:tab w:val="left" w:pos="9354"/>
        </w:tabs>
        <w:ind w:right="-2"/>
        <w:jc w:val="both"/>
        <w:rPr>
          <w:rFonts w:ascii="Tahoma" w:hAnsi="Tahoma" w:cs="Tahoma"/>
        </w:rPr>
      </w:pPr>
    </w:p>
    <w:p w14:paraId="3A3DFD5E" w14:textId="6A30C7F3" w:rsidR="00CB79CC" w:rsidRPr="007207A9" w:rsidRDefault="00CB79CC"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da</w:t>
      </w:r>
      <w:r w:rsidRPr="007207A9">
        <w:rPr>
          <w:rFonts w:ascii="Tahoma" w:hAnsi="Tahoma" w:cs="Tahoma"/>
          <w:b/>
        </w:rPr>
        <w:t xml:space="preserve"> </w:t>
      </w:r>
      <w:r w:rsidRPr="007207A9">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oziroma, da v celoti izpolnjujemo tehnično in strokovno/kadrovsko sposobnost iz točke 3.2.3. razpisne dokumentacije.</w:t>
      </w:r>
    </w:p>
    <w:p w14:paraId="2A10C8FE" w14:textId="3A133578" w:rsidR="00942BBB" w:rsidRPr="007207A9" w:rsidRDefault="00942BBB" w:rsidP="006E1146">
      <w:pPr>
        <w:keepLines/>
        <w:widowControl w:val="0"/>
        <w:tabs>
          <w:tab w:val="left" w:pos="426"/>
          <w:tab w:val="left" w:pos="9354"/>
        </w:tabs>
        <w:ind w:right="-2"/>
        <w:jc w:val="both"/>
        <w:rPr>
          <w:rFonts w:ascii="Tahoma" w:hAnsi="Tahoma" w:cs="Tahoma"/>
        </w:rPr>
      </w:pPr>
    </w:p>
    <w:p w14:paraId="60FB7317" w14:textId="77777777" w:rsidR="00942BBB" w:rsidRPr="007207A9" w:rsidRDefault="00942BBB" w:rsidP="006E1146">
      <w:pPr>
        <w:keepLines/>
        <w:widowControl w:val="0"/>
        <w:numPr>
          <w:ilvl w:val="0"/>
          <w:numId w:val="17"/>
        </w:numPr>
        <w:rPr>
          <w:rFonts w:ascii="Tahoma" w:hAnsi="Tahoma" w:cs="Tahoma"/>
          <w:b/>
          <w:sz w:val="22"/>
        </w:rPr>
      </w:pPr>
      <w:r w:rsidRPr="007207A9">
        <w:rPr>
          <w:rFonts w:ascii="Tahoma" w:hAnsi="Tahoma" w:cs="Tahoma"/>
          <w:b/>
          <w:sz w:val="22"/>
        </w:rPr>
        <w:t>IZJAVA O SPREJEMANJU FINANČNIH ZAVAROVANJ</w:t>
      </w:r>
    </w:p>
    <w:p w14:paraId="297B29C0" w14:textId="77777777" w:rsidR="00942BBB" w:rsidRPr="007207A9" w:rsidRDefault="00942BBB" w:rsidP="006E1146">
      <w:pPr>
        <w:keepLines/>
        <w:widowControl w:val="0"/>
        <w:tabs>
          <w:tab w:val="left" w:pos="426"/>
          <w:tab w:val="left" w:pos="9354"/>
        </w:tabs>
        <w:ind w:right="-2"/>
        <w:jc w:val="both"/>
        <w:rPr>
          <w:rFonts w:ascii="Tahoma" w:hAnsi="Tahoma" w:cs="Tahoma"/>
        </w:rPr>
      </w:pPr>
    </w:p>
    <w:p w14:paraId="74FD6FE8" w14:textId="77777777" w:rsidR="00942BBB" w:rsidRPr="007207A9" w:rsidRDefault="00942BBB" w:rsidP="006E1146">
      <w:pPr>
        <w:keepLines/>
        <w:widowControl w:val="0"/>
        <w:tabs>
          <w:tab w:val="left" w:pos="426"/>
          <w:tab w:val="left" w:pos="9354"/>
        </w:tabs>
        <w:ind w:right="-2"/>
        <w:jc w:val="both"/>
        <w:rPr>
          <w:rFonts w:ascii="Tahoma" w:hAnsi="Tahoma" w:cs="Tahoma"/>
        </w:rPr>
      </w:pPr>
      <w:r w:rsidRPr="007207A9">
        <w:rPr>
          <w:rFonts w:ascii="Tahoma" w:hAnsi="Tahoma" w:cs="Tahoma"/>
          <w:b/>
        </w:rPr>
        <w:t>IZJAVLJAMO</w:t>
      </w:r>
      <w:r w:rsidRPr="007207A9">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39BB0A39" w14:textId="77777777" w:rsidR="00942BBB" w:rsidRPr="007207A9" w:rsidRDefault="00942BBB" w:rsidP="006E1146">
      <w:pPr>
        <w:keepLines/>
        <w:widowControl w:val="0"/>
        <w:tabs>
          <w:tab w:val="left" w:pos="426"/>
          <w:tab w:val="left" w:pos="9354"/>
        </w:tabs>
        <w:ind w:right="-2"/>
        <w:jc w:val="both"/>
        <w:rPr>
          <w:rFonts w:ascii="Tahoma" w:hAnsi="Tahoma" w:cs="Tahoma"/>
        </w:rPr>
      </w:pPr>
    </w:p>
    <w:p w14:paraId="5783F8C2" w14:textId="77777777" w:rsidR="00942BBB" w:rsidRPr="007207A9" w:rsidRDefault="00942BBB" w:rsidP="006E1146">
      <w:pPr>
        <w:keepLines/>
        <w:widowControl w:val="0"/>
        <w:numPr>
          <w:ilvl w:val="0"/>
          <w:numId w:val="17"/>
        </w:numPr>
        <w:jc w:val="both"/>
        <w:rPr>
          <w:rFonts w:ascii="Tahoma" w:hAnsi="Tahoma" w:cs="Tahoma"/>
          <w:b/>
          <w:sz w:val="22"/>
        </w:rPr>
      </w:pPr>
      <w:r w:rsidRPr="007207A9">
        <w:rPr>
          <w:rFonts w:ascii="Tahoma" w:hAnsi="Tahoma" w:cs="Tahoma"/>
          <w:b/>
          <w:sz w:val="22"/>
        </w:rPr>
        <w:t>IZJAVA O SPREJEMANJU OSTALIH POGOJEV/ZAHTEV RAZPISNE DOKUMENTACIJE</w:t>
      </w:r>
    </w:p>
    <w:p w14:paraId="7CEB1253" w14:textId="77777777" w:rsidR="00942BBB" w:rsidRPr="007207A9" w:rsidRDefault="00942BBB" w:rsidP="006E1146">
      <w:pPr>
        <w:keepLines/>
        <w:widowControl w:val="0"/>
        <w:tabs>
          <w:tab w:val="left" w:pos="426"/>
          <w:tab w:val="left" w:pos="9354"/>
        </w:tabs>
        <w:ind w:right="-2"/>
        <w:jc w:val="both"/>
        <w:rPr>
          <w:rFonts w:ascii="Tahoma" w:hAnsi="Tahoma" w:cs="Tahoma"/>
        </w:rPr>
      </w:pPr>
    </w:p>
    <w:p w14:paraId="612AF0E9" w14:textId="77777777" w:rsidR="00942BBB" w:rsidRPr="007207A9" w:rsidRDefault="00942BBB"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4769171A" w14:textId="77777777" w:rsidR="00942BBB" w:rsidRPr="007207A9" w:rsidRDefault="00942BBB" w:rsidP="006E1146">
      <w:pPr>
        <w:keepLines/>
        <w:widowControl w:val="0"/>
        <w:tabs>
          <w:tab w:val="left" w:pos="426"/>
          <w:tab w:val="left" w:pos="9354"/>
        </w:tabs>
        <w:ind w:right="-2"/>
        <w:jc w:val="both"/>
        <w:rPr>
          <w:rFonts w:ascii="Tahoma" w:hAnsi="Tahoma" w:cs="Tahoma"/>
        </w:rPr>
      </w:pPr>
    </w:p>
    <w:p w14:paraId="25A80EF9" w14:textId="77777777" w:rsidR="00942BBB" w:rsidRPr="007207A9" w:rsidRDefault="00942BBB"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so v ponudbeno ceno vključeni vsi materialni in nematerialni stroški, ki bodo potrebni za izvedbo predmeta naročila, v skladu z vsemi zahtevami in pogoji naročnika.</w:t>
      </w:r>
    </w:p>
    <w:p w14:paraId="3B5327B8" w14:textId="77777777" w:rsidR="00942BBB" w:rsidRPr="007207A9" w:rsidRDefault="00942BBB" w:rsidP="006E1146">
      <w:pPr>
        <w:keepLines/>
        <w:widowControl w:val="0"/>
        <w:tabs>
          <w:tab w:val="left" w:pos="426"/>
          <w:tab w:val="left" w:pos="9354"/>
        </w:tabs>
        <w:ind w:right="-2"/>
        <w:jc w:val="both"/>
        <w:rPr>
          <w:rFonts w:ascii="Tahoma" w:hAnsi="Tahoma" w:cs="Tahoma"/>
        </w:rPr>
      </w:pPr>
    </w:p>
    <w:p w14:paraId="00279FB4" w14:textId="79CFE6DB" w:rsidR="00942BBB" w:rsidRPr="007207A9" w:rsidRDefault="00942BBB"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s podpisom te izjave dajemo soglasje, da naročnik v zvezi z oddajo predmetnega javnega naročila (v primeru, če naročnik dvomi o resničnost ponudnikovih izjav v skladu s 3</w:t>
      </w:r>
      <w:r w:rsidR="00547B35" w:rsidRPr="007207A9">
        <w:rPr>
          <w:rFonts w:ascii="Tahoma" w:hAnsi="Tahoma" w:cs="Tahoma"/>
        </w:rPr>
        <w:t>.</w:t>
      </w:r>
      <w:r w:rsidRPr="007207A9">
        <w:rPr>
          <w:rFonts w:ascii="Tahoma" w:hAnsi="Tahoma" w:cs="Tahoma"/>
        </w:rPr>
        <w:t xml:space="preserve"> odst. 47. člena ZJN-3) pridobi podatke za preveritev ponudbe </w:t>
      </w:r>
      <w:r w:rsidR="006247F7" w:rsidRPr="007207A9">
        <w:rPr>
          <w:rFonts w:ascii="Tahoma" w:hAnsi="Tahoma" w:cs="Tahoma"/>
        </w:rPr>
        <w:t>oziroma o izpolnjevanju pogojev iz 1., 2. in 4. odstavka 75. člena ZJN-3 preko informacijskega sistema e-Dosje</w:t>
      </w:r>
      <w:r w:rsidRPr="007207A9">
        <w:rPr>
          <w:rFonts w:ascii="Tahoma" w:hAnsi="Tahoma" w:cs="Tahoma"/>
        </w:rPr>
        <w:t>, ter se tudi zavezujemo, da bomo na zahte</w:t>
      </w:r>
      <w:r w:rsidR="006247F7" w:rsidRPr="007207A9">
        <w:rPr>
          <w:rFonts w:ascii="Tahoma" w:hAnsi="Tahoma" w:cs="Tahoma"/>
        </w:rPr>
        <w:t xml:space="preserve">vo naročnika predložiti dodatne informacije </w:t>
      </w:r>
      <w:r w:rsidRPr="007207A9">
        <w:rPr>
          <w:rFonts w:ascii="Tahoma" w:hAnsi="Tahoma" w:cs="Tahoma"/>
        </w:rPr>
        <w:t>za preveritev podatkov iz uradnih evidenc.</w:t>
      </w:r>
    </w:p>
    <w:p w14:paraId="26551B75" w14:textId="77777777" w:rsidR="00FB3DC7" w:rsidRPr="007207A9" w:rsidRDefault="00FB3DC7" w:rsidP="006E1146">
      <w:pPr>
        <w:keepLines/>
        <w:widowControl w:val="0"/>
        <w:tabs>
          <w:tab w:val="left" w:pos="426"/>
          <w:tab w:val="left" w:pos="9354"/>
        </w:tabs>
        <w:ind w:right="-2"/>
        <w:jc w:val="both"/>
        <w:rPr>
          <w:rFonts w:ascii="Tahoma" w:hAnsi="Tahoma" w:cs="Tahoma"/>
          <w:b/>
        </w:rPr>
      </w:pPr>
    </w:p>
    <w:p w14:paraId="0B267869" w14:textId="51FEB943" w:rsidR="00942BBB" w:rsidRPr="007207A9" w:rsidRDefault="00015BBF"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s podpisom te izjave dajemo soglasje</w:t>
      </w:r>
      <w:r w:rsidRPr="007207A9">
        <w:t xml:space="preserve"> </w:t>
      </w:r>
      <w:r w:rsidR="00163CAF" w:rsidRPr="007207A9">
        <w:rPr>
          <w:rFonts w:ascii="Tahoma" w:hAnsi="Tahoma" w:cs="Tahoma"/>
        </w:rPr>
        <w:t xml:space="preserve">naročniku </w:t>
      </w:r>
      <w:r w:rsidRPr="007207A9">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7207A9">
        <w:rPr>
          <w:rFonts w:ascii="Tahoma" w:hAnsi="Tahoma" w:cs="Tahoma"/>
        </w:rPr>
        <w:t>in za čas hrambe kot to določa zakon, ki ureja javna naročanja</w:t>
      </w:r>
      <w:r w:rsidRPr="007207A9">
        <w:rPr>
          <w:rFonts w:ascii="Tahoma" w:hAnsi="Tahoma" w:cs="Tahoma"/>
        </w:rPr>
        <w:t xml:space="preserve">. </w:t>
      </w:r>
      <w:r w:rsidR="002723CD" w:rsidRPr="007207A9">
        <w:rPr>
          <w:rFonts w:ascii="Tahoma" w:hAnsi="Tahoma" w:cs="Tahoma"/>
        </w:rPr>
        <w:t xml:space="preserve"> </w:t>
      </w:r>
      <w:r w:rsidR="00163CAF" w:rsidRPr="007207A9">
        <w:rPr>
          <w:rFonts w:ascii="Tahoma" w:hAnsi="Tahoma" w:cs="Tahoma"/>
        </w:rPr>
        <w:t xml:space="preserve"> </w:t>
      </w:r>
      <w:r w:rsidR="00FB3DC7" w:rsidRPr="007207A9">
        <w:rPr>
          <w:rFonts w:ascii="Tahoma" w:hAnsi="Tahoma" w:cs="Tahoma"/>
        </w:rPr>
        <w:t xml:space="preserve"> </w:t>
      </w:r>
    </w:p>
    <w:p w14:paraId="5D1752C4" w14:textId="11784019" w:rsidR="00CB79CC" w:rsidRPr="007207A9" w:rsidRDefault="00CB79CC" w:rsidP="006E1146">
      <w:pPr>
        <w:keepLines/>
        <w:widowControl w:val="0"/>
        <w:tabs>
          <w:tab w:val="left" w:pos="426"/>
          <w:tab w:val="left" w:pos="9354"/>
        </w:tabs>
        <w:ind w:right="-2"/>
        <w:jc w:val="both"/>
        <w:rPr>
          <w:rFonts w:ascii="Tahoma" w:hAnsi="Tahoma" w:cs="Tahoma"/>
          <w:b/>
        </w:rPr>
      </w:pPr>
    </w:p>
    <w:p w14:paraId="39262CF4" w14:textId="266DFB78" w:rsidR="00CB79CC" w:rsidRPr="007207A9" w:rsidRDefault="00CB79CC"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w:t>
      </w:r>
      <w:r w:rsidR="00F07FE5" w:rsidRPr="007207A9">
        <w:rPr>
          <w:rFonts w:ascii="Tahoma" w:hAnsi="Tahoma" w:cs="Tahoma"/>
        </w:rPr>
        <w:t xml:space="preserve"> (podtočka C. točke 3.3.</w:t>
      </w:r>
      <w:r w:rsidR="00CA0F4E" w:rsidRPr="007207A9">
        <w:rPr>
          <w:rFonts w:ascii="Tahoma" w:hAnsi="Tahoma" w:cs="Tahoma"/>
        </w:rPr>
        <w:t xml:space="preserve"> </w:t>
      </w:r>
      <w:r w:rsidR="00F07FE5" w:rsidRPr="007207A9">
        <w:rPr>
          <w:rFonts w:ascii="Tahoma" w:hAnsi="Tahoma" w:cs="Tahoma"/>
        </w:rPr>
        <w:t>razpisne dokumentacije).</w:t>
      </w:r>
    </w:p>
    <w:p w14:paraId="5312311B" w14:textId="77777777" w:rsidR="00CB79CC" w:rsidRPr="007207A9" w:rsidRDefault="00CB79CC" w:rsidP="006E1146">
      <w:pPr>
        <w:keepLines/>
        <w:widowControl w:val="0"/>
        <w:tabs>
          <w:tab w:val="left" w:pos="426"/>
          <w:tab w:val="left" w:pos="9354"/>
        </w:tabs>
        <w:ind w:right="-2"/>
        <w:jc w:val="both"/>
        <w:rPr>
          <w:rFonts w:ascii="Tahoma" w:hAnsi="Tahoma" w:cs="Tahoma"/>
        </w:rPr>
      </w:pPr>
    </w:p>
    <w:p w14:paraId="0DFE8E10" w14:textId="1CA0DCF0" w:rsidR="00942BBB" w:rsidRPr="007207A9" w:rsidRDefault="00942BBB" w:rsidP="006E1146">
      <w:pPr>
        <w:keepLines/>
        <w:widowControl w:val="0"/>
        <w:numPr>
          <w:ilvl w:val="0"/>
          <w:numId w:val="17"/>
        </w:numPr>
        <w:jc w:val="both"/>
        <w:rPr>
          <w:rFonts w:ascii="Tahoma" w:hAnsi="Tahoma" w:cs="Tahoma"/>
          <w:b/>
          <w:sz w:val="22"/>
        </w:rPr>
      </w:pPr>
      <w:r w:rsidRPr="007207A9">
        <w:rPr>
          <w:rFonts w:ascii="Tahoma" w:hAnsi="Tahoma" w:cs="Tahoma"/>
          <w:b/>
          <w:sz w:val="22"/>
        </w:rPr>
        <w:t xml:space="preserve">IZJAVA O STRINJANJU Z OSNUTKOM </w:t>
      </w:r>
      <w:r w:rsidR="00707FCE" w:rsidRPr="007207A9">
        <w:rPr>
          <w:rFonts w:ascii="Tahoma" w:hAnsi="Tahoma" w:cs="Tahoma"/>
          <w:b/>
          <w:sz w:val="22"/>
        </w:rPr>
        <w:t>POGODBE</w:t>
      </w:r>
      <w:r w:rsidR="001F13F1" w:rsidRPr="007207A9">
        <w:rPr>
          <w:rFonts w:ascii="Tahoma" w:hAnsi="Tahoma" w:cs="Tahoma"/>
          <w:b/>
          <w:sz w:val="22"/>
        </w:rPr>
        <w:t>/OKVIRNEGA SPORAZUMA</w:t>
      </w:r>
    </w:p>
    <w:p w14:paraId="799CB461" w14:textId="77777777" w:rsidR="00942BBB" w:rsidRPr="007207A9" w:rsidRDefault="00942BBB" w:rsidP="006E1146">
      <w:pPr>
        <w:keepLines/>
        <w:widowControl w:val="0"/>
        <w:tabs>
          <w:tab w:val="left" w:pos="426"/>
        </w:tabs>
        <w:jc w:val="both"/>
        <w:rPr>
          <w:rFonts w:ascii="Tahoma" w:hAnsi="Tahoma" w:cs="Tahoma"/>
          <w:b/>
        </w:rPr>
      </w:pPr>
    </w:p>
    <w:p w14:paraId="53F3A131" w14:textId="0BB4777D" w:rsidR="00707FCE" w:rsidRPr="007207A9" w:rsidRDefault="00707FCE"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da se strinjamo z opredeljenimi določili osnutka pogodbe</w:t>
      </w:r>
      <w:r w:rsidR="001F13F1" w:rsidRPr="007207A9">
        <w:rPr>
          <w:rFonts w:ascii="Tahoma" w:hAnsi="Tahoma" w:cs="Tahoma"/>
        </w:rPr>
        <w:t>/okvirnega sporazuma</w:t>
      </w:r>
      <w:r w:rsidRPr="007207A9">
        <w:rPr>
          <w:rFonts w:ascii="Tahoma" w:hAnsi="Tahoma" w:cs="Tahoma"/>
        </w:rPr>
        <w:t xml:space="preserve"> in jo</w:t>
      </w:r>
      <w:r w:rsidR="001F13F1" w:rsidRPr="007207A9">
        <w:rPr>
          <w:rFonts w:ascii="Tahoma" w:hAnsi="Tahoma" w:cs="Tahoma"/>
        </w:rPr>
        <w:t>/ga</w:t>
      </w:r>
      <w:r w:rsidRPr="007207A9">
        <w:rPr>
          <w:rFonts w:ascii="Tahoma" w:hAnsi="Tahoma" w:cs="Tahoma"/>
        </w:rPr>
        <w:t xml:space="preserve"> bomo v primeru, da bomo izbrani za izvajanje predmeta javnega naročila, podpisali brez dodatnih zahtev in ugovorov.</w:t>
      </w:r>
    </w:p>
    <w:p w14:paraId="042DF0B2" w14:textId="77777777" w:rsidR="00260F73" w:rsidRPr="007207A9" w:rsidRDefault="00260F73" w:rsidP="006E1146">
      <w:pPr>
        <w:keepLines/>
        <w:widowControl w:val="0"/>
        <w:tabs>
          <w:tab w:val="left" w:pos="426"/>
          <w:tab w:val="left" w:pos="9354"/>
        </w:tabs>
        <w:ind w:right="-2"/>
        <w:jc w:val="both"/>
        <w:rPr>
          <w:rFonts w:ascii="Tahoma" w:hAnsi="Tahoma" w:cs="Tahoma"/>
        </w:rPr>
      </w:pPr>
    </w:p>
    <w:p w14:paraId="71778592" w14:textId="77777777" w:rsidR="00942BBB" w:rsidRPr="007207A9" w:rsidRDefault="00942BBB" w:rsidP="006E1146">
      <w:pPr>
        <w:keepLines/>
        <w:widowControl w:val="0"/>
        <w:tabs>
          <w:tab w:val="left" w:pos="426"/>
          <w:tab w:val="left" w:pos="9354"/>
        </w:tabs>
        <w:ind w:right="-2"/>
        <w:jc w:val="both"/>
        <w:rPr>
          <w:rFonts w:ascii="Tahoma" w:hAnsi="Tahoma" w:cs="Tahoma"/>
        </w:rPr>
      </w:pPr>
    </w:p>
    <w:p w14:paraId="114C38FD" w14:textId="77777777" w:rsidR="00942BBB" w:rsidRPr="007207A9" w:rsidRDefault="00942BBB" w:rsidP="006E1146">
      <w:pPr>
        <w:keepLines/>
        <w:widowControl w:val="0"/>
        <w:ind w:firstLine="284"/>
        <w:jc w:val="both"/>
        <w:rPr>
          <w:rFonts w:ascii="Tahoma" w:hAnsi="Tahoma" w:cs="Tahoma"/>
          <w:i/>
          <w:u w:val="single"/>
        </w:rPr>
      </w:pPr>
      <w:r w:rsidRPr="007207A9">
        <w:rPr>
          <w:rFonts w:ascii="Tahoma" w:hAnsi="Tahoma" w:cs="Tahoma"/>
          <w:i/>
          <w:u w:val="single"/>
        </w:rPr>
        <w:t>Vse izjave podajamo pod kazensko in materialno odgovornostjo.</w:t>
      </w:r>
    </w:p>
    <w:p w14:paraId="3432FAA2" w14:textId="77777777" w:rsidR="00942BBB" w:rsidRPr="007207A9" w:rsidRDefault="00942BBB" w:rsidP="006E1146">
      <w:pPr>
        <w:keepLines/>
        <w:widowControl w:val="0"/>
        <w:tabs>
          <w:tab w:val="left" w:pos="284"/>
        </w:tabs>
        <w:rPr>
          <w:rFonts w:ascii="Tahoma" w:hAnsi="Tahoma" w:cs="Tahoma"/>
          <w:b/>
        </w:rPr>
      </w:pPr>
    </w:p>
    <w:p w14:paraId="22C5DF96" w14:textId="77777777" w:rsidR="00942BBB" w:rsidRPr="007207A9" w:rsidRDefault="00942BBB" w:rsidP="006E1146">
      <w:pPr>
        <w:keepLines/>
        <w:widowControl w:val="0"/>
        <w:tabs>
          <w:tab w:val="left" w:pos="284"/>
        </w:tabs>
        <w:rPr>
          <w:rFonts w:ascii="Tahoma" w:hAnsi="Tahoma" w:cs="Tahoma"/>
          <w:b/>
        </w:rPr>
      </w:pPr>
    </w:p>
    <w:p w14:paraId="1C1F42F4" w14:textId="77777777" w:rsidR="00942BBB" w:rsidRPr="007207A9" w:rsidRDefault="00942BBB" w:rsidP="006E1146">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7207A9"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7207A9" w:rsidRDefault="00942BBB" w:rsidP="006E1146">
            <w:pPr>
              <w:keepLines/>
              <w:widowControl w:val="0"/>
              <w:jc w:val="both"/>
              <w:rPr>
                <w:rFonts w:ascii="Tahoma" w:hAnsi="Tahoma" w:cs="Tahoma"/>
                <w:snapToGrid w:val="0"/>
              </w:rPr>
            </w:pPr>
          </w:p>
        </w:tc>
        <w:tc>
          <w:tcPr>
            <w:tcW w:w="2976" w:type="dxa"/>
          </w:tcPr>
          <w:p w14:paraId="34845D5A" w14:textId="77777777" w:rsidR="00942BBB" w:rsidRPr="007207A9" w:rsidRDefault="00942BBB" w:rsidP="006E114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7207A9" w:rsidRDefault="00942BBB" w:rsidP="006E1146">
            <w:pPr>
              <w:keepLines/>
              <w:widowControl w:val="0"/>
              <w:tabs>
                <w:tab w:val="left" w:pos="567"/>
                <w:tab w:val="num" w:pos="851"/>
                <w:tab w:val="left" w:pos="993"/>
              </w:tabs>
              <w:jc w:val="both"/>
              <w:rPr>
                <w:rFonts w:ascii="Tahoma" w:hAnsi="Tahoma" w:cs="Tahoma"/>
                <w:snapToGrid w:val="0"/>
                <w:sz w:val="28"/>
              </w:rPr>
            </w:pPr>
          </w:p>
        </w:tc>
      </w:tr>
      <w:tr w:rsidR="00942BBB" w:rsidRPr="007207A9" w14:paraId="675CE6F3" w14:textId="77777777" w:rsidTr="009E18F9">
        <w:trPr>
          <w:trHeight w:val="235"/>
        </w:trPr>
        <w:tc>
          <w:tcPr>
            <w:tcW w:w="3401" w:type="dxa"/>
            <w:tcBorders>
              <w:top w:val="single" w:sz="4" w:space="0" w:color="auto"/>
              <w:left w:val="nil"/>
              <w:bottom w:val="nil"/>
              <w:right w:val="nil"/>
            </w:tcBorders>
            <w:hideMark/>
          </w:tcPr>
          <w:p w14:paraId="5CE78E09" w14:textId="77777777" w:rsidR="00942BBB" w:rsidRPr="007207A9" w:rsidRDefault="00942BBB" w:rsidP="006E1146">
            <w:pPr>
              <w:keepLines/>
              <w:widowControl w:val="0"/>
              <w:jc w:val="center"/>
              <w:rPr>
                <w:rFonts w:ascii="Tahoma" w:hAnsi="Tahoma" w:cs="Tahoma"/>
                <w:snapToGrid w:val="0"/>
              </w:rPr>
            </w:pPr>
            <w:r w:rsidRPr="007207A9">
              <w:rPr>
                <w:rFonts w:ascii="Tahoma" w:hAnsi="Tahoma" w:cs="Tahoma"/>
                <w:snapToGrid w:val="0"/>
              </w:rPr>
              <w:t>(kraj, datum)</w:t>
            </w:r>
          </w:p>
        </w:tc>
        <w:tc>
          <w:tcPr>
            <w:tcW w:w="2976" w:type="dxa"/>
            <w:hideMark/>
          </w:tcPr>
          <w:p w14:paraId="3A40C5BD" w14:textId="77777777" w:rsidR="00942BBB" w:rsidRPr="007207A9" w:rsidRDefault="00942BBB" w:rsidP="006E1146">
            <w:pPr>
              <w:keepLines/>
              <w:widowControl w:val="0"/>
              <w:jc w:val="center"/>
              <w:rPr>
                <w:rFonts w:ascii="Tahoma" w:hAnsi="Tahoma" w:cs="Tahoma"/>
                <w:snapToGrid w:val="0"/>
              </w:rPr>
            </w:pPr>
            <w:r w:rsidRPr="007207A9">
              <w:rPr>
                <w:rFonts w:ascii="Tahoma" w:hAnsi="Tahoma" w:cs="Tahoma"/>
                <w:snapToGrid w:val="0"/>
              </w:rPr>
              <w:t>žig</w:t>
            </w:r>
          </w:p>
        </w:tc>
        <w:tc>
          <w:tcPr>
            <w:tcW w:w="3118" w:type="dxa"/>
            <w:tcBorders>
              <w:top w:val="single" w:sz="4" w:space="0" w:color="auto"/>
              <w:left w:val="nil"/>
              <w:bottom w:val="nil"/>
              <w:right w:val="nil"/>
            </w:tcBorders>
            <w:hideMark/>
          </w:tcPr>
          <w:p w14:paraId="61EEAEA9" w14:textId="77777777" w:rsidR="00942BBB" w:rsidRPr="007207A9" w:rsidRDefault="00942BBB" w:rsidP="006E1146">
            <w:pPr>
              <w:keepLines/>
              <w:widowControl w:val="0"/>
              <w:jc w:val="center"/>
              <w:rPr>
                <w:rFonts w:ascii="Tahoma" w:hAnsi="Tahoma" w:cs="Tahoma"/>
                <w:snapToGrid w:val="0"/>
              </w:rPr>
            </w:pPr>
            <w:r w:rsidRPr="007207A9">
              <w:rPr>
                <w:rFonts w:ascii="Tahoma" w:hAnsi="Tahoma" w:cs="Tahoma"/>
                <w:snapToGrid w:val="0"/>
              </w:rPr>
              <w:t>(podpis odgovorne osebe)</w:t>
            </w:r>
          </w:p>
          <w:p w14:paraId="1CAF82C8" w14:textId="77777777" w:rsidR="00942BBB" w:rsidRPr="007207A9" w:rsidRDefault="00942BBB" w:rsidP="006E1146">
            <w:pPr>
              <w:keepLines/>
              <w:widowControl w:val="0"/>
              <w:jc w:val="center"/>
              <w:rPr>
                <w:rFonts w:ascii="Tahoma" w:hAnsi="Tahoma" w:cs="Tahoma"/>
                <w:snapToGrid w:val="0"/>
              </w:rPr>
            </w:pPr>
          </w:p>
          <w:p w14:paraId="1438F007" w14:textId="77777777" w:rsidR="00942BBB" w:rsidRPr="007207A9" w:rsidRDefault="00942BBB" w:rsidP="006E1146">
            <w:pPr>
              <w:keepLines/>
              <w:widowControl w:val="0"/>
              <w:jc w:val="center"/>
              <w:rPr>
                <w:rFonts w:ascii="Tahoma" w:hAnsi="Tahoma" w:cs="Tahoma"/>
                <w:snapToGrid w:val="0"/>
              </w:rPr>
            </w:pPr>
          </w:p>
        </w:tc>
      </w:tr>
    </w:tbl>
    <w:p w14:paraId="7214F122" w14:textId="77777777" w:rsidR="00942BBB" w:rsidRPr="007207A9" w:rsidRDefault="00942BBB" w:rsidP="006E1146">
      <w:pPr>
        <w:keepLines/>
        <w:widowControl w:val="0"/>
        <w:rPr>
          <w:sz w:val="14"/>
        </w:rPr>
      </w:pPr>
    </w:p>
    <w:p w14:paraId="2873A508" w14:textId="77777777" w:rsidR="00942BBB" w:rsidRPr="007207A9" w:rsidRDefault="00942BBB" w:rsidP="006E1146">
      <w:pPr>
        <w:keepLines/>
        <w:widowControl w:val="0"/>
        <w:jc w:val="both"/>
        <w:rPr>
          <w:rFonts w:ascii="Tahoma" w:hAnsi="Tahoma" w:cs="Tahoma"/>
          <w:i/>
          <w:sz w:val="18"/>
          <w:szCs w:val="18"/>
          <w:u w:val="single"/>
        </w:rPr>
      </w:pPr>
      <w:r w:rsidRPr="007207A9">
        <w:rPr>
          <w:rFonts w:ascii="Tahoma" w:hAnsi="Tahoma" w:cs="Tahoma"/>
          <w:b/>
          <w:i/>
          <w:sz w:val="18"/>
          <w:szCs w:val="18"/>
          <w:u w:val="single"/>
        </w:rPr>
        <w:t>Opomba:</w:t>
      </w:r>
      <w:r w:rsidRPr="007207A9">
        <w:rPr>
          <w:rFonts w:ascii="Tahoma" w:hAnsi="Tahoma" w:cs="Tahoma"/>
          <w:i/>
          <w:sz w:val="18"/>
          <w:szCs w:val="18"/>
          <w:u w:val="single"/>
        </w:rPr>
        <w:t xml:space="preserve"> </w:t>
      </w:r>
    </w:p>
    <w:p w14:paraId="778EEB29" w14:textId="77777777"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t>Izjavo izpolnijo in podpišejo tudi VSI posamezni člani skupine ponudnikov – partnerji v primeru skupne ponudbe.</w:t>
      </w:r>
    </w:p>
    <w:p w14:paraId="40E07A22" w14:textId="77777777" w:rsidR="00942BBB" w:rsidRPr="007207A9" w:rsidRDefault="00942BBB" w:rsidP="006E1146">
      <w:pPr>
        <w:pStyle w:val="Blokbesedila"/>
        <w:keepLines/>
        <w:widowControl w:val="0"/>
        <w:tabs>
          <w:tab w:val="left" w:pos="9354"/>
        </w:tabs>
        <w:ind w:left="0" w:right="-2"/>
        <w:jc w:val="both"/>
        <w:rPr>
          <w:rFonts w:ascii="Tahoma" w:hAnsi="Tahoma" w:cs="Tahoma"/>
          <w:b/>
          <w:sz w:val="20"/>
        </w:rPr>
      </w:pPr>
    </w:p>
    <w:p w14:paraId="7EBA361A"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 xml:space="preserve">Navodilo: </w:t>
      </w:r>
    </w:p>
    <w:p w14:paraId="48BA75C9" w14:textId="376F881F" w:rsidR="00942BBB" w:rsidRPr="007207A9" w:rsidRDefault="00942BBB" w:rsidP="006E1146">
      <w:pPr>
        <w:keepLines/>
        <w:widowControl w:val="0"/>
        <w:jc w:val="both"/>
      </w:pPr>
      <w:r w:rsidRPr="007207A9">
        <w:rPr>
          <w:rFonts w:ascii="Tahoma" w:hAnsi="Tahoma" w:cs="Tahoma"/>
          <w:b/>
          <w:i/>
          <w:iCs/>
          <w:sz w:val="18"/>
          <w:szCs w:val="22"/>
        </w:rPr>
        <w:t>Ponudnik</w:t>
      </w:r>
      <w:r w:rsidRPr="007207A9">
        <w:rPr>
          <w:rFonts w:ascii="Tahoma" w:hAnsi="Tahoma" w:cs="Tahoma"/>
          <w:i/>
          <w:iCs/>
          <w:sz w:val="18"/>
          <w:szCs w:val="22"/>
        </w:rPr>
        <w:t xml:space="preserve"> </w:t>
      </w:r>
      <w:r w:rsidRPr="007207A9">
        <w:rPr>
          <w:rFonts w:ascii="Tahoma" w:hAnsi="Tahoma" w:cs="Tahoma"/>
          <w:i/>
          <w:iCs/>
          <w:sz w:val="18"/>
          <w:szCs w:val="22"/>
          <w:u w:val="single"/>
        </w:rPr>
        <w:t>obrazec</w:t>
      </w:r>
      <w:r w:rsidRPr="007207A9">
        <w:rPr>
          <w:rFonts w:ascii="Tahoma" w:hAnsi="Tahoma" w:cs="Tahoma"/>
          <w:b/>
          <w:i/>
          <w:iCs/>
          <w:sz w:val="18"/>
          <w:szCs w:val="22"/>
        </w:rPr>
        <w:t xml:space="preserve"> </w:t>
      </w:r>
      <w:r w:rsidRPr="007207A9">
        <w:rPr>
          <w:rFonts w:ascii="Tahoma" w:hAnsi="Tahoma" w:cs="Tahoma"/>
          <w:i/>
          <w:iCs/>
          <w:sz w:val="18"/>
          <w:szCs w:val="22"/>
        </w:rPr>
        <w:t>v okviru sistema e-JN</w:t>
      </w:r>
      <w:r w:rsidRPr="007207A9">
        <w:rPr>
          <w:rFonts w:ascii="Tahoma" w:hAnsi="Tahoma" w:cs="Tahoma"/>
          <w:b/>
          <w:i/>
          <w:iCs/>
          <w:sz w:val="18"/>
          <w:szCs w:val="22"/>
        </w:rPr>
        <w:t xml:space="preserve"> </w:t>
      </w:r>
      <w:r w:rsidRPr="007207A9">
        <w:rPr>
          <w:rFonts w:ascii="Tahoma" w:hAnsi="Tahoma" w:cs="Tahoma"/>
          <w:b/>
          <w:i/>
          <w:iCs/>
          <w:sz w:val="18"/>
          <w:szCs w:val="22"/>
          <w:u w:val="single"/>
        </w:rPr>
        <w:t xml:space="preserve">naloži v </w:t>
      </w:r>
      <w:r w:rsidR="002C3EAC" w:rsidRPr="007207A9">
        <w:rPr>
          <w:rFonts w:ascii="Tahoma" w:hAnsi="Tahoma" w:cs="Tahoma"/>
          <w:b/>
          <w:i/>
          <w:iCs/>
          <w:sz w:val="18"/>
          <w:szCs w:val="22"/>
          <w:u w:val="single"/>
        </w:rPr>
        <w:t>Razdelek »DOKUMENTI«, del »IZJAVA – ponudnik«</w:t>
      </w:r>
      <w:r w:rsidRPr="007207A9">
        <w:rPr>
          <w:rFonts w:ascii="Tahoma" w:hAnsi="Tahoma" w:cs="Tahoma"/>
          <w:b/>
          <w:i/>
          <w:iCs/>
          <w:sz w:val="18"/>
          <w:szCs w:val="22"/>
          <w:u w:val="single"/>
        </w:rPr>
        <w:t>!!!</w:t>
      </w:r>
    </w:p>
    <w:p w14:paraId="3445810D" w14:textId="77777777" w:rsidR="00260F73" w:rsidRPr="007207A9" w:rsidRDefault="00260F73" w:rsidP="006E1146">
      <w:pPr>
        <w:keepLines/>
        <w:widowControl w:val="0"/>
        <w:jc w:val="both"/>
        <w:rPr>
          <w:rFonts w:ascii="Tahoma" w:hAnsi="Tahoma" w:cs="Tahoma"/>
          <w:i/>
          <w:iCs/>
          <w:sz w:val="16"/>
          <w:szCs w:val="22"/>
        </w:rPr>
      </w:pPr>
    </w:p>
    <w:p w14:paraId="6974B22D" w14:textId="7389952B" w:rsidR="00942BBB" w:rsidRPr="007207A9" w:rsidRDefault="00942BBB" w:rsidP="006E1146">
      <w:pPr>
        <w:keepLines/>
        <w:widowControl w:val="0"/>
        <w:jc w:val="both"/>
      </w:pPr>
      <w:r w:rsidRPr="007207A9">
        <w:rPr>
          <w:rFonts w:ascii="Tahoma" w:hAnsi="Tahoma" w:cs="Tahoma"/>
          <w:i/>
          <w:iCs/>
          <w:sz w:val="18"/>
          <w:szCs w:val="22"/>
        </w:rPr>
        <w:t xml:space="preserve">Za </w:t>
      </w:r>
      <w:r w:rsidRPr="007207A9">
        <w:rPr>
          <w:rFonts w:ascii="Tahoma" w:hAnsi="Tahoma" w:cs="Tahoma"/>
          <w:b/>
          <w:i/>
          <w:iCs/>
          <w:sz w:val="18"/>
          <w:szCs w:val="22"/>
        </w:rPr>
        <w:t>posameznega člana skupine ponudnikov</w:t>
      </w:r>
      <w:r w:rsidRPr="007207A9">
        <w:rPr>
          <w:rFonts w:ascii="Tahoma" w:hAnsi="Tahoma" w:cs="Tahoma"/>
          <w:i/>
          <w:iCs/>
          <w:sz w:val="18"/>
          <w:szCs w:val="22"/>
        </w:rPr>
        <w:t xml:space="preserve"> v okviru skupne ponudbe (partnerja) ponudnik </w:t>
      </w:r>
      <w:r w:rsidRPr="007207A9">
        <w:rPr>
          <w:rFonts w:ascii="Tahoma" w:hAnsi="Tahoma" w:cs="Tahoma"/>
          <w:i/>
          <w:iCs/>
          <w:sz w:val="18"/>
          <w:szCs w:val="22"/>
          <w:u w:val="single"/>
        </w:rPr>
        <w:t>obrazec</w:t>
      </w:r>
      <w:r w:rsidRPr="007207A9">
        <w:rPr>
          <w:rFonts w:ascii="Tahoma" w:hAnsi="Tahoma" w:cs="Tahoma"/>
          <w:b/>
          <w:i/>
          <w:iCs/>
          <w:sz w:val="18"/>
          <w:szCs w:val="22"/>
        </w:rPr>
        <w:t xml:space="preserve"> </w:t>
      </w:r>
      <w:r w:rsidRPr="007207A9">
        <w:rPr>
          <w:rFonts w:ascii="Tahoma" w:hAnsi="Tahoma" w:cs="Tahoma"/>
          <w:i/>
          <w:iCs/>
          <w:sz w:val="18"/>
          <w:szCs w:val="22"/>
        </w:rPr>
        <w:t>v okviru sistema e-JN</w:t>
      </w:r>
      <w:r w:rsidRPr="007207A9">
        <w:rPr>
          <w:rFonts w:ascii="Tahoma" w:hAnsi="Tahoma" w:cs="Tahoma"/>
          <w:b/>
          <w:i/>
          <w:iCs/>
          <w:sz w:val="18"/>
          <w:szCs w:val="22"/>
        </w:rPr>
        <w:t xml:space="preserve"> </w:t>
      </w:r>
      <w:r w:rsidRPr="007207A9">
        <w:rPr>
          <w:rFonts w:ascii="Tahoma" w:hAnsi="Tahoma" w:cs="Tahoma"/>
          <w:b/>
          <w:i/>
          <w:iCs/>
          <w:sz w:val="18"/>
          <w:szCs w:val="22"/>
          <w:u w:val="single"/>
        </w:rPr>
        <w:t xml:space="preserve">naloži </w:t>
      </w:r>
      <w:r w:rsidR="002C3EAC" w:rsidRPr="007207A9">
        <w:rPr>
          <w:rFonts w:ascii="Tahoma" w:hAnsi="Tahoma" w:cs="Tahoma"/>
          <w:b/>
          <w:i/>
          <w:iCs/>
          <w:sz w:val="18"/>
          <w:szCs w:val="22"/>
          <w:u w:val="single"/>
        </w:rPr>
        <w:t>v Razdelek »SODELUJOČI«, del »IZJAVA – ostali sodelujoči</w:t>
      </w:r>
      <w:r w:rsidRPr="007207A9">
        <w:rPr>
          <w:rFonts w:ascii="Tahoma" w:hAnsi="Tahoma" w:cs="Tahoma"/>
          <w:b/>
          <w:i/>
          <w:iCs/>
          <w:sz w:val="18"/>
          <w:szCs w:val="22"/>
          <w:u w:val="single"/>
        </w:rPr>
        <w:t>«!!!</w:t>
      </w:r>
    </w:p>
    <w:p w14:paraId="3CE45C1D" w14:textId="77777777" w:rsidR="00942BBB" w:rsidRPr="007207A9" w:rsidRDefault="00942BBB" w:rsidP="006E1146">
      <w:pPr>
        <w:keepLines/>
        <w:widowControl w:val="0"/>
        <w:rPr>
          <w:sz w:val="8"/>
        </w:rPr>
      </w:pPr>
      <w:r w:rsidRPr="007207A9">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7207A9"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7207A9" w:rsidRDefault="00942BBB" w:rsidP="006E1146">
            <w:pPr>
              <w:keepLines/>
              <w:widowControl w:val="0"/>
              <w:jc w:val="both"/>
              <w:rPr>
                <w:rFonts w:ascii="Tahoma" w:hAnsi="Tahoma" w:cs="Tahoma"/>
              </w:rPr>
            </w:pPr>
            <w:r w:rsidRPr="007207A9">
              <w:rPr>
                <w:rFonts w:ascii="Tahoma" w:hAnsi="Tahoma" w:cs="Tahoma"/>
              </w:rPr>
              <w:lastRenderedPageBreak/>
              <w:br w:type="page"/>
            </w:r>
            <w:r w:rsidRPr="007207A9">
              <w:rPr>
                <w:rFonts w:ascii="Tahoma" w:hAnsi="Tahoma" w:cs="Tahoma"/>
              </w:rPr>
              <w:br w:type="page"/>
            </w:r>
            <w:r w:rsidRPr="007207A9">
              <w:rPr>
                <w:rFonts w:ascii="Tahoma" w:hAnsi="Tahoma" w:cs="Tahoma"/>
              </w:rPr>
              <w:br w:type="page"/>
            </w:r>
            <w:r w:rsidRPr="007207A9">
              <w:rPr>
                <w:rFonts w:ascii="Tahoma" w:hAnsi="Tahoma" w:cs="Tahoma"/>
              </w:rPr>
              <w:br w:type="page"/>
            </w:r>
            <w:r w:rsidRPr="007207A9">
              <w:rPr>
                <w:rFonts w:ascii="Tahoma" w:hAnsi="Tahoma" w:cs="Tahoma"/>
                <w:b/>
              </w:rPr>
              <w:br w:type="page"/>
            </w:r>
            <w:r w:rsidRPr="007207A9">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77777777" w:rsidR="00942BBB" w:rsidRPr="007207A9" w:rsidRDefault="00942BBB" w:rsidP="006E1146">
            <w:pPr>
              <w:keepLines/>
              <w:widowControl w:val="0"/>
              <w:jc w:val="both"/>
              <w:rPr>
                <w:rFonts w:ascii="Tahoma" w:hAnsi="Tahoma" w:cs="Tahoma"/>
              </w:rPr>
            </w:pPr>
            <w:r w:rsidRPr="007207A9">
              <w:rPr>
                <w:rFonts w:ascii="Tahoma" w:hAnsi="Tahoma" w:cs="Tahoma"/>
              </w:rPr>
              <w:t>IZJAVA O IZPOLNJEVANJU SPOSOBNOSTI PODIZVAJALCA/SUBJEKTA</w:t>
            </w:r>
            <w:r w:rsidRPr="007207A9">
              <w:rPr>
                <w:rFonts w:ascii="Tahoma" w:hAnsi="Tahoma" w:cs="Tahoma"/>
                <w:iCs/>
              </w:rPr>
              <w:t xml:space="preserve"> KATERIH ZMOGLJIVOST UPORABLJA PONUDNIK</w:t>
            </w:r>
            <w:r w:rsidRPr="007207A9">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7207A9" w:rsidRDefault="00F532D4" w:rsidP="006E1146">
            <w:pPr>
              <w:keepLines/>
              <w:widowControl w:val="0"/>
              <w:jc w:val="both"/>
              <w:rPr>
                <w:rFonts w:ascii="Tahoma" w:hAnsi="Tahoma" w:cs="Tahoma"/>
                <w:b/>
              </w:rPr>
            </w:pPr>
            <w:r w:rsidRPr="007207A9">
              <w:rPr>
                <w:rFonts w:ascii="Tahoma" w:hAnsi="Tahoma" w:cs="Tahoma"/>
                <w:b/>
                <w:i/>
              </w:rPr>
              <w:t>P</w:t>
            </w:r>
            <w:r w:rsidR="00942BBB" w:rsidRPr="007207A9">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7207A9" w:rsidRDefault="00942BBB" w:rsidP="006E1146">
            <w:pPr>
              <w:keepLines/>
              <w:widowControl w:val="0"/>
              <w:jc w:val="both"/>
              <w:rPr>
                <w:rFonts w:ascii="Tahoma" w:hAnsi="Tahoma" w:cs="Tahoma"/>
                <w:b/>
                <w:i/>
              </w:rPr>
            </w:pPr>
            <w:r w:rsidRPr="007207A9">
              <w:rPr>
                <w:rFonts w:ascii="Tahoma" w:hAnsi="Tahoma" w:cs="Tahoma"/>
                <w:b/>
                <w:i/>
              </w:rPr>
              <w:t>3/2</w:t>
            </w:r>
          </w:p>
        </w:tc>
      </w:tr>
    </w:tbl>
    <w:p w14:paraId="10E03461" w14:textId="77777777" w:rsidR="00942BBB" w:rsidRPr="007207A9" w:rsidRDefault="00942BBB" w:rsidP="006E1146">
      <w:pPr>
        <w:keepLines/>
        <w:widowControl w:val="0"/>
        <w:jc w:val="both"/>
        <w:rPr>
          <w:rFonts w:ascii="Tahoma" w:hAnsi="Tahoma" w:cs="Tahoma"/>
        </w:rPr>
      </w:pPr>
    </w:p>
    <w:p w14:paraId="04462E35" w14:textId="77777777" w:rsidR="00942BBB" w:rsidRPr="007207A9" w:rsidRDefault="00942BBB" w:rsidP="006E1146">
      <w:pPr>
        <w:keepLines/>
        <w:widowControl w:val="0"/>
        <w:spacing w:line="276" w:lineRule="auto"/>
        <w:jc w:val="both"/>
        <w:rPr>
          <w:rFonts w:ascii="Tahoma" w:hAnsi="Tahoma" w:cs="Tahoma"/>
        </w:rPr>
      </w:pPr>
      <w:r w:rsidRPr="007207A9">
        <w:rPr>
          <w:rFonts w:ascii="Tahoma" w:hAnsi="Tahoma" w:cs="Tahoma"/>
        </w:rPr>
        <w:t xml:space="preserve">Podizvajalec/subjekt: ____________________________________________________________________ , </w:t>
      </w:r>
    </w:p>
    <w:p w14:paraId="136746E0" w14:textId="49502251" w:rsidR="00942BBB" w:rsidRPr="007207A9" w:rsidRDefault="00942BBB" w:rsidP="006E1146">
      <w:pPr>
        <w:keepLines/>
        <w:widowControl w:val="0"/>
        <w:spacing w:line="276" w:lineRule="auto"/>
        <w:jc w:val="both"/>
        <w:rPr>
          <w:rFonts w:ascii="Tahoma" w:hAnsi="Tahoma" w:cs="Tahoma"/>
        </w:rPr>
      </w:pPr>
      <w:r w:rsidRPr="007207A9">
        <w:rPr>
          <w:rFonts w:ascii="Tahoma" w:hAnsi="Tahoma" w:cs="Tahoma"/>
        </w:rPr>
        <w:t xml:space="preserve">ki nastopamo kot podizvajalec oziroma kot subjekt, katerih zmogljivosti bo uporabljal ponudnik, ki oddaja ponudbo za javno naročilo </w:t>
      </w:r>
      <w:r w:rsidR="0062122E" w:rsidRPr="007207A9">
        <w:rPr>
          <w:rFonts w:ascii="Tahoma" w:hAnsi="Tahoma" w:cs="Tahoma"/>
          <w:b/>
        </w:rPr>
        <w:t>LPT-147/23</w:t>
      </w:r>
      <w:r w:rsidR="00A02FBE" w:rsidRPr="007207A9">
        <w:rPr>
          <w:rFonts w:ascii="Tahoma" w:hAnsi="Tahoma" w:cs="Tahoma"/>
          <w:b/>
        </w:rPr>
        <w:t xml:space="preserve"> –</w:t>
      </w:r>
      <w:r w:rsidR="00B6646D" w:rsidRPr="007207A9">
        <w:rPr>
          <w:rFonts w:ascii="Tahoma" w:hAnsi="Tahoma" w:cs="Tahoma"/>
          <w:b/>
        </w:rPr>
        <w:t>»</w:t>
      </w:r>
      <w:r w:rsidR="0062122E" w:rsidRPr="007207A9">
        <w:rPr>
          <w:rFonts w:ascii="Tahoma" w:hAnsi="Tahoma" w:cs="Tahoma"/>
          <w:b/>
        </w:rPr>
        <w:t>Nabava opreme in vzdrževanje optične infrastrukture</w:t>
      </w:r>
      <w:r w:rsidR="00434549" w:rsidRPr="007207A9">
        <w:rPr>
          <w:rFonts w:ascii="Tahoma" w:hAnsi="Tahoma" w:cs="Tahoma"/>
          <w:b/>
        </w:rPr>
        <w:t>«</w:t>
      </w:r>
      <w:r w:rsidRPr="007207A9">
        <w:rPr>
          <w:rFonts w:ascii="Tahoma" w:hAnsi="Tahoma" w:cs="Tahoma"/>
        </w:rPr>
        <w:t xml:space="preserve">, </w:t>
      </w:r>
      <w:r w:rsidRPr="007207A9">
        <w:rPr>
          <w:rFonts w:ascii="Tahoma" w:hAnsi="Tahoma" w:cs="Tahoma"/>
          <w:u w:val="single"/>
        </w:rPr>
        <w:t>podajamo naslednje izjave</w:t>
      </w:r>
      <w:r w:rsidRPr="007207A9">
        <w:rPr>
          <w:rFonts w:ascii="Tahoma" w:hAnsi="Tahoma" w:cs="Tahoma"/>
        </w:rPr>
        <w:t xml:space="preserve">: </w:t>
      </w:r>
    </w:p>
    <w:p w14:paraId="7C16CBE0" w14:textId="77777777" w:rsidR="00942BBB" w:rsidRPr="007207A9" w:rsidRDefault="00942BBB" w:rsidP="006E1146">
      <w:pPr>
        <w:keepLines/>
        <w:widowControl w:val="0"/>
        <w:jc w:val="both"/>
        <w:rPr>
          <w:rFonts w:ascii="Tahoma" w:hAnsi="Tahoma" w:cs="Tahoma"/>
          <w:sz w:val="18"/>
        </w:rPr>
      </w:pPr>
      <w:r w:rsidRPr="007207A9">
        <w:rPr>
          <w:rFonts w:ascii="Tahoma" w:hAnsi="Tahoma" w:cs="Tahoma"/>
          <w:sz w:val="18"/>
        </w:rPr>
        <w:t xml:space="preserve"> </w:t>
      </w:r>
    </w:p>
    <w:p w14:paraId="11983BAD" w14:textId="77777777" w:rsidR="00942BBB" w:rsidRPr="007207A9" w:rsidRDefault="00942BBB" w:rsidP="006E1146">
      <w:pPr>
        <w:keepLines/>
        <w:widowControl w:val="0"/>
        <w:jc w:val="both"/>
        <w:rPr>
          <w:rFonts w:ascii="Tahoma" w:hAnsi="Tahoma" w:cs="Tahoma"/>
          <w:sz w:val="18"/>
        </w:rPr>
      </w:pPr>
    </w:p>
    <w:p w14:paraId="18361386" w14:textId="77777777" w:rsidR="00942BBB" w:rsidRPr="007207A9" w:rsidRDefault="00942BBB" w:rsidP="006E1146">
      <w:pPr>
        <w:keepLines/>
        <w:widowControl w:val="0"/>
        <w:numPr>
          <w:ilvl w:val="0"/>
          <w:numId w:val="18"/>
        </w:numPr>
        <w:jc w:val="both"/>
        <w:rPr>
          <w:rFonts w:ascii="Tahoma" w:hAnsi="Tahoma" w:cs="Tahoma"/>
          <w:b/>
        </w:rPr>
      </w:pPr>
      <w:r w:rsidRPr="007207A9">
        <w:rPr>
          <w:rFonts w:ascii="Tahoma" w:hAnsi="Tahoma" w:cs="Tahoma"/>
          <w:b/>
        </w:rPr>
        <w:t>IZJAVA O SPREJEMANJU POGOJEV RAZPISNE DOKUMENTACIJE</w:t>
      </w:r>
    </w:p>
    <w:p w14:paraId="6D97AD94" w14:textId="77777777" w:rsidR="00942BBB" w:rsidRPr="007207A9" w:rsidRDefault="00942BBB" w:rsidP="006E1146">
      <w:pPr>
        <w:keepLines/>
        <w:widowControl w:val="0"/>
        <w:jc w:val="both"/>
        <w:rPr>
          <w:rFonts w:ascii="Tahoma" w:hAnsi="Tahoma" w:cs="Tahoma"/>
        </w:rPr>
      </w:pPr>
    </w:p>
    <w:p w14:paraId="6EEB05EB" w14:textId="22832320" w:rsidR="00942BBB" w:rsidRPr="007207A9" w:rsidRDefault="00942BBB"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 xml:space="preserve">da se strinjamo z </w:t>
      </w:r>
      <w:r w:rsidRPr="007207A9">
        <w:rPr>
          <w:rFonts w:ascii="Tahoma" w:hAnsi="Tahoma" w:cs="Tahoma"/>
          <w:b/>
        </w:rPr>
        <w:t>vsemi</w:t>
      </w:r>
      <w:r w:rsidRPr="007207A9">
        <w:rPr>
          <w:rFonts w:ascii="Tahoma" w:hAnsi="Tahoma" w:cs="Tahoma"/>
        </w:rPr>
        <w:t xml:space="preserve"> pogoji in zahtevami razpisne dokumentacije (opisi, določila, zahteve, pogoji, </w:t>
      </w:r>
      <w:proofErr w:type="spellStart"/>
      <w:r w:rsidRPr="007207A9">
        <w:rPr>
          <w:rFonts w:ascii="Tahoma" w:hAnsi="Tahoma" w:cs="Tahoma"/>
        </w:rPr>
        <w:t>itd</w:t>
      </w:r>
      <w:proofErr w:type="spellEnd"/>
      <w:r w:rsidRPr="007207A9">
        <w:rPr>
          <w:rFonts w:ascii="Tahoma" w:hAnsi="Tahoma" w:cs="Tahoma"/>
        </w:rPr>
        <w:t xml:space="preserve">…), </w:t>
      </w:r>
      <w:r w:rsidRPr="007207A9">
        <w:rPr>
          <w:rFonts w:ascii="Tahoma" w:hAnsi="Tahoma" w:cs="Tahoma"/>
          <w:u w:val="single"/>
        </w:rPr>
        <w:t>ki se nanašajo na podizvajalca/e oz. na subjekt/e, katerih zmogljivosti bo uporabljal ponudnik.</w:t>
      </w:r>
      <w:r w:rsidRPr="007207A9">
        <w:rPr>
          <w:rFonts w:ascii="Tahoma" w:hAnsi="Tahoma" w:cs="Tahoma"/>
        </w:rPr>
        <w:t xml:space="preserve">   </w:t>
      </w:r>
    </w:p>
    <w:p w14:paraId="494EEBA7" w14:textId="77777777" w:rsidR="00942BBB" w:rsidRPr="007207A9" w:rsidRDefault="00942BBB" w:rsidP="006E1146">
      <w:pPr>
        <w:keepLines/>
        <w:widowControl w:val="0"/>
        <w:jc w:val="both"/>
        <w:rPr>
          <w:rFonts w:ascii="Tahoma" w:hAnsi="Tahoma" w:cs="Tahoma"/>
        </w:rPr>
      </w:pPr>
      <w:r w:rsidRPr="007207A9">
        <w:rPr>
          <w:rFonts w:ascii="Tahoma" w:hAnsi="Tahoma" w:cs="Tahoma"/>
        </w:rPr>
        <w:t xml:space="preserve"> </w:t>
      </w:r>
    </w:p>
    <w:p w14:paraId="73B33311" w14:textId="77777777" w:rsidR="00942BBB" w:rsidRPr="007207A9" w:rsidRDefault="00942BBB" w:rsidP="006E1146">
      <w:pPr>
        <w:keepLines/>
        <w:widowControl w:val="0"/>
        <w:numPr>
          <w:ilvl w:val="0"/>
          <w:numId w:val="18"/>
        </w:numPr>
        <w:jc w:val="both"/>
        <w:rPr>
          <w:rFonts w:ascii="Tahoma" w:hAnsi="Tahoma" w:cs="Tahoma"/>
          <w:b/>
        </w:rPr>
      </w:pPr>
      <w:r w:rsidRPr="007207A9">
        <w:rPr>
          <w:rFonts w:ascii="Tahoma" w:hAnsi="Tahoma" w:cs="Tahoma"/>
          <w:b/>
        </w:rPr>
        <w:t>TEHNIČNA SPECIFIKACIJA</w:t>
      </w:r>
      <w:r w:rsidRPr="007207A9">
        <w:rPr>
          <w:rFonts w:ascii="Tahoma" w:hAnsi="Tahoma" w:cs="Tahoma"/>
          <w:b/>
          <w:sz w:val="28"/>
        </w:rPr>
        <w:t xml:space="preserve"> </w:t>
      </w:r>
      <w:r w:rsidRPr="007207A9">
        <w:rPr>
          <w:rFonts w:ascii="Tahoma" w:hAnsi="Tahoma" w:cs="Tahoma"/>
          <w:b/>
        </w:rPr>
        <w:t>IN PONUDBENI POGOJI IN ZAHTEVE</w:t>
      </w:r>
    </w:p>
    <w:p w14:paraId="3CBB055E" w14:textId="77777777" w:rsidR="00942BBB" w:rsidRPr="007207A9" w:rsidRDefault="00942BBB" w:rsidP="006E1146">
      <w:pPr>
        <w:keepLines/>
        <w:widowControl w:val="0"/>
        <w:jc w:val="both"/>
        <w:rPr>
          <w:rFonts w:ascii="Tahoma" w:hAnsi="Tahoma" w:cs="Tahoma"/>
        </w:rPr>
      </w:pPr>
    </w:p>
    <w:p w14:paraId="6DC9BA17" w14:textId="77777777" w:rsidR="00942BBB" w:rsidRPr="007207A9" w:rsidRDefault="00942BBB"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7207A9">
        <w:rPr>
          <w:rFonts w:ascii="Tahoma" w:hAnsi="Tahoma" w:cs="Tahoma"/>
          <w:u w:val="single"/>
        </w:rPr>
        <w:t xml:space="preserve">ki se nanašajo na podizvajalca/e oz. na subjekt/e, katerih zmogljivosti bo uporabljal ponudnik.  </w:t>
      </w:r>
    </w:p>
    <w:p w14:paraId="6EF5077A" w14:textId="77777777" w:rsidR="00942BBB" w:rsidRPr="007207A9" w:rsidRDefault="00942BBB" w:rsidP="006E1146">
      <w:pPr>
        <w:keepLines/>
        <w:widowControl w:val="0"/>
        <w:jc w:val="both"/>
        <w:rPr>
          <w:rFonts w:ascii="Tahoma" w:hAnsi="Tahoma" w:cs="Tahoma"/>
        </w:rPr>
      </w:pPr>
    </w:p>
    <w:p w14:paraId="492CCEBA" w14:textId="77777777" w:rsidR="00942BBB" w:rsidRPr="007207A9" w:rsidRDefault="00942BBB" w:rsidP="006E1146">
      <w:pPr>
        <w:keepLines/>
        <w:widowControl w:val="0"/>
        <w:numPr>
          <w:ilvl w:val="0"/>
          <w:numId w:val="18"/>
        </w:numPr>
        <w:jc w:val="both"/>
        <w:rPr>
          <w:rFonts w:ascii="Tahoma" w:hAnsi="Tahoma" w:cs="Tahoma"/>
          <w:b/>
        </w:rPr>
      </w:pPr>
      <w:r w:rsidRPr="007207A9">
        <w:rPr>
          <w:rFonts w:ascii="Tahoma" w:hAnsi="Tahoma" w:cs="Tahoma"/>
          <w:b/>
        </w:rPr>
        <w:t>UGOTAVLJANJE SPOSOBNOSTI PONUDNIKA</w:t>
      </w:r>
    </w:p>
    <w:p w14:paraId="570395B4" w14:textId="77777777" w:rsidR="00942BBB" w:rsidRPr="007207A9" w:rsidRDefault="00942BBB" w:rsidP="006E1146">
      <w:pPr>
        <w:keepLines/>
        <w:widowControl w:val="0"/>
        <w:jc w:val="both"/>
        <w:rPr>
          <w:rFonts w:ascii="Tahoma" w:hAnsi="Tahoma" w:cs="Tahoma"/>
        </w:rPr>
      </w:pPr>
    </w:p>
    <w:p w14:paraId="3F92F5F4" w14:textId="77777777" w:rsidR="00942BBB" w:rsidRPr="007207A9" w:rsidRDefault="00942BBB"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7207A9">
        <w:rPr>
          <w:rFonts w:ascii="Tahoma" w:hAnsi="Tahoma" w:cs="Tahoma"/>
          <w:u w:val="single"/>
        </w:rPr>
        <w:t xml:space="preserve">ki se nanašajo na podizvajalca/e oz. na subjekt/e, katerih zmogljivosti bo uporabljal ponudnik. </w:t>
      </w:r>
    </w:p>
    <w:p w14:paraId="03F26A23" w14:textId="77777777" w:rsidR="00942BBB" w:rsidRPr="007207A9" w:rsidRDefault="00942BBB" w:rsidP="006E1146">
      <w:pPr>
        <w:keepLines/>
        <w:widowControl w:val="0"/>
        <w:jc w:val="both"/>
        <w:rPr>
          <w:rFonts w:ascii="Tahoma" w:hAnsi="Tahoma" w:cs="Tahoma"/>
        </w:rPr>
      </w:pPr>
    </w:p>
    <w:p w14:paraId="05DE61B0" w14:textId="77777777" w:rsidR="00942BBB" w:rsidRPr="007207A9" w:rsidRDefault="00942BBB" w:rsidP="006E1146">
      <w:pPr>
        <w:keepLines/>
        <w:widowControl w:val="0"/>
        <w:numPr>
          <w:ilvl w:val="1"/>
          <w:numId w:val="18"/>
        </w:numPr>
        <w:jc w:val="both"/>
        <w:rPr>
          <w:rFonts w:ascii="Tahoma" w:hAnsi="Tahoma" w:cs="Tahoma"/>
          <w:b/>
        </w:rPr>
      </w:pPr>
      <w:r w:rsidRPr="007207A9">
        <w:rPr>
          <w:rFonts w:ascii="Tahoma" w:hAnsi="Tahoma" w:cs="Tahoma"/>
          <w:b/>
        </w:rPr>
        <w:t>Ugotavljanje sposobnosti (razlogi za izključitev iz sodelovanja v postopku javnega naročanja)</w:t>
      </w:r>
    </w:p>
    <w:p w14:paraId="3F564D6B" w14:textId="77777777" w:rsidR="00942BBB" w:rsidRPr="007207A9" w:rsidRDefault="00942BBB" w:rsidP="006E1146">
      <w:pPr>
        <w:keepLines/>
        <w:widowControl w:val="0"/>
        <w:jc w:val="both"/>
        <w:rPr>
          <w:rFonts w:ascii="Tahoma" w:hAnsi="Tahoma" w:cs="Tahoma"/>
          <w:b/>
          <w:sz w:val="14"/>
        </w:rPr>
      </w:pPr>
    </w:p>
    <w:p w14:paraId="6CE4C95A" w14:textId="77777777" w:rsidR="00942BBB" w:rsidRPr="007207A9" w:rsidRDefault="00942BBB" w:rsidP="006E1146">
      <w:pPr>
        <w:keepLines/>
        <w:widowControl w:val="0"/>
        <w:jc w:val="both"/>
        <w:rPr>
          <w:rFonts w:ascii="Tahoma" w:hAnsi="Tahoma" w:cs="Tahoma"/>
          <w:b/>
        </w:rPr>
      </w:pPr>
      <w:r w:rsidRPr="007207A9">
        <w:rPr>
          <w:rFonts w:ascii="Tahoma" w:hAnsi="Tahoma" w:cs="Tahoma"/>
          <w:b/>
        </w:rPr>
        <w:t xml:space="preserve">IZJAVLJAMO, </w:t>
      </w:r>
      <w:r w:rsidRPr="007207A9">
        <w:rPr>
          <w:rFonts w:ascii="Tahoma" w:hAnsi="Tahoma" w:cs="Tahoma"/>
        </w:rPr>
        <w:t>da</w:t>
      </w:r>
      <w:r w:rsidRPr="007207A9">
        <w:rPr>
          <w:rFonts w:ascii="Tahoma" w:hAnsi="Tahoma" w:cs="Tahoma"/>
          <w:b/>
        </w:rPr>
        <w:t xml:space="preserve"> </w:t>
      </w:r>
      <w:r w:rsidRPr="007207A9">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7207A9" w:rsidRDefault="00942BBB" w:rsidP="006E1146">
      <w:pPr>
        <w:keepLines/>
        <w:widowControl w:val="0"/>
        <w:jc w:val="both"/>
        <w:rPr>
          <w:rFonts w:ascii="Tahoma" w:hAnsi="Tahoma" w:cs="Tahoma"/>
        </w:rPr>
      </w:pPr>
    </w:p>
    <w:p w14:paraId="3D2115A3" w14:textId="77777777" w:rsidR="00942BBB" w:rsidRPr="007207A9" w:rsidRDefault="00942BBB" w:rsidP="006E1146">
      <w:pPr>
        <w:keepLines/>
        <w:widowControl w:val="0"/>
        <w:numPr>
          <w:ilvl w:val="1"/>
          <w:numId w:val="18"/>
        </w:numPr>
        <w:jc w:val="both"/>
        <w:rPr>
          <w:rFonts w:ascii="Tahoma" w:hAnsi="Tahoma" w:cs="Tahoma"/>
          <w:b/>
        </w:rPr>
      </w:pPr>
      <w:r w:rsidRPr="007207A9">
        <w:rPr>
          <w:rFonts w:ascii="Tahoma" w:hAnsi="Tahoma" w:cs="Tahoma"/>
          <w:b/>
        </w:rPr>
        <w:t>Pogoji za sodelovanje</w:t>
      </w:r>
    </w:p>
    <w:p w14:paraId="3947D459" w14:textId="77777777" w:rsidR="00942BBB" w:rsidRPr="007207A9" w:rsidRDefault="00942BBB" w:rsidP="006E1146">
      <w:pPr>
        <w:keepLines/>
        <w:widowControl w:val="0"/>
        <w:jc w:val="both"/>
        <w:rPr>
          <w:rFonts w:ascii="Tahoma" w:hAnsi="Tahoma" w:cs="Tahoma"/>
        </w:rPr>
      </w:pPr>
    </w:p>
    <w:p w14:paraId="13AA34C6" w14:textId="77777777" w:rsidR="00942BBB" w:rsidRPr="007207A9" w:rsidRDefault="00942BBB"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7207A9">
        <w:rPr>
          <w:rFonts w:ascii="Tahoma" w:hAnsi="Tahoma" w:cs="Tahoma"/>
          <w:u w:val="single"/>
        </w:rPr>
        <w:t>ki se nanašajo na podizvajalca/e oz. na subjekt/e, katerih zmogljivosti bo uporabljal ponudnik.</w:t>
      </w:r>
    </w:p>
    <w:p w14:paraId="03B74CA0" w14:textId="77777777" w:rsidR="00942BBB" w:rsidRPr="007207A9" w:rsidRDefault="00942BBB" w:rsidP="006E1146">
      <w:pPr>
        <w:keepLines/>
        <w:widowControl w:val="0"/>
        <w:jc w:val="both"/>
        <w:rPr>
          <w:rFonts w:ascii="Tahoma" w:hAnsi="Tahoma" w:cs="Tahoma"/>
        </w:rPr>
      </w:pPr>
    </w:p>
    <w:p w14:paraId="2A034E8C" w14:textId="77777777" w:rsidR="00942BBB" w:rsidRPr="007207A9" w:rsidRDefault="00942BBB" w:rsidP="006E1146">
      <w:pPr>
        <w:keepLines/>
        <w:widowControl w:val="0"/>
        <w:numPr>
          <w:ilvl w:val="2"/>
          <w:numId w:val="18"/>
        </w:numPr>
        <w:jc w:val="both"/>
        <w:rPr>
          <w:rFonts w:ascii="Tahoma" w:hAnsi="Tahoma" w:cs="Tahoma"/>
          <w:b/>
        </w:rPr>
      </w:pPr>
      <w:r w:rsidRPr="007207A9">
        <w:rPr>
          <w:rFonts w:ascii="Tahoma" w:hAnsi="Tahoma" w:cs="Tahoma"/>
          <w:b/>
        </w:rPr>
        <w:t>Ustreznost za opravljanje poklicne dejavnosti</w:t>
      </w:r>
    </w:p>
    <w:p w14:paraId="6DB4F25B" w14:textId="77777777" w:rsidR="00A37F4C" w:rsidRPr="007207A9" w:rsidRDefault="00A37F4C" w:rsidP="006E1146">
      <w:pPr>
        <w:keepLines/>
        <w:widowControl w:val="0"/>
        <w:jc w:val="both"/>
        <w:rPr>
          <w:rFonts w:ascii="Tahoma" w:hAnsi="Tahoma" w:cs="Tahoma"/>
          <w:b/>
        </w:rPr>
      </w:pPr>
    </w:p>
    <w:p w14:paraId="19CD5593" w14:textId="6C6EB224" w:rsidR="00434549" w:rsidRPr="007207A9" w:rsidRDefault="00942BBB" w:rsidP="006E1146">
      <w:pPr>
        <w:keepLines/>
        <w:widowControl w:val="0"/>
        <w:jc w:val="both"/>
        <w:rPr>
          <w:rFonts w:ascii="Tahoma" w:hAnsi="Tahoma" w:cs="Tahoma"/>
        </w:rPr>
      </w:pPr>
      <w:r w:rsidRPr="007207A9">
        <w:rPr>
          <w:rFonts w:ascii="Tahoma" w:hAnsi="Tahoma" w:cs="Tahoma"/>
          <w:b/>
        </w:rPr>
        <w:t>IZJAVLJAMO</w:t>
      </w:r>
      <w:r w:rsidRPr="007207A9">
        <w:rPr>
          <w:rFonts w:ascii="Tahoma" w:hAnsi="Tahoma" w:cs="Tahoma"/>
        </w:rPr>
        <w:t>,</w:t>
      </w:r>
      <w:r w:rsidRPr="007207A9">
        <w:rPr>
          <w:rFonts w:ascii="Tahoma" w:hAnsi="Tahoma" w:cs="Tahoma"/>
          <w:b/>
        </w:rPr>
        <w:t xml:space="preserve"> </w:t>
      </w:r>
      <w:r w:rsidRPr="007207A9">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7207A9">
        <w:rPr>
          <w:rFonts w:ascii="Tahoma" w:hAnsi="Tahoma" w:cs="Tahoma"/>
        </w:rPr>
        <w:t xml:space="preserve"> 3.2.1. razpisne dokumentacije.</w:t>
      </w:r>
    </w:p>
    <w:p w14:paraId="27FF8D23" w14:textId="7D050B01" w:rsidR="00260F73" w:rsidRPr="007207A9" w:rsidRDefault="00260F73" w:rsidP="006E1146">
      <w:pPr>
        <w:keepLines/>
        <w:widowControl w:val="0"/>
        <w:jc w:val="both"/>
        <w:rPr>
          <w:rFonts w:ascii="Tahoma" w:hAnsi="Tahoma" w:cs="Tahoma"/>
        </w:rPr>
      </w:pPr>
    </w:p>
    <w:p w14:paraId="11D6439F" w14:textId="77777777" w:rsidR="00942BBB" w:rsidRPr="007207A9" w:rsidRDefault="00942BBB" w:rsidP="006E1146">
      <w:pPr>
        <w:keepLines/>
        <w:widowControl w:val="0"/>
        <w:numPr>
          <w:ilvl w:val="2"/>
          <w:numId w:val="18"/>
        </w:numPr>
        <w:jc w:val="both"/>
        <w:rPr>
          <w:rFonts w:ascii="Tahoma" w:hAnsi="Tahoma" w:cs="Tahoma"/>
          <w:b/>
        </w:rPr>
      </w:pPr>
      <w:r w:rsidRPr="007207A9">
        <w:rPr>
          <w:rFonts w:ascii="Tahoma" w:hAnsi="Tahoma" w:cs="Tahoma"/>
          <w:b/>
        </w:rPr>
        <w:t xml:space="preserve">Tehnična in strokovna sposobnost </w:t>
      </w:r>
    </w:p>
    <w:p w14:paraId="63ECDE4F" w14:textId="77777777" w:rsidR="00260F73" w:rsidRPr="007207A9" w:rsidRDefault="00260F73" w:rsidP="006E1146">
      <w:pPr>
        <w:keepLines/>
        <w:widowControl w:val="0"/>
        <w:jc w:val="both"/>
        <w:rPr>
          <w:rFonts w:ascii="Tahoma" w:hAnsi="Tahoma" w:cs="Tahoma"/>
        </w:rPr>
      </w:pPr>
    </w:p>
    <w:p w14:paraId="19AB7DA9" w14:textId="542245F9" w:rsidR="00942BBB" w:rsidRPr="007207A9" w:rsidRDefault="00942BBB"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7207A9">
        <w:rPr>
          <w:rFonts w:ascii="Tahoma" w:hAnsi="Tahoma" w:cs="Tahoma"/>
          <w:u w:val="single"/>
        </w:rPr>
        <w:t>ki se nanašajo na podizvajalca/e oz. na subjekt/e, katerih zmogljivosti bo uporabljal ponudnik</w:t>
      </w:r>
      <w:r w:rsidRPr="007207A9">
        <w:rPr>
          <w:rFonts w:ascii="Tahoma" w:hAnsi="Tahoma" w:cs="Tahoma"/>
        </w:rPr>
        <w:t xml:space="preserve">. </w:t>
      </w:r>
    </w:p>
    <w:p w14:paraId="41E3415E" w14:textId="77777777" w:rsidR="00707FCE" w:rsidRPr="007207A9" w:rsidRDefault="00707FCE" w:rsidP="006E1146">
      <w:pPr>
        <w:keepLines/>
        <w:widowControl w:val="0"/>
        <w:jc w:val="both"/>
        <w:rPr>
          <w:rFonts w:ascii="Tahoma" w:hAnsi="Tahoma" w:cs="Tahoma"/>
        </w:rPr>
      </w:pPr>
    </w:p>
    <w:p w14:paraId="63008AFE" w14:textId="77777777" w:rsidR="00942BBB" w:rsidRPr="007207A9" w:rsidRDefault="00942BBB" w:rsidP="006E1146">
      <w:pPr>
        <w:keepLines/>
        <w:widowControl w:val="0"/>
        <w:numPr>
          <w:ilvl w:val="0"/>
          <w:numId w:val="18"/>
        </w:numPr>
        <w:jc w:val="both"/>
        <w:rPr>
          <w:rFonts w:ascii="Tahoma" w:hAnsi="Tahoma" w:cs="Tahoma"/>
          <w:b/>
        </w:rPr>
      </w:pPr>
      <w:r w:rsidRPr="007207A9">
        <w:rPr>
          <w:rFonts w:ascii="Tahoma" w:hAnsi="Tahoma" w:cs="Tahoma"/>
          <w:b/>
        </w:rPr>
        <w:t>IZJAVA O SPREJEMANJU OSTALIH POGOJEV/ZAHTEV RAZPISNE DOKUMENTACIJE</w:t>
      </w:r>
    </w:p>
    <w:p w14:paraId="26E120DF" w14:textId="77777777" w:rsidR="00942BBB" w:rsidRPr="007207A9" w:rsidRDefault="00942BBB" w:rsidP="006E1146">
      <w:pPr>
        <w:keepLines/>
        <w:widowControl w:val="0"/>
        <w:jc w:val="both"/>
        <w:rPr>
          <w:rFonts w:ascii="Tahoma" w:hAnsi="Tahoma" w:cs="Tahoma"/>
        </w:rPr>
      </w:pPr>
    </w:p>
    <w:p w14:paraId="25B6C263" w14:textId="77777777" w:rsidR="00942BBB" w:rsidRPr="007207A9" w:rsidRDefault="00942BBB" w:rsidP="006E1146">
      <w:pPr>
        <w:keepLines/>
        <w:widowControl w:val="0"/>
        <w:jc w:val="both"/>
        <w:rPr>
          <w:rFonts w:ascii="Tahoma" w:hAnsi="Tahoma" w:cs="Tahoma"/>
        </w:rPr>
      </w:pPr>
      <w:r w:rsidRPr="007207A9">
        <w:rPr>
          <w:rFonts w:ascii="Tahoma" w:hAnsi="Tahoma" w:cs="Tahoma"/>
          <w:b/>
        </w:rPr>
        <w:t xml:space="preserve">IZJAVLJAMO, </w:t>
      </w:r>
      <w:r w:rsidRPr="007207A9">
        <w:rPr>
          <w:rFonts w:ascii="Tahoma" w:hAnsi="Tahoma" w:cs="Tahoma"/>
        </w:rPr>
        <w:t>da nismo uvrščeni v evidenco poslovnih subjektov katerim je prepovedano poslovanje z naročnikom na podlagi 35. člena Zakona o integriteti in preprečevanju korupcije (Ur. l. RS, št. 69/11-UPB).</w:t>
      </w:r>
    </w:p>
    <w:p w14:paraId="6F4C0C5B" w14:textId="77777777" w:rsidR="00942BBB" w:rsidRPr="007207A9" w:rsidRDefault="00942BBB" w:rsidP="006E1146">
      <w:pPr>
        <w:keepLines/>
        <w:widowControl w:val="0"/>
        <w:jc w:val="both"/>
        <w:rPr>
          <w:rFonts w:ascii="Tahoma" w:hAnsi="Tahoma" w:cs="Tahoma"/>
        </w:rPr>
      </w:pPr>
    </w:p>
    <w:p w14:paraId="62B5EA2B" w14:textId="77777777" w:rsidR="008F7EBE" w:rsidRPr="007207A9" w:rsidRDefault="008F7EBE"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na zahtevo naročnika predložiti dodatne informacije za preveritev podatkov iz uradnih evidenc.</w:t>
      </w:r>
    </w:p>
    <w:p w14:paraId="6017E6A9" w14:textId="7C2BA210" w:rsidR="00942BBB" w:rsidRPr="007207A9" w:rsidRDefault="00942BBB" w:rsidP="006E1146">
      <w:pPr>
        <w:keepLines/>
        <w:widowControl w:val="0"/>
        <w:jc w:val="both"/>
        <w:rPr>
          <w:rFonts w:ascii="Tahoma" w:hAnsi="Tahoma" w:cs="Tahoma"/>
        </w:rPr>
      </w:pPr>
    </w:p>
    <w:p w14:paraId="6DCB0BDA" w14:textId="4727EE39" w:rsidR="00015BBF" w:rsidRPr="007207A9" w:rsidRDefault="0063543F"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s podpisom te izjave dajemo soglasje</w:t>
      </w:r>
      <w:r w:rsidRPr="007207A9">
        <w:t xml:space="preserve"> </w:t>
      </w:r>
      <w:r w:rsidRPr="007207A9">
        <w:rPr>
          <w:rFonts w:ascii="Tahoma" w:hAnsi="Tahoma" w:cs="Tahoma"/>
        </w:rPr>
        <w:t>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015BBF" w:rsidRPr="007207A9">
        <w:rPr>
          <w:rFonts w:ascii="Tahoma" w:hAnsi="Tahoma" w:cs="Tahoma"/>
        </w:rPr>
        <w:t xml:space="preserve">.  </w:t>
      </w:r>
    </w:p>
    <w:p w14:paraId="30F541F7" w14:textId="603B836B" w:rsidR="00015BBF" w:rsidRPr="007207A9" w:rsidRDefault="00015BBF" w:rsidP="006E1146">
      <w:pPr>
        <w:keepLines/>
        <w:widowControl w:val="0"/>
        <w:jc w:val="both"/>
        <w:rPr>
          <w:rFonts w:ascii="Tahoma" w:hAnsi="Tahoma" w:cs="Tahoma"/>
        </w:rPr>
      </w:pPr>
    </w:p>
    <w:p w14:paraId="281972F7" w14:textId="767147C4" w:rsidR="00F07FE5" w:rsidRPr="007207A9" w:rsidRDefault="00F07FE5" w:rsidP="006E1146">
      <w:pPr>
        <w:keepLines/>
        <w:widowControl w:val="0"/>
        <w:tabs>
          <w:tab w:val="left" w:pos="426"/>
          <w:tab w:val="left" w:pos="9354"/>
        </w:tabs>
        <w:ind w:right="-2"/>
        <w:jc w:val="both"/>
        <w:rPr>
          <w:rFonts w:ascii="Tahoma" w:hAnsi="Tahoma" w:cs="Tahoma"/>
        </w:rPr>
      </w:pPr>
      <w:r w:rsidRPr="007207A9">
        <w:rPr>
          <w:rFonts w:ascii="Tahoma" w:hAnsi="Tahoma" w:cs="Tahoma"/>
          <w:b/>
        </w:rPr>
        <w:t xml:space="preserve">IZJAVLJAMO, </w:t>
      </w:r>
      <w:r w:rsidRPr="007207A9">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w:t>
      </w:r>
      <w:r w:rsidR="00CA0F4E" w:rsidRPr="007207A9">
        <w:rPr>
          <w:rFonts w:ascii="Tahoma" w:hAnsi="Tahoma" w:cs="Tahoma"/>
        </w:rPr>
        <w:t xml:space="preserve"> </w:t>
      </w:r>
      <w:r w:rsidRPr="007207A9">
        <w:rPr>
          <w:rFonts w:ascii="Tahoma" w:hAnsi="Tahoma" w:cs="Tahoma"/>
        </w:rPr>
        <w:t>razpisne dokumentacije).</w:t>
      </w:r>
    </w:p>
    <w:p w14:paraId="662D7B35" w14:textId="6726A127" w:rsidR="00F07FE5" w:rsidRPr="007207A9" w:rsidRDefault="00F07FE5" w:rsidP="006E1146">
      <w:pPr>
        <w:keepLines/>
        <w:widowControl w:val="0"/>
        <w:jc w:val="both"/>
        <w:rPr>
          <w:rFonts w:ascii="Tahoma" w:hAnsi="Tahoma" w:cs="Tahoma"/>
        </w:rPr>
      </w:pPr>
    </w:p>
    <w:p w14:paraId="50013BE5" w14:textId="77777777" w:rsidR="00F07FE5" w:rsidRPr="007207A9" w:rsidRDefault="00F07FE5" w:rsidP="006E1146">
      <w:pPr>
        <w:keepLines/>
        <w:widowControl w:val="0"/>
        <w:jc w:val="both"/>
        <w:rPr>
          <w:rFonts w:ascii="Tahoma" w:hAnsi="Tahoma" w:cs="Tahoma"/>
        </w:rPr>
      </w:pPr>
    </w:p>
    <w:p w14:paraId="50E44CA8" w14:textId="77777777" w:rsidR="00015BBF" w:rsidRPr="007207A9" w:rsidRDefault="00015BBF" w:rsidP="006E1146">
      <w:pPr>
        <w:keepLines/>
        <w:widowControl w:val="0"/>
        <w:jc w:val="both"/>
        <w:rPr>
          <w:rFonts w:ascii="Tahoma" w:hAnsi="Tahoma" w:cs="Tahoma"/>
        </w:rPr>
      </w:pPr>
    </w:p>
    <w:p w14:paraId="0FF8BCCF" w14:textId="77777777" w:rsidR="00942BBB" w:rsidRPr="007207A9" w:rsidRDefault="00942BBB" w:rsidP="006E1146">
      <w:pPr>
        <w:keepLines/>
        <w:widowControl w:val="0"/>
        <w:jc w:val="both"/>
        <w:rPr>
          <w:rFonts w:ascii="Tahoma" w:hAnsi="Tahoma" w:cs="Tahoma"/>
          <w:i/>
          <w:u w:val="single"/>
        </w:rPr>
      </w:pPr>
      <w:r w:rsidRPr="007207A9">
        <w:rPr>
          <w:rFonts w:ascii="Tahoma" w:hAnsi="Tahoma" w:cs="Tahoma"/>
          <w:i/>
          <w:u w:val="single"/>
        </w:rPr>
        <w:t>Vse izjave podajamo pod kazensko in materialno odgovornostjo.</w:t>
      </w:r>
    </w:p>
    <w:p w14:paraId="54701BC0" w14:textId="77777777" w:rsidR="00942BBB" w:rsidRPr="007207A9" w:rsidRDefault="00942BBB" w:rsidP="006E1146">
      <w:pPr>
        <w:keepLines/>
        <w:widowControl w:val="0"/>
        <w:jc w:val="both"/>
        <w:rPr>
          <w:rFonts w:ascii="Tahoma" w:hAnsi="Tahoma" w:cs="Tahoma"/>
          <w:b/>
        </w:rPr>
      </w:pPr>
    </w:p>
    <w:p w14:paraId="6BE58AAF" w14:textId="77777777" w:rsidR="00942BBB" w:rsidRPr="007207A9" w:rsidRDefault="00942BBB" w:rsidP="006E1146">
      <w:pPr>
        <w:keepLines/>
        <w:widowControl w:val="0"/>
        <w:jc w:val="both"/>
        <w:rPr>
          <w:rFonts w:ascii="Tahoma" w:hAnsi="Tahoma" w:cs="Tahoma"/>
          <w:b/>
        </w:rPr>
      </w:pPr>
    </w:p>
    <w:p w14:paraId="60065807" w14:textId="77777777" w:rsidR="00942BBB" w:rsidRPr="007207A9" w:rsidRDefault="00942BBB" w:rsidP="006E1146">
      <w:pPr>
        <w:keepLines/>
        <w:widowControl w:val="0"/>
        <w:jc w:val="both"/>
        <w:rPr>
          <w:rFonts w:ascii="Tahoma" w:hAnsi="Tahoma" w:cs="Tahoma"/>
          <w:b/>
        </w:rPr>
      </w:pPr>
    </w:p>
    <w:p w14:paraId="6E6BF981" w14:textId="77777777" w:rsidR="00942BBB" w:rsidRPr="007207A9" w:rsidRDefault="00942BBB" w:rsidP="006E1146">
      <w:pPr>
        <w:keepLines/>
        <w:widowControl w:val="0"/>
        <w:jc w:val="both"/>
        <w:rPr>
          <w:rFonts w:ascii="Tahoma" w:hAnsi="Tahoma" w:cs="Tahoma"/>
          <w:b/>
        </w:rPr>
      </w:pPr>
    </w:p>
    <w:p w14:paraId="3F4FB875" w14:textId="77777777" w:rsidR="00942BBB" w:rsidRPr="007207A9" w:rsidRDefault="00942BBB" w:rsidP="006E1146">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7207A9"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7207A9" w:rsidRDefault="00942BBB" w:rsidP="006E1146">
            <w:pPr>
              <w:keepLines/>
              <w:widowControl w:val="0"/>
              <w:jc w:val="both"/>
              <w:rPr>
                <w:rFonts w:ascii="Tahoma" w:hAnsi="Tahoma" w:cs="Tahoma"/>
              </w:rPr>
            </w:pPr>
          </w:p>
        </w:tc>
        <w:tc>
          <w:tcPr>
            <w:tcW w:w="2976" w:type="dxa"/>
          </w:tcPr>
          <w:p w14:paraId="50B48CEA" w14:textId="77777777" w:rsidR="00942BBB" w:rsidRPr="007207A9" w:rsidRDefault="00942BBB" w:rsidP="006E1146">
            <w:pPr>
              <w:keepLines/>
              <w:widowControl w:val="0"/>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7207A9" w:rsidRDefault="00942BBB" w:rsidP="006E1146">
            <w:pPr>
              <w:keepLines/>
              <w:widowControl w:val="0"/>
              <w:jc w:val="both"/>
              <w:rPr>
                <w:rFonts w:ascii="Tahoma" w:hAnsi="Tahoma" w:cs="Tahoma"/>
              </w:rPr>
            </w:pPr>
          </w:p>
        </w:tc>
      </w:tr>
      <w:tr w:rsidR="00942BBB" w:rsidRPr="007207A9"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7207A9" w:rsidRDefault="00434549" w:rsidP="006E1146">
            <w:pPr>
              <w:keepLines/>
              <w:widowControl w:val="0"/>
              <w:jc w:val="both"/>
              <w:rPr>
                <w:rFonts w:ascii="Tahoma" w:hAnsi="Tahoma" w:cs="Tahoma"/>
              </w:rPr>
            </w:pPr>
            <w:r w:rsidRPr="007207A9">
              <w:rPr>
                <w:rFonts w:ascii="Tahoma" w:hAnsi="Tahoma" w:cs="Tahoma"/>
              </w:rPr>
              <w:t xml:space="preserve">            </w:t>
            </w:r>
            <w:r w:rsidR="00942BBB" w:rsidRPr="007207A9">
              <w:rPr>
                <w:rFonts w:ascii="Tahoma" w:hAnsi="Tahoma" w:cs="Tahoma"/>
              </w:rPr>
              <w:t>(kraj, datum)</w:t>
            </w:r>
          </w:p>
        </w:tc>
        <w:tc>
          <w:tcPr>
            <w:tcW w:w="2976" w:type="dxa"/>
            <w:hideMark/>
          </w:tcPr>
          <w:p w14:paraId="402CD004" w14:textId="77777777" w:rsidR="00942BBB" w:rsidRPr="007207A9" w:rsidRDefault="00434549" w:rsidP="006E1146">
            <w:pPr>
              <w:keepLines/>
              <w:widowControl w:val="0"/>
              <w:jc w:val="both"/>
              <w:rPr>
                <w:rFonts w:ascii="Tahoma" w:hAnsi="Tahoma" w:cs="Tahoma"/>
              </w:rPr>
            </w:pPr>
            <w:r w:rsidRPr="007207A9">
              <w:rPr>
                <w:rFonts w:ascii="Tahoma" w:hAnsi="Tahoma" w:cs="Tahoma"/>
              </w:rPr>
              <w:t xml:space="preserve">               </w:t>
            </w:r>
            <w:r w:rsidR="00942BBB" w:rsidRPr="007207A9">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7207A9" w:rsidRDefault="00434549" w:rsidP="006E1146">
            <w:pPr>
              <w:keepLines/>
              <w:widowControl w:val="0"/>
              <w:jc w:val="both"/>
              <w:rPr>
                <w:rFonts w:ascii="Tahoma" w:hAnsi="Tahoma" w:cs="Tahoma"/>
              </w:rPr>
            </w:pPr>
            <w:r w:rsidRPr="007207A9">
              <w:rPr>
                <w:rFonts w:ascii="Tahoma" w:hAnsi="Tahoma" w:cs="Tahoma"/>
              </w:rPr>
              <w:t xml:space="preserve">    </w:t>
            </w:r>
            <w:r w:rsidR="00942BBB" w:rsidRPr="007207A9">
              <w:rPr>
                <w:rFonts w:ascii="Tahoma" w:hAnsi="Tahoma" w:cs="Tahoma"/>
              </w:rPr>
              <w:t>(podpis odgovorne osebe)</w:t>
            </w:r>
          </w:p>
        </w:tc>
      </w:tr>
    </w:tbl>
    <w:p w14:paraId="07EDE391" w14:textId="77777777" w:rsidR="00942BBB" w:rsidRPr="007207A9" w:rsidRDefault="00942BBB" w:rsidP="006E1146">
      <w:pPr>
        <w:keepLines/>
        <w:widowControl w:val="0"/>
        <w:jc w:val="both"/>
        <w:rPr>
          <w:rFonts w:ascii="Tahoma" w:hAnsi="Tahoma" w:cs="Tahoma"/>
          <w:b/>
          <w:i/>
          <w:u w:val="single"/>
        </w:rPr>
      </w:pPr>
    </w:p>
    <w:p w14:paraId="4C3FF436" w14:textId="77777777" w:rsidR="00942BBB" w:rsidRPr="007207A9" w:rsidRDefault="00942BBB" w:rsidP="006E1146">
      <w:pPr>
        <w:keepLines/>
        <w:widowControl w:val="0"/>
        <w:jc w:val="both"/>
        <w:rPr>
          <w:rFonts w:ascii="Tahoma" w:hAnsi="Tahoma" w:cs="Tahoma"/>
          <w:b/>
          <w:i/>
          <w:u w:val="single"/>
        </w:rPr>
      </w:pPr>
    </w:p>
    <w:p w14:paraId="4C88A0D8" w14:textId="77777777" w:rsidR="00942BBB" w:rsidRPr="007207A9" w:rsidRDefault="00942BBB" w:rsidP="006E1146">
      <w:pPr>
        <w:keepLines/>
        <w:widowControl w:val="0"/>
        <w:jc w:val="both"/>
        <w:rPr>
          <w:rFonts w:ascii="Tahoma" w:hAnsi="Tahoma" w:cs="Tahoma"/>
          <w:b/>
          <w:i/>
          <w:u w:val="single"/>
        </w:rPr>
      </w:pPr>
    </w:p>
    <w:p w14:paraId="308F6785" w14:textId="77777777" w:rsidR="00942BBB" w:rsidRPr="007207A9" w:rsidRDefault="00942BBB" w:rsidP="006E1146">
      <w:pPr>
        <w:keepLines/>
        <w:widowControl w:val="0"/>
        <w:jc w:val="both"/>
        <w:rPr>
          <w:rFonts w:ascii="Tahoma" w:hAnsi="Tahoma" w:cs="Tahoma"/>
          <w:b/>
          <w:i/>
          <w:u w:val="single"/>
        </w:rPr>
      </w:pPr>
    </w:p>
    <w:p w14:paraId="0883261F" w14:textId="77777777" w:rsidR="00942BBB" w:rsidRPr="007207A9" w:rsidRDefault="00942BBB" w:rsidP="006E1146">
      <w:pPr>
        <w:keepLines/>
        <w:widowControl w:val="0"/>
        <w:jc w:val="both"/>
        <w:rPr>
          <w:rFonts w:ascii="Tahoma" w:hAnsi="Tahoma" w:cs="Tahoma"/>
          <w:b/>
          <w:i/>
          <w:u w:val="single"/>
        </w:rPr>
      </w:pPr>
    </w:p>
    <w:p w14:paraId="2A5A2DB5" w14:textId="77777777" w:rsidR="00942BBB" w:rsidRPr="007207A9" w:rsidRDefault="00942BBB" w:rsidP="006E1146">
      <w:pPr>
        <w:keepLines/>
        <w:widowControl w:val="0"/>
        <w:jc w:val="both"/>
        <w:rPr>
          <w:rFonts w:ascii="Tahoma" w:hAnsi="Tahoma" w:cs="Tahoma"/>
          <w:b/>
          <w:i/>
          <w:u w:val="single"/>
        </w:rPr>
      </w:pPr>
    </w:p>
    <w:p w14:paraId="6098464E"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Opomba:</w:t>
      </w:r>
    </w:p>
    <w:p w14:paraId="4CCDF819" w14:textId="77777777" w:rsidR="00942BBB" w:rsidRPr="007207A9" w:rsidRDefault="00942BBB" w:rsidP="006E1146">
      <w:pPr>
        <w:keepLines/>
        <w:widowControl w:val="0"/>
        <w:jc w:val="both"/>
        <w:rPr>
          <w:rFonts w:ascii="Tahoma" w:hAnsi="Tahoma" w:cs="Tahoma"/>
          <w:sz w:val="18"/>
        </w:rPr>
      </w:pPr>
      <w:r w:rsidRPr="007207A9">
        <w:rPr>
          <w:rFonts w:ascii="Tahoma" w:hAnsi="Tahoma" w:cs="Tahoma"/>
          <w:i/>
          <w:iCs/>
          <w:sz w:val="18"/>
        </w:rPr>
        <w:t xml:space="preserve">Izjavo izpolnijo in podpišejo </w:t>
      </w:r>
      <w:r w:rsidRPr="007207A9">
        <w:rPr>
          <w:rFonts w:ascii="Tahoma" w:hAnsi="Tahoma" w:cs="Tahoma"/>
          <w:b/>
          <w:i/>
          <w:iCs/>
          <w:sz w:val="18"/>
        </w:rPr>
        <w:t>VSI</w:t>
      </w:r>
      <w:r w:rsidRPr="007207A9">
        <w:rPr>
          <w:rFonts w:ascii="Tahoma" w:hAnsi="Tahoma" w:cs="Tahoma"/>
          <w:i/>
          <w:iCs/>
          <w:sz w:val="18"/>
        </w:rPr>
        <w:t xml:space="preserve"> </w:t>
      </w:r>
      <w:r w:rsidRPr="007207A9">
        <w:rPr>
          <w:rFonts w:ascii="Tahoma" w:hAnsi="Tahoma" w:cs="Tahoma"/>
          <w:i/>
          <w:iCs/>
          <w:sz w:val="18"/>
          <w:u w:val="single"/>
        </w:rPr>
        <w:t>podizvajalci</w:t>
      </w:r>
      <w:r w:rsidRPr="007207A9">
        <w:rPr>
          <w:rFonts w:ascii="Tahoma" w:hAnsi="Tahoma" w:cs="Tahoma"/>
          <w:i/>
          <w:iCs/>
          <w:sz w:val="18"/>
        </w:rPr>
        <w:t xml:space="preserve"> (če ponudnik izvaja javno naročilo s podizvajalci) in morebitni </w:t>
      </w:r>
      <w:r w:rsidRPr="007207A9">
        <w:rPr>
          <w:rFonts w:ascii="Tahoma" w:hAnsi="Tahoma" w:cs="Tahoma"/>
          <w:i/>
          <w:iCs/>
          <w:sz w:val="18"/>
          <w:u w:val="single"/>
        </w:rPr>
        <w:t>subjekti, katerih zmogljivost uporablja ponudnik</w:t>
      </w:r>
      <w:r w:rsidRPr="007207A9">
        <w:rPr>
          <w:rFonts w:ascii="Tahoma" w:hAnsi="Tahoma" w:cs="Tahoma"/>
          <w:i/>
          <w:iCs/>
          <w:sz w:val="18"/>
        </w:rPr>
        <w:t xml:space="preserve"> (v kolikor bo ponudnik uporabil zmogljivosti drugih subjektov za izvedbo javnega naročila).</w:t>
      </w:r>
    </w:p>
    <w:p w14:paraId="14B3C827" w14:textId="77777777" w:rsidR="00942BBB" w:rsidRPr="007207A9" w:rsidRDefault="00942BBB" w:rsidP="006E1146">
      <w:pPr>
        <w:keepLines/>
        <w:widowControl w:val="0"/>
        <w:jc w:val="both"/>
      </w:pPr>
    </w:p>
    <w:p w14:paraId="50123751" w14:textId="77777777" w:rsidR="00942BBB" w:rsidRPr="007207A9" w:rsidRDefault="00942BBB" w:rsidP="006E1146">
      <w:pPr>
        <w:keepLines/>
        <w:widowControl w:val="0"/>
        <w:jc w:val="both"/>
      </w:pPr>
    </w:p>
    <w:p w14:paraId="65E0EC46"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Navodilo:</w:t>
      </w:r>
    </w:p>
    <w:p w14:paraId="00D52F12" w14:textId="1E6215F0" w:rsidR="00942BBB" w:rsidRPr="007207A9" w:rsidRDefault="00942BBB" w:rsidP="006E1146">
      <w:pPr>
        <w:keepLines/>
        <w:widowControl w:val="0"/>
        <w:jc w:val="both"/>
      </w:pPr>
      <w:r w:rsidRPr="007207A9">
        <w:rPr>
          <w:rFonts w:ascii="Tahoma" w:hAnsi="Tahoma" w:cs="Tahoma"/>
          <w:i/>
          <w:iCs/>
          <w:sz w:val="18"/>
          <w:szCs w:val="22"/>
        </w:rPr>
        <w:t xml:space="preserve">Ponudnik </w:t>
      </w:r>
      <w:r w:rsidRPr="007207A9">
        <w:rPr>
          <w:rFonts w:ascii="Tahoma" w:hAnsi="Tahoma" w:cs="Tahoma"/>
          <w:i/>
          <w:iCs/>
          <w:sz w:val="18"/>
          <w:szCs w:val="22"/>
          <w:u w:val="single"/>
        </w:rPr>
        <w:t>obrazec</w:t>
      </w:r>
      <w:r w:rsidRPr="007207A9">
        <w:rPr>
          <w:rFonts w:ascii="Tahoma" w:hAnsi="Tahoma" w:cs="Tahoma"/>
          <w:b/>
          <w:i/>
          <w:iCs/>
          <w:sz w:val="18"/>
          <w:szCs w:val="22"/>
        </w:rPr>
        <w:t xml:space="preserve"> </w:t>
      </w:r>
      <w:r w:rsidRPr="007207A9">
        <w:rPr>
          <w:rFonts w:ascii="Tahoma" w:hAnsi="Tahoma" w:cs="Tahoma"/>
          <w:i/>
          <w:iCs/>
          <w:sz w:val="18"/>
          <w:szCs w:val="22"/>
        </w:rPr>
        <w:t>v okviru sistema e-JN</w:t>
      </w:r>
      <w:r w:rsidRPr="007207A9">
        <w:rPr>
          <w:rFonts w:ascii="Tahoma" w:hAnsi="Tahoma" w:cs="Tahoma"/>
          <w:b/>
          <w:i/>
          <w:iCs/>
          <w:sz w:val="18"/>
          <w:szCs w:val="22"/>
        </w:rPr>
        <w:t xml:space="preserve"> </w:t>
      </w:r>
      <w:r w:rsidRPr="007207A9">
        <w:rPr>
          <w:rFonts w:ascii="Tahoma" w:hAnsi="Tahoma" w:cs="Tahoma"/>
          <w:b/>
          <w:i/>
          <w:iCs/>
          <w:sz w:val="18"/>
          <w:szCs w:val="22"/>
          <w:u w:val="single"/>
        </w:rPr>
        <w:t xml:space="preserve">naloži v </w:t>
      </w:r>
      <w:r w:rsidR="002C3EAC" w:rsidRPr="007207A9">
        <w:rPr>
          <w:rFonts w:ascii="Tahoma" w:hAnsi="Tahoma" w:cs="Tahoma"/>
          <w:b/>
          <w:i/>
          <w:iCs/>
          <w:sz w:val="18"/>
          <w:szCs w:val="22"/>
          <w:u w:val="single"/>
        </w:rPr>
        <w:t>Razdelek »SODELUJOČI«, del »IZJAVA – ostali sodelujoči</w:t>
      </w:r>
      <w:r w:rsidRPr="007207A9">
        <w:rPr>
          <w:rFonts w:ascii="Tahoma" w:hAnsi="Tahoma" w:cs="Tahoma"/>
          <w:b/>
          <w:i/>
          <w:iCs/>
          <w:sz w:val="18"/>
          <w:szCs w:val="22"/>
          <w:u w:val="single"/>
        </w:rPr>
        <w:t>«!!!</w:t>
      </w:r>
    </w:p>
    <w:p w14:paraId="0D7B7FC3" w14:textId="77777777" w:rsidR="00942BBB" w:rsidRPr="007207A9" w:rsidRDefault="00942BBB" w:rsidP="006E1146">
      <w:pPr>
        <w:keepLines/>
        <w:widowControl w:val="0"/>
        <w:jc w:val="both"/>
        <w:rPr>
          <w:rFonts w:ascii="Tahoma" w:hAnsi="Tahoma" w:cs="Tahoma"/>
          <w:bCs/>
          <w:i/>
          <w:noProof/>
          <w:sz w:val="18"/>
          <w:szCs w:val="18"/>
        </w:rPr>
      </w:pPr>
    </w:p>
    <w:p w14:paraId="55E1147C" w14:textId="77777777" w:rsidR="00942BBB" w:rsidRPr="007207A9" w:rsidRDefault="00942BBB" w:rsidP="006E1146">
      <w:pPr>
        <w:keepLines/>
        <w:widowControl w:val="0"/>
        <w:jc w:val="both"/>
        <w:rPr>
          <w:rFonts w:ascii="Tahoma" w:hAnsi="Tahoma" w:cs="Tahoma"/>
          <w:bCs/>
          <w:i/>
          <w:noProof/>
          <w:sz w:val="18"/>
          <w:szCs w:val="18"/>
        </w:rPr>
      </w:pPr>
    </w:p>
    <w:p w14:paraId="36DBCAAD" w14:textId="77777777" w:rsidR="00942BBB" w:rsidRPr="007207A9" w:rsidRDefault="00942BBB" w:rsidP="006E1146">
      <w:pPr>
        <w:keepLines/>
        <w:widowControl w:val="0"/>
        <w:jc w:val="both"/>
        <w:rPr>
          <w:rFonts w:ascii="Tahoma" w:hAnsi="Tahoma" w:cs="Tahoma"/>
          <w:bCs/>
          <w:i/>
          <w:noProof/>
          <w:sz w:val="18"/>
          <w:szCs w:val="18"/>
        </w:rPr>
      </w:pPr>
    </w:p>
    <w:p w14:paraId="28FB271D" w14:textId="77777777" w:rsidR="00942BBB" w:rsidRPr="007207A9" w:rsidRDefault="00942BBB" w:rsidP="006E1146">
      <w:pPr>
        <w:keepLines/>
        <w:widowControl w:val="0"/>
        <w:jc w:val="both"/>
        <w:rPr>
          <w:rFonts w:ascii="Tahoma" w:hAnsi="Tahoma" w:cs="Tahoma"/>
          <w:bCs/>
          <w:i/>
          <w:noProof/>
          <w:sz w:val="18"/>
          <w:szCs w:val="18"/>
        </w:rPr>
      </w:pPr>
    </w:p>
    <w:p w14:paraId="46185C53" w14:textId="77777777" w:rsidR="00942BBB" w:rsidRPr="007207A9" w:rsidRDefault="00942BBB" w:rsidP="006E1146">
      <w:pPr>
        <w:keepLines/>
        <w:widowControl w:val="0"/>
        <w:jc w:val="both"/>
        <w:rPr>
          <w:rFonts w:ascii="Tahoma" w:hAnsi="Tahoma" w:cs="Tahoma"/>
          <w:bCs/>
          <w:i/>
          <w:noProof/>
          <w:sz w:val="18"/>
          <w:szCs w:val="18"/>
        </w:rPr>
      </w:pPr>
    </w:p>
    <w:p w14:paraId="2F9ABF5C" w14:textId="77777777" w:rsidR="00942BBB" w:rsidRPr="007207A9" w:rsidRDefault="00942BBB" w:rsidP="006E1146">
      <w:pPr>
        <w:keepLines/>
        <w:widowControl w:val="0"/>
        <w:jc w:val="both"/>
        <w:rPr>
          <w:rFonts w:ascii="Tahoma" w:hAnsi="Tahoma" w:cs="Tahoma"/>
          <w:bCs/>
          <w:i/>
          <w:noProof/>
          <w:sz w:val="18"/>
          <w:szCs w:val="18"/>
        </w:rPr>
      </w:pPr>
    </w:p>
    <w:p w14:paraId="5EABF2C7" w14:textId="77777777" w:rsidR="00942BBB" w:rsidRPr="007207A9" w:rsidRDefault="00942BBB" w:rsidP="006E1146">
      <w:pPr>
        <w:keepLines/>
        <w:widowControl w:val="0"/>
        <w:jc w:val="both"/>
        <w:rPr>
          <w:rFonts w:ascii="Tahoma" w:hAnsi="Tahoma" w:cs="Tahoma"/>
          <w:bCs/>
          <w:i/>
          <w:noProof/>
          <w:sz w:val="18"/>
          <w:szCs w:val="18"/>
        </w:rPr>
      </w:pPr>
    </w:p>
    <w:p w14:paraId="058DABA4" w14:textId="77777777" w:rsidR="00942BBB" w:rsidRPr="007207A9" w:rsidRDefault="00942BBB" w:rsidP="006E1146">
      <w:pPr>
        <w:keepLines/>
        <w:widowControl w:val="0"/>
        <w:jc w:val="both"/>
        <w:rPr>
          <w:rFonts w:ascii="Tahoma" w:hAnsi="Tahoma" w:cs="Tahoma"/>
          <w:bCs/>
          <w:i/>
          <w:noProof/>
          <w:sz w:val="18"/>
          <w:szCs w:val="18"/>
        </w:rPr>
      </w:pPr>
    </w:p>
    <w:p w14:paraId="26FE62E9" w14:textId="77777777" w:rsidR="00942BBB" w:rsidRPr="007207A9" w:rsidRDefault="00942BBB" w:rsidP="006E1146">
      <w:pPr>
        <w:keepLines/>
        <w:widowControl w:val="0"/>
        <w:jc w:val="both"/>
        <w:rPr>
          <w:rFonts w:ascii="Tahoma" w:hAnsi="Tahoma" w:cs="Tahoma"/>
          <w:bCs/>
          <w:i/>
          <w:noProof/>
          <w:sz w:val="18"/>
          <w:szCs w:val="18"/>
        </w:rPr>
      </w:pPr>
    </w:p>
    <w:p w14:paraId="08253E31" w14:textId="77777777" w:rsidR="00942BBB" w:rsidRPr="007207A9" w:rsidRDefault="00942BBB" w:rsidP="006E1146">
      <w:pPr>
        <w:keepLines/>
        <w:widowControl w:val="0"/>
        <w:jc w:val="both"/>
        <w:rPr>
          <w:rFonts w:ascii="Tahoma" w:hAnsi="Tahoma" w:cs="Tahoma"/>
          <w:bCs/>
          <w:i/>
          <w:noProof/>
          <w:sz w:val="18"/>
          <w:szCs w:val="18"/>
        </w:rPr>
      </w:pPr>
    </w:p>
    <w:p w14:paraId="17CFA476" w14:textId="77777777" w:rsidR="00942BBB" w:rsidRPr="007207A9" w:rsidRDefault="00942BBB" w:rsidP="006E1146">
      <w:pPr>
        <w:keepLines/>
        <w:widowControl w:val="0"/>
        <w:jc w:val="both"/>
        <w:rPr>
          <w:rFonts w:ascii="Tahoma" w:hAnsi="Tahoma" w:cs="Tahoma"/>
          <w:bCs/>
          <w:i/>
          <w:noProof/>
          <w:sz w:val="18"/>
          <w:szCs w:val="18"/>
        </w:rPr>
      </w:pPr>
    </w:p>
    <w:p w14:paraId="66E194CA" w14:textId="77777777" w:rsidR="00015BBF" w:rsidRPr="007207A9" w:rsidRDefault="00015BBF" w:rsidP="006E1146">
      <w:pPr>
        <w:keepLines/>
        <w:widowControl w:val="0"/>
      </w:pPr>
      <w:r w:rsidRPr="007207A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7207A9" w14:paraId="47643E40" w14:textId="77777777" w:rsidTr="009E18F9">
        <w:tc>
          <w:tcPr>
            <w:tcW w:w="599" w:type="dxa"/>
            <w:tcBorders>
              <w:right w:val="nil"/>
            </w:tcBorders>
          </w:tcPr>
          <w:p w14:paraId="6E465E7E" w14:textId="71B92587" w:rsidR="00942BBB" w:rsidRPr="007207A9" w:rsidRDefault="00942BBB" w:rsidP="006E1146">
            <w:pPr>
              <w:keepLines/>
              <w:widowControl w:val="0"/>
              <w:jc w:val="both"/>
              <w:rPr>
                <w:rFonts w:ascii="Tahoma" w:hAnsi="Tahoma" w:cs="Tahoma"/>
              </w:rPr>
            </w:pPr>
          </w:p>
        </w:tc>
        <w:tc>
          <w:tcPr>
            <w:tcW w:w="7653" w:type="dxa"/>
            <w:tcBorders>
              <w:left w:val="nil"/>
            </w:tcBorders>
          </w:tcPr>
          <w:p w14:paraId="1CA403B6" w14:textId="77777777" w:rsidR="00942BBB" w:rsidRPr="007207A9" w:rsidRDefault="00942BBB" w:rsidP="006E1146">
            <w:pPr>
              <w:keepLines/>
              <w:widowControl w:val="0"/>
              <w:jc w:val="both"/>
              <w:rPr>
                <w:rFonts w:ascii="Tahoma" w:hAnsi="Tahoma" w:cs="Tahoma"/>
              </w:rPr>
            </w:pPr>
            <w:r w:rsidRPr="007207A9">
              <w:rPr>
                <w:rFonts w:ascii="Tahoma" w:hAnsi="Tahoma" w:cs="Tahoma"/>
              </w:rPr>
              <w:t>IZJAVA O UDELEŽBI FIZIČNIH IN PRAVNIH OSEB V LASTNIŠTVU PONUDNIKA</w:t>
            </w:r>
          </w:p>
        </w:tc>
        <w:tc>
          <w:tcPr>
            <w:tcW w:w="912" w:type="dxa"/>
            <w:tcBorders>
              <w:right w:val="nil"/>
            </w:tcBorders>
          </w:tcPr>
          <w:p w14:paraId="5B2F11F1" w14:textId="02A0F700" w:rsidR="00942BBB" w:rsidRPr="007207A9" w:rsidRDefault="00F532D4" w:rsidP="006E1146">
            <w:pPr>
              <w:keepLines/>
              <w:widowControl w:val="0"/>
              <w:jc w:val="both"/>
              <w:rPr>
                <w:rFonts w:ascii="Tahoma" w:hAnsi="Tahoma" w:cs="Tahoma"/>
                <w:b/>
              </w:rPr>
            </w:pPr>
            <w:r w:rsidRPr="007207A9">
              <w:rPr>
                <w:rFonts w:ascii="Tahoma" w:hAnsi="Tahoma" w:cs="Tahoma"/>
                <w:b/>
                <w:i/>
              </w:rPr>
              <w:t>P</w:t>
            </w:r>
            <w:r w:rsidR="00942BBB" w:rsidRPr="007207A9">
              <w:rPr>
                <w:rFonts w:ascii="Tahoma" w:hAnsi="Tahoma" w:cs="Tahoma"/>
                <w:b/>
                <w:i/>
              </w:rPr>
              <w:t xml:space="preserve">riloga </w:t>
            </w:r>
          </w:p>
        </w:tc>
        <w:tc>
          <w:tcPr>
            <w:tcW w:w="551" w:type="dxa"/>
            <w:tcBorders>
              <w:left w:val="nil"/>
            </w:tcBorders>
          </w:tcPr>
          <w:p w14:paraId="37D02690" w14:textId="77777777" w:rsidR="00942BBB" w:rsidRPr="007207A9" w:rsidRDefault="00942BBB" w:rsidP="006E1146">
            <w:pPr>
              <w:keepLines/>
              <w:widowControl w:val="0"/>
              <w:jc w:val="both"/>
              <w:rPr>
                <w:rFonts w:ascii="Tahoma" w:hAnsi="Tahoma" w:cs="Tahoma"/>
                <w:b/>
                <w:i/>
              </w:rPr>
            </w:pPr>
            <w:r w:rsidRPr="007207A9">
              <w:rPr>
                <w:rFonts w:ascii="Tahoma" w:hAnsi="Tahoma" w:cs="Tahoma"/>
                <w:b/>
                <w:i/>
              </w:rPr>
              <w:t>3/3</w:t>
            </w:r>
          </w:p>
        </w:tc>
      </w:tr>
    </w:tbl>
    <w:p w14:paraId="6BB4F237" w14:textId="77777777" w:rsidR="00942BBB" w:rsidRPr="007207A9" w:rsidRDefault="00942BBB" w:rsidP="006E1146">
      <w:pPr>
        <w:keepLines/>
        <w:widowControl w:val="0"/>
        <w:tabs>
          <w:tab w:val="left" w:pos="284"/>
        </w:tabs>
        <w:rPr>
          <w:rFonts w:ascii="Tahoma" w:hAnsi="Tahoma" w:cs="Tahoma"/>
          <w:b/>
        </w:rPr>
      </w:pPr>
    </w:p>
    <w:p w14:paraId="17BD2770" w14:textId="77777777" w:rsidR="00942BBB" w:rsidRPr="007207A9" w:rsidRDefault="00942BBB" w:rsidP="006E1146">
      <w:pPr>
        <w:keepLines/>
        <w:widowControl w:val="0"/>
        <w:tabs>
          <w:tab w:val="left" w:pos="284"/>
        </w:tabs>
        <w:jc w:val="right"/>
        <w:rPr>
          <w:rFonts w:ascii="Tahoma" w:hAnsi="Tahoma" w:cs="Tahoma"/>
        </w:rPr>
      </w:pPr>
    </w:p>
    <w:p w14:paraId="4E9EA61D" w14:textId="77777777" w:rsidR="00942BBB" w:rsidRPr="007207A9" w:rsidRDefault="00942BBB" w:rsidP="006E1146">
      <w:pPr>
        <w:keepLines/>
        <w:widowControl w:val="0"/>
        <w:tabs>
          <w:tab w:val="left" w:pos="2694"/>
          <w:tab w:val="left" w:pos="2977"/>
        </w:tabs>
        <w:spacing w:line="276" w:lineRule="auto"/>
        <w:ind w:right="1"/>
        <w:jc w:val="center"/>
        <w:rPr>
          <w:rFonts w:ascii="Tahoma" w:hAnsi="Tahoma" w:cs="Tahoma"/>
          <w:b/>
        </w:rPr>
      </w:pPr>
      <w:r w:rsidRPr="007207A9">
        <w:rPr>
          <w:rFonts w:ascii="Tahoma" w:hAnsi="Tahoma" w:cs="Tahoma"/>
          <w:b/>
        </w:rPr>
        <w:t>I Z J A V A</w:t>
      </w:r>
    </w:p>
    <w:p w14:paraId="375789BE" w14:textId="77777777" w:rsidR="00942BBB" w:rsidRPr="007207A9" w:rsidRDefault="00942BBB" w:rsidP="006E1146">
      <w:pPr>
        <w:keepLines/>
        <w:widowControl w:val="0"/>
        <w:spacing w:line="276" w:lineRule="auto"/>
        <w:ind w:right="1"/>
        <w:jc w:val="center"/>
        <w:rPr>
          <w:rFonts w:ascii="Tahoma" w:hAnsi="Tahoma" w:cs="Tahoma"/>
          <w:b/>
        </w:rPr>
      </w:pPr>
      <w:r w:rsidRPr="007207A9">
        <w:rPr>
          <w:rFonts w:ascii="Tahoma" w:hAnsi="Tahoma" w:cs="Tahoma"/>
          <w:b/>
        </w:rPr>
        <w:t>O UDELEŽBI FIZIČNIH IN PRAVNIH OSEB V LASTNIŠTVU PONUDNIKA</w:t>
      </w:r>
    </w:p>
    <w:p w14:paraId="344C0462" w14:textId="77777777" w:rsidR="00942BBB" w:rsidRPr="007207A9" w:rsidRDefault="00942BBB" w:rsidP="006E1146">
      <w:pPr>
        <w:keepLines/>
        <w:widowControl w:val="0"/>
        <w:tabs>
          <w:tab w:val="left" w:pos="284"/>
        </w:tabs>
        <w:rPr>
          <w:rFonts w:ascii="Tahoma" w:hAnsi="Tahoma" w:cs="Tahoma"/>
          <w:b/>
        </w:rPr>
      </w:pPr>
    </w:p>
    <w:p w14:paraId="6350EC94" w14:textId="77777777" w:rsidR="00942BBB" w:rsidRPr="007207A9" w:rsidRDefault="00942BBB" w:rsidP="006E1146">
      <w:pPr>
        <w:keepLines/>
        <w:widowControl w:val="0"/>
        <w:tabs>
          <w:tab w:val="left" w:pos="284"/>
        </w:tabs>
        <w:rPr>
          <w:rFonts w:ascii="Tahoma" w:hAnsi="Tahoma" w:cs="Tahoma"/>
          <w:b/>
        </w:rPr>
      </w:pPr>
    </w:p>
    <w:p w14:paraId="3290E6D2" w14:textId="77777777" w:rsidR="00942BBB" w:rsidRPr="007207A9" w:rsidRDefault="00942BBB" w:rsidP="006E1146">
      <w:pPr>
        <w:keepLines/>
        <w:widowControl w:val="0"/>
        <w:tabs>
          <w:tab w:val="left" w:pos="284"/>
        </w:tabs>
        <w:jc w:val="both"/>
        <w:rPr>
          <w:rFonts w:ascii="Tahoma" w:hAnsi="Tahoma" w:cs="Tahoma"/>
        </w:rPr>
      </w:pPr>
    </w:p>
    <w:p w14:paraId="7BF3E632" w14:textId="77777777" w:rsidR="00942BBB" w:rsidRPr="007207A9" w:rsidRDefault="00942BBB" w:rsidP="006E1146">
      <w:pPr>
        <w:keepLines/>
        <w:widowControl w:val="0"/>
        <w:spacing w:line="360" w:lineRule="auto"/>
        <w:ind w:right="1"/>
        <w:jc w:val="both"/>
        <w:rPr>
          <w:rFonts w:ascii="Tahoma" w:hAnsi="Tahoma" w:cs="Tahoma"/>
          <w:b/>
          <w:i/>
        </w:rPr>
      </w:pPr>
      <w:r w:rsidRPr="007207A9">
        <w:rPr>
          <w:rFonts w:ascii="Tahoma" w:hAnsi="Tahoma" w:cs="Tahoma"/>
          <w:b/>
          <w:i/>
        </w:rPr>
        <w:t>Podatki o pravni osebi (ponudniku):</w:t>
      </w:r>
    </w:p>
    <w:p w14:paraId="56D2F92F" w14:textId="77777777" w:rsidR="00942BBB" w:rsidRPr="007207A9" w:rsidRDefault="00942BBB" w:rsidP="006E1146">
      <w:pPr>
        <w:keepLines/>
        <w:widowControl w:val="0"/>
        <w:spacing w:line="360" w:lineRule="auto"/>
        <w:ind w:right="1"/>
        <w:jc w:val="both"/>
        <w:rPr>
          <w:rFonts w:ascii="Tahoma" w:hAnsi="Tahoma" w:cs="Tahoma"/>
        </w:rPr>
      </w:pPr>
      <w:r w:rsidRPr="007207A9">
        <w:rPr>
          <w:rFonts w:ascii="Tahoma" w:hAnsi="Tahoma" w:cs="Tahoma"/>
          <w:bCs/>
        </w:rPr>
        <w:t>Polno ime podjetja</w:t>
      </w:r>
      <w:r w:rsidRPr="007207A9">
        <w:rPr>
          <w:rFonts w:ascii="Tahoma" w:hAnsi="Tahoma" w:cs="Tahoma"/>
        </w:rPr>
        <w:t>: ____________________________________________________________________</w:t>
      </w:r>
    </w:p>
    <w:p w14:paraId="76AE6500" w14:textId="77777777" w:rsidR="00942BBB" w:rsidRPr="007207A9" w:rsidRDefault="00942BBB" w:rsidP="006E1146">
      <w:pPr>
        <w:keepLines/>
        <w:widowControl w:val="0"/>
        <w:spacing w:line="360" w:lineRule="auto"/>
        <w:ind w:right="1"/>
        <w:jc w:val="both"/>
        <w:rPr>
          <w:rFonts w:ascii="Tahoma" w:hAnsi="Tahoma" w:cs="Tahoma"/>
        </w:rPr>
      </w:pPr>
      <w:r w:rsidRPr="007207A9">
        <w:rPr>
          <w:rFonts w:ascii="Tahoma" w:hAnsi="Tahoma" w:cs="Tahoma"/>
          <w:bCs/>
        </w:rPr>
        <w:t>Sedež podjetja</w:t>
      </w:r>
      <w:r w:rsidRPr="007207A9">
        <w:rPr>
          <w:rFonts w:ascii="Tahoma" w:hAnsi="Tahoma" w:cs="Tahoma"/>
        </w:rPr>
        <w:t>: _______________________________________________________________________</w:t>
      </w:r>
    </w:p>
    <w:p w14:paraId="1B65A48B" w14:textId="77777777" w:rsidR="00942BBB" w:rsidRPr="007207A9" w:rsidRDefault="00942BBB" w:rsidP="006E1146">
      <w:pPr>
        <w:keepLines/>
        <w:widowControl w:val="0"/>
        <w:spacing w:line="360" w:lineRule="auto"/>
        <w:ind w:right="1"/>
        <w:jc w:val="both"/>
        <w:rPr>
          <w:rFonts w:ascii="Tahoma" w:hAnsi="Tahoma" w:cs="Tahoma"/>
        </w:rPr>
      </w:pPr>
      <w:r w:rsidRPr="007207A9">
        <w:rPr>
          <w:rFonts w:ascii="Tahoma" w:hAnsi="Tahoma" w:cs="Tahoma"/>
          <w:bCs/>
        </w:rPr>
        <w:t>Občina sedeža podjetja</w:t>
      </w:r>
      <w:r w:rsidRPr="007207A9">
        <w:rPr>
          <w:rFonts w:ascii="Tahoma" w:hAnsi="Tahoma" w:cs="Tahoma"/>
        </w:rPr>
        <w:t>: ________________________________________________________________</w:t>
      </w:r>
    </w:p>
    <w:p w14:paraId="25661F92" w14:textId="77777777" w:rsidR="00942BBB" w:rsidRPr="007207A9" w:rsidRDefault="00942BBB" w:rsidP="006E1146">
      <w:pPr>
        <w:keepLines/>
        <w:widowControl w:val="0"/>
        <w:spacing w:line="360" w:lineRule="auto"/>
        <w:ind w:right="1"/>
        <w:jc w:val="both"/>
        <w:rPr>
          <w:rFonts w:ascii="Tahoma" w:hAnsi="Tahoma" w:cs="Tahoma"/>
        </w:rPr>
      </w:pPr>
      <w:r w:rsidRPr="007207A9">
        <w:rPr>
          <w:rFonts w:ascii="Tahoma" w:hAnsi="Tahoma" w:cs="Tahoma"/>
          <w:bCs/>
        </w:rPr>
        <w:t>Številka vpisa v sodni register (št. vložka)</w:t>
      </w:r>
      <w:r w:rsidRPr="007207A9">
        <w:rPr>
          <w:rFonts w:ascii="Tahoma" w:hAnsi="Tahoma" w:cs="Tahoma"/>
        </w:rPr>
        <w:t>: _________________________________________________</w:t>
      </w:r>
    </w:p>
    <w:p w14:paraId="59D5EAEC" w14:textId="77777777" w:rsidR="00942BBB" w:rsidRPr="007207A9" w:rsidRDefault="00942BBB" w:rsidP="006E1146">
      <w:pPr>
        <w:keepLines/>
        <w:widowControl w:val="0"/>
        <w:spacing w:line="360" w:lineRule="auto"/>
        <w:ind w:right="1"/>
        <w:jc w:val="both"/>
        <w:rPr>
          <w:rFonts w:ascii="Tahoma" w:hAnsi="Tahoma" w:cs="Tahoma"/>
        </w:rPr>
      </w:pPr>
      <w:r w:rsidRPr="007207A9">
        <w:rPr>
          <w:rFonts w:ascii="Tahoma" w:hAnsi="Tahoma" w:cs="Tahoma"/>
          <w:bCs/>
        </w:rPr>
        <w:t>Matična številka podjetja</w:t>
      </w:r>
      <w:r w:rsidRPr="007207A9">
        <w:rPr>
          <w:rFonts w:ascii="Tahoma" w:hAnsi="Tahoma" w:cs="Tahoma"/>
        </w:rPr>
        <w:t>: _______________________________________________________________</w:t>
      </w:r>
    </w:p>
    <w:p w14:paraId="7EA23320" w14:textId="77777777" w:rsidR="00942BBB" w:rsidRPr="007207A9" w:rsidRDefault="00942BBB" w:rsidP="006E1146">
      <w:pPr>
        <w:keepLines/>
        <w:widowControl w:val="0"/>
        <w:spacing w:line="360" w:lineRule="auto"/>
        <w:ind w:right="1"/>
        <w:jc w:val="both"/>
        <w:rPr>
          <w:rFonts w:ascii="Tahoma" w:hAnsi="Tahoma" w:cs="Tahoma"/>
        </w:rPr>
      </w:pPr>
      <w:r w:rsidRPr="007207A9">
        <w:rPr>
          <w:rFonts w:ascii="Tahoma" w:hAnsi="Tahoma" w:cs="Tahoma"/>
          <w:bCs/>
        </w:rPr>
        <w:t>ID ZA DDV:</w:t>
      </w:r>
      <w:r w:rsidRPr="007207A9">
        <w:rPr>
          <w:rFonts w:ascii="Tahoma" w:hAnsi="Tahoma" w:cs="Tahoma"/>
        </w:rPr>
        <w:t>: _________________________________________________________________________</w:t>
      </w:r>
    </w:p>
    <w:p w14:paraId="1D2EB484" w14:textId="655615EE" w:rsidR="009147D5" w:rsidRPr="007207A9" w:rsidRDefault="009147D5" w:rsidP="006E1146">
      <w:pPr>
        <w:keepLines/>
        <w:widowControl w:val="0"/>
        <w:ind w:right="1"/>
        <w:jc w:val="both"/>
        <w:rPr>
          <w:rFonts w:ascii="Tahoma" w:hAnsi="Tahoma" w:cs="Tahoma"/>
        </w:rPr>
      </w:pPr>
    </w:p>
    <w:p w14:paraId="32942F91" w14:textId="77777777" w:rsidR="009147D5" w:rsidRPr="007207A9" w:rsidRDefault="009147D5" w:rsidP="006E1146">
      <w:pPr>
        <w:keepLines/>
        <w:widowControl w:val="0"/>
        <w:ind w:right="1"/>
        <w:jc w:val="both"/>
        <w:rPr>
          <w:rFonts w:ascii="Tahoma" w:hAnsi="Tahoma" w:cs="Tahoma"/>
        </w:rPr>
      </w:pPr>
    </w:p>
    <w:p w14:paraId="4FBAB5B2" w14:textId="3E19F042" w:rsidR="00942BBB" w:rsidRPr="007207A9" w:rsidRDefault="00942BBB" w:rsidP="006E1146">
      <w:pPr>
        <w:keepLines/>
        <w:widowControl w:val="0"/>
        <w:jc w:val="both"/>
        <w:rPr>
          <w:rFonts w:ascii="Tahoma" w:hAnsi="Tahoma" w:cs="Tahoma"/>
        </w:rPr>
      </w:pPr>
      <w:r w:rsidRPr="007207A9">
        <w:rPr>
          <w:rFonts w:ascii="Tahoma" w:hAnsi="Tahoma" w:cs="Tahoma"/>
        </w:rPr>
        <w:t xml:space="preserve">V zvezi z javnim naročilom </w:t>
      </w:r>
      <w:r w:rsidR="0062122E" w:rsidRPr="007207A9">
        <w:rPr>
          <w:rFonts w:ascii="Tahoma" w:hAnsi="Tahoma" w:cs="Tahoma"/>
          <w:b/>
        </w:rPr>
        <w:t>LPT-147/23</w:t>
      </w:r>
      <w:r w:rsidR="00543B48" w:rsidRPr="007207A9">
        <w:rPr>
          <w:rFonts w:ascii="Tahoma" w:hAnsi="Tahoma" w:cs="Tahoma"/>
          <w:b/>
        </w:rPr>
        <w:t xml:space="preserve"> – »</w:t>
      </w:r>
      <w:r w:rsidR="0062122E" w:rsidRPr="007207A9">
        <w:rPr>
          <w:rFonts w:ascii="Tahoma" w:hAnsi="Tahoma" w:cs="Tahoma"/>
          <w:b/>
        </w:rPr>
        <w:t>Nabava opreme in vzdrževanje optične infrastrukture</w:t>
      </w:r>
      <w:r w:rsidR="00543B48" w:rsidRPr="007207A9">
        <w:rPr>
          <w:rFonts w:ascii="Tahoma" w:hAnsi="Tahoma" w:cs="Tahoma"/>
          <w:b/>
        </w:rPr>
        <w:t>«</w:t>
      </w:r>
      <w:r w:rsidR="003848C6" w:rsidRPr="007207A9">
        <w:rPr>
          <w:rFonts w:ascii="Tahoma" w:hAnsi="Tahoma" w:cs="Tahoma"/>
          <w:b/>
        </w:rPr>
        <w:t xml:space="preserve"> </w:t>
      </w:r>
      <w:r w:rsidRPr="007207A9">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825C1E4" w14:textId="64024501" w:rsidR="009147D5" w:rsidRPr="007207A9" w:rsidRDefault="00942BBB" w:rsidP="006E1146">
      <w:pPr>
        <w:keepLines/>
        <w:widowControl w:val="0"/>
        <w:jc w:val="both"/>
        <w:rPr>
          <w:rFonts w:ascii="Tahoma" w:hAnsi="Tahoma" w:cs="Tahoma"/>
        </w:rPr>
      </w:pPr>
      <w:r w:rsidRPr="007207A9">
        <w:rPr>
          <w:rFonts w:ascii="Tahoma" w:hAnsi="Tahoma" w:cs="Tahoma"/>
        </w:rPr>
        <w:t xml:space="preserve">  </w:t>
      </w:r>
    </w:p>
    <w:p w14:paraId="461E317F" w14:textId="77777777" w:rsidR="009147D5" w:rsidRPr="007207A9" w:rsidRDefault="009147D5" w:rsidP="006E1146">
      <w:pPr>
        <w:keepLines/>
        <w:widowControl w:val="0"/>
        <w:jc w:val="both"/>
        <w:rPr>
          <w:rFonts w:ascii="Tahoma" w:hAnsi="Tahoma" w:cs="Tahoma"/>
          <w:sz w:val="24"/>
        </w:rPr>
      </w:pPr>
    </w:p>
    <w:p w14:paraId="51C71AFA" w14:textId="77777777" w:rsidR="00942BBB" w:rsidRPr="007207A9" w:rsidRDefault="00942BBB" w:rsidP="006E1146">
      <w:pPr>
        <w:keepLines/>
        <w:widowControl w:val="0"/>
        <w:jc w:val="both"/>
        <w:rPr>
          <w:rFonts w:ascii="Tahoma" w:hAnsi="Tahoma" w:cs="Tahoma"/>
        </w:rPr>
      </w:pPr>
      <w:r w:rsidRPr="007207A9">
        <w:rPr>
          <w:rFonts w:ascii="Tahoma" w:hAnsi="Tahoma" w:cs="Tahoma"/>
          <w:b/>
        </w:rPr>
        <w:t>IZJAVLJAMO</w:t>
      </w:r>
      <w:r w:rsidRPr="007207A9">
        <w:rPr>
          <w:rFonts w:ascii="Tahoma" w:hAnsi="Tahoma" w:cs="Tahoma"/>
        </w:rPr>
        <w:t xml:space="preserve">, da so pri lastništvu zgoraj navedenega ponudnika udeležene naslednje </w:t>
      </w:r>
      <w:r w:rsidRPr="007207A9">
        <w:rPr>
          <w:rFonts w:ascii="Tahoma" w:hAnsi="Tahoma" w:cs="Tahoma"/>
          <w:u w:val="single"/>
        </w:rPr>
        <w:t>pravne osebe</w:t>
      </w:r>
      <w:r w:rsidRPr="007207A9">
        <w:rPr>
          <w:rFonts w:ascii="Tahoma" w:hAnsi="Tahoma" w:cs="Tahoma"/>
        </w:rPr>
        <w:t>, vključno z udeležbo tihih družbenikov:</w:t>
      </w:r>
    </w:p>
    <w:p w14:paraId="5E62BC24" w14:textId="77777777" w:rsidR="00942BBB" w:rsidRPr="007207A9" w:rsidRDefault="00942BBB" w:rsidP="006E1146">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7207A9"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7207A9" w:rsidRDefault="00942BBB" w:rsidP="006E1146">
            <w:pPr>
              <w:keepLines/>
              <w:widowControl w:val="0"/>
              <w:jc w:val="both"/>
              <w:rPr>
                <w:rFonts w:ascii="Tahoma" w:hAnsi="Tahoma" w:cs="Tahoma"/>
                <w:b/>
              </w:rPr>
            </w:pPr>
            <w:r w:rsidRPr="007207A9">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7207A9" w:rsidRDefault="00942BBB" w:rsidP="006E1146">
            <w:pPr>
              <w:keepLines/>
              <w:widowControl w:val="0"/>
              <w:jc w:val="both"/>
              <w:rPr>
                <w:rFonts w:ascii="Tahoma" w:hAnsi="Tahoma" w:cs="Tahoma"/>
                <w:b/>
              </w:rPr>
            </w:pPr>
            <w:r w:rsidRPr="007207A9">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7207A9" w:rsidRDefault="00942BBB" w:rsidP="006E1146">
            <w:pPr>
              <w:keepLines/>
              <w:widowControl w:val="0"/>
              <w:jc w:val="both"/>
              <w:rPr>
                <w:rFonts w:ascii="Tahoma" w:hAnsi="Tahoma" w:cs="Tahoma"/>
                <w:b/>
              </w:rPr>
            </w:pPr>
            <w:r w:rsidRPr="007207A9">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7207A9" w:rsidRDefault="00942BBB" w:rsidP="006E1146">
            <w:pPr>
              <w:keepLines/>
              <w:widowControl w:val="0"/>
              <w:jc w:val="both"/>
              <w:rPr>
                <w:rFonts w:ascii="Tahoma" w:hAnsi="Tahoma" w:cs="Tahoma"/>
                <w:b/>
              </w:rPr>
            </w:pPr>
            <w:r w:rsidRPr="007207A9">
              <w:rPr>
                <w:rFonts w:ascii="Tahoma" w:hAnsi="Tahoma" w:cs="Tahoma"/>
                <w:b/>
              </w:rPr>
              <w:t>Delež lastništva v %</w:t>
            </w:r>
          </w:p>
        </w:tc>
      </w:tr>
      <w:tr w:rsidR="00942BBB" w:rsidRPr="007207A9"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7207A9" w:rsidRDefault="00942BBB" w:rsidP="006E1146">
            <w:pPr>
              <w:keepLines/>
              <w:widowControl w:val="0"/>
              <w:jc w:val="both"/>
              <w:rPr>
                <w:rFonts w:ascii="Tahoma" w:hAnsi="Tahoma" w:cs="Tahoma"/>
                <w:b/>
              </w:rPr>
            </w:pPr>
            <w:r w:rsidRPr="007207A9">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7207A9" w:rsidRDefault="00942BBB" w:rsidP="006E11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7207A9" w:rsidRDefault="00942BBB" w:rsidP="006E1146">
            <w:pPr>
              <w:keepLines/>
              <w:widowControl w:val="0"/>
              <w:jc w:val="both"/>
              <w:rPr>
                <w:rFonts w:ascii="Tahoma" w:hAnsi="Tahoma" w:cs="Tahoma"/>
                <w:b/>
              </w:rPr>
            </w:pPr>
          </w:p>
        </w:tc>
      </w:tr>
      <w:tr w:rsidR="00942BBB" w:rsidRPr="007207A9"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7207A9" w:rsidRDefault="00942BBB" w:rsidP="006E1146">
            <w:pPr>
              <w:keepLines/>
              <w:widowControl w:val="0"/>
              <w:jc w:val="both"/>
              <w:rPr>
                <w:rFonts w:ascii="Tahoma" w:hAnsi="Tahoma" w:cs="Tahoma"/>
                <w:b/>
              </w:rPr>
            </w:pPr>
            <w:r w:rsidRPr="007207A9">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7207A9" w:rsidRDefault="00942BBB" w:rsidP="006E11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7207A9" w:rsidRDefault="00942BBB" w:rsidP="006E1146">
            <w:pPr>
              <w:keepLines/>
              <w:widowControl w:val="0"/>
              <w:jc w:val="both"/>
              <w:rPr>
                <w:rFonts w:ascii="Tahoma" w:hAnsi="Tahoma" w:cs="Tahoma"/>
                <w:b/>
              </w:rPr>
            </w:pPr>
          </w:p>
        </w:tc>
      </w:tr>
      <w:tr w:rsidR="00942BBB" w:rsidRPr="007207A9"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7207A9" w:rsidRDefault="00942BBB" w:rsidP="006E1146">
            <w:pPr>
              <w:keepLines/>
              <w:widowControl w:val="0"/>
              <w:jc w:val="both"/>
              <w:rPr>
                <w:rFonts w:ascii="Tahoma" w:hAnsi="Tahoma" w:cs="Tahoma"/>
                <w:b/>
              </w:rPr>
            </w:pPr>
            <w:r w:rsidRPr="007207A9">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7207A9" w:rsidRDefault="00942BBB" w:rsidP="006E11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7207A9" w:rsidRDefault="00942BBB" w:rsidP="006E1146">
            <w:pPr>
              <w:keepLines/>
              <w:widowControl w:val="0"/>
              <w:jc w:val="both"/>
              <w:rPr>
                <w:rFonts w:ascii="Tahoma" w:hAnsi="Tahoma" w:cs="Tahoma"/>
                <w:b/>
              </w:rPr>
            </w:pPr>
          </w:p>
        </w:tc>
      </w:tr>
      <w:tr w:rsidR="00942BBB" w:rsidRPr="007207A9"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7207A9" w:rsidRDefault="00942BBB" w:rsidP="006E1146">
            <w:pPr>
              <w:keepLines/>
              <w:widowControl w:val="0"/>
              <w:jc w:val="both"/>
              <w:rPr>
                <w:rFonts w:ascii="Tahoma" w:hAnsi="Tahoma" w:cs="Tahoma"/>
                <w:b/>
              </w:rPr>
            </w:pPr>
            <w:r w:rsidRPr="007207A9">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7207A9" w:rsidRDefault="00942BBB" w:rsidP="006E11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7207A9" w:rsidRDefault="00942BBB" w:rsidP="006E1146">
            <w:pPr>
              <w:keepLines/>
              <w:widowControl w:val="0"/>
              <w:jc w:val="both"/>
              <w:rPr>
                <w:rFonts w:ascii="Tahoma" w:hAnsi="Tahoma" w:cs="Tahoma"/>
                <w:b/>
              </w:rPr>
            </w:pPr>
          </w:p>
        </w:tc>
      </w:tr>
      <w:tr w:rsidR="00942BBB" w:rsidRPr="007207A9"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7207A9" w:rsidRDefault="00942BBB" w:rsidP="006E1146">
            <w:pPr>
              <w:keepLines/>
              <w:widowControl w:val="0"/>
              <w:jc w:val="both"/>
              <w:rPr>
                <w:rFonts w:ascii="Tahoma" w:hAnsi="Tahoma" w:cs="Tahoma"/>
                <w:b/>
              </w:rPr>
            </w:pPr>
            <w:r w:rsidRPr="007207A9">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7207A9" w:rsidRDefault="00942BBB" w:rsidP="006E11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7207A9" w:rsidRDefault="00942BBB" w:rsidP="006E1146">
            <w:pPr>
              <w:keepLines/>
              <w:widowControl w:val="0"/>
              <w:jc w:val="both"/>
              <w:rPr>
                <w:rFonts w:ascii="Tahoma" w:hAnsi="Tahoma" w:cs="Tahoma"/>
                <w:b/>
              </w:rPr>
            </w:pPr>
          </w:p>
        </w:tc>
      </w:tr>
      <w:tr w:rsidR="00942BBB" w:rsidRPr="007207A9"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7207A9" w:rsidRDefault="00942BBB" w:rsidP="006E1146">
            <w:pPr>
              <w:keepLines/>
              <w:widowControl w:val="0"/>
              <w:jc w:val="both"/>
              <w:rPr>
                <w:rFonts w:ascii="Tahoma" w:hAnsi="Tahoma" w:cs="Tahoma"/>
                <w:b/>
              </w:rPr>
            </w:pPr>
            <w:r w:rsidRPr="007207A9">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7207A9" w:rsidRDefault="00942BBB" w:rsidP="006E11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7207A9" w:rsidRDefault="00942BBB" w:rsidP="006E1146">
            <w:pPr>
              <w:keepLines/>
              <w:widowControl w:val="0"/>
              <w:jc w:val="both"/>
              <w:rPr>
                <w:rFonts w:ascii="Tahoma" w:hAnsi="Tahoma" w:cs="Tahoma"/>
                <w:b/>
              </w:rPr>
            </w:pPr>
          </w:p>
        </w:tc>
      </w:tr>
    </w:tbl>
    <w:p w14:paraId="5905E663" w14:textId="70BAA9EB" w:rsidR="00942BBB" w:rsidRPr="007207A9" w:rsidRDefault="00942BBB" w:rsidP="006E1146">
      <w:pPr>
        <w:keepLines/>
        <w:widowControl w:val="0"/>
        <w:jc w:val="both"/>
        <w:rPr>
          <w:rFonts w:ascii="Tahoma" w:hAnsi="Tahoma" w:cs="Tahoma"/>
          <w:b/>
        </w:rPr>
      </w:pPr>
    </w:p>
    <w:p w14:paraId="44159A40" w14:textId="77777777" w:rsidR="009147D5" w:rsidRPr="007207A9" w:rsidRDefault="009147D5" w:rsidP="006E1146">
      <w:pPr>
        <w:keepLines/>
        <w:widowControl w:val="0"/>
        <w:jc w:val="both"/>
        <w:rPr>
          <w:rFonts w:ascii="Tahoma" w:hAnsi="Tahoma" w:cs="Tahoma"/>
          <w:b/>
        </w:rPr>
      </w:pPr>
    </w:p>
    <w:p w14:paraId="5264557B" w14:textId="77777777" w:rsidR="00942BBB" w:rsidRPr="007207A9" w:rsidRDefault="00942BBB" w:rsidP="006E1146">
      <w:pPr>
        <w:keepLines/>
        <w:widowControl w:val="0"/>
        <w:jc w:val="both"/>
        <w:rPr>
          <w:rFonts w:ascii="Tahoma" w:hAnsi="Tahoma" w:cs="Tahoma"/>
        </w:rPr>
      </w:pPr>
      <w:r w:rsidRPr="007207A9">
        <w:rPr>
          <w:rFonts w:ascii="Tahoma" w:hAnsi="Tahoma" w:cs="Tahoma"/>
          <w:b/>
        </w:rPr>
        <w:t>IZJAVLJAMO</w:t>
      </w:r>
      <w:r w:rsidRPr="007207A9">
        <w:rPr>
          <w:rFonts w:ascii="Tahoma" w:hAnsi="Tahoma" w:cs="Tahoma"/>
        </w:rPr>
        <w:t xml:space="preserve">, da so pri lastništvu zgoraj navedenega ponudnika udeležene naslednje </w:t>
      </w:r>
      <w:r w:rsidRPr="007207A9">
        <w:rPr>
          <w:rFonts w:ascii="Tahoma" w:hAnsi="Tahoma" w:cs="Tahoma"/>
          <w:u w:val="single"/>
        </w:rPr>
        <w:t>fizične osebe</w:t>
      </w:r>
      <w:r w:rsidRPr="007207A9">
        <w:rPr>
          <w:rFonts w:ascii="Tahoma" w:hAnsi="Tahoma" w:cs="Tahoma"/>
        </w:rPr>
        <w:t>, vključno z udeležbo tihih družbenikov:</w:t>
      </w:r>
    </w:p>
    <w:p w14:paraId="6E3030A3" w14:textId="77777777" w:rsidR="00942BBB" w:rsidRPr="007207A9" w:rsidRDefault="00942BBB" w:rsidP="006E114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7207A9"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7207A9" w:rsidRDefault="00942BBB" w:rsidP="006E1146">
            <w:pPr>
              <w:keepLines/>
              <w:widowControl w:val="0"/>
              <w:jc w:val="both"/>
              <w:rPr>
                <w:rFonts w:ascii="Tahoma" w:hAnsi="Tahoma" w:cs="Tahoma"/>
                <w:b/>
              </w:rPr>
            </w:pPr>
            <w:r w:rsidRPr="007207A9">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7207A9" w:rsidRDefault="00942BBB" w:rsidP="006E1146">
            <w:pPr>
              <w:keepLines/>
              <w:widowControl w:val="0"/>
              <w:jc w:val="both"/>
              <w:rPr>
                <w:rFonts w:ascii="Tahoma" w:hAnsi="Tahoma" w:cs="Tahoma"/>
                <w:b/>
              </w:rPr>
            </w:pPr>
            <w:r w:rsidRPr="007207A9">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7207A9" w:rsidRDefault="00942BBB" w:rsidP="006E1146">
            <w:pPr>
              <w:keepLines/>
              <w:widowControl w:val="0"/>
              <w:jc w:val="both"/>
              <w:rPr>
                <w:rFonts w:ascii="Tahoma" w:hAnsi="Tahoma" w:cs="Tahoma"/>
                <w:b/>
              </w:rPr>
            </w:pPr>
            <w:r w:rsidRPr="007207A9">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7207A9" w:rsidRDefault="00942BBB" w:rsidP="006E1146">
            <w:pPr>
              <w:keepLines/>
              <w:widowControl w:val="0"/>
              <w:jc w:val="both"/>
              <w:rPr>
                <w:rFonts w:ascii="Tahoma" w:hAnsi="Tahoma" w:cs="Tahoma"/>
                <w:b/>
              </w:rPr>
            </w:pPr>
            <w:r w:rsidRPr="007207A9">
              <w:rPr>
                <w:rFonts w:ascii="Tahoma" w:hAnsi="Tahoma" w:cs="Tahoma"/>
                <w:b/>
              </w:rPr>
              <w:t>Delež lastništva v %</w:t>
            </w:r>
          </w:p>
        </w:tc>
      </w:tr>
      <w:tr w:rsidR="00942BBB" w:rsidRPr="007207A9"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7207A9" w:rsidRDefault="00942BBB" w:rsidP="006E1146">
            <w:pPr>
              <w:keepLines/>
              <w:widowControl w:val="0"/>
              <w:jc w:val="both"/>
              <w:rPr>
                <w:rFonts w:ascii="Tahoma" w:hAnsi="Tahoma" w:cs="Tahoma"/>
                <w:b/>
              </w:rPr>
            </w:pPr>
            <w:r w:rsidRPr="007207A9">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7207A9" w:rsidRDefault="00942BBB" w:rsidP="006E11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7207A9" w:rsidRDefault="00942BBB" w:rsidP="006E1146">
            <w:pPr>
              <w:keepLines/>
              <w:widowControl w:val="0"/>
              <w:jc w:val="both"/>
              <w:rPr>
                <w:rFonts w:ascii="Tahoma" w:hAnsi="Tahoma" w:cs="Tahoma"/>
                <w:b/>
              </w:rPr>
            </w:pPr>
          </w:p>
        </w:tc>
      </w:tr>
      <w:tr w:rsidR="00942BBB" w:rsidRPr="007207A9"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7207A9" w:rsidRDefault="00942BBB" w:rsidP="006E1146">
            <w:pPr>
              <w:keepLines/>
              <w:widowControl w:val="0"/>
              <w:jc w:val="both"/>
              <w:rPr>
                <w:rFonts w:ascii="Tahoma" w:hAnsi="Tahoma" w:cs="Tahoma"/>
                <w:b/>
              </w:rPr>
            </w:pPr>
            <w:r w:rsidRPr="007207A9">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7207A9" w:rsidRDefault="00942BBB" w:rsidP="006E11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7207A9" w:rsidRDefault="00942BBB" w:rsidP="006E1146">
            <w:pPr>
              <w:keepLines/>
              <w:widowControl w:val="0"/>
              <w:jc w:val="both"/>
              <w:rPr>
                <w:rFonts w:ascii="Tahoma" w:hAnsi="Tahoma" w:cs="Tahoma"/>
                <w:b/>
              </w:rPr>
            </w:pPr>
          </w:p>
        </w:tc>
      </w:tr>
      <w:tr w:rsidR="00942BBB" w:rsidRPr="007207A9"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7207A9" w:rsidRDefault="00942BBB" w:rsidP="006E1146">
            <w:pPr>
              <w:keepLines/>
              <w:widowControl w:val="0"/>
              <w:jc w:val="both"/>
              <w:rPr>
                <w:rFonts w:ascii="Tahoma" w:hAnsi="Tahoma" w:cs="Tahoma"/>
                <w:b/>
              </w:rPr>
            </w:pPr>
            <w:r w:rsidRPr="007207A9">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7207A9" w:rsidRDefault="00942BBB" w:rsidP="006E11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7207A9" w:rsidRDefault="00942BBB" w:rsidP="006E1146">
            <w:pPr>
              <w:keepLines/>
              <w:widowControl w:val="0"/>
              <w:jc w:val="both"/>
              <w:rPr>
                <w:rFonts w:ascii="Tahoma" w:hAnsi="Tahoma" w:cs="Tahoma"/>
                <w:b/>
              </w:rPr>
            </w:pPr>
          </w:p>
        </w:tc>
      </w:tr>
      <w:tr w:rsidR="00942BBB" w:rsidRPr="007207A9"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7207A9" w:rsidRDefault="00942BBB" w:rsidP="006E1146">
            <w:pPr>
              <w:keepLines/>
              <w:widowControl w:val="0"/>
              <w:jc w:val="both"/>
              <w:rPr>
                <w:rFonts w:ascii="Tahoma" w:hAnsi="Tahoma" w:cs="Tahoma"/>
                <w:b/>
              </w:rPr>
            </w:pPr>
            <w:r w:rsidRPr="007207A9">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7207A9" w:rsidRDefault="00942BBB" w:rsidP="006E11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7207A9" w:rsidRDefault="00942BBB" w:rsidP="006E1146">
            <w:pPr>
              <w:keepLines/>
              <w:widowControl w:val="0"/>
              <w:jc w:val="both"/>
              <w:rPr>
                <w:rFonts w:ascii="Tahoma" w:hAnsi="Tahoma" w:cs="Tahoma"/>
                <w:b/>
              </w:rPr>
            </w:pPr>
          </w:p>
        </w:tc>
      </w:tr>
      <w:tr w:rsidR="00942BBB" w:rsidRPr="007207A9"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7207A9" w:rsidRDefault="00942BBB" w:rsidP="006E1146">
            <w:pPr>
              <w:keepLines/>
              <w:widowControl w:val="0"/>
              <w:jc w:val="both"/>
              <w:rPr>
                <w:rFonts w:ascii="Tahoma" w:hAnsi="Tahoma" w:cs="Tahoma"/>
                <w:b/>
              </w:rPr>
            </w:pPr>
            <w:r w:rsidRPr="007207A9">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7207A9" w:rsidRDefault="00942BBB" w:rsidP="006E11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7207A9" w:rsidRDefault="00942BBB" w:rsidP="006E1146">
            <w:pPr>
              <w:keepLines/>
              <w:widowControl w:val="0"/>
              <w:jc w:val="both"/>
              <w:rPr>
                <w:rFonts w:ascii="Tahoma" w:hAnsi="Tahoma" w:cs="Tahoma"/>
                <w:b/>
              </w:rPr>
            </w:pPr>
          </w:p>
        </w:tc>
      </w:tr>
      <w:tr w:rsidR="00942BBB" w:rsidRPr="007207A9"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7207A9" w:rsidRDefault="00942BBB" w:rsidP="006E1146">
            <w:pPr>
              <w:keepLines/>
              <w:widowControl w:val="0"/>
              <w:jc w:val="both"/>
              <w:rPr>
                <w:rFonts w:ascii="Tahoma" w:hAnsi="Tahoma" w:cs="Tahoma"/>
                <w:b/>
              </w:rPr>
            </w:pPr>
            <w:r w:rsidRPr="007207A9">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7207A9" w:rsidRDefault="00942BBB" w:rsidP="006E11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7207A9" w:rsidRDefault="00942BBB" w:rsidP="006E11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7207A9" w:rsidRDefault="00942BBB" w:rsidP="006E1146">
            <w:pPr>
              <w:keepLines/>
              <w:widowControl w:val="0"/>
              <w:jc w:val="both"/>
              <w:rPr>
                <w:rFonts w:ascii="Tahoma" w:hAnsi="Tahoma" w:cs="Tahoma"/>
                <w:b/>
              </w:rPr>
            </w:pPr>
          </w:p>
        </w:tc>
      </w:tr>
    </w:tbl>
    <w:p w14:paraId="79956689" w14:textId="77777777" w:rsidR="00942BBB" w:rsidRPr="007207A9" w:rsidRDefault="00942BBB" w:rsidP="006E1146">
      <w:pPr>
        <w:keepLines/>
        <w:widowControl w:val="0"/>
        <w:jc w:val="both"/>
        <w:rPr>
          <w:rFonts w:ascii="Tahoma" w:hAnsi="Tahoma" w:cs="Tahoma"/>
          <w:b/>
        </w:rPr>
      </w:pPr>
    </w:p>
    <w:p w14:paraId="738B94EC" w14:textId="77777777" w:rsidR="00942BBB" w:rsidRPr="007207A9" w:rsidRDefault="00942BBB" w:rsidP="006E1146">
      <w:pPr>
        <w:keepLines/>
        <w:widowControl w:val="0"/>
        <w:jc w:val="both"/>
        <w:rPr>
          <w:rFonts w:ascii="Tahoma" w:hAnsi="Tahoma" w:cs="Tahoma"/>
          <w:b/>
        </w:rPr>
      </w:pPr>
    </w:p>
    <w:p w14:paraId="2A10CAB1" w14:textId="77777777" w:rsidR="009147D5" w:rsidRPr="007207A9" w:rsidRDefault="009147D5" w:rsidP="006E1146">
      <w:pPr>
        <w:keepLines/>
        <w:widowControl w:val="0"/>
        <w:jc w:val="both"/>
        <w:rPr>
          <w:rFonts w:ascii="Tahoma" w:hAnsi="Tahoma" w:cs="Tahoma"/>
          <w:b/>
        </w:rPr>
      </w:pPr>
    </w:p>
    <w:p w14:paraId="6DB8277D" w14:textId="77777777" w:rsidR="009147D5" w:rsidRPr="007207A9" w:rsidRDefault="009147D5" w:rsidP="006E1146">
      <w:pPr>
        <w:keepLines/>
        <w:widowControl w:val="0"/>
        <w:jc w:val="both"/>
        <w:rPr>
          <w:rFonts w:ascii="Tahoma" w:hAnsi="Tahoma" w:cs="Tahoma"/>
          <w:b/>
        </w:rPr>
      </w:pPr>
    </w:p>
    <w:p w14:paraId="3D8CDB20" w14:textId="77777777" w:rsidR="009147D5" w:rsidRPr="007207A9" w:rsidRDefault="009147D5" w:rsidP="006E1146">
      <w:pPr>
        <w:keepLines/>
        <w:widowControl w:val="0"/>
        <w:jc w:val="both"/>
        <w:rPr>
          <w:rFonts w:ascii="Tahoma" w:hAnsi="Tahoma" w:cs="Tahoma"/>
          <w:b/>
        </w:rPr>
      </w:pPr>
    </w:p>
    <w:p w14:paraId="2D699863" w14:textId="3876B865" w:rsidR="00942BBB" w:rsidRPr="007207A9" w:rsidRDefault="00942BBB" w:rsidP="006E1146">
      <w:pPr>
        <w:keepLines/>
        <w:widowControl w:val="0"/>
        <w:jc w:val="both"/>
        <w:rPr>
          <w:rFonts w:ascii="Tahoma" w:hAnsi="Tahoma" w:cs="Tahoma"/>
        </w:rPr>
      </w:pPr>
      <w:r w:rsidRPr="007207A9">
        <w:rPr>
          <w:rFonts w:ascii="Tahoma" w:hAnsi="Tahoma" w:cs="Tahoma"/>
          <w:b/>
        </w:rPr>
        <w:lastRenderedPageBreak/>
        <w:t>IZJAVLJAMO</w:t>
      </w:r>
      <w:r w:rsidRPr="007207A9">
        <w:rPr>
          <w:rFonts w:ascii="Tahoma" w:hAnsi="Tahoma" w:cs="Tahoma"/>
        </w:rPr>
        <w:t xml:space="preserve">, da so skladno z določbami zakona, ki ureja gospodarske družbe, </w:t>
      </w:r>
      <w:r w:rsidRPr="007207A9">
        <w:rPr>
          <w:rFonts w:ascii="Tahoma" w:hAnsi="Tahoma" w:cs="Tahoma"/>
          <w:u w:val="single"/>
        </w:rPr>
        <w:t>povezane družbe</w:t>
      </w:r>
      <w:r w:rsidRPr="007207A9">
        <w:rPr>
          <w:rFonts w:ascii="Tahoma" w:hAnsi="Tahoma" w:cs="Tahoma"/>
        </w:rPr>
        <w:t xml:space="preserve"> z zgoraj navedenim ponudnikom, naslednji gospodarski subjekti:</w:t>
      </w:r>
    </w:p>
    <w:p w14:paraId="4707E0E9" w14:textId="77777777" w:rsidR="00942BBB" w:rsidRPr="007207A9" w:rsidRDefault="00942BBB" w:rsidP="006E114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7207A9"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7207A9" w:rsidRDefault="00942BBB" w:rsidP="006E1146">
            <w:pPr>
              <w:keepLines/>
              <w:widowControl w:val="0"/>
              <w:jc w:val="both"/>
              <w:rPr>
                <w:rFonts w:ascii="Tahoma" w:hAnsi="Tahoma" w:cs="Tahoma"/>
                <w:b/>
              </w:rPr>
            </w:pPr>
            <w:r w:rsidRPr="007207A9">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7207A9" w:rsidRDefault="00942BBB" w:rsidP="006E1146">
            <w:pPr>
              <w:keepLines/>
              <w:widowControl w:val="0"/>
              <w:jc w:val="both"/>
              <w:rPr>
                <w:rFonts w:ascii="Tahoma" w:hAnsi="Tahoma" w:cs="Tahoma"/>
                <w:b/>
              </w:rPr>
            </w:pPr>
            <w:r w:rsidRPr="007207A9">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7207A9" w:rsidRDefault="00942BBB" w:rsidP="006E1146">
            <w:pPr>
              <w:keepLines/>
              <w:widowControl w:val="0"/>
              <w:jc w:val="both"/>
              <w:rPr>
                <w:rFonts w:ascii="Tahoma" w:hAnsi="Tahoma" w:cs="Tahoma"/>
                <w:b/>
              </w:rPr>
            </w:pPr>
            <w:r w:rsidRPr="007207A9">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7207A9" w:rsidRDefault="00942BBB" w:rsidP="006E1146">
            <w:pPr>
              <w:keepLines/>
              <w:widowControl w:val="0"/>
              <w:jc w:val="both"/>
              <w:rPr>
                <w:rFonts w:ascii="Tahoma" w:hAnsi="Tahoma" w:cs="Tahoma"/>
                <w:b/>
              </w:rPr>
            </w:pPr>
            <w:r w:rsidRPr="007207A9">
              <w:rPr>
                <w:rFonts w:ascii="Tahoma" w:hAnsi="Tahoma" w:cs="Tahoma"/>
                <w:b/>
              </w:rPr>
              <w:t>Matična številka</w:t>
            </w:r>
          </w:p>
        </w:tc>
      </w:tr>
      <w:tr w:rsidR="00942BBB" w:rsidRPr="007207A9"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7207A9" w:rsidRDefault="00942BBB" w:rsidP="006E1146">
            <w:pPr>
              <w:keepLines/>
              <w:widowControl w:val="0"/>
              <w:jc w:val="both"/>
              <w:rPr>
                <w:rFonts w:ascii="Tahoma" w:hAnsi="Tahoma" w:cs="Tahoma"/>
                <w:b/>
              </w:rPr>
            </w:pPr>
            <w:r w:rsidRPr="007207A9">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7207A9" w:rsidRDefault="00942BBB" w:rsidP="006E11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7207A9" w:rsidRDefault="00942BBB" w:rsidP="006E11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7207A9" w:rsidRDefault="00942BBB" w:rsidP="006E1146">
            <w:pPr>
              <w:keepLines/>
              <w:widowControl w:val="0"/>
              <w:jc w:val="both"/>
              <w:rPr>
                <w:rFonts w:ascii="Tahoma" w:hAnsi="Tahoma" w:cs="Tahoma"/>
                <w:b/>
              </w:rPr>
            </w:pPr>
          </w:p>
        </w:tc>
      </w:tr>
      <w:tr w:rsidR="00942BBB" w:rsidRPr="007207A9"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7207A9" w:rsidRDefault="00942BBB" w:rsidP="006E1146">
            <w:pPr>
              <w:keepLines/>
              <w:widowControl w:val="0"/>
              <w:jc w:val="both"/>
              <w:rPr>
                <w:rFonts w:ascii="Tahoma" w:hAnsi="Tahoma" w:cs="Tahoma"/>
                <w:b/>
              </w:rPr>
            </w:pPr>
            <w:r w:rsidRPr="007207A9">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7207A9" w:rsidRDefault="00942BBB" w:rsidP="006E11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7207A9" w:rsidRDefault="00942BBB" w:rsidP="006E11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7207A9" w:rsidRDefault="00942BBB" w:rsidP="006E1146">
            <w:pPr>
              <w:keepLines/>
              <w:widowControl w:val="0"/>
              <w:jc w:val="both"/>
              <w:rPr>
                <w:rFonts w:ascii="Tahoma" w:hAnsi="Tahoma" w:cs="Tahoma"/>
                <w:b/>
              </w:rPr>
            </w:pPr>
          </w:p>
        </w:tc>
      </w:tr>
      <w:tr w:rsidR="00942BBB" w:rsidRPr="007207A9"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7207A9" w:rsidRDefault="00942BBB" w:rsidP="006E1146">
            <w:pPr>
              <w:keepLines/>
              <w:widowControl w:val="0"/>
              <w:jc w:val="both"/>
              <w:rPr>
                <w:rFonts w:ascii="Tahoma" w:hAnsi="Tahoma" w:cs="Tahoma"/>
                <w:b/>
              </w:rPr>
            </w:pPr>
            <w:r w:rsidRPr="007207A9">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7207A9" w:rsidRDefault="00942BBB" w:rsidP="006E11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7207A9" w:rsidRDefault="00942BBB" w:rsidP="006E11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7207A9" w:rsidRDefault="00942BBB" w:rsidP="006E1146">
            <w:pPr>
              <w:keepLines/>
              <w:widowControl w:val="0"/>
              <w:jc w:val="both"/>
              <w:rPr>
                <w:rFonts w:ascii="Tahoma" w:hAnsi="Tahoma" w:cs="Tahoma"/>
                <w:b/>
              </w:rPr>
            </w:pPr>
          </w:p>
        </w:tc>
      </w:tr>
      <w:tr w:rsidR="00942BBB" w:rsidRPr="007207A9"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7207A9" w:rsidRDefault="00942BBB" w:rsidP="006E1146">
            <w:pPr>
              <w:keepLines/>
              <w:widowControl w:val="0"/>
              <w:jc w:val="both"/>
              <w:rPr>
                <w:rFonts w:ascii="Tahoma" w:hAnsi="Tahoma" w:cs="Tahoma"/>
                <w:b/>
              </w:rPr>
            </w:pPr>
            <w:r w:rsidRPr="007207A9">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7207A9" w:rsidRDefault="00942BBB" w:rsidP="006E11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7207A9" w:rsidRDefault="00942BBB" w:rsidP="006E11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7207A9" w:rsidRDefault="00942BBB" w:rsidP="006E1146">
            <w:pPr>
              <w:keepLines/>
              <w:widowControl w:val="0"/>
              <w:jc w:val="both"/>
              <w:rPr>
                <w:rFonts w:ascii="Tahoma" w:hAnsi="Tahoma" w:cs="Tahoma"/>
                <w:b/>
              </w:rPr>
            </w:pPr>
          </w:p>
        </w:tc>
      </w:tr>
      <w:tr w:rsidR="00942BBB" w:rsidRPr="007207A9"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7207A9" w:rsidRDefault="00942BBB" w:rsidP="006E1146">
            <w:pPr>
              <w:keepLines/>
              <w:widowControl w:val="0"/>
              <w:jc w:val="both"/>
              <w:rPr>
                <w:rFonts w:ascii="Tahoma" w:hAnsi="Tahoma" w:cs="Tahoma"/>
                <w:b/>
              </w:rPr>
            </w:pPr>
            <w:r w:rsidRPr="007207A9">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7207A9" w:rsidRDefault="00942BBB" w:rsidP="006E11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7207A9" w:rsidRDefault="00942BBB" w:rsidP="006E11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7207A9" w:rsidRDefault="00942BBB" w:rsidP="006E1146">
            <w:pPr>
              <w:keepLines/>
              <w:widowControl w:val="0"/>
              <w:jc w:val="both"/>
              <w:rPr>
                <w:rFonts w:ascii="Tahoma" w:hAnsi="Tahoma" w:cs="Tahoma"/>
                <w:b/>
              </w:rPr>
            </w:pPr>
          </w:p>
        </w:tc>
      </w:tr>
      <w:tr w:rsidR="00942BBB" w:rsidRPr="007207A9"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7207A9" w:rsidRDefault="00942BBB" w:rsidP="006E1146">
            <w:pPr>
              <w:keepLines/>
              <w:widowControl w:val="0"/>
              <w:jc w:val="both"/>
              <w:rPr>
                <w:rFonts w:ascii="Tahoma" w:hAnsi="Tahoma" w:cs="Tahoma"/>
                <w:b/>
              </w:rPr>
            </w:pPr>
            <w:r w:rsidRPr="007207A9">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7207A9" w:rsidRDefault="00942BBB" w:rsidP="006E11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7207A9" w:rsidRDefault="00942BBB" w:rsidP="006E11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7207A9" w:rsidRDefault="00942BBB" w:rsidP="006E1146">
            <w:pPr>
              <w:keepLines/>
              <w:widowControl w:val="0"/>
              <w:jc w:val="both"/>
              <w:rPr>
                <w:rFonts w:ascii="Tahoma" w:hAnsi="Tahoma" w:cs="Tahoma"/>
                <w:b/>
              </w:rPr>
            </w:pPr>
          </w:p>
        </w:tc>
      </w:tr>
    </w:tbl>
    <w:p w14:paraId="11E1D3A3" w14:textId="77777777" w:rsidR="00942BBB" w:rsidRPr="007207A9" w:rsidRDefault="00942BBB" w:rsidP="006E1146">
      <w:pPr>
        <w:keepLines/>
        <w:widowControl w:val="0"/>
        <w:jc w:val="both"/>
        <w:rPr>
          <w:rFonts w:ascii="Tahoma" w:hAnsi="Tahoma" w:cs="Tahoma"/>
          <w:b/>
        </w:rPr>
      </w:pPr>
    </w:p>
    <w:p w14:paraId="1F80C25F" w14:textId="77777777" w:rsidR="00942BBB" w:rsidRPr="007207A9" w:rsidRDefault="00942BBB" w:rsidP="006E1146">
      <w:pPr>
        <w:keepLines/>
        <w:widowControl w:val="0"/>
        <w:jc w:val="both"/>
        <w:rPr>
          <w:rFonts w:ascii="Tahoma" w:hAnsi="Tahoma" w:cs="Tahoma"/>
        </w:rPr>
      </w:pPr>
    </w:p>
    <w:p w14:paraId="29AD8C28" w14:textId="77777777" w:rsidR="00942BBB" w:rsidRPr="007207A9" w:rsidRDefault="00942BBB" w:rsidP="006E1146">
      <w:pPr>
        <w:keepLines/>
        <w:widowControl w:val="0"/>
        <w:jc w:val="both"/>
        <w:rPr>
          <w:rFonts w:ascii="Tahoma" w:hAnsi="Tahoma" w:cs="Tahoma"/>
        </w:rPr>
      </w:pPr>
      <w:r w:rsidRPr="007207A9">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7207A9" w:rsidRDefault="00942BBB" w:rsidP="006E1146">
      <w:pPr>
        <w:keepLines/>
        <w:widowControl w:val="0"/>
        <w:jc w:val="both"/>
        <w:rPr>
          <w:rFonts w:ascii="Tahoma" w:hAnsi="Tahoma" w:cs="Tahoma"/>
        </w:rPr>
      </w:pPr>
    </w:p>
    <w:p w14:paraId="086C2BAA" w14:textId="77777777" w:rsidR="00942BBB" w:rsidRPr="007207A9" w:rsidRDefault="00942BBB" w:rsidP="006E1146">
      <w:pPr>
        <w:keepLines/>
        <w:widowControl w:val="0"/>
        <w:jc w:val="both"/>
        <w:rPr>
          <w:rFonts w:ascii="Tahoma" w:hAnsi="Tahoma" w:cs="Tahoma"/>
        </w:rPr>
      </w:pPr>
      <w:r w:rsidRPr="007207A9">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7207A9" w:rsidRDefault="00942BBB" w:rsidP="006E1146">
      <w:pPr>
        <w:keepLines/>
        <w:widowControl w:val="0"/>
        <w:jc w:val="both"/>
        <w:rPr>
          <w:rFonts w:ascii="Tahoma" w:hAnsi="Tahoma" w:cs="Tahoma"/>
          <w:b/>
        </w:rPr>
      </w:pPr>
    </w:p>
    <w:p w14:paraId="312C5881" w14:textId="77777777" w:rsidR="00942BBB" w:rsidRPr="007207A9" w:rsidRDefault="00942BBB" w:rsidP="006E1146">
      <w:pPr>
        <w:keepLines/>
        <w:widowControl w:val="0"/>
        <w:jc w:val="both"/>
        <w:rPr>
          <w:rFonts w:ascii="Tahoma" w:hAnsi="Tahoma" w:cs="Tahoma"/>
          <w:i/>
          <w:u w:val="single"/>
        </w:rPr>
      </w:pPr>
      <w:r w:rsidRPr="007207A9">
        <w:rPr>
          <w:rFonts w:ascii="Tahoma" w:hAnsi="Tahoma" w:cs="Tahoma"/>
          <w:i/>
          <w:u w:val="single"/>
        </w:rPr>
        <w:t>Vse izjave podajamo pod kazensko in materialno odgovornostjo.</w:t>
      </w:r>
    </w:p>
    <w:p w14:paraId="0D4C29DA" w14:textId="77777777" w:rsidR="00942BBB" w:rsidRPr="007207A9" w:rsidRDefault="00942BBB" w:rsidP="006E1146">
      <w:pPr>
        <w:keepLines/>
        <w:widowControl w:val="0"/>
        <w:jc w:val="both"/>
        <w:rPr>
          <w:rFonts w:ascii="Tahoma" w:hAnsi="Tahoma" w:cs="Tahoma"/>
          <w:b/>
        </w:rPr>
      </w:pPr>
    </w:p>
    <w:p w14:paraId="3DEE53A2" w14:textId="77777777" w:rsidR="00942BBB" w:rsidRPr="007207A9" w:rsidRDefault="00942BBB" w:rsidP="006E1146">
      <w:pPr>
        <w:keepLines/>
        <w:widowControl w:val="0"/>
        <w:jc w:val="both"/>
        <w:rPr>
          <w:rFonts w:ascii="Tahoma" w:hAnsi="Tahoma" w:cs="Tahoma"/>
          <w:b/>
        </w:rPr>
      </w:pPr>
    </w:p>
    <w:p w14:paraId="7B0B339B" w14:textId="77777777" w:rsidR="00942BBB" w:rsidRPr="007207A9" w:rsidRDefault="00942BBB" w:rsidP="006E1146">
      <w:pPr>
        <w:keepLines/>
        <w:widowControl w:val="0"/>
        <w:jc w:val="both"/>
        <w:rPr>
          <w:rFonts w:ascii="Tahoma" w:hAnsi="Tahoma" w:cs="Tahoma"/>
          <w:b/>
        </w:rPr>
      </w:pPr>
    </w:p>
    <w:p w14:paraId="77C7C5A1" w14:textId="77777777" w:rsidR="00942BBB" w:rsidRPr="007207A9" w:rsidRDefault="00942BBB" w:rsidP="006E1146">
      <w:pPr>
        <w:keepLines/>
        <w:widowControl w:val="0"/>
        <w:jc w:val="both"/>
        <w:rPr>
          <w:rFonts w:ascii="Tahoma" w:hAnsi="Tahoma" w:cs="Tahoma"/>
          <w:b/>
        </w:rPr>
      </w:pPr>
    </w:p>
    <w:p w14:paraId="45F5A94C" w14:textId="77777777" w:rsidR="00942BBB" w:rsidRPr="007207A9" w:rsidRDefault="00942BBB" w:rsidP="006E1146">
      <w:pPr>
        <w:keepLines/>
        <w:widowControl w:val="0"/>
        <w:jc w:val="both"/>
        <w:rPr>
          <w:rFonts w:ascii="Tahoma" w:hAnsi="Tahoma" w:cs="Tahoma"/>
          <w:b/>
        </w:rPr>
      </w:pPr>
    </w:p>
    <w:p w14:paraId="7C6CB387" w14:textId="77777777" w:rsidR="00942BBB" w:rsidRPr="007207A9" w:rsidRDefault="00942BBB" w:rsidP="006E1146">
      <w:pPr>
        <w:keepLines/>
        <w:widowControl w:val="0"/>
        <w:jc w:val="both"/>
        <w:rPr>
          <w:rFonts w:ascii="Tahoma" w:hAnsi="Tahoma" w:cs="Tahoma"/>
          <w:b/>
        </w:rPr>
      </w:pPr>
    </w:p>
    <w:p w14:paraId="713049F6" w14:textId="77777777" w:rsidR="00942BBB" w:rsidRPr="007207A9" w:rsidRDefault="00942BBB" w:rsidP="006E1146">
      <w:pPr>
        <w:keepLines/>
        <w:widowControl w:val="0"/>
        <w:jc w:val="both"/>
        <w:rPr>
          <w:rFonts w:ascii="Tahoma" w:hAnsi="Tahoma" w:cs="Tahoma"/>
          <w:b/>
        </w:rPr>
      </w:pPr>
      <w:r w:rsidRPr="007207A9">
        <w:rPr>
          <w:rFonts w:ascii="Tahoma" w:hAnsi="Tahoma" w:cs="Tahoma"/>
          <w:b/>
        </w:rPr>
        <w:t>__________________________                                    _____________________________</w:t>
      </w:r>
    </w:p>
    <w:p w14:paraId="64924F63" w14:textId="77777777" w:rsidR="00942BBB" w:rsidRPr="007207A9" w:rsidRDefault="00942BBB" w:rsidP="006E1146">
      <w:pPr>
        <w:keepLines/>
        <w:widowControl w:val="0"/>
        <w:jc w:val="both"/>
        <w:rPr>
          <w:rFonts w:ascii="Tahoma" w:hAnsi="Tahoma" w:cs="Tahoma"/>
        </w:rPr>
      </w:pPr>
      <w:r w:rsidRPr="007207A9">
        <w:rPr>
          <w:rFonts w:ascii="Tahoma" w:hAnsi="Tahoma" w:cs="Tahoma"/>
        </w:rPr>
        <w:t xml:space="preserve">(Kraj in datum)                                         Žig                      (Naziv in podpis zakonitega zastopnika  </w:t>
      </w:r>
    </w:p>
    <w:p w14:paraId="5BFC6DE4" w14:textId="77777777" w:rsidR="00942BBB" w:rsidRPr="007207A9" w:rsidRDefault="00942BBB" w:rsidP="006E1146">
      <w:pPr>
        <w:keepLines/>
        <w:widowControl w:val="0"/>
        <w:jc w:val="both"/>
        <w:rPr>
          <w:rFonts w:ascii="Tahoma" w:hAnsi="Tahoma" w:cs="Tahoma"/>
        </w:rPr>
      </w:pPr>
      <w:r w:rsidRPr="007207A9">
        <w:rPr>
          <w:rFonts w:ascii="Tahoma" w:hAnsi="Tahoma" w:cs="Tahoma"/>
        </w:rPr>
        <w:t xml:space="preserve">                                                                                               ponudnika/podizvajalca) </w:t>
      </w:r>
    </w:p>
    <w:p w14:paraId="7E10B75D" w14:textId="77777777" w:rsidR="00942BBB" w:rsidRPr="007207A9" w:rsidRDefault="00942BBB" w:rsidP="006E1146">
      <w:pPr>
        <w:keepLines/>
        <w:widowControl w:val="0"/>
        <w:tabs>
          <w:tab w:val="left" w:pos="284"/>
        </w:tabs>
        <w:jc w:val="both"/>
        <w:rPr>
          <w:rFonts w:ascii="Tahoma" w:hAnsi="Tahoma" w:cs="Tahoma"/>
        </w:rPr>
      </w:pPr>
    </w:p>
    <w:p w14:paraId="62576E6F" w14:textId="77777777" w:rsidR="00942BBB" w:rsidRPr="007207A9" w:rsidRDefault="00942BBB" w:rsidP="006E1146">
      <w:pPr>
        <w:keepLines/>
        <w:widowControl w:val="0"/>
        <w:tabs>
          <w:tab w:val="left" w:pos="284"/>
        </w:tabs>
        <w:jc w:val="both"/>
        <w:rPr>
          <w:rFonts w:ascii="Tahoma" w:hAnsi="Tahoma" w:cs="Tahoma"/>
        </w:rPr>
      </w:pPr>
    </w:p>
    <w:p w14:paraId="4F3477B5" w14:textId="77777777" w:rsidR="00942BBB" w:rsidRPr="007207A9" w:rsidRDefault="00942BBB" w:rsidP="006E1146">
      <w:pPr>
        <w:keepLines/>
        <w:widowControl w:val="0"/>
        <w:tabs>
          <w:tab w:val="left" w:pos="284"/>
        </w:tabs>
        <w:jc w:val="both"/>
        <w:rPr>
          <w:rFonts w:ascii="Tahoma" w:hAnsi="Tahoma" w:cs="Tahoma"/>
        </w:rPr>
      </w:pPr>
    </w:p>
    <w:p w14:paraId="2AE13D5C" w14:textId="77777777" w:rsidR="00942BBB" w:rsidRPr="007207A9" w:rsidRDefault="00942BBB" w:rsidP="006E1146">
      <w:pPr>
        <w:keepLines/>
        <w:widowControl w:val="0"/>
      </w:pPr>
    </w:p>
    <w:p w14:paraId="1DFBCDC3" w14:textId="77777777" w:rsidR="00942BBB" w:rsidRPr="007207A9" w:rsidRDefault="00942BBB" w:rsidP="006E1146">
      <w:pPr>
        <w:keepLines/>
        <w:widowControl w:val="0"/>
      </w:pPr>
    </w:p>
    <w:p w14:paraId="6011756C" w14:textId="77777777" w:rsidR="00942BBB" w:rsidRPr="007207A9" w:rsidRDefault="00942BBB" w:rsidP="006E1146">
      <w:pPr>
        <w:keepLines/>
        <w:widowControl w:val="0"/>
      </w:pPr>
    </w:p>
    <w:p w14:paraId="18D2AA4C" w14:textId="77777777" w:rsidR="00942BBB" w:rsidRPr="007207A9" w:rsidRDefault="00942BBB" w:rsidP="006E1146">
      <w:pPr>
        <w:keepLines/>
        <w:widowControl w:val="0"/>
      </w:pPr>
    </w:p>
    <w:p w14:paraId="64DBD4F6" w14:textId="77777777" w:rsidR="00942BBB" w:rsidRPr="007207A9" w:rsidRDefault="00942BBB" w:rsidP="006E1146">
      <w:pPr>
        <w:keepLines/>
        <w:widowControl w:val="0"/>
      </w:pPr>
    </w:p>
    <w:p w14:paraId="6085D9C6" w14:textId="77777777" w:rsidR="00942BBB" w:rsidRPr="007207A9" w:rsidRDefault="00942BBB" w:rsidP="006E1146">
      <w:pPr>
        <w:keepLines/>
        <w:widowControl w:val="0"/>
      </w:pPr>
    </w:p>
    <w:p w14:paraId="0A007D2A"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 xml:space="preserve">Navodilo: </w:t>
      </w:r>
    </w:p>
    <w:p w14:paraId="4FCE6DE1" w14:textId="77777777"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t xml:space="preserve">Izjavo izpolni in podpiše </w:t>
      </w:r>
      <w:r w:rsidRPr="007207A9">
        <w:rPr>
          <w:rFonts w:ascii="Tahoma" w:hAnsi="Tahoma" w:cs="Tahoma"/>
          <w:i/>
          <w:iCs/>
          <w:sz w:val="18"/>
          <w:szCs w:val="22"/>
          <w:u w:val="single"/>
        </w:rPr>
        <w:t>ponudnik</w:t>
      </w:r>
      <w:r w:rsidRPr="007207A9">
        <w:rPr>
          <w:rFonts w:ascii="Tahoma" w:hAnsi="Tahoma" w:cs="Tahoma"/>
          <w:i/>
          <w:iCs/>
          <w:sz w:val="18"/>
          <w:szCs w:val="22"/>
        </w:rPr>
        <w:t xml:space="preserve">, kot tudi vsi </w:t>
      </w:r>
      <w:r w:rsidRPr="007207A9">
        <w:rPr>
          <w:rFonts w:ascii="Tahoma" w:hAnsi="Tahoma" w:cs="Tahoma"/>
          <w:i/>
          <w:iCs/>
          <w:sz w:val="18"/>
          <w:szCs w:val="22"/>
          <w:u w:val="single"/>
        </w:rPr>
        <w:t>posamezni člani skupine ponudnikov</w:t>
      </w:r>
      <w:r w:rsidRPr="007207A9">
        <w:rPr>
          <w:rFonts w:ascii="Tahoma" w:hAnsi="Tahoma" w:cs="Tahoma"/>
          <w:i/>
          <w:iCs/>
          <w:sz w:val="18"/>
          <w:szCs w:val="22"/>
        </w:rPr>
        <w:t xml:space="preserve"> (partnerji) v primeru skupne ponudbe, </w:t>
      </w:r>
      <w:r w:rsidRPr="007207A9">
        <w:rPr>
          <w:rFonts w:ascii="Tahoma" w:hAnsi="Tahoma" w:cs="Tahoma"/>
          <w:b/>
          <w:i/>
          <w:iCs/>
          <w:sz w:val="18"/>
          <w:szCs w:val="22"/>
        </w:rPr>
        <w:t>ter</w:t>
      </w:r>
      <w:r w:rsidRPr="007207A9">
        <w:rPr>
          <w:rFonts w:ascii="Tahoma" w:hAnsi="Tahoma" w:cs="Tahoma"/>
          <w:i/>
          <w:iCs/>
          <w:sz w:val="18"/>
          <w:szCs w:val="22"/>
        </w:rPr>
        <w:t xml:space="preserve"> vsi </w:t>
      </w:r>
      <w:r w:rsidRPr="007207A9">
        <w:rPr>
          <w:rFonts w:ascii="Tahoma" w:hAnsi="Tahoma" w:cs="Tahoma"/>
          <w:i/>
          <w:iCs/>
          <w:sz w:val="18"/>
          <w:szCs w:val="22"/>
          <w:u w:val="single"/>
        </w:rPr>
        <w:t>podizvajalci</w:t>
      </w:r>
      <w:r w:rsidRPr="007207A9">
        <w:rPr>
          <w:rFonts w:ascii="Tahoma" w:hAnsi="Tahoma" w:cs="Tahoma"/>
          <w:i/>
          <w:iCs/>
          <w:sz w:val="18"/>
          <w:szCs w:val="22"/>
        </w:rPr>
        <w:t xml:space="preserve"> (če ponudnik izvaja javno naročilo s podizvajalci) in morebitni </w:t>
      </w:r>
      <w:r w:rsidRPr="007207A9">
        <w:rPr>
          <w:rFonts w:ascii="Tahoma" w:hAnsi="Tahoma" w:cs="Tahoma"/>
          <w:i/>
          <w:iCs/>
          <w:sz w:val="18"/>
          <w:szCs w:val="22"/>
          <w:u w:val="single"/>
        </w:rPr>
        <w:t>subjekti</w:t>
      </w:r>
      <w:r w:rsidRPr="007207A9">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7207A9" w:rsidRDefault="00942BBB" w:rsidP="006E1146">
      <w:pPr>
        <w:keepLines/>
        <w:widowControl w:val="0"/>
        <w:tabs>
          <w:tab w:val="left" w:pos="284"/>
        </w:tabs>
        <w:jc w:val="both"/>
        <w:rPr>
          <w:rFonts w:ascii="Tahoma" w:hAnsi="Tahoma" w:cs="Tahoma"/>
        </w:rPr>
      </w:pPr>
    </w:p>
    <w:p w14:paraId="454BB685" w14:textId="3CD4542D" w:rsidR="00942BBB" w:rsidRPr="007207A9" w:rsidRDefault="00942BBB" w:rsidP="006E1146">
      <w:pPr>
        <w:keepLines/>
        <w:widowControl w:val="0"/>
        <w:tabs>
          <w:tab w:val="left" w:pos="284"/>
        </w:tabs>
        <w:jc w:val="both"/>
        <w:rPr>
          <w:rFonts w:ascii="Tahoma" w:hAnsi="Tahoma" w:cs="Tahoma"/>
        </w:rPr>
      </w:pPr>
      <w:r w:rsidRPr="007207A9">
        <w:rPr>
          <w:rFonts w:ascii="Tahoma" w:hAnsi="Tahoma" w:cs="Tahoma"/>
          <w:i/>
          <w:sz w:val="18"/>
        </w:rPr>
        <w:t xml:space="preserve">Ponudnik </w:t>
      </w:r>
      <w:r w:rsidRPr="007207A9">
        <w:rPr>
          <w:rFonts w:ascii="Tahoma" w:hAnsi="Tahoma" w:cs="Tahoma"/>
          <w:i/>
          <w:sz w:val="18"/>
          <w:u w:val="single"/>
        </w:rPr>
        <w:t>obrazec</w:t>
      </w:r>
      <w:r w:rsidRPr="007207A9">
        <w:rPr>
          <w:rFonts w:ascii="Tahoma" w:hAnsi="Tahoma" w:cs="Tahoma"/>
          <w:b/>
          <w:i/>
          <w:sz w:val="18"/>
        </w:rPr>
        <w:t xml:space="preserve"> </w:t>
      </w:r>
      <w:r w:rsidRPr="007207A9">
        <w:rPr>
          <w:rFonts w:ascii="Tahoma" w:hAnsi="Tahoma" w:cs="Tahoma"/>
          <w:i/>
          <w:sz w:val="18"/>
        </w:rPr>
        <w:t>v okviru sistema e-JN</w:t>
      </w:r>
      <w:r w:rsidRPr="007207A9">
        <w:rPr>
          <w:rFonts w:ascii="Tahoma" w:hAnsi="Tahoma" w:cs="Tahoma"/>
          <w:b/>
          <w:i/>
          <w:sz w:val="18"/>
        </w:rPr>
        <w:t xml:space="preserve"> </w:t>
      </w:r>
      <w:r w:rsidRPr="007207A9">
        <w:rPr>
          <w:rFonts w:ascii="Tahoma" w:hAnsi="Tahoma" w:cs="Tahoma"/>
          <w:b/>
          <w:i/>
          <w:sz w:val="18"/>
          <w:u w:val="single"/>
        </w:rPr>
        <w:t xml:space="preserve">naloži v </w:t>
      </w:r>
      <w:r w:rsidR="002C3EAC" w:rsidRPr="007207A9">
        <w:rPr>
          <w:rFonts w:ascii="Tahoma" w:hAnsi="Tahoma" w:cs="Tahoma"/>
          <w:b/>
          <w:i/>
          <w:sz w:val="18"/>
          <w:u w:val="single"/>
        </w:rPr>
        <w:t>Razdelek »DOKUMENTI«, del »Ostale priloge«</w:t>
      </w:r>
      <w:r w:rsidRPr="007207A9">
        <w:rPr>
          <w:rFonts w:ascii="Tahoma" w:hAnsi="Tahoma" w:cs="Tahoma"/>
          <w:b/>
          <w:i/>
          <w:sz w:val="18"/>
          <w:u w:val="single"/>
        </w:rPr>
        <w:t>!!</w:t>
      </w:r>
    </w:p>
    <w:p w14:paraId="04A5D2E7" w14:textId="77777777" w:rsidR="00942BBB" w:rsidRPr="007207A9" w:rsidRDefault="00942BBB" w:rsidP="006E1146">
      <w:pPr>
        <w:keepLines/>
        <w:widowControl w:val="0"/>
        <w:jc w:val="both"/>
        <w:rPr>
          <w:rFonts w:ascii="Tahoma" w:hAnsi="Tahoma" w:cs="Tahoma"/>
          <w:b/>
          <w:i/>
          <w:sz w:val="18"/>
          <w:szCs w:val="18"/>
          <w:u w:val="single"/>
        </w:rPr>
      </w:pPr>
    </w:p>
    <w:p w14:paraId="68989F70" w14:textId="77777777" w:rsidR="00942BBB" w:rsidRPr="007207A9" w:rsidRDefault="00942BBB" w:rsidP="006E1146">
      <w:pPr>
        <w:keepLines/>
        <w:widowControl w:val="0"/>
        <w:jc w:val="both"/>
        <w:rPr>
          <w:rFonts w:ascii="Tahoma" w:hAnsi="Tahoma" w:cs="Tahoma"/>
          <w:b/>
          <w:i/>
          <w:sz w:val="16"/>
          <w:szCs w:val="18"/>
          <w:u w:val="single"/>
        </w:rPr>
      </w:pPr>
      <w:r w:rsidRPr="007207A9">
        <w:rPr>
          <w:rFonts w:ascii="Tahoma" w:hAnsi="Tahoma" w:cs="Tahoma"/>
          <w:b/>
          <w:i/>
          <w:sz w:val="16"/>
          <w:szCs w:val="18"/>
          <w:u w:val="single"/>
        </w:rPr>
        <w:t xml:space="preserve">Opomba: </w:t>
      </w:r>
    </w:p>
    <w:p w14:paraId="42297C61" w14:textId="77777777" w:rsidR="00942BBB" w:rsidRPr="007207A9" w:rsidRDefault="00942BBB" w:rsidP="006E1146">
      <w:pPr>
        <w:keepLines/>
        <w:widowControl w:val="0"/>
        <w:jc w:val="both"/>
        <w:rPr>
          <w:rFonts w:ascii="Tahoma" w:hAnsi="Tahoma" w:cs="Tahoma"/>
          <w:i/>
          <w:iCs/>
          <w:sz w:val="16"/>
          <w:szCs w:val="22"/>
        </w:rPr>
      </w:pPr>
      <w:r w:rsidRPr="007207A9">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22" w:history="1">
        <w:r w:rsidRPr="007207A9">
          <w:rPr>
            <w:rFonts w:ascii="Tahoma" w:hAnsi="Tahoma" w:cs="Tahoma"/>
            <w:i/>
            <w:iCs/>
            <w:sz w:val="16"/>
            <w:szCs w:val="22"/>
          </w:rPr>
          <w:t>https://www.kpk-rs.si/sl/pogosta-vprasanja</w:t>
        </w:r>
      </w:hyperlink>
      <w:r w:rsidRPr="007207A9">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C957645" w14:textId="77777777" w:rsidR="00942BBB" w:rsidRPr="007207A9" w:rsidRDefault="00942BBB" w:rsidP="006E1146">
      <w:pPr>
        <w:keepLines/>
        <w:widowControl w:val="0"/>
        <w:jc w:val="both"/>
        <w:rPr>
          <w:rFonts w:ascii="Tahoma" w:hAnsi="Tahoma" w:cs="Tahoma"/>
          <w:bCs/>
          <w:i/>
          <w:noProof/>
          <w:sz w:val="18"/>
          <w:szCs w:val="18"/>
        </w:rPr>
      </w:pPr>
    </w:p>
    <w:p w14:paraId="1CE71786" w14:textId="77777777" w:rsidR="00942BBB" w:rsidRPr="007207A9" w:rsidRDefault="00942BBB" w:rsidP="006E1146">
      <w:pPr>
        <w:keepLines/>
        <w:widowControl w:val="0"/>
        <w:jc w:val="both"/>
        <w:rPr>
          <w:rFonts w:ascii="Tahoma" w:hAnsi="Tahoma" w:cs="Tahoma"/>
          <w:bCs/>
          <w:i/>
          <w:noProof/>
          <w:sz w:val="18"/>
          <w:szCs w:val="18"/>
        </w:rPr>
      </w:pPr>
    </w:p>
    <w:p w14:paraId="687E3D14" w14:textId="77777777" w:rsidR="00942BBB" w:rsidRPr="007207A9" w:rsidRDefault="00942BBB" w:rsidP="006E1146">
      <w:pPr>
        <w:keepLines/>
        <w:widowControl w:val="0"/>
      </w:pPr>
      <w:r w:rsidRPr="007207A9">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7207A9"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7207A9" w:rsidRDefault="00942BBB" w:rsidP="006E1146">
            <w:pPr>
              <w:keepLines/>
              <w:widowControl w:val="0"/>
              <w:jc w:val="both"/>
              <w:rPr>
                <w:rFonts w:ascii="Tahoma" w:hAnsi="Tahoma" w:cs="Tahoma"/>
              </w:rPr>
            </w:pPr>
            <w:r w:rsidRPr="007207A9">
              <w:lastRenderedPageBreak/>
              <w:br w:type="page"/>
            </w:r>
            <w:r w:rsidRPr="007207A9">
              <w:br w:type="page"/>
            </w:r>
            <w:r w:rsidRPr="007207A9">
              <w:rPr>
                <w:rFonts w:ascii="Tahoma" w:hAnsi="Tahoma" w:cs="Tahoma"/>
              </w:rPr>
              <w:br w:type="page"/>
            </w:r>
            <w:r w:rsidRPr="007207A9">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7207A9" w:rsidRDefault="00942BBB" w:rsidP="006E1146">
            <w:pPr>
              <w:keepLines/>
              <w:widowControl w:val="0"/>
              <w:jc w:val="both"/>
              <w:rPr>
                <w:rFonts w:ascii="Tahoma" w:hAnsi="Tahoma" w:cs="Tahoma"/>
              </w:rPr>
            </w:pPr>
            <w:r w:rsidRPr="007207A9">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7207A9" w:rsidRDefault="00F532D4" w:rsidP="006E1146">
            <w:pPr>
              <w:keepLines/>
              <w:widowControl w:val="0"/>
              <w:jc w:val="both"/>
              <w:rPr>
                <w:rFonts w:ascii="Tahoma" w:hAnsi="Tahoma" w:cs="Tahoma"/>
                <w:b/>
              </w:rPr>
            </w:pPr>
            <w:r w:rsidRPr="007207A9">
              <w:rPr>
                <w:rFonts w:ascii="Tahoma" w:hAnsi="Tahoma" w:cs="Tahoma"/>
                <w:b/>
                <w:i/>
              </w:rPr>
              <w:t>P</w:t>
            </w:r>
            <w:r w:rsidR="00942BBB" w:rsidRPr="007207A9">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7207A9" w:rsidRDefault="00942BBB" w:rsidP="006E1146">
            <w:pPr>
              <w:keepLines/>
              <w:widowControl w:val="0"/>
              <w:jc w:val="both"/>
              <w:rPr>
                <w:rFonts w:ascii="Tahoma" w:hAnsi="Tahoma" w:cs="Tahoma"/>
                <w:b/>
                <w:i/>
              </w:rPr>
            </w:pPr>
            <w:r w:rsidRPr="007207A9">
              <w:rPr>
                <w:rFonts w:ascii="Tahoma" w:hAnsi="Tahoma" w:cs="Tahoma"/>
                <w:b/>
                <w:i/>
              </w:rPr>
              <w:t>4</w:t>
            </w:r>
          </w:p>
        </w:tc>
      </w:tr>
    </w:tbl>
    <w:p w14:paraId="48521F15" w14:textId="77777777" w:rsidR="00942BBB" w:rsidRPr="007207A9" w:rsidRDefault="00942BBB" w:rsidP="006E1146">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7207A9" w14:paraId="7965C7E7" w14:textId="77777777" w:rsidTr="009E18F9">
        <w:trPr>
          <w:trHeight w:val="81"/>
        </w:trPr>
        <w:tc>
          <w:tcPr>
            <w:tcW w:w="1418" w:type="dxa"/>
            <w:tcBorders>
              <w:top w:val="nil"/>
              <w:bottom w:val="nil"/>
            </w:tcBorders>
            <w:vAlign w:val="bottom"/>
            <w:hideMark/>
          </w:tcPr>
          <w:p w14:paraId="117F36A2" w14:textId="77777777" w:rsidR="00942BBB" w:rsidRPr="007207A9" w:rsidRDefault="00942BBB" w:rsidP="006E1146">
            <w:pPr>
              <w:keepLines/>
              <w:widowControl w:val="0"/>
              <w:jc w:val="both"/>
              <w:rPr>
                <w:rFonts w:ascii="Tahoma" w:hAnsi="Tahoma" w:cs="Tahoma"/>
                <w:snapToGrid w:val="0"/>
              </w:rPr>
            </w:pPr>
            <w:r w:rsidRPr="007207A9">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7207A9" w:rsidRDefault="00942BBB" w:rsidP="006E1146">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7207A9" w:rsidRDefault="00942BBB" w:rsidP="006E1146">
            <w:pPr>
              <w:keepLines/>
              <w:widowControl w:val="0"/>
              <w:jc w:val="both"/>
              <w:rPr>
                <w:rFonts w:ascii="Tahoma" w:hAnsi="Tahoma" w:cs="Tahoma"/>
                <w:snapToGrid w:val="0"/>
                <w:sz w:val="28"/>
              </w:rPr>
            </w:pPr>
            <w:r w:rsidRPr="007207A9">
              <w:rPr>
                <w:rFonts w:ascii="Tahoma" w:hAnsi="Tahoma" w:cs="Tahoma"/>
                <w:snapToGrid w:val="0"/>
                <w:sz w:val="28"/>
              </w:rPr>
              <w:t>,</w:t>
            </w:r>
          </w:p>
        </w:tc>
      </w:tr>
      <w:tr w:rsidR="00942BBB" w:rsidRPr="007207A9" w14:paraId="6CD74E1D" w14:textId="77777777" w:rsidTr="009E18F9">
        <w:trPr>
          <w:trHeight w:val="81"/>
        </w:trPr>
        <w:tc>
          <w:tcPr>
            <w:tcW w:w="1418" w:type="dxa"/>
            <w:tcBorders>
              <w:top w:val="nil"/>
            </w:tcBorders>
            <w:vAlign w:val="bottom"/>
          </w:tcPr>
          <w:p w14:paraId="50B2EE5D" w14:textId="77777777" w:rsidR="00942BBB" w:rsidRPr="007207A9" w:rsidRDefault="00942BBB" w:rsidP="006E1146">
            <w:pPr>
              <w:keepLines/>
              <w:widowControl w:val="0"/>
              <w:jc w:val="both"/>
              <w:rPr>
                <w:rFonts w:ascii="Tahoma" w:hAnsi="Tahoma" w:cs="Tahoma"/>
                <w:snapToGrid w:val="0"/>
              </w:rPr>
            </w:pPr>
          </w:p>
          <w:p w14:paraId="7B6F52F4" w14:textId="77777777" w:rsidR="00942BBB" w:rsidRPr="007207A9" w:rsidRDefault="00942BBB" w:rsidP="006E1146">
            <w:pPr>
              <w:keepLines/>
              <w:widowControl w:val="0"/>
              <w:jc w:val="both"/>
              <w:rPr>
                <w:rFonts w:ascii="Tahoma" w:hAnsi="Tahoma" w:cs="Tahoma"/>
                <w:snapToGrid w:val="0"/>
              </w:rPr>
            </w:pPr>
            <w:r w:rsidRPr="007207A9">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7207A9" w:rsidRDefault="00942BBB" w:rsidP="006E1146">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7207A9" w:rsidRDefault="00942BBB" w:rsidP="006E1146">
            <w:pPr>
              <w:keepLines/>
              <w:widowControl w:val="0"/>
              <w:jc w:val="both"/>
              <w:rPr>
                <w:rFonts w:ascii="Tahoma" w:hAnsi="Tahoma" w:cs="Tahoma"/>
                <w:snapToGrid w:val="0"/>
                <w:sz w:val="28"/>
              </w:rPr>
            </w:pPr>
          </w:p>
        </w:tc>
      </w:tr>
    </w:tbl>
    <w:p w14:paraId="1ADC8D66" w14:textId="77777777" w:rsidR="00942BBB" w:rsidRPr="007207A9" w:rsidRDefault="00942BBB" w:rsidP="006E1146">
      <w:pPr>
        <w:keepLines/>
        <w:widowControl w:val="0"/>
        <w:tabs>
          <w:tab w:val="left" w:pos="567"/>
          <w:tab w:val="num" w:pos="851"/>
          <w:tab w:val="left" w:pos="993"/>
        </w:tabs>
        <w:jc w:val="both"/>
        <w:rPr>
          <w:rFonts w:ascii="Tahoma" w:hAnsi="Tahoma" w:cs="Tahoma"/>
        </w:rPr>
      </w:pPr>
    </w:p>
    <w:p w14:paraId="1A293409" w14:textId="77777777" w:rsidR="00942BBB" w:rsidRPr="007207A9" w:rsidRDefault="00942BBB" w:rsidP="006E1146">
      <w:pPr>
        <w:keepLines/>
        <w:widowControl w:val="0"/>
        <w:tabs>
          <w:tab w:val="left" w:pos="567"/>
          <w:tab w:val="num" w:pos="851"/>
          <w:tab w:val="left" w:pos="993"/>
        </w:tabs>
        <w:jc w:val="both"/>
        <w:rPr>
          <w:rFonts w:ascii="Tahoma" w:hAnsi="Tahoma" w:cs="Tahoma"/>
          <w:sz w:val="14"/>
        </w:rPr>
      </w:pPr>
    </w:p>
    <w:p w14:paraId="39BDF6AA" w14:textId="77777777" w:rsidR="00942BBB" w:rsidRPr="007207A9" w:rsidRDefault="00942BBB" w:rsidP="006E1146">
      <w:pPr>
        <w:keepLines/>
        <w:widowControl w:val="0"/>
        <w:jc w:val="both"/>
        <w:rPr>
          <w:rFonts w:ascii="Tahoma" w:eastAsia="Calibri" w:hAnsi="Tahoma" w:cs="Tahoma"/>
          <w:snapToGrid w:val="0"/>
        </w:rPr>
      </w:pPr>
      <w:r w:rsidRPr="007207A9">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7207A9" w:rsidRDefault="00942BBB" w:rsidP="006E1146">
      <w:pPr>
        <w:keepLines/>
        <w:widowControl w:val="0"/>
        <w:numPr>
          <w:ilvl w:val="0"/>
          <w:numId w:val="19"/>
        </w:numPr>
        <w:ind w:left="567"/>
        <w:jc w:val="both"/>
        <w:rPr>
          <w:rFonts w:ascii="Tahoma" w:eastAsia="Calibri" w:hAnsi="Tahoma" w:cs="Tahoma"/>
          <w:snapToGrid w:val="0"/>
        </w:rPr>
      </w:pPr>
      <w:r w:rsidRPr="007207A9">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7207A9" w:rsidRDefault="00942BBB" w:rsidP="006E1146">
      <w:pPr>
        <w:keepLines/>
        <w:widowControl w:val="0"/>
        <w:tabs>
          <w:tab w:val="left" w:pos="426"/>
        </w:tabs>
        <w:jc w:val="both"/>
        <w:rPr>
          <w:rFonts w:ascii="Tahoma" w:hAnsi="Tahoma" w:cs="Tahoma"/>
          <w:b/>
        </w:rPr>
      </w:pPr>
    </w:p>
    <w:p w14:paraId="40F1E759" w14:textId="575273DA" w:rsidR="00942BBB" w:rsidRPr="007207A9" w:rsidRDefault="00D749BB" w:rsidP="006E1146">
      <w:pPr>
        <w:keepLines/>
        <w:widowControl w:val="0"/>
        <w:tabs>
          <w:tab w:val="left" w:pos="426"/>
        </w:tabs>
        <w:jc w:val="both"/>
        <w:rPr>
          <w:rFonts w:ascii="Tahoma" w:hAnsi="Tahoma" w:cs="Tahoma"/>
          <w:i/>
          <w:sz w:val="18"/>
        </w:rPr>
      </w:pPr>
      <w:r w:rsidRPr="007207A9">
        <w:rPr>
          <w:rFonts w:ascii="Tahoma" w:hAnsi="Tahoma" w:cs="Tahoma"/>
          <w:i/>
          <w:sz w:val="18"/>
        </w:rPr>
        <w:t xml:space="preserve">S podpisom te izjave dajem soglasje naročniku za seznanitev in obdelavo osebnih podatkov </w:t>
      </w:r>
      <w:r w:rsidR="00F95140" w:rsidRPr="007207A9">
        <w:rPr>
          <w:rFonts w:ascii="Tahoma" w:hAnsi="Tahoma" w:cs="Tahoma"/>
          <w:i/>
          <w:sz w:val="18"/>
        </w:rPr>
        <w:t xml:space="preserve">(upoštevajoč zakonodajo, ki ureja varstvo osebnih podatkov), </w:t>
      </w:r>
      <w:r w:rsidRPr="007207A9">
        <w:rPr>
          <w:rFonts w:ascii="Tahoma" w:hAnsi="Tahoma" w:cs="Tahoma"/>
          <w:i/>
          <w:sz w:val="18"/>
        </w:rPr>
        <w:t xml:space="preserve">zaradi potreb oddaje predmetnega javnega naročila oz. zaradi potreb pregleda in ocenjevanja ponudb </w:t>
      </w:r>
      <w:r w:rsidR="00F95140" w:rsidRPr="007207A9">
        <w:rPr>
          <w:rFonts w:ascii="Tahoma" w:hAnsi="Tahoma" w:cs="Tahoma"/>
          <w:i/>
          <w:sz w:val="18"/>
        </w:rPr>
        <w:t xml:space="preserve">in </w:t>
      </w:r>
      <w:r w:rsidRPr="007207A9">
        <w:rPr>
          <w:rFonts w:ascii="Tahoma" w:hAnsi="Tahoma" w:cs="Tahoma"/>
          <w:i/>
          <w:sz w:val="18"/>
        </w:rPr>
        <w:t xml:space="preserve">za čas </w:t>
      </w:r>
      <w:r w:rsidR="00F95140" w:rsidRPr="007207A9">
        <w:rPr>
          <w:rFonts w:ascii="Tahoma" w:hAnsi="Tahoma" w:cs="Tahoma"/>
          <w:i/>
          <w:sz w:val="18"/>
        </w:rPr>
        <w:t>hrambe</w:t>
      </w:r>
      <w:r w:rsidRPr="007207A9">
        <w:rPr>
          <w:rFonts w:ascii="Tahoma" w:hAnsi="Tahoma" w:cs="Tahoma"/>
          <w:i/>
          <w:sz w:val="18"/>
        </w:rPr>
        <w:t xml:space="preserve"> </w:t>
      </w:r>
      <w:r w:rsidR="00F95140" w:rsidRPr="007207A9">
        <w:rPr>
          <w:rFonts w:ascii="Tahoma" w:hAnsi="Tahoma" w:cs="Tahoma"/>
          <w:i/>
          <w:sz w:val="18"/>
        </w:rPr>
        <w:t>kot to določa zakon, ki ureja javna naročanja.</w:t>
      </w:r>
    </w:p>
    <w:p w14:paraId="14CDE67D" w14:textId="75CE927E" w:rsidR="00D749BB" w:rsidRPr="007207A9" w:rsidRDefault="00D749BB" w:rsidP="006E1146">
      <w:pPr>
        <w:keepLines/>
        <w:widowControl w:val="0"/>
        <w:tabs>
          <w:tab w:val="left" w:pos="426"/>
        </w:tabs>
        <w:jc w:val="both"/>
        <w:rPr>
          <w:rFonts w:ascii="Tahoma" w:hAnsi="Tahoma" w:cs="Tahoma"/>
        </w:rPr>
      </w:pPr>
    </w:p>
    <w:p w14:paraId="10D6EE60" w14:textId="77777777" w:rsidR="00784F53" w:rsidRPr="007207A9" w:rsidRDefault="00784F53" w:rsidP="006E1146">
      <w:pPr>
        <w:keepLines/>
        <w:widowControl w:val="0"/>
        <w:tabs>
          <w:tab w:val="left" w:pos="426"/>
        </w:tabs>
        <w:jc w:val="both"/>
        <w:rPr>
          <w:rFonts w:ascii="Tahoma" w:hAnsi="Tahoma" w:cs="Tahoma"/>
        </w:rPr>
      </w:pPr>
    </w:p>
    <w:p w14:paraId="1B4529C9" w14:textId="77777777" w:rsidR="00942BBB" w:rsidRPr="007207A9" w:rsidRDefault="00942BBB" w:rsidP="006E1146">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7207A9"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7207A9" w:rsidRDefault="00942BBB" w:rsidP="006E1146">
            <w:pPr>
              <w:keepLines/>
              <w:widowControl w:val="0"/>
              <w:jc w:val="both"/>
              <w:rPr>
                <w:rFonts w:ascii="Tahoma" w:hAnsi="Tahoma" w:cs="Tahoma"/>
                <w:snapToGrid w:val="0"/>
              </w:rPr>
            </w:pPr>
          </w:p>
        </w:tc>
        <w:tc>
          <w:tcPr>
            <w:tcW w:w="2977" w:type="dxa"/>
          </w:tcPr>
          <w:p w14:paraId="659D0719" w14:textId="77777777" w:rsidR="00942BBB" w:rsidRPr="007207A9" w:rsidRDefault="00942BBB" w:rsidP="006E1146">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7207A9" w:rsidRDefault="00942BBB" w:rsidP="006E1146">
            <w:pPr>
              <w:keepLines/>
              <w:widowControl w:val="0"/>
              <w:jc w:val="both"/>
              <w:rPr>
                <w:rFonts w:ascii="Tahoma" w:hAnsi="Tahoma" w:cs="Tahoma"/>
                <w:snapToGrid w:val="0"/>
                <w:sz w:val="28"/>
              </w:rPr>
            </w:pPr>
          </w:p>
        </w:tc>
      </w:tr>
      <w:tr w:rsidR="00942BBB" w:rsidRPr="007207A9"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7207A9" w:rsidRDefault="00942BBB" w:rsidP="006E1146">
            <w:pPr>
              <w:keepLines/>
              <w:widowControl w:val="0"/>
              <w:jc w:val="center"/>
              <w:rPr>
                <w:rFonts w:ascii="Tahoma" w:hAnsi="Tahoma" w:cs="Tahoma"/>
                <w:snapToGrid w:val="0"/>
              </w:rPr>
            </w:pPr>
            <w:r w:rsidRPr="007207A9">
              <w:rPr>
                <w:rFonts w:ascii="Tahoma" w:hAnsi="Tahoma" w:cs="Tahoma"/>
                <w:snapToGrid w:val="0"/>
              </w:rPr>
              <w:t>(kraj, datum)</w:t>
            </w:r>
          </w:p>
        </w:tc>
        <w:tc>
          <w:tcPr>
            <w:tcW w:w="2977" w:type="dxa"/>
            <w:hideMark/>
          </w:tcPr>
          <w:p w14:paraId="6A50CDA9" w14:textId="77777777" w:rsidR="00942BBB" w:rsidRPr="007207A9" w:rsidRDefault="00942BBB" w:rsidP="006E1146">
            <w:pPr>
              <w:keepLines/>
              <w:widowControl w:val="0"/>
              <w:jc w:val="center"/>
              <w:rPr>
                <w:rFonts w:ascii="Tahoma" w:hAnsi="Tahoma" w:cs="Tahoma"/>
                <w:snapToGrid w:val="0"/>
              </w:rPr>
            </w:pPr>
            <w:r w:rsidRPr="007207A9">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7207A9" w:rsidRDefault="00942BBB" w:rsidP="006E1146">
            <w:pPr>
              <w:keepLines/>
              <w:widowControl w:val="0"/>
              <w:jc w:val="center"/>
              <w:rPr>
                <w:rFonts w:ascii="Tahoma" w:hAnsi="Tahoma" w:cs="Tahoma"/>
                <w:snapToGrid w:val="0"/>
              </w:rPr>
            </w:pPr>
            <w:r w:rsidRPr="007207A9">
              <w:rPr>
                <w:rFonts w:ascii="Tahoma" w:hAnsi="Tahoma" w:cs="Tahoma"/>
                <w:snapToGrid w:val="0"/>
              </w:rPr>
              <w:t>( podpis izdajatelja izjave)</w:t>
            </w:r>
          </w:p>
        </w:tc>
      </w:tr>
    </w:tbl>
    <w:p w14:paraId="2F4F79DE" w14:textId="77777777" w:rsidR="00942BBB" w:rsidRPr="007207A9" w:rsidRDefault="00942BBB" w:rsidP="006E1146">
      <w:pPr>
        <w:keepLines/>
        <w:widowControl w:val="0"/>
        <w:tabs>
          <w:tab w:val="left" w:pos="284"/>
        </w:tabs>
        <w:jc w:val="both"/>
        <w:rPr>
          <w:rFonts w:ascii="Tahoma" w:hAnsi="Tahoma" w:cs="Tahoma"/>
        </w:rPr>
      </w:pPr>
    </w:p>
    <w:p w14:paraId="17030015" w14:textId="77777777" w:rsidR="00942BBB" w:rsidRPr="007207A9" w:rsidRDefault="00942BBB" w:rsidP="006E1146">
      <w:pPr>
        <w:keepLines/>
        <w:widowControl w:val="0"/>
        <w:tabs>
          <w:tab w:val="left" w:pos="284"/>
        </w:tabs>
        <w:jc w:val="both"/>
        <w:rPr>
          <w:rFonts w:ascii="Tahoma" w:hAnsi="Tahoma" w:cs="Tahoma"/>
        </w:rPr>
      </w:pPr>
    </w:p>
    <w:p w14:paraId="6926F593" w14:textId="77777777" w:rsidR="00942BBB" w:rsidRPr="007207A9" w:rsidRDefault="00942BBB" w:rsidP="006E1146">
      <w:pPr>
        <w:keepLines/>
        <w:widowControl w:val="0"/>
        <w:tabs>
          <w:tab w:val="left" w:pos="284"/>
        </w:tabs>
        <w:jc w:val="both"/>
        <w:rPr>
          <w:rFonts w:ascii="Tahoma" w:hAnsi="Tahoma" w:cs="Tahoma"/>
        </w:rPr>
      </w:pPr>
    </w:p>
    <w:p w14:paraId="16A80157"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 xml:space="preserve">Navodilo: </w:t>
      </w:r>
    </w:p>
    <w:p w14:paraId="46482086" w14:textId="77777777"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t xml:space="preserve">Izjavo izpolni in podpiše </w:t>
      </w:r>
      <w:r w:rsidRPr="007207A9">
        <w:rPr>
          <w:rFonts w:ascii="Tahoma" w:hAnsi="Tahoma" w:cs="Tahoma"/>
          <w:i/>
          <w:iCs/>
          <w:sz w:val="18"/>
          <w:szCs w:val="22"/>
          <w:u w:val="single"/>
        </w:rPr>
        <w:t>ponudnik</w:t>
      </w:r>
      <w:r w:rsidRPr="007207A9">
        <w:rPr>
          <w:rFonts w:ascii="Tahoma" w:hAnsi="Tahoma" w:cs="Tahoma"/>
          <w:i/>
          <w:iCs/>
          <w:sz w:val="18"/>
          <w:szCs w:val="22"/>
        </w:rPr>
        <w:t xml:space="preserve">, kot tudi vsi </w:t>
      </w:r>
      <w:r w:rsidRPr="007207A9">
        <w:rPr>
          <w:rFonts w:ascii="Tahoma" w:hAnsi="Tahoma" w:cs="Tahoma"/>
          <w:i/>
          <w:iCs/>
          <w:sz w:val="18"/>
          <w:szCs w:val="22"/>
          <w:u w:val="single"/>
        </w:rPr>
        <w:t>posamezni člani skupine ponudnikov</w:t>
      </w:r>
      <w:r w:rsidRPr="007207A9">
        <w:rPr>
          <w:rFonts w:ascii="Tahoma" w:hAnsi="Tahoma" w:cs="Tahoma"/>
          <w:i/>
          <w:iCs/>
          <w:sz w:val="18"/>
          <w:szCs w:val="22"/>
        </w:rPr>
        <w:t xml:space="preserve"> (partnerji) v primeru skupne ponudbe, </w:t>
      </w:r>
      <w:r w:rsidRPr="007207A9">
        <w:rPr>
          <w:rFonts w:ascii="Tahoma" w:hAnsi="Tahoma" w:cs="Tahoma"/>
          <w:b/>
          <w:i/>
          <w:iCs/>
          <w:sz w:val="18"/>
          <w:szCs w:val="22"/>
        </w:rPr>
        <w:t>ter</w:t>
      </w:r>
      <w:r w:rsidRPr="007207A9">
        <w:rPr>
          <w:rFonts w:ascii="Tahoma" w:hAnsi="Tahoma" w:cs="Tahoma"/>
          <w:i/>
          <w:iCs/>
          <w:sz w:val="18"/>
          <w:szCs w:val="22"/>
        </w:rPr>
        <w:t xml:space="preserve"> vsi </w:t>
      </w:r>
      <w:r w:rsidRPr="007207A9">
        <w:rPr>
          <w:rFonts w:ascii="Tahoma" w:hAnsi="Tahoma" w:cs="Tahoma"/>
          <w:i/>
          <w:iCs/>
          <w:sz w:val="18"/>
          <w:szCs w:val="22"/>
          <w:u w:val="single"/>
        </w:rPr>
        <w:t>podizvajalci</w:t>
      </w:r>
      <w:r w:rsidRPr="007207A9">
        <w:rPr>
          <w:rFonts w:ascii="Tahoma" w:hAnsi="Tahoma" w:cs="Tahoma"/>
          <w:i/>
          <w:iCs/>
          <w:sz w:val="18"/>
          <w:szCs w:val="22"/>
        </w:rPr>
        <w:t xml:space="preserve"> (če ponudnik izvaja javno naročilo s podizvajalci) </w:t>
      </w:r>
      <w:r w:rsidRPr="007207A9">
        <w:rPr>
          <w:rFonts w:ascii="Tahoma" w:hAnsi="Tahoma" w:cs="Tahoma"/>
          <w:b/>
          <w:i/>
          <w:iCs/>
          <w:sz w:val="18"/>
          <w:szCs w:val="22"/>
        </w:rPr>
        <w:t>in</w:t>
      </w:r>
      <w:r w:rsidRPr="007207A9">
        <w:rPr>
          <w:rFonts w:ascii="Tahoma" w:hAnsi="Tahoma" w:cs="Tahoma"/>
          <w:i/>
          <w:iCs/>
          <w:sz w:val="18"/>
          <w:szCs w:val="22"/>
        </w:rPr>
        <w:t xml:space="preserve"> morebitni </w:t>
      </w:r>
      <w:r w:rsidRPr="007207A9">
        <w:rPr>
          <w:rFonts w:ascii="Tahoma" w:hAnsi="Tahoma" w:cs="Tahoma"/>
          <w:i/>
          <w:iCs/>
          <w:sz w:val="18"/>
          <w:szCs w:val="22"/>
          <w:u w:val="single"/>
        </w:rPr>
        <w:t>subjekti</w:t>
      </w:r>
      <w:r w:rsidRPr="007207A9">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7207A9" w:rsidRDefault="00942BBB" w:rsidP="006E1146">
      <w:pPr>
        <w:keepLines/>
        <w:widowControl w:val="0"/>
        <w:tabs>
          <w:tab w:val="left" w:pos="284"/>
        </w:tabs>
        <w:jc w:val="both"/>
        <w:rPr>
          <w:rFonts w:ascii="Tahoma" w:hAnsi="Tahoma" w:cs="Tahoma"/>
        </w:rPr>
      </w:pPr>
    </w:p>
    <w:p w14:paraId="2A051AF6" w14:textId="77777777" w:rsidR="00942BBB" w:rsidRPr="007207A9" w:rsidRDefault="00942BBB" w:rsidP="006E1146">
      <w:pPr>
        <w:keepLines/>
        <w:widowControl w:val="0"/>
        <w:jc w:val="both"/>
        <w:rPr>
          <w:rFonts w:ascii="Tahoma" w:hAnsi="Tahoma" w:cs="Tahoma"/>
          <w:bCs/>
          <w:noProof/>
          <w:szCs w:val="18"/>
        </w:rPr>
      </w:pPr>
      <w:r w:rsidRPr="007207A9">
        <w:rPr>
          <w:rFonts w:ascii="Tahoma" w:hAnsi="Tahoma" w:cs="Tahoma"/>
          <w:i/>
          <w:iCs/>
          <w:sz w:val="18"/>
          <w:szCs w:val="18"/>
        </w:rPr>
        <w:t xml:space="preserve">Izjavo izpolnijo in podpišejo </w:t>
      </w:r>
      <w:r w:rsidRPr="007207A9">
        <w:rPr>
          <w:rFonts w:ascii="Tahoma" w:hAnsi="Tahoma" w:cs="Tahoma"/>
          <w:b/>
          <w:i/>
          <w:iCs/>
          <w:sz w:val="18"/>
          <w:szCs w:val="18"/>
        </w:rPr>
        <w:t>VSE</w:t>
      </w:r>
      <w:r w:rsidRPr="007207A9">
        <w:rPr>
          <w:rFonts w:ascii="Tahoma" w:hAnsi="Tahoma" w:cs="Tahoma"/>
          <w:i/>
          <w:iCs/>
          <w:sz w:val="18"/>
          <w:szCs w:val="18"/>
        </w:rPr>
        <w:t xml:space="preserve"> (fizične) osebe, ki so člani upravnega, vodstvenega ali nadzornega organa tega gospodarskega subjekta </w:t>
      </w:r>
      <w:r w:rsidRPr="007207A9">
        <w:rPr>
          <w:rFonts w:ascii="Tahoma" w:hAnsi="Tahoma" w:cs="Tahoma"/>
          <w:b/>
          <w:i/>
          <w:iCs/>
          <w:sz w:val="18"/>
          <w:szCs w:val="18"/>
          <w:u w:val="single"/>
        </w:rPr>
        <w:t>ali</w:t>
      </w:r>
      <w:r w:rsidRPr="007207A9">
        <w:rPr>
          <w:rFonts w:ascii="Tahoma" w:hAnsi="Tahoma" w:cs="Tahoma"/>
          <w:i/>
          <w:iCs/>
          <w:sz w:val="18"/>
          <w:szCs w:val="18"/>
        </w:rPr>
        <w:t xml:space="preserve"> ki imajo pooblastila za njegovo zastopanje ali odločanje ali nadzor v njem.</w:t>
      </w:r>
    </w:p>
    <w:p w14:paraId="20E81773" w14:textId="30D2CC52" w:rsidR="00942BBB" w:rsidRPr="007207A9" w:rsidRDefault="00942BBB" w:rsidP="006E1146">
      <w:pPr>
        <w:keepLines/>
        <w:widowControl w:val="0"/>
      </w:pPr>
    </w:p>
    <w:p w14:paraId="02D86694" w14:textId="21F2A994" w:rsidR="00942BBB" w:rsidRPr="007207A9" w:rsidRDefault="00942BBB" w:rsidP="006E1146">
      <w:pPr>
        <w:keepLines/>
        <w:widowControl w:val="0"/>
        <w:rPr>
          <w:rFonts w:ascii="Tahoma" w:hAnsi="Tahoma" w:cs="Tahoma"/>
          <w:b/>
          <w:i/>
          <w:sz w:val="18"/>
          <w:u w:val="single"/>
        </w:rPr>
      </w:pPr>
      <w:r w:rsidRPr="007207A9">
        <w:rPr>
          <w:rFonts w:ascii="Tahoma" w:hAnsi="Tahoma" w:cs="Tahoma"/>
          <w:i/>
          <w:sz w:val="18"/>
        </w:rPr>
        <w:t xml:space="preserve">Ponudnik </w:t>
      </w:r>
      <w:r w:rsidRPr="007207A9">
        <w:rPr>
          <w:rFonts w:ascii="Tahoma" w:hAnsi="Tahoma" w:cs="Tahoma"/>
          <w:i/>
          <w:sz w:val="18"/>
          <w:u w:val="single"/>
        </w:rPr>
        <w:t>obrazec</w:t>
      </w:r>
      <w:r w:rsidRPr="007207A9">
        <w:rPr>
          <w:rFonts w:ascii="Tahoma" w:hAnsi="Tahoma" w:cs="Tahoma"/>
          <w:b/>
          <w:i/>
          <w:sz w:val="18"/>
        </w:rPr>
        <w:t xml:space="preserve"> </w:t>
      </w:r>
      <w:r w:rsidRPr="007207A9">
        <w:rPr>
          <w:rFonts w:ascii="Tahoma" w:hAnsi="Tahoma" w:cs="Tahoma"/>
          <w:i/>
          <w:sz w:val="18"/>
        </w:rPr>
        <w:t>v okviru sistema e-JN</w:t>
      </w:r>
      <w:r w:rsidRPr="007207A9">
        <w:rPr>
          <w:rFonts w:ascii="Tahoma" w:hAnsi="Tahoma" w:cs="Tahoma"/>
          <w:b/>
          <w:i/>
          <w:sz w:val="18"/>
        </w:rPr>
        <w:t xml:space="preserve"> </w:t>
      </w:r>
      <w:r w:rsidRPr="007207A9">
        <w:rPr>
          <w:rFonts w:ascii="Tahoma" w:hAnsi="Tahoma" w:cs="Tahoma"/>
          <w:b/>
          <w:i/>
          <w:sz w:val="18"/>
          <w:u w:val="single"/>
        </w:rPr>
        <w:t xml:space="preserve">naloži v </w:t>
      </w:r>
      <w:r w:rsidR="00784F53" w:rsidRPr="007207A9">
        <w:rPr>
          <w:rFonts w:ascii="Tahoma" w:hAnsi="Tahoma" w:cs="Tahoma"/>
          <w:b/>
          <w:i/>
          <w:sz w:val="18"/>
          <w:u w:val="single"/>
        </w:rPr>
        <w:t>Razdelek »DOKUMENTI«, del »Ostale priloge</w:t>
      </w:r>
      <w:r w:rsidRPr="007207A9">
        <w:rPr>
          <w:rFonts w:ascii="Tahoma" w:hAnsi="Tahoma" w:cs="Tahoma"/>
          <w:b/>
          <w:i/>
          <w:sz w:val="18"/>
          <w:u w:val="single"/>
        </w:rPr>
        <w:t>«!!!</w:t>
      </w:r>
    </w:p>
    <w:p w14:paraId="42E40066" w14:textId="77777777" w:rsidR="00942BBB" w:rsidRPr="007207A9" w:rsidRDefault="00942BBB" w:rsidP="006E1146">
      <w:pPr>
        <w:keepLines/>
        <w:widowControl w:val="0"/>
        <w:rPr>
          <w:sz w:val="8"/>
        </w:rPr>
      </w:pPr>
      <w:r w:rsidRPr="007207A9">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7207A9"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7207A9" w:rsidRDefault="00942BBB" w:rsidP="006E1146">
            <w:pPr>
              <w:keepLines/>
              <w:widowControl w:val="0"/>
              <w:jc w:val="right"/>
              <w:rPr>
                <w:rFonts w:ascii="Tahoma" w:hAnsi="Tahoma" w:cs="Tahoma"/>
              </w:rPr>
            </w:pPr>
            <w:r w:rsidRPr="007207A9">
              <w:lastRenderedPageBreak/>
              <w:br w:type="page"/>
            </w:r>
            <w:r w:rsidRPr="007207A9">
              <w:br w:type="page"/>
            </w:r>
            <w:r w:rsidRPr="007207A9">
              <w:br w:type="page"/>
            </w:r>
            <w:r w:rsidRPr="007207A9">
              <w:br w:type="page"/>
            </w:r>
            <w:r w:rsidRPr="007207A9">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7207A9" w:rsidRDefault="00942BBB" w:rsidP="006E1146">
            <w:pPr>
              <w:keepLines/>
              <w:widowControl w:val="0"/>
              <w:rPr>
                <w:rFonts w:ascii="Tahoma" w:hAnsi="Tahoma" w:cs="Tahoma"/>
              </w:rPr>
            </w:pPr>
            <w:r w:rsidRPr="007207A9">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7207A9" w:rsidRDefault="00F532D4" w:rsidP="006E1146">
            <w:pPr>
              <w:keepLines/>
              <w:widowControl w:val="0"/>
              <w:jc w:val="right"/>
              <w:rPr>
                <w:rFonts w:ascii="Tahoma" w:hAnsi="Tahoma" w:cs="Tahoma"/>
                <w:b/>
              </w:rPr>
            </w:pPr>
            <w:r w:rsidRPr="007207A9">
              <w:rPr>
                <w:rFonts w:ascii="Tahoma" w:hAnsi="Tahoma" w:cs="Tahoma"/>
                <w:b/>
                <w:i/>
              </w:rPr>
              <w:t>P</w:t>
            </w:r>
            <w:r w:rsidR="00942BBB" w:rsidRPr="007207A9">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7207A9" w:rsidRDefault="00942BBB" w:rsidP="006E1146">
            <w:pPr>
              <w:keepLines/>
              <w:widowControl w:val="0"/>
              <w:rPr>
                <w:rFonts w:ascii="Tahoma" w:hAnsi="Tahoma" w:cs="Tahoma"/>
                <w:b/>
                <w:i/>
              </w:rPr>
            </w:pPr>
            <w:r w:rsidRPr="007207A9">
              <w:rPr>
                <w:rFonts w:ascii="Tahoma" w:hAnsi="Tahoma" w:cs="Tahoma"/>
                <w:b/>
                <w:i/>
              </w:rPr>
              <w:t>5</w:t>
            </w:r>
          </w:p>
        </w:tc>
      </w:tr>
    </w:tbl>
    <w:p w14:paraId="261FEF1B" w14:textId="77777777" w:rsidR="00942BBB" w:rsidRPr="007207A9" w:rsidRDefault="00942BBB" w:rsidP="006E1146">
      <w:pPr>
        <w:keepLines/>
        <w:widowControl w:val="0"/>
        <w:rPr>
          <w:rFonts w:ascii="Tahoma" w:hAnsi="Tahoma" w:cs="Tahoma"/>
          <w:sz w:val="14"/>
          <w:szCs w:val="26"/>
        </w:rPr>
      </w:pPr>
    </w:p>
    <w:p w14:paraId="32249AE7" w14:textId="77777777" w:rsidR="00942BBB" w:rsidRPr="007207A9" w:rsidRDefault="00942BBB" w:rsidP="006E1146">
      <w:pPr>
        <w:keepLines/>
        <w:widowControl w:val="0"/>
        <w:jc w:val="both"/>
        <w:rPr>
          <w:rFonts w:ascii="Tahoma" w:hAnsi="Tahoma" w:cs="Tahoma"/>
        </w:rPr>
      </w:pPr>
      <w:r w:rsidRPr="007207A9">
        <w:rPr>
          <w:rFonts w:ascii="Tahoma" w:hAnsi="Tahoma" w:cs="Tahoma"/>
        </w:rPr>
        <w:t>Ponudnik mora v prilogi navesti podizvajalce, s katerimi nastopa v skupnem nastopu in izpolniti vse zahtevane podatke. Prilogo podpišeta tako ponudnik kot podizvajalec.</w:t>
      </w:r>
    </w:p>
    <w:p w14:paraId="41575D52" w14:textId="77777777" w:rsidR="00942BBB" w:rsidRPr="007207A9" w:rsidRDefault="00942BBB" w:rsidP="006E1146">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7207A9" w14:paraId="5CA02658"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FA3DE9E" w14:textId="49275253" w:rsidR="00942BBB" w:rsidRPr="007207A9" w:rsidRDefault="00942BBB" w:rsidP="006E1146">
            <w:pPr>
              <w:keepLines/>
              <w:widowControl w:val="0"/>
              <w:jc w:val="center"/>
              <w:rPr>
                <w:sz w:val="18"/>
                <w:szCs w:val="18"/>
              </w:rPr>
            </w:pPr>
            <w:r w:rsidRPr="007207A9">
              <w:rPr>
                <w:rFonts w:ascii="Tahoma" w:hAnsi="Tahoma" w:cs="Tahoma"/>
                <w:sz w:val="18"/>
                <w:szCs w:val="18"/>
              </w:rPr>
              <w:t xml:space="preserve">Javno naročilo: </w:t>
            </w:r>
            <w:r w:rsidR="0062122E" w:rsidRPr="007207A9">
              <w:rPr>
                <w:rFonts w:ascii="Tahoma" w:hAnsi="Tahoma" w:cs="Tahoma"/>
                <w:b/>
                <w:sz w:val="18"/>
                <w:szCs w:val="18"/>
              </w:rPr>
              <w:t>LPT-147/23</w:t>
            </w:r>
            <w:r w:rsidR="00543B48" w:rsidRPr="007207A9">
              <w:rPr>
                <w:rFonts w:ascii="Tahoma" w:hAnsi="Tahoma" w:cs="Tahoma"/>
                <w:b/>
                <w:sz w:val="18"/>
                <w:szCs w:val="18"/>
              </w:rPr>
              <w:t xml:space="preserve"> – »</w:t>
            </w:r>
            <w:r w:rsidR="0062122E" w:rsidRPr="007207A9">
              <w:rPr>
                <w:rFonts w:ascii="Tahoma" w:hAnsi="Tahoma" w:cs="Tahoma"/>
                <w:b/>
                <w:sz w:val="18"/>
                <w:szCs w:val="18"/>
              </w:rPr>
              <w:t>Nabava opreme in vzdrževanje optične infrastrukture</w:t>
            </w:r>
            <w:r w:rsidR="00543B48" w:rsidRPr="007207A9">
              <w:rPr>
                <w:rFonts w:ascii="Tahoma" w:hAnsi="Tahoma" w:cs="Tahoma"/>
                <w:b/>
                <w:sz w:val="18"/>
                <w:szCs w:val="18"/>
              </w:rPr>
              <w:t>«</w:t>
            </w:r>
          </w:p>
        </w:tc>
      </w:tr>
      <w:tr w:rsidR="00942BBB" w:rsidRPr="007207A9" w14:paraId="4D9F628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7207A9" w:rsidRDefault="00942BBB" w:rsidP="006E1146">
            <w:pPr>
              <w:keepLines/>
              <w:widowControl w:val="0"/>
              <w:rPr>
                <w:rFonts w:ascii="Tahoma" w:hAnsi="Tahoma" w:cs="Tahoma"/>
                <w:sz w:val="18"/>
                <w:szCs w:val="18"/>
              </w:rPr>
            </w:pPr>
          </w:p>
          <w:p w14:paraId="3E7FF323" w14:textId="77777777" w:rsidR="00942BBB" w:rsidRPr="007207A9" w:rsidRDefault="00942BBB" w:rsidP="006E1146">
            <w:pPr>
              <w:keepLines/>
              <w:widowControl w:val="0"/>
              <w:rPr>
                <w:rFonts w:ascii="Tahoma" w:hAnsi="Tahoma" w:cs="Tahoma"/>
                <w:sz w:val="18"/>
                <w:szCs w:val="18"/>
              </w:rPr>
            </w:pPr>
          </w:p>
        </w:tc>
      </w:tr>
      <w:tr w:rsidR="00942BBB" w:rsidRPr="007207A9" w14:paraId="30C7FA42"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942BBB" w:rsidRPr="007207A9" w:rsidRDefault="00942BBB" w:rsidP="006E1146">
            <w:pPr>
              <w:keepLines/>
              <w:widowControl w:val="0"/>
              <w:rPr>
                <w:rFonts w:ascii="Tahoma" w:hAnsi="Tahoma" w:cs="Tahoma"/>
                <w:sz w:val="18"/>
                <w:szCs w:val="18"/>
              </w:rPr>
            </w:pPr>
          </w:p>
          <w:p w14:paraId="4AE7918F" w14:textId="77777777" w:rsidR="00942BBB" w:rsidRPr="007207A9" w:rsidRDefault="00942BBB" w:rsidP="006E1146">
            <w:pPr>
              <w:keepLines/>
              <w:widowControl w:val="0"/>
              <w:rPr>
                <w:rFonts w:ascii="Tahoma" w:hAnsi="Tahoma" w:cs="Tahoma"/>
                <w:sz w:val="18"/>
                <w:szCs w:val="18"/>
              </w:rPr>
            </w:pPr>
          </w:p>
        </w:tc>
      </w:tr>
      <w:tr w:rsidR="00942BBB" w:rsidRPr="007207A9" w14:paraId="2C93B25A"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942BBB" w:rsidRPr="007207A9" w:rsidRDefault="00942BBB" w:rsidP="006E1146">
            <w:pPr>
              <w:keepLines/>
              <w:widowControl w:val="0"/>
              <w:jc w:val="both"/>
              <w:rPr>
                <w:rFonts w:ascii="Tahoma" w:hAnsi="Tahoma" w:cs="Tahoma"/>
                <w:sz w:val="18"/>
                <w:szCs w:val="17"/>
              </w:rPr>
            </w:pPr>
            <w:r w:rsidRPr="007207A9">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942BBB" w:rsidRPr="007207A9" w:rsidRDefault="00942BBB" w:rsidP="006E1146">
            <w:pPr>
              <w:keepLines/>
              <w:widowControl w:val="0"/>
              <w:jc w:val="center"/>
              <w:rPr>
                <w:rFonts w:ascii="Tahoma" w:hAnsi="Tahoma" w:cs="Tahoma"/>
                <w:sz w:val="18"/>
                <w:szCs w:val="18"/>
              </w:rPr>
            </w:pPr>
            <w:r w:rsidRPr="007207A9">
              <w:rPr>
                <w:rFonts w:ascii="Tahoma" w:hAnsi="Tahoma" w:cs="Tahoma"/>
                <w:sz w:val="16"/>
                <w:szCs w:val="18"/>
              </w:rPr>
              <w:t xml:space="preserve">Obkrožite/označite </w:t>
            </w:r>
          </w:p>
        </w:tc>
      </w:tr>
      <w:tr w:rsidR="00942BBB" w:rsidRPr="007207A9" w14:paraId="29DE159D"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942BBB" w:rsidRPr="007207A9" w:rsidRDefault="00942BBB" w:rsidP="006E1146">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942BBB" w:rsidRPr="007207A9" w:rsidRDefault="00942BBB" w:rsidP="006E1146">
            <w:pPr>
              <w:keepLines/>
              <w:widowControl w:val="0"/>
              <w:jc w:val="center"/>
              <w:rPr>
                <w:rFonts w:ascii="Tahoma" w:hAnsi="Tahoma" w:cs="Tahoma"/>
                <w:sz w:val="18"/>
                <w:szCs w:val="18"/>
              </w:rPr>
            </w:pPr>
            <w:r w:rsidRPr="007207A9">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942BBB" w:rsidRPr="007207A9" w:rsidRDefault="00942BBB" w:rsidP="006E1146">
            <w:pPr>
              <w:keepLines/>
              <w:widowControl w:val="0"/>
              <w:jc w:val="center"/>
              <w:rPr>
                <w:rFonts w:ascii="Tahoma" w:hAnsi="Tahoma" w:cs="Tahoma"/>
                <w:sz w:val="18"/>
                <w:szCs w:val="18"/>
              </w:rPr>
            </w:pPr>
            <w:r w:rsidRPr="007207A9">
              <w:rPr>
                <w:rFonts w:ascii="Tahoma" w:hAnsi="Tahoma" w:cs="Tahoma"/>
                <w:sz w:val="18"/>
                <w:szCs w:val="18"/>
              </w:rPr>
              <w:t>NE</w:t>
            </w:r>
          </w:p>
        </w:tc>
      </w:tr>
      <w:tr w:rsidR="008E6E62" w:rsidRPr="007207A9" w14:paraId="23F6431C"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77777777" w:rsidR="008E6E62" w:rsidRPr="007207A9" w:rsidRDefault="008E6E62" w:rsidP="006E1146">
            <w:pPr>
              <w:keepLines/>
              <w:widowControl w:val="0"/>
              <w:spacing w:line="276" w:lineRule="auto"/>
              <w:rPr>
                <w:rFonts w:ascii="Tahoma" w:hAnsi="Tahoma" w:cs="Tahoma"/>
                <w:sz w:val="18"/>
                <w:szCs w:val="18"/>
              </w:rPr>
            </w:pPr>
            <w:r w:rsidRPr="007207A9">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E6E62" w:rsidRPr="007207A9" w:rsidRDefault="008E6E62" w:rsidP="006E1146">
            <w:pPr>
              <w:keepLines/>
              <w:widowControl w:val="0"/>
              <w:spacing w:line="276" w:lineRule="auto"/>
              <w:rPr>
                <w:rFonts w:ascii="Tahoma" w:hAnsi="Tahoma" w:cs="Tahoma"/>
                <w:sz w:val="18"/>
                <w:szCs w:val="18"/>
              </w:rPr>
            </w:pPr>
          </w:p>
          <w:p w14:paraId="3179408E" w14:textId="77777777" w:rsidR="008E6E62" w:rsidRPr="007207A9" w:rsidRDefault="008E6E62" w:rsidP="006E1146">
            <w:pPr>
              <w:keepLines/>
              <w:widowControl w:val="0"/>
              <w:spacing w:line="276" w:lineRule="auto"/>
              <w:rPr>
                <w:rFonts w:ascii="Tahoma" w:hAnsi="Tahoma" w:cs="Tahoma"/>
                <w:sz w:val="18"/>
                <w:szCs w:val="18"/>
              </w:rPr>
            </w:pPr>
          </w:p>
          <w:p w14:paraId="13AE621A" w14:textId="77777777" w:rsidR="008E6E62" w:rsidRPr="007207A9" w:rsidRDefault="008E6E62" w:rsidP="006E1146">
            <w:pPr>
              <w:keepLines/>
              <w:widowControl w:val="0"/>
              <w:spacing w:line="276" w:lineRule="auto"/>
              <w:rPr>
                <w:rFonts w:ascii="Tahoma" w:hAnsi="Tahoma" w:cs="Tahoma"/>
                <w:sz w:val="18"/>
                <w:szCs w:val="18"/>
              </w:rPr>
            </w:pPr>
          </w:p>
        </w:tc>
      </w:tr>
      <w:tr w:rsidR="008E6E62" w:rsidRPr="007207A9" w14:paraId="16068D13"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E6E62" w:rsidRPr="007207A9" w:rsidRDefault="008E6E62" w:rsidP="006E1146">
            <w:pPr>
              <w:keepLines/>
              <w:widowControl w:val="0"/>
              <w:spacing w:line="276" w:lineRule="auto"/>
              <w:rPr>
                <w:rFonts w:ascii="Tahoma" w:hAnsi="Tahoma" w:cs="Tahoma"/>
                <w:sz w:val="18"/>
                <w:szCs w:val="18"/>
              </w:rPr>
            </w:pPr>
            <w:r w:rsidRPr="007207A9">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E6E62" w:rsidRPr="007207A9" w:rsidRDefault="008E6E62" w:rsidP="006E1146">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E6E62" w:rsidRPr="007207A9" w:rsidRDefault="008E6E62" w:rsidP="006E1146">
            <w:pPr>
              <w:keepLines/>
              <w:widowControl w:val="0"/>
              <w:spacing w:line="276" w:lineRule="auto"/>
              <w:rPr>
                <w:rFonts w:ascii="Tahoma" w:hAnsi="Tahoma" w:cs="Tahoma"/>
                <w:sz w:val="18"/>
                <w:szCs w:val="18"/>
              </w:rPr>
            </w:pPr>
          </w:p>
        </w:tc>
      </w:tr>
      <w:tr w:rsidR="00942BBB" w:rsidRPr="007207A9" w14:paraId="5E13162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942BBB" w:rsidRPr="007207A9" w:rsidRDefault="00942BBB" w:rsidP="006E1146">
            <w:pPr>
              <w:keepLines/>
              <w:widowControl w:val="0"/>
              <w:spacing w:line="276" w:lineRule="auto"/>
              <w:rPr>
                <w:rFonts w:ascii="Tahoma" w:hAnsi="Tahoma" w:cs="Tahoma"/>
                <w:sz w:val="18"/>
                <w:szCs w:val="18"/>
              </w:rPr>
            </w:pPr>
            <w:r w:rsidRPr="007207A9">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942BBB" w:rsidRPr="007207A9" w:rsidRDefault="00942BBB" w:rsidP="006E1146">
            <w:pPr>
              <w:keepLines/>
              <w:widowControl w:val="0"/>
              <w:spacing w:line="276" w:lineRule="auto"/>
              <w:rPr>
                <w:rFonts w:ascii="Tahoma" w:hAnsi="Tahoma" w:cs="Tahoma"/>
                <w:sz w:val="18"/>
                <w:szCs w:val="18"/>
              </w:rPr>
            </w:pPr>
          </w:p>
        </w:tc>
      </w:tr>
      <w:tr w:rsidR="00942BBB" w:rsidRPr="007207A9" w14:paraId="63999FFC"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942BBB" w:rsidRPr="007207A9" w:rsidRDefault="00942BBB" w:rsidP="006E1146">
            <w:pPr>
              <w:keepLines/>
              <w:widowControl w:val="0"/>
              <w:jc w:val="center"/>
              <w:rPr>
                <w:rFonts w:ascii="Tahoma" w:hAnsi="Tahoma" w:cs="Tahoma"/>
                <w:sz w:val="18"/>
                <w:szCs w:val="18"/>
              </w:rPr>
            </w:pPr>
          </w:p>
          <w:p w14:paraId="1A29D89A" w14:textId="77777777" w:rsidR="00942BBB" w:rsidRPr="007207A9" w:rsidRDefault="00942BBB" w:rsidP="006E1146">
            <w:pPr>
              <w:keepLines/>
              <w:widowControl w:val="0"/>
              <w:jc w:val="center"/>
              <w:rPr>
                <w:rFonts w:ascii="Tahoma" w:hAnsi="Tahoma" w:cs="Tahoma"/>
                <w:sz w:val="18"/>
                <w:szCs w:val="18"/>
              </w:rPr>
            </w:pPr>
          </w:p>
          <w:p w14:paraId="52674AF6" w14:textId="77777777" w:rsidR="00942BBB" w:rsidRPr="007207A9" w:rsidRDefault="00942BBB" w:rsidP="006E1146">
            <w:pPr>
              <w:keepLines/>
              <w:widowControl w:val="0"/>
              <w:jc w:val="center"/>
              <w:rPr>
                <w:rFonts w:ascii="Tahoma" w:hAnsi="Tahoma" w:cs="Tahoma"/>
                <w:sz w:val="18"/>
                <w:szCs w:val="18"/>
              </w:rPr>
            </w:pPr>
          </w:p>
          <w:p w14:paraId="5FB38FFD" w14:textId="77777777" w:rsidR="00942BBB" w:rsidRPr="007207A9" w:rsidRDefault="00942BBB" w:rsidP="006E1146">
            <w:pPr>
              <w:keepLines/>
              <w:widowControl w:val="0"/>
              <w:jc w:val="center"/>
              <w:rPr>
                <w:rFonts w:ascii="Tahoma" w:hAnsi="Tahoma" w:cs="Tahoma"/>
                <w:sz w:val="18"/>
                <w:szCs w:val="18"/>
              </w:rPr>
            </w:pPr>
          </w:p>
          <w:p w14:paraId="06A7C7D6"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 xml:space="preserve">Vsak del javnega naročila (storitev/gradnja/blago), ki se oddaja v </w:t>
            </w:r>
            <w:proofErr w:type="spellStart"/>
            <w:r w:rsidRPr="007207A9">
              <w:rPr>
                <w:rFonts w:ascii="Tahoma" w:hAnsi="Tahoma" w:cs="Tahoma"/>
                <w:sz w:val="18"/>
                <w:szCs w:val="18"/>
              </w:rPr>
              <w:t>podizvajanje</w:t>
            </w:r>
            <w:proofErr w:type="spellEnd"/>
            <w:r w:rsidRPr="007207A9">
              <w:rPr>
                <w:rFonts w:ascii="Tahoma" w:hAnsi="Tahoma" w:cs="Tahoma"/>
                <w:sz w:val="18"/>
                <w:szCs w:val="18"/>
              </w:rPr>
              <w:t xml:space="preserve"> (vrsta/opis del)</w:t>
            </w:r>
          </w:p>
          <w:p w14:paraId="6DAA17EF" w14:textId="77777777" w:rsidR="00942BBB" w:rsidRPr="007207A9" w:rsidRDefault="00942BBB" w:rsidP="006E1146">
            <w:pPr>
              <w:keepLines/>
              <w:widowControl w:val="0"/>
              <w:jc w:val="center"/>
              <w:rPr>
                <w:rFonts w:ascii="Tahoma" w:hAnsi="Tahoma" w:cs="Tahoma"/>
                <w:sz w:val="18"/>
                <w:szCs w:val="18"/>
              </w:rPr>
            </w:pPr>
          </w:p>
          <w:p w14:paraId="316518B2" w14:textId="77777777" w:rsidR="00942BBB" w:rsidRPr="007207A9" w:rsidRDefault="00942BBB" w:rsidP="006E1146">
            <w:pPr>
              <w:keepLines/>
              <w:widowControl w:val="0"/>
              <w:jc w:val="center"/>
              <w:rPr>
                <w:rFonts w:ascii="Tahoma" w:hAnsi="Tahoma" w:cs="Tahoma"/>
                <w:sz w:val="18"/>
                <w:szCs w:val="18"/>
              </w:rPr>
            </w:pPr>
          </w:p>
          <w:p w14:paraId="0E713BA9" w14:textId="77777777" w:rsidR="00942BBB" w:rsidRPr="007207A9" w:rsidRDefault="00942BBB" w:rsidP="006E1146">
            <w:pPr>
              <w:keepLines/>
              <w:widowControl w:val="0"/>
              <w:jc w:val="center"/>
              <w:rPr>
                <w:rFonts w:ascii="Tahoma" w:hAnsi="Tahoma" w:cs="Tahoma"/>
                <w:sz w:val="18"/>
                <w:szCs w:val="18"/>
              </w:rPr>
            </w:pPr>
          </w:p>
          <w:p w14:paraId="290A7174" w14:textId="77777777" w:rsidR="00942BBB" w:rsidRPr="007207A9" w:rsidRDefault="00942BBB" w:rsidP="006E1146">
            <w:pPr>
              <w:keepLines/>
              <w:widowControl w:val="0"/>
              <w:rPr>
                <w:rFonts w:ascii="Tahoma" w:hAnsi="Tahoma" w:cs="Tahoma"/>
                <w:sz w:val="18"/>
                <w:szCs w:val="18"/>
              </w:rPr>
            </w:pPr>
          </w:p>
          <w:p w14:paraId="10AF2551" w14:textId="77777777" w:rsidR="00942BBB" w:rsidRPr="007207A9" w:rsidRDefault="00942BBB" w:rsidP="006E11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942BBB" w:rsidRPr="007207A9" w:rsidRDefault="00942BBB" w:rsidP="006E1146">
            <w:pPr>
              <w:keepLines/>
              <w:widowControl w:val="0"/>
              <w:rPr>
                <w:rFonts w:ascii="Tahoma" w:hAnsi="Tahoma" w:cs="Tahoma"/>
                <w:sz w:val="18"/>
                <w:szCs w:val="18"/>
              </w:rPr>
            </w:pPr>
          </w:p>
          <w:p w14:paraId="27AE44FF" w14:textId="77777777" w:rsidR="00942BBB" w:rsidRPr="007207A9" w:rsidRDefault="00942BBB" w:rsidP="006E1146">
            <w:pPr>
              <w:keepLines/>
              <w:widowControl w:val="0"/>
              <w:rPr>
                <w:rFonts w:ascii="Tahoma" w:hAnsi="Tahoma" w:cs="Tahoma"/>
                <w:sz w:val="18"/>
                <w:szCs w:val="18"/>
              </w:rPr>
            </w:pPr>
          </w:p>
        </w:tc>
      </w:tr>
      <w:tr w:rsidR="00942BBB" w:rsidRPr="007207A9" w14:paraId="6F311799"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942BBB" w:rsidRPr="007207A9" w:rsidRDefault="00942BBB" w:rsidP="006E11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942BBB" w:rsidRPr="007207A9" w:rsidRDefault="00942BBB" w:rsidP="006E1146">
            <w:pPr>
              <w:keepLines/>
              <w:widowControl w:val="0"/>
              <w:rPr>
                <w:rFonts w:ascii="Tahoma" w:hAnsi="Tahoma" w:cs="Tahoma"/>
                <w:sz w:val="18"/>
                <w:szCs w:val="18"/>
              </w:rPr>
            </w:pPr>
          </w:p>
          <w:p w14:paraId="4C0ECF3C" w14:textId="77777777" w:rsidR="00942BBB" w:rsidRPr="007207A9" w:rsidRDefault="00942BBB" w:rsidP="006E1146">
            <w:pPr>
              <w:keepLines/>
              <w:widowControl w:val="0"/>
              <w:rPr>
                <w:rFonts w:ascii="Tahoma" w:hAnsi="Tahoma" w:cs="Tahoma"/>
                <w:sz w:val="18"/>
                <w:szCs w:val="18"/>
              </w:rPr>
            </w:pPr>
          </w:p>
        </w:tc>
      </w:tr>
      <w:tr w:rsidR="00942BBB" w:rsidRPr="007207A9" w14:paraId="797D87A5"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942BBB" w:rsidRPr="007207A9" w:rsidRDefault="00942BBB" w:rsidP="006E11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942BBB" w:rsidRPr="007207A9" w:rsidRDefault="00942BBB" w:rsidP="006E1146">
            <w:pPr>
              <w:keepLines/>
              <w:widowControl w:val="0"/>
              <w:rPr>
                <w:rFonts w:ascii="Tahoma" w:hAnsi="Tahoma" w:cs="Tahoma"/>
                <w:sz w:val="18"/>
                <w:szCs w:val="18"/>
              </w:rPr>
            </w:pPr>
          </w:p>
          <w:p w14:paraId="755FDBBB" w14:textId="77777777" w:rsidR="00942BBB" w:rsidRPr="007207A9" w:rsidRDefault="00942BBB" w:rsidP="006E1146">
            <w:pPr>
              <w:keepLines/>
              <w:widowControl w:val="0"/>
              <w:rPr>
                <w:rFonts w:ascii="Tahoma" w:hAnsi="Tahoma" w:cs="Tahoma"/>
                <w:sz w:val="18"/>
                <w:szCs w:val="18"/>
              </w:rPr>
            </w:pPr>
          </w:p>
        </w:tc>
      </w:tr>
      <w:tr w:rsidR="00942BBB" w:rsidRPr="007207A9" w14:paraId="1D3770F3"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942BBB" w:rsidRPr="007207A9" w:rsidRDefault="00942BBB" w:rsidP="006E11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942BBB" w:rsidRPr="007207A9" w:rsidRDefault="00942BBB" w:rsidP="006E1146">
            <w:pPr>
              <w:keepLines/>
              <w:widowControl w:val="0"/>
              <w:rPr>
                <w:rFonts w:ascii="Tahoma" w:hAnsi="Tahoma" w:cs="Tahoma"/>
                <w:sz w:val="18"/>
                <w:szCs w:val="18"/>
              </w:rPr>
            </w:pPr>
          </w:p>
          <w:p w14:paraId="7E9E628B" w14:textId="77777777" w:rsidR="00942BBB" w:rsidRPr="007207A9" w:rsidRDefault="00942BBB" w:rsidP="006E1146">
            <w:pPr>
              <w:keepLines/>
              <w:widowControl w:val="0"/>
              <w:rPr>
                <w:rFonts w:ascii="Tahoma" w:hAnsi="Tahoma" w:cs="Tahoma"/>
                <w:sz w:val="18"/>
                <w:szCs w:val="18"/>
              </w:rPr>
            </w:pPr>
          </w:p>
        </w:tc>
      </w:tr>
      <w:tr w:rsidR="00942BBB" w:rsidRPr="007207A9" w14:paraId="0A25411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942BBB" w:rsidRPr="007207A9" w:rsidRDefault="00942BBB" w:rsidP="006E11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942BBB" w:rsidRPr="007207A9" w:rsidRDefault="00942BBB" w:rsidP="006E1146">
            <w:pPr>
              <w:keepLines/>
              <w:widowControl w:val="0"/>
              <w:rPr>
                <w:rFonts w:ascii="Tahoma" w:hAnsi="Tahoma" w:cs="Tahoma"/>
                <w:sz w:val="18"/>
                <w:szCs w:val="18"/>
              </w:rPr>
            </w:pPr>
          </w:p>
          <w:p w14:paraId="297F0D12" w14:textId="77777777" w:rsidR="00942BBB" w:rsidRPr="007207A9" w:rsidRDefault="00942BBB" w:rsidP="006E1146">
            <w:pPr>
              <w:keepLines/>
              <w:widowControl w:val="0"/>
              <w:rPr>
                <w:rFonts w:ascii="Tahoma" w:hAnsi="Tahoma" w:cs="Tahoma"/>
                <w:sz w:val="18"/>
                <w:szCs w:val="18"/>
              </w:rPr>
            </w:pPr>
          </w:p>
        </w:tc>
      </w:tr>
      <w:tr w:rsidR="008E6E62" w:rsidRPr="007207A9" w14:paraId="627C05EE"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E6E62" w:rsidRPr="007207A9" w:rsidRDefault="008E6E62" w:rsidP="006E11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E6E62" w:rsidRPr="007207A9" w:rsidRDefault="008E6E62" w:rsidP="006E1146">
            <w:pPr>
              <w:keepLines/>
              <w:widowControl w:val="0"/>
              <w:rPr>
                <w:rFonts w:ascii="Tahoma" w:hAnsi="Tahoma" w:cs="Tahoma"/>
                <w:sz w:val="18"/>
                <w:szCs w:val="18"/>
              </w:rPr>
            </w:pPr>
          </w:p>
          <w:p w14:paraId="261082F0" w14:textId="77777777" w:rsidR="008E6E62" w:rsidRPr="007207A9" w:rsidRDefault="008E6E62" w:rsidP="006E1146">
            <w:pPr>
              <w:keepLines/>
              <w:widowControl w:val="0"/>
              <w:rPr>
                <w:rFonts w:ascii="Tahoma" w:hAnsi="Tahoma" w:cs="Tahoma"/>
                <w:sz w:val="18"/>
                <w:szCs w:val="18"/>
              </w:rPr>
            </w:pPr>
          </w:p>
        </w:tc>
      </w:tr>
      <w:tr w:rsidR="00942BBB" w:rsidRPr="007207A9" w14:paraId="39AFEB5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942BBB" w:rsidRPr="007207A9" w:rsidRDefault="00942BBB" w:rsidP="006E11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942BBB" w:rsidRPr="007207A9" w:rsidRDefault="00942BBB" w:rsidP="006E1146">
            <w:pPr>
              <w:keepLines/>
              <w:widowControl w:val="0"/>
              <w:rPr>
                <w:rFonts w:ascii="Tahoma" w:hAnsi="Tahoma" w:cs="Tahoma"/>
                <w:sz w:val="18"/>
                <w:szCs w:val="18"/>
              </w:rPr>
            </w:pPr>
          </w:p>
          <w:p w14:paraId="35B69CF3" w14:textId="77777777" w:rsidR="008E6E62" w:rsidRPr="007207A9" w:rsidRDefault="008E6E62" w:rsidP="006E1146">
            <w:pPr>
              <w:keepLines/>
              <w:widowControl w:val="0"/>
              <w:rPr>
                <w:rFonts w:ascii="Tahoma" w:hAnsi="Tahoma" w:cs="Tahoma"/>
                <w:sz w:val="18"/>
                <w:szCs w:val="18"/>
              </w:rPr>
            </w:pPr>
          </w:p>
        </w:tc>
      </w:tr>
      <w:tr w:rsidR="00942BBB" w:rsidRPr="007207A9" w14:paraId="3D1D9193"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 xml:space="preserve">Okvirna količina/delež (%) javnega naročila, ki se oddaja v </w:t>
            </w:r>
            <w:proofErr w:type="spellStart"/>
            <w:r w:rsidRPr="007207A9">
              <w:rPr>
                <w:rFonts w:ascii="Tahoma" w:hAnsi="Tahoma" w:cs="Tahoma"/>
                <w:sz w:val="18"/>
                <w:szCs w:val="18"/>
              </w:rPr>
              <w:t>podizvajanje</w:t>
            </w:r>
            <w:proofErr w:type="spellEnd"/>
          </w:p>
          <w:p w14:paraId="3005C16D" w14:textId="77777777" w:rsidR="006F132C" w:rsidRPr="007207A9" w:rsidRDefault="006F132C" w:rsidP="006E1146">
            <w:pPr>
              <w:keepLines/>
              <w:widowControl w:val="0"/>
              <w:rPr>
                <w:rFonts w:ascii="Tahoma" w:hAnsi="Tahoma" w:cs="Tahoma"/>
                <w:i/>
                <w:sz w:val="18"/>
                <w:szCs w:val="18"/>
              </w:rPr>
            </w:pPr>
            <w:r w:rsidRPr="007207A9">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942BBB" w:rsidRPr="007207A9" w:rsidRDefault="00942BBB" w:rsidP="006E1146">
            <w:pPr>
              <w:keepLines/>
              <w:widowControl w:val="0"/>
              <w:rPr>
                <w:sz w:val="18"/>
                <w:szCs w:val="18"/>
              </w:rPr>
            </w:pPr>
          </w:p>
        </w:tc>
      </w:tr>
    </w:tbl>
    <w:p w14:paraId="2D7EA43B" w14:textId="77777777" w:rsidR="00942BBB" w:rsidRPr="007207A9" w:rsidRDefault="00942BBB" w:rsidP="006E1146">
      <w:pPr>
        <w:keepLines/>
        <w:widowControl w:val="0"/>
        <w:tabs>
          <w:tab w:val="left" w:pos="567"/>
          <w:tab w:val="left" w:pos="851"/>
          <w:tab w:val="left" w:pos="993"/>
        </w:tabs>
        <w:jc w:val="both"/>
        <w:rPr>
          <w:rFonts w:ascii="Tahoma" w:hAnsi="Tahoma" w:cs="Tahoma"/>
          <w:lang w:eastAsia="ar-SA"/>
        </w:rPr>
      </w:pPr>
    </w:p>
    <w:p w14:paraId="6E6F44F8" w14:textId="77777777" w:rsidR="00942BBB" w:rsidRPr="007207A9" w:rsidRDefault="00942BBB" w:rsidP="006E1146">
      <w:pPr>
        <w:keepLines/>
        <w:widowControl w:val="0"/>
        <w:tabs>
          <w:tab w:val="left" w:pos="5400"/>
        </w:tabs>
        <w:rPr>
          <w:rFonts w:ascii="Tahoma" w:hAnsi="Tahoma" w:cs="Tahoma"/>
        </w:rPr>
      </w:pPr>
      <w:r w:rsidRPr="007207A9">
        <w:rPr>
          <w:rFonts w:ascii="Tahoma" w:hAnsi="Tahoma" w:cs="Tahoma"/>
        </w:rPr>
        <w:t>Datum: ___________________</w:t>
      </w:r>
      <w:r w:rsidRPr="007207A9">
        <w:rPr>
          <w:rFonts w:ascii="Tahoma" w:hAnsi="Tahoma" w:cs="Tahoma"/>
        </w:rPr>
        <w:tab/>
      </w:r>
    </w:p>
    <w:p w14:paraId="3DB5E09F" w14:textId="77777777" w:rsidR="00942BBB" w:rsidRPr="007207A9" w:rsidRDefault="00942BBB" w:rsidP="006E1146">
      <w:pPr>
        <w:keepLines/>
        <w:widowControl w:val="0"/>
        <w:tabs>
          <w:tab w:val="left" w:pos="5400"/>
        </w:tabs>
        <w:rPr>
          <w:rFonts w:ascii="Tahoma" w:hAnsi="Tahoma" w:cs="Tahoma"/>
          <w:sz w:val="16"/>
        </w:rPr>
      </w:pPr>
    </w:p>
    <w:p w14:paraId="0576F76D" w14:textId="77777777" w:rsidR="008E6E62" w:rsidRPr="007207A9" w:rsidRDefault="008E6E62" w:rsidP="006E1146">
      <w:pPr>
        <w:keepLines/>
        <w:widowControl w:val="0"/>
        <w:tabs>
          <w:tab w:val="left" w:pos="5400"/>
        </w:tabs>
        <w:rPr>
          <w:rFonts w:ascii="Tahoma" w:hAnsi="Tahoma" w:cs="Tahoma"/>
        </w:rPr>
      </w:pPr>
    </w:p>
    <w:p w14:paraId="3FFEC4E6" w14:textId="77777777" w:rsidR="00942BBB" w:rsidRPr="007207A9" w:rsidRDefault="00942BBB" w:rsidP="006E1146">
      <w:pPr>
        <w:keepLines/>
        <w:widowControl w:val="0"/>
        <w:tabs>
          <w:tab w:val="left" w:pos="5400"/>
        </w:tabs>
        <w:rPr>
          <w:rFonts w:ascii="Tahoma" w:hAnsi="Tahoma" w:cs="Tahoma"/>
        </w:rPr>
      </w:pPr>
      <w:r w:rsidRPr="007207A9">
        <w:rPr>
          <w:rFonts w:ascii="Tahoma" w:hAnsi="Tahoma" w:cs="Tahoma"/>
        </w:rPr>
        <w:t xml:space="preserve">Podpis odgovorne osebe </w:t>
      </w:r>
      <w:r w:rsidRPr="007207A9">
        <w:rPr>
          <w:rFonts w:ascii="Tahoma" w:hAnsi="Tahoma" w:cs="Tahoma"/>
          <w:b/>
        </w:rPr>
        <w:t>ponudnika</w:t>
      </w:r>
      <w:r w:rsidRPr="007207A9">
        <w:rPr>
          <w:rFonts w:ascii="Tahoma" w:hAnsi="Tahoma" w:cs="Tahoma"/>
        </w:rPr>
        <w:t xml:space="preserve">: </w:t>
      </w:r>
      <w:r w:rsidRPr="007207A9">
        <w:rPr>
          <w:rFonts w:ascii="Tahoma" w:hAnsi="Tahoma" w:cs="Tahoma"/>
        </w:rPr>
        <w:tab/>
      </w:r>
      <w:r w:rsidRPr="007207A9">
        <w:rPr>
          <w:rFonts w:ascii="Tahoma" w:hAnsi="Tahoma" w:cs="Tahoma"/>
        </w:rPr>
        <w:tab/>
        <w:t xml:space="preserve">Podpis odgovorne osebe </w:t>
      </w:r>
      <w:r w:rsidRPr="007207A9">
        <w:rPr>
          <w:rFonts w:ascii="Tahoma" w:hAnsi="Tahoma" w:cs="Tahoma"/>
          <w:b/>
        </w:rPr>
        <w:t>podizvajalca</w:t>
      </w:r>
      <w:r w:rsidRPr="007207A9">
        <w:rPr>
          <w:rFonts w:ascii="Tahoma" w:hAnsi="Tahoma" w:cs="Tahoma"/>
        </w:rPr>
        <w:t>:</w:t>
      </w:r>
    </w:p>
    <w:p w14:paraId="2BD47D27" w14:textId="77777777" w:rsidR="00942BBB" w:rsidRPr="007207A9" w:rsidRDefault="00942BBB" w:rsidP="006E1146">
      <w:pPr>
        <w:keepLines/>
        <w:widowControl w:val="0"/>
        <w:tabs>
          <w:tab w:val="left" w:pos="5400"/>
        </w:tabs>
        <w:rPr>
          <w:rFonts w:ascii="Tahoma" w:hAnsi="Tahoma" w:cs="Tahoma"/>
          <w:sz w:val="32"/>
        </w:rPr>
      </w:pPr>
    </w:p>
    <w:p w14:paraId="11D21398" w14:textId="77777777" w:rsidR="00942BBB" w:rsidRPr="007207A9" w:rsidRDefault="00942BBB" w:rsidP="006E1146">
      <w:pPr>
        <w:keepLines/>
        <w:widowControl w:val="0"/>
        <w:rPr>
          <w:rFonts w:ascii="Tahoma" w:hAnsi="Tahoma" w:cs="Tahoma"/>
        </w:rPr>
      </w:pPr>
      <w:r w:rsidRPr="007207A9">
        <w:rPr>
          <w:rFonts w:ascii="Tahoma" w:hAnsi="Tahoma" w:cs="Tahoma"/>
        </w:rPr>
        <w:t>_______________________________</w:t>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t>_______________________________</w:t>
      </w:r>
    </w:p>
    <w:p w14:paraId="43465A34" w14:textId="77777777" w:rsidR="00942BBB" w:rsidRPr="007207A9" w:rsidRDefault="00942BBB" w:rsidP="006E1146">
      <w:pPr>
        <w:keepLines/>
        <w:widowControl w:val="0"/>
        <w:tabs>
          <w:tab w:val="left" w:pos="284"/>
        </w:tabs>
        <w:jc w:val="both"/>
        <w:rPr>
          <w:rFonts w:ascii="Tahoma" w:hAnsi="Tahoma" w:cs="Tahoma"/>
          <w:b/>
          <w:sz w:val="12"/>
        </w:rPr>
      </w:pPr>
      <w:r w:rsidRPr="007207A9">
        <w:rPr>
          <w:rFonts w:ascii="Tahoma" w:hAnsi="Tahoma" w:cs="Tahoma"/>
          <w:b/>
        </w:rPr>
        <w:tab/>
      </w:r>
      <w:r w:rsidRPr="007207A9">
        <w:rPr>
          <w:rFonts w:ascii="Tahoma" w:hAnsi="Tahoma" w:cs="Tahoma"/>
          <w:b/>
        </w:rPr>
        <w:tab/>
        <w:t xml:space="preserve">   </w:t>
      </w:r>
    </w:p>
    <w:p w14:paraId="7CFF4844" w14:textId="77777777" w:rsidR="00942BBB" w:rsidRPr="007207A9" w:rsidRDefault="00942BBB" w:rsidP="006E1146">
      <w:pPr>
        <w:keepLines/>
        <w:widowControl w:val="0"/>
        <w:tabs>
          <w:tab w:val="left" w:pos="284"/>
        </w:tabs>
        <w:rPr>
          <w:rFonts w:ascii="Tahoma" w:hAnsi="Tahoma" w:cs="Tahoma"/>
          <w:b/>
        </w:rPr>
      </w:pPr>
      <w:r w:rsidRPr="007207A9">
        <w:rPr>
          <w:rFonts w:ascii="Tahoma" w:hAnsi="Tahoma" w:cs="Tahoma"/>
        </w:rPr>
        <w:tab/>
      </w:r>
      <w:r w:rsidRPr="007207A9">
        <w:rPr>
          <w:rFonts w:ascii="Tahoma" w:hAnsi="Tahoma" w:cs="Tahoma"/>
        </w:rPr>
        <w:tab/>
      </w:r>
      <w:r w:rsidRPr="007207A9">
        <w:rPr>
          <w:rFonts w:ascii="Tahoma" w:hAnsi="Tahoma" w:cs="Tahoma"/>
        </w:rPr>
        <w:tab/>
        <w:t xml:space="preserve">Žig: </w:t>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t xml:space="preserve"> Žig:</w:t>
      </w:r>
    </w:p>
    <w:p w14:paraId="68844E90" w14:textId="77777777" w:rsidR="00942BBB" w:rsidRPr="007207A9" w:rsidRDefault="00942BBB" w:rsidP="006E1146">
      <w:pPr>
        <w:keepLines/>
        <w:widowControl w:val="0"/>
        <w:rPr>
          <w:rFonts w:ascii="Tahoma" w:hAnsi="Tahoma" w:cs="Tahoma"/>
          <w:sz w:val="22"/>
          <w:szCs w:val="18"/>
          <w:lang w:eastAsia="ar-SA"/>
        </w:rPr>
      </w:pPr>
    </w:p>
    <w:p w14:paraId="36C6DFE0" w14:textId="77777777" w:rsidR="008E6E62" w:rsidRPr="007207A9" w:rsidRDefault="008E6E62" w:rsidP="006E1146">
      <w:pPr>
        <w:keepLines/>
        <w:widowControl w:val="0"/>
        <w:rPr>
          <w:rFonts w:ascii="Tahoma" w:hAnsi="Tahoma" w:cs="Tahoma"/>
          <w:sz w:val="18"/>
          <w:szCs w:val="18"/>
          <w:lang w:eastAsia="ar-SA"/>
        </w:rPr>
      </w:pPr>
    </w:p>
    <w:p w14:paraId="06876DFE" w14:textId="77777777" w:rsidR="00942BBB" w:rsidRPr="007207A9" w:rsidRDefault="00942BBB" w:rsidP="006E1146">
      <w:pPr>
        <w:keepLines/>
        <w:widowControl w:val="0"/>
        <w:ind w:left="851" w:hanging="851"/>
        <w:rPr>
          <w:rFonts w:ascii="Tahoma" w:hAnsi="Tahoma" w:cs="Tahoma"/>
          <w:i/>
          <w:sz w:val="18"/>
          <w:szCs w:val="18"/>
          <w:lang w:eastAsia="ar-SA"/>
        </w:rPr>
      </w:pPr>
      <w:r w:rsidRPr="007207A9">
        <w:rPr>
          <w:rFonts w:ascii="Tahoma" w:hAnsi="Tahoma" w:cs="Tahoma"/>
          <w:b/>
          <w:i/>
          <w:sz w:val="18"/>
          <w:szCs w:val="18"/>
          <w:lang w:eastAsia="ar-SA"/>
        </w:rPr>
        <w:t xml:space="preserve">Opomba:  </w:t>
      </w:r>
      <w:r w:rsidRPr="007207A9">
        <w:rPr>
          <w:rFonts w:ascii="Tahoma" w:hAnsi="Tahoma" w:cs="Tahoma"/>
          <w:i/>
          <w:sz w:val="18"/>
          <w:szCs w:val="18"/>
          <w:lang w:eastAsia="ar-SA"/>
        </w:rPr>
        <w:t xml:space="preserve">Obrazec velja tudi za primer, da se je gospodarski subjekt odločil oddati del javnega naročila v </w:t>
      </w:r>
      <w:proofErr w:type="spellStart"/>
      <w:r w:rsidRPr="007207A9">
        <w:rPr>
          <w:rFonts w:ascii="Tahoma" w:hAnsi="Tahoma" w:cs="Tahoma"/>
          <w:i/>
          <w:sz w:val="18"/>
          <w:szCs w:val="18"/>
          <w:lang w:eastAsia="ar-SA"/>
        </w:rPr>
        <w:t>podizvajanje</w:t>
      </w:r>
      <w:proofErr w:type="spellEnd"/>
      <w:r w:rsidRPr="007207A9">
        <w:rPr>
          <w:rFonts w:ascii="Tahoma" w:hAnsi="Tahoma" w:cs="Tahoma"/>
          <w:i/>
          <w:sz w:val="18"/>
          <w:szCs w:val="18"/>
          <w:lang w:eastAsia="ar-SA"/>
        </w:rPr>
        <w:t xml:space="preserve"> in za izvedbo  tega dela uporablja podizvajalčeve zmogljivosti, zato podizvajalcu ni potrebno izpolniti še priloge 6. </w:t>
      </w:r>
    </w:p>
    <w:p w14:paraId="1493660B" w14:textId="77777777" w:rsidR="00942BBB" w:rsidRPr="007207A9" w:rsidRDefault="00942BBB" w:rsidP="006E1146">
      <w:pPr>
        <w:keepLines/>
        <w:widowControl w:val="0"/>
        <w:rPr>
          <w:rFonts w:ascii="Tahoma" w:hAnsi="Tahoma" w:cs="Tahoma"/>
          <w:sz w:val="18"/>
          <w:szCs w:val="18"/>
          <w:lang w:eastAsia="ar-SA"/>
        </w:rPr>
      </w:pPr>
    </w:p>
    <w:p w14:paraId="75BE7362" w14:textId="767EA806" w:rsidR="00942BBB" w:rsidRPr="007207A9" w:rsidRDefault="00942BBB" w:rsidP="006E1146">
      <w:pPr>
        <w:keepLines/>
        <w:widowControl w:val="0"/>
        <w:tabs>
          <w:tab w:val="left" w:pos="851"/>
        </w:tabs>
      </w:pPr>
      <w:r w:rsidRPr="007207A9">
        <w:rPr>
          <w:rFonts w:ascii="Tahoma" w:hAnsi="Tahoma" w:cs="Tahoma"/>
          <w:b/>
          <w:i/>
          <w:sz w:val="18"/>
          <w:szCs w:val="18"/>
          <w:lang w:eastAsia="ar-SA"/>
        </w:rPr>
        <w:t>Navodilo</w:t>
      </w:r>
      <w:r w:rsidR="00784F53" w:rsidRPr="007207A9">
        <w:rPr>
          <w:rFonts w:ascii="Tahoma" w:hAnsi="Tahoma" w:cs="Tahoma"/>
          <w:i/>
          <w:sz w:val="18"/>
          <w:szCs w:val="18"/>
          <w:lang w:eastAsia="ar-SA"/>
        </w:rPr>
        <w:t xml:space="preserve">: </w:t>
      </w:r>
      <w:r w:rsidRPr="007207A9">
        <w:rPr>
          <w:rFonts w:ascii="Tahoma" w:hAnsi="Tahoma" w:cs="Tahoma"/>
          <w:i/>
          <w:sz w:val="18"/>
          <w:szCs w:val="18"/>
          <w:lang w:eastAsia="ar-SA"/>
        </w:rPr>
        <w:t>Obrazec se po potrebi kopira!</w:t>
      </w:r>
      <w:r w:rsidRPr="007207A9">
        <w:t xml:space="preserve"> </w:t>
      </w:r>
    </w:p>
    <w:p w14:paraId="265D6A11" w14:textId="6880B917" w:rsidR="00942BBB" w:rsidRPr="007207A9" w:rsidRDefault="00942BBB" w:rsidP="006E1146">
      <w:pPr>
        <w:keepLines/>
        <w:widowControl w:val="0"/>
        <w:tabs>
          <w:tab w:val="left" w:pos="851"/>
        </w:tabs>
        <w:ind w:left="851" w:hanging="851"/>
      </w:pPr>
      <w:r w:rsidRPr="007207A9">
        <w:rPr>
          <w:rFonts w:ascii="Tahoma" w:hAnsi="Tahoma" w:cs="Tahoma"/>
          <w:i/>
          <w:sz w:val="18"/>
        </w:rPr>
        <w:tab/>
        <w:t xml:space="preserve">Ponudnik </w:t>
      </w:r>
      <w:r w:rsidRPr="007207A9">
        <w:rPr>
          <w:rFonts w:ascii="Tahoma" w:hAnsi="Tahoma" w:cs="Tahoma"/>
          <w:i/>
          <w:sz w:val="18"/>
          <w:u w:val="single"/>
        </w:rPr>
        <w:t>obrazec</w:t>
      </w:r>
      <w:r w:rsidRPr="007207A9">
        <w:rPr>
          <w:rFonts w:ascii="Tahoma" w:hAnsi="Tahoma" w:cs="Tahoma"/>
          <w:b/>
          <w:i/>
          <w:sz w:val="18"/>
        </w:rPr>
        <w:t xml:space="preserve"> </w:t>
      </w:r>
      <w:r w:rsidRPr="007207A9">
        <w:rPr>
          <w:rFonts w:ascii="Tahoma" w:hAnsi="Tahoma" w:cs="Tahoma"/>
          <w:i/>
          <w:sz w:val="18"/>
        </w:rPr>
        <w:t>v okviru sistema e-JN</w:t>
      </w:r>
      <w:r w:rsidRPr="007207A9">
        <w:rPr>
          <w:rFonts w:ascii="Tahoma" w:hAnsi="Tahoma" w:cs="Tahoma"/>
          <w:b/>
          <w:i/>
          <w:sz w:val="18"/>
        </w:rPr>
        <w:t xml:space="preserve"> </w:t>
      </w:r>
      <w:r w:rsidRPr="007207A9">
        <w:rPr>
          <w:rFonts w:ascii="Tahoma" w:hAnsi="Tahoma" w:cs="Tahoma"/>
          <w:b/>
          <w:i/>
          <w:sz w:val="18"/>
          <w:u w:val="single"/>
        </w:rPr>
        <w:t>naloži ločeno</w:t>
      </w:r>
      <w:r w:rsidR="00784F53" w:rsidRPr="007207A9">
        <w:rPr>
          <w:rFonts w:ascii="Tahoma" w:hAnsi="Tahoma" w:cs="Tahoma"/>
          <w:b/>
          <w:i/>
          <w:sz w:val="18"/>
          <w:u w:val="single"/>
        </w:rPr>
        <w:t xml:space="preserve"> v</w:t>
      </w:r>
      <w:r w:rsidRPr="007207A9">
        <w:rPr>
          <w:rFonts w:ascii="Tahoma" w:hAnsi="Tahoma" w:cs="Tahoma"/>
          <w:b/>
          <w:i/>
          <w:sz w:val="18"/>
          <w:u w:val="single"/>
        </w:rPr>
        <w:t xml:space="preserve"> </w:t>
      </w:r>
      <w:r w:rsidR="00784F53" w:rsidRPr="007207A9">
        <w:rPr>
          <w:rFonts w:ascii="Tahoma" w:hAnsi="Tahoma" w:cs="Tahoma"/>
          <w:b/>
          <w:i/>
          <w:sz w:val="18"/>
          <w:u w:val="single"/>
        </w:rPr>
        <w:t>Razdelek »DOKUMENTI«, del »Ostale priloge</w:t>
      </w:r>
      <w:r w:rsidRPr="007207A9">
        <w:rPr>
          <w:rFonts w:ascii="Tahoma" w:hAnsi="Tahoma" w:cs="Tahoma"/>
          <w:b/>
          <w:i/>
          <w:sz w:val="18"/>
          <w:u w:val="single"/>
        </w:rPr>
        <w:t>«!!!</w:t>
      </w:r>
    </w:p>
    <w:p w14:paraId="68BAE491" w14:textId="77777777" w:rsidR="00942BBB" w:rsidRPr="007207A9" w:rsidRDefault="00942BBB" w:rsidP="006E1146">
      <w:pPr>
        <w:keepLines/>
        <w:widowControl w:val="0"/>
        <w:rPr>
          <w:sz w:val="18"/>
        </w:rPr>
      </w:pPr>
    </w:p>
    <w:p w14:paraId="64DF7912" w14:textId="77777777" w:rsidR="008E6E62" w:rsidRPr="007207A9" w:rsidRDefault="008E6E62" w:rsidP="006E1146">
      <w:pPr>
        <w:keepLines/>
        <w:widowControl w:val="0"/>
      </w:pPr>
      <w:r w:rsidRPr="007207A9">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7207A9"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7207A9" w:rsidRDefault="00942BBB" w:rsidP="006E1146">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7207A9" w:rsidRDefault="00942BBB" w:rsidP="006E1146">
            <w:pPr>
              <w:keepLines/>
              <w:widowControl w:val="0"/>
              <w:snapToGrid w:val="0"/>
              <w:rPr>
                <w:rFonts w:ascii="Tahoma" w:eastAsia="Calibri" w:hAnsi="Tahoma" w:cs="Tahoma"/>
              </w:rPr>
            </w:pPr>
            <w:r w:rsidRPr="007207A9">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7207A9" w:rsidRDefault="00F532D4" w:rsidP="006E1146">
            <w:pPr>
              <w:keepLines/>
              <w:widowControl w:val="0"/>
              <w:rPr>
                <w:rFonts w:ascii="Tahoma" w:eastAsia="Calibri" w:hAnsi="Tahoma" w:cs="Tahoma"/>
              </w:rPr>
            </w:pPr>
            <w:r w:rsidRPr="007207A9">
              <w:rPr>
                <w:rFonts w:ascii="Tahoma" w:eastAsia="Calibri" w:hAnsi="Tahoma" w:cs="Tahoma"/>
                <w:b/>
              </w:rPr>
              <w:t>O</w:t>
            </w:r>
            <w:r w:rsidR="00942BBB" w:rsidRPr="007207A9">
              <w:rPr>
                <w:rFonts w:ascii="Tahoma" w:eastAsia="Calibri" w:hAnsi="Tahoma" w:cs="Tahoma"/>
                <w:b/>
              </w:rPr>
              <w:t>brazec 1 k prilogi 5</w:t>
            </w:r>
          </w:p>
        </w:tc>
      </w:tr>
    </w:tbl>
    <w:p w14:paraId="3B7D3D50" w14:textId="77777777" w:rsidR="00942BBB" w:rsidRPr="007207A9" w:rsidRDefault="00942BBB" w:rsidP="006E1146">
      <w:pPr>
        <w:keepLines/>
        <w:widowControl w:val="0"/>
        <w:ind w:right="-143"/>
        <w:jc w:val="both"/>
        <w:rPr>
          <w:rFonts w:ascii="Tahoma" w:hAnsi="Tahoma" w:cs="Tahoma"/>
          <w:sz w:val="24"/>
        </w:rPr>
      </w:pPr>
    </w:p>
    <w:p w14:paraId="4EA5FFAD" w14:textId="77777777" w:rsidR="00942BBB" w:rsidRPr="007207A9" w:rsidRDefault="00942BBB" w:rsidP="006E1146">
      <w:pPr>
        <w:keepLines/>
        <w:widowControl w:val="0"/>
        <w:rPr>
          <w:rFonts w:ascii="Tahoma" w:hAnsi="Tahoma" w:cs="Tahoma"/>
        </w:rPr>
      </w:pPr>
      <w:r w:rsidRPr="007207A9">
        <w:rPr>
          <w:rFonts w:ascii="Tahoma" w:hAnsi="Tahoma" w:cs="Tahoma"/>
        </w:rPr>
        <w:t>Ponudnik: _____________________________________________________________________________</w:t>
      </w:r>
    </w:p>
    <w:p w14:paraId="514E72FA" w14:textId="77777777" w:rsidR="00942BBB" w:rsidRPr="007207A9" w:rsidRDefault="00942BBB" w:rsidP="006E1146">
      <w:pPr>
        <w:keepLines/>
        <w:widowControl w:val="0"/>
        <w:rPr>
          <w:rFonts w:ascii="Tahoma" w:hAnsi="Tahoma" w:cs="Tahoma"/>
        </w:rPr>
      </w:pPr>
    </w:p>
    <w:p w14:paraId="499DC693" w14:textId="59D5869E" w:rsidR="00942BBB" w:rsidRPr="007207A9" w:rsidRDefault="00942BBB" w:rsidP="006E1146">
      <w:pPr>
        <w:keepLines/>
        <w:widowControl w:val="0"/>
        <w:ind w:right="-143"/>
        <w:jc w:val="both"/>
        <w:rPr>
          <w:rFonts w:ascii="Tahoma" w:hAnsi="Tahoma" w:cs="Tahoma"/>
          <w:b/>
        </w:rPr>
      </w:pPr>
      <w:r w:rsidRPr="007207A9">
        <w:rPr>
          <w:rFonts w:ascii="Tahoma" w:hAnsi="Tahoma" w:cs="Tahoma"/>
        </w:rPr>
        <w:t>za izvedbo javnega naročila</w:t>
      </w:r>
      <w:r w:rsidRPr="007207A9">
        <w:rPr>
          <w:rFonts w:ascii="Tahoma" w:hAnsi="Tahoma" w:cs="Tahoma"/>
          <w:b/>
        </w:rPr>
        <w:t xml:space="preserve"> </w:t>
      </w:r>
      <w:r w:rsidRPr="007207A9">
        <w:rPr>
          <w:rFonts w:ascii="Tahoma" w:hAnsi="Tahoma" w:cs="Tahoma"/>
        </w:rPr>
        <w:t>št.</w:t>
      </w:r>
      <w:r w:rsidRPr="007207A9">
        <w:rPr>
          <w:rFonts w:ascii="Tahoma" w:hAnsi="Tahoma" w:cs="Tahoma"/>
          <w:b/>
          <w:sz w:val="24"/>
        </w:rPr>
        <w:t xml:space="preserve"> </w:t>
      </w:r>
      <w:r w:rsidR="0062122E" w:rsidRPr="007207A9">
        <w:rPr>
          <w:rFonts w:ascii="Tahoma" w:hAnsi="Tahoma" w:cs="Tahoma"/>
          <w:b/>
        </w:rPr>
        <w:t>LPT-147/23</w:t>
      </w:r>
      <w:r w:rsidR="00543B48" w:rsidRPr="007207A9">
        <w:rPr>
          <w:rFonts w:ascii="Tahoma" w:hAnsi="Tahoma" w:cs="Tahoma"/>
          <w:b/>
        </w:rPr>
        <w:t xml:space="preserve"> – »</w:t>
      </w:r>
      <w:r w:rsidR="0062122E" w:rsidRPr="007207A9">
        <w:rPr>
          <w:rFonts w:ascii="Tahoma" w:hAnsi="Tahoma" w:cs="Tahoma"/>
          <w:b/>
        </w:rPr>
        <w:t>Nabava opreme in vzdrževanje optične infrastrukture</w:t>
      </w:r>
      <w:r w:rsidR="00543B48" w:rsidRPr="007207A9">
        <w:rPr>
          <w:rFonts w:ascii="Tahoma" w:hAnsi="Tahoma" w:cs="Tahoma"/>
          <w:b/>
        </w:rPr>
        <w:t>«</w:t>
      </w:r>
      <w:r w:rsidRPr="007207A9">
        <w:rPr>
          <w:rFonts w:ascii="Tahoma" w:hAnsi="Tahoma" w:cs="Tahoma"/>
        </w:rPr>
        <w:t xml:space="preserve"> ter v skladu s 94. členom ZJN-3</w:t>
      </w:r>
    </w:p>
    <w:p w14:paraId="44D7C281" w14:textId="77777777" w:rsidR="00942BBB" w:rsidRPr="007207A9" w:rsidRDefault="00942BBB" w:rsidP="006E1146">
      <w:pPr>
        <w:keepLines/>
        <w:widowControl w:val="0"/>
        <w:rPr>
          <w:rFonts w:ascii="Tahoma" w:hAnsi="Tahoma" w:cs="Tahoma"/>
        </w:rPr>
      </w:pPr>
    </w:p>
    <w:p w14:paraId="244DA52F" w14:textId="77777777" w:rsidR="00942BBB" w:rsidRPr="007207A9" w:rsidRDefault="00942BBB" w:rsidP="006E1146">
      <w:pPr>
        <w:keepLines/>
        <w:widowControl w:val="0"/>
        <w:rPr>
          <w:rFonts w:ascii="Tahoma" w:hAnsi="Tahoma" w:cs="Tahoma"/>
        </w:rPr>
      </w:pPr>
    </w:p>
    <w:p w14:paraId="51C6B924" w14:textId="77777777" w:rsidR="00942BBB" w:rsidRPr="007207A9" w:rsidRDefault="00942BBB" w:rsidP="006E1146">
      <w:pPr>
        <w:keepLines/>
        <w:widowControl w:val="0"/>
        <w:jc w:val="center"/>
        <w:rPr>
          <w:rFonts w:ascii="Tahoma" w:hAnsi="Tahoma" w:cs="Tahoma"/>
          <w:b/>
          <w:sz w:val="22"/>
          <w:szCs w:val="22"/>
        </w:rPr>
      </w:pPr>
      <w:r w:rsidRPr="007207A9">
        <w:rPr>
          <w:rFonts w:ascii="Tahoma" w:hAnsi="Tahoma" w:cs="Tahoma"/>
          <w:b/>
          <w:sz w:val="22"/>
          <w:szCs w:val="22"/>
        </w:rPr>
        <w:t>POOBLAŠČAMO</w:t>
      </w:r>
    </w:p>
    <w:p w14:paraId="4FB97557" w14:textId="77777777" w:rsidR="00942BBB" w:rsidRPr="007207A9" w:rsidRDefault="00942BBB" w:rsidP="006E1146">
      <w:pPr>
        <w:keepLines/>
        <w:widowControl w:val="0"/>
        <w:rPr>
          <w:rFonts w:ascii="Tahoma" w:hAnsi="Tahoma" w:cs="Tahoma"/>
        </w:rPr>
      </w:pPr>
    </w:p>
    <w:p w14:paraId="18D76D97" w14:textId="77777777" w:rsidR="00942BBB" w:rsidRPr="007207A9" w:rsidRDefault="00942BBB" w:rsidP="006E1146">
      <w:pPr>
        <w:keepLines/>
        <w:widowControl w:val="0"/>
        <w:rPr>
          <w:rFonts w:ascii="Tahoma" w:hAnsi="Tahoma" w:cs="Tahoma"/>
        </w:rPr>
      </w:pPr>
    </w:p>
    <w:p w14:paraId="1B93EB50" w14:textId="6C484CAB" w:rsidR="00942BBB" w:rsidRPr="007207A9" w:rsidRDefault="00942BBB" w:rsidP="006E1146">
      <w:pPr>
        <w:keepLines/>
        <w:widowControl w:val="0"/>
        <w:spacing w:line="276" w:lineRule="auto"/>
        <w:jc w:val="both"/>
        <w:rPr>
          <w:rFonts w:ascii="Tahoma" w:hAnsi="Tahoma" w:cs="Tahoma"/>
        </w:rPr>
      </w:pPr>
      <w:r w:rsidRPr="007207A9">
        <w:rPr>
          <w:rFonts w:ascii="Tahoma" w:hAnsi="Tahoma" w:cs="Tahoma"/>
        </w:rPr>
        <w:t xml:space="preserve">naročnika </w:t>
      </w:r>
      <w:r w:rsidR="009D424F" w:rsidRPr="007207A9">
        <w:rPr>
          <w:rFonts w:ascii="Tahoma" w:hAnsi="Tahoma" w:cs="Tahoma"/>
          <w:bCs/>
        </w:rPr>
        <w:t xml:space="preserve">Javno podjetje Ljubljanska parkirišča in tržnice, </w:t>
      </w:r>
      <w:proofErr w:type="spellStart"/>
      <w:r w:rsidR="009D424F" w:rsidRPr="007207A9">
        <w:rPr>
          <w:rFonts w:ascii="Tahoma" w:hAnsi="Tahoma" w:cs="Tahoma"/>
          <w:bCs/>
        </w:rPr>
        <w:t>d.o.o</w:t>
      </w:r>
      <w:proofErr w:type="spellEnd"/>
      <w:r w:rsidR="009D424F" w:rsidRPr="007207A9">
        <w:rPr>
          <w:rFonts w:ascii="Tahoma" w:hAnsi="Tahoma" w:cs="Tahoma"/>
          <w:bCs/>
        </w:rPr>
        <w:t>., Kopitarjeva ulica 2, 1000 Ljubljana</w:t>
      </w:r>
      <w:r w:rsidR="00A42EF6" w:rsidRPr="007207A9">
        <w:rPr>
          <w:rFonts w:ascii="Tahoma" w:hAnsi="Tahoma" w:cs="Tahoma"/>
          <w:bCs/>
        </w:rPr>
        <w:t>, 1000 Ljubljana</w:t>
      </w:r>
      <w:r w:rsidRPr="007207A9">
        <w:rPr>
          <w:rFonts w:ascii="Tahoma" w:hAnsi="Tahoma" w:cs="Tahoma"/>
        </w:rPr>
        <w:t>, da na podlagi potrjenega računa oziroma situacije neposredno plačuje naše obveznosti do naslednjih podizvajalcev:</w:t>
      </w:r>
    </w:p>
    <w:p w14:paraId="14B70B0C" w14:textId="77777777" w:rsidR="00942BBB" w:rsidRPr="007207A9" w:rsidRDefault="00942BBB" w:rsidP="006E1146">
      <w:pPr>
        <w:keepLines/>
        <w:widowControl w:val="0"/>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7207A9" w14:paraId="42BF8D21" w14:textId="77777777" w:rsidTr="00434549">
        <w:trPr>
          <w:trHeight w:val="375"/>
        </w:trPr>
        <w:tc>
          <w:tcPr>
            <w:tcW w:w="392" w:type="dxa"/>
            <w:shd w:val="clear" w:color="auto" w:fill="auto"/>
            <w:vAlign w:val="center"/>
          </w:tcPr>
          <w:p w14:paraId="4D2F7A90" w14:textId="77777777" w:rsidR="00942BBB" w:rsidRPr="007207A9" w:rsidRDefault="00942BBB" w:rsidP="006E1146">
            <w:pPr>
              <w:keepLines/>
              <w:widowControl w:val="0"/>
              <w:spacing w:line="276" w:lineRule="auto"/>
              <w:ind w:right="-108"/>
              <w:rPr>
                <w:rFonts w:ascii="Tahoma" w:hAnsi="Tahoma" w:cs="Tahoma"/>
                <w:szCs w:val="22"/>
                <w:lang w:eastAsia="en-US"/>
              </w:rPr>
            </w:pPr>
            <w:r w:rsidRPr="007207A9">
              <w:rPr>
                <w:rFonts w:ascii="Tahoma" w:hAnsi="Tahoma" w:cs="Tahoma"/>
                <w:sz w:val="18"/>
                <w:szCs w:val="22"/>
                <w:lang w:eastAsia="en-US"/>
              </w:rPr>
              <w:t>Št.</w:t>
            </w:r>
            <w:r w:rsidRPr="007207A9">
              <w:rPr>
                <w:rFonts w:ascii="Tahoma" w:hAnsi="Tahoma" w:cs="Tahoma"/>
                <w:szCs w:val="22"/>
                <w:lang w:eastAsia="en-US"/>
              </w:rPr>
              <w:t xml:space="preserve"> </w:t>
            </w:r>
          </w:p>
        </w:tc>
        <w:tc>
          <w:tcPr>
            <w:tcW w:w="9214" w:type="dxa"/>
            <w:shd w:val="clear" w:color="auto" w:fill="auto"/>
            <w:vAlign w:val="center"/>
          </w:tcPr>
          <w:p w14:paraId="317DD0C9" w14:textId="77777777" w:rsidR="00942BBB" w:rsidRPr="007207A9" w:rsidRDefault="00942BBB" w:rsidP="006E1146">
            <w:pPr>
              <w:keepLines/>
              <w:widowControl w:val="0"/>
              <w:spacing w:line="276" w:lineRule="auto"/>
              <w:jc w:val="center"/>
              <w:rPr>
                <w:rFonts w:ascii="Tahoma" w:hAnsi="Tahoma" w:cs="Tahoma"/>
                <w:szCs w:val="22"/>
                <w:lang w:eastAsia="en-US"/>
              </w:rPr>
            </w:pPr>
            <w:r w:rsidRPr="007207A9">
              <w:rPr>
                <w:rFonts w:ascii="Tahoma" w:hAnsi="Tahoma" w:cs="Tahoma"/>
                <w:sz w:val="18"/>
                <w:szCs w:val="22"/>
                <w:lang w:eastAsia="en-US"/>
              </w:rPr>
              <w:t>NAZIV PODIZVAJALCA</w:t>
            </w:r>
          </w:p>
        </w:tc>
      </w:tr>
      <w:tr w:rsidR="00942BBB" w:rsidRPr="007207A9" w14:paraId="4F5FCC12" w14:textId="77777777" w:rsidTr="009E18F9">
        <w:tc>
          <w:tcPr>
            <w:tcW w:w="392" w:type="dxa"/>
            <w:shd w:val="clear" w:color="auto" w:fill="auto"/>
            <w:vAlign w:val="center"/>
          </w:tcPr>
          <w:p w14:paraId="49960A39" w14:textId="77777777" w:rsidR="00942BBB" w:rsidRPr="007207A9" w:rsidRDefault="00942BBB" w:rsidP="006E1146">
            <w:pPr>
              <w:keepLines/>
              <w:widowControl w:val="0"/>
              <w:spacing w:line="276" w:lineRule="auto"/>
              <w:jc w:val="center"/>
              <w:rPr>
                <w:rFonts w:ascii="Tahoma" w:hAnsi="Tahoma" w:cs="Tahoma"/>
                <w:sz w:val="16"/>
                <w:szCs w:val="22"/>
                <w:lang w:eastAsia="en-US"/>
              </w:rPr>
            </w:pPr>
          </w:p>
          <w:p w14:paraId="1C130161" w14:textId="77777777" w:rsidR="00942BBB" w:rsidRPr="007207A9" w:rsidRDefault="00942BBB" w:rsidP="006E1146">
            <w:pPr>
              <w:keepLines/>
              <w:widowControl w:val="0"/>
              <w:spacing w:line="276" w:lineRule="auto"/>
              <w:jc w:val="center"/>
              <w:rPr>
                <w:rFonts w:ascii="Tahoma" w:hAnsi="Tahoma" w:cs="Tahoma"/>
                <w:sz w:val="16"/>
                <w:szCs w:val="22"/>
                <w:lang w:eastAsia="en-US"/>
              </w:rPr>
            </w:pPr>
            <w:r w:rsidRPr="007207A9">
              <w:rPr>
                <w:rFonts w:ascii="Tahoma" w:hAnsi="Tahoma" w:cs="Tahoma"/>
                <w:sz w:val="16"/>
                <w:szCs w:val="22"/>
                <w:lang w:eastAsia="en-US"/>
              </w:rPr>
              <w:t>1.</w:t>
            </w:r>
          </w:p>
          <w:p w14:paraId="2028A375" w14:textId="77777777" w:rsidR="00942BBB" w:rsidRPr="007207A9" w:rsidRDefault="00942BBB" w:rsidP="006E11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7207A9" w:rsidRDefault="00942BBB" w:rsidP="006E1146">
            <w:pPr>
              <w:keepLines/>
              <w:widowControl w:val="0"/>
              <w:spacing w:line="276" w:lineRule="auto"/>
              <w:rPr>
                <w:rFonts w:ascii="Tahoma" w:hAnsi="Tahoma" w:cs="Tahoma"/>
                <w:sz w:val="22"/>
                <w:szCs w:val="22"/>
                <w:lang w:eastAsia="en-US"/>
              </w:rPr>
            </w:pPr>
          </w:p>
          <w:p w14:paraId="517C1E58" w14:textId="77777777" w:rsidR="00942BBB" w:rsidRPr="007207A9" w:rsidRDefault="00942BBB" w:rsidP="006E1146">
            <w:pPr>
              <w:keepLines/>
              <w:widowControl w:val="0"/>
              <w:spacing w:line="276" w:lineRule="auto"/>
              <w:rPr>
                <w:rFonts w:ascii="Tahoma" w:hAnsi="Tahoma" w:cs="Tahoma"/>
                <w:sz w:val="22"/>
                <w:szCs w:val="22"/>
                <w:lang w:eastAsia="en-US"/>
              </w:rPr>
            </w:pPr>
          </w:p>
          <w:p w14:paraId="21A4EE89" w14:textId="77777777" w:rsidR="00942BBB" w:rsidRPr="007207A9" w:rsidRDefault="00942BBB" w:rsidP="006E1146">
            <w:pPr>
              <w:keepLines/>
              <w:widowControl w:val="0"/>
              <w:spacing w:line="276" w:lineRule="auto"/>
              <w:rPr>
                <w:rFonts w:ascii="Tahoma" w:hAnsi="Tahoma" w:cs="Tahoma"/>
                <w:sz w:val="22"/>
                <w:szCs w:val="22"/>
                <w:lang w:eastAsia="en-US"/>
              </w:rPr>
            </w:pPr>
          </w:p>
        </w:tc>
      </w:tr>
      <w:tr w:rsidR="00942BBB" w:rsidRPr="007207A9" w14:paraId="19809B74" w14:textId="77777777" w:rsidTr="009E18F9">
        <w:tc>
          <w:tcPr>
            <w:tcW w:w="392" w:type="dxa"/>
            <w:shd w:val="clear" w:color="auto" w:fill="auto"/>
            <w:vAlign w:val="center"/>
          </w:tcPr>
          <w:p w14:paraId="2924A143" w14:textId="77777777" w:rsidR="00942BBB" w:rsidRPr="007207A9" w:rsidRDefault="00942BBB" w:rsidP="006E1146">
            <w:pPr>
              <w:keepLines/>
              <w:widowControl w:val="0"/>
              <w:spacing w:line="276" w:lineRule="auto"/>
              <w:jc w:val="center"/>
              <w:rPr>
                <w:rFonts w:ascii="Tahoma" w:hAnsi="Tahoma" w:cs="Tahoma"/>
                <w:sz w:val="16"/>
                <w:szCs w:val="22"/>
                <w:lang w:eastAsia="en-US"/>
              </w:rPr>
            </w:pPr>
          </w:p>
          <w:p w14:paraId="7D4B4F31" w14:textId="77777777" w:rsidR="00942BBB" w:rsidRPr="007207A9" w:rsidRDefault="00942BBB" w:rsidP="006E1146">
            <w:pPr>
              <w:keepLines/>
              <w:widowControl w:val="0"/>
              <w:spacing w:line="276" w:lineRule="auto"/>
              <w:jc w:val="center"/>
              <w:rPr>
                <w:rFonts w:ascii="Tahoma" w:hAnsi="Tahoma" w:cs="Tahoma"/>
                <w:sz w:val="16"/>
                <w:szCs w:val="22"/>
                <w:lang w:eastAsia="en-US"/>
              </w:rPr>
            </w:pPr>
            <w:r w:rsidRPr="007207A9">
              <w:rPr>
                <w:rFonts w:ascii="Tahoma" w:hAnsi="Tahoma" w:cs="Tahoma"/>
                <w:sz w:val="16"/>
                <w:szCs w:val="22"/>
                <w:lang w:eastAsia="en-US"/>
              </w:rPr>
              <w:t>2.</w:t>
            </w:r>
          </w:p>
          <w:p w14:paraId="4D2A126C" w14:textId="77777777" w:rsidR="00942BBB" w:rsidRPr="007207A9" w:rsidRDefault="00942BBB" w:rsidP="006E11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7207A9" w:rsidRDefault="00942BBB" w:rsidP="006E1146">
            <w:pPr>
              <w:keepLines/>
              <w:widowControl w:val="0"/>
              <w:spacing w:line="276" w:lineRule="auto"/>
              <w:rPr>
                <w:rFonts w:ascii="Tahoma" w:hAnsi="Tahoma" w:cs="Tahoma"/>
                <w:sz w:val="22"/>
                <w:szCs w:val="22"/>
                <w:lang w:eastAsia="en-US"/>
              </w:rPr>
            </w:pPr>
          </w:p>
          <w:p w14:paraId="55F6A093" w14:textId="77777777" w:rsidR="00942BBB" w:rsidRPr="007207A9" w:rsidRDefault="00942BBB" w:rsidP="006E1146">
            <w:pPr>
              <w:keepLines/>
              <w:widowControl w:val="0"/>
              <w:spacing w:line="276" w:lineRule="auto"/>
              <w:rPr>
                <w:rFonts w:ascii="Tahoma" w:hAnsi="Tahoma" w:cs="Tahoma"/>
                <w:sz w:val="22"/>
                <w:szCs w:val="22"/>
                <w:lang w:eastAsia="en-US"/>
              </w:rPr>
            </w:pPr>
          </w:p>
          <w:p w14:paraId="717B1279" w14:textId="77777777" w:rsidR="00942BBB" w:rsidRPr="007207A9" w:rsidRDefault="00942BBB" w:rsidP="006E1146">
            <w:pPr>
              <w:keepLines/>
              <w:widowControl w:val="0"/>
              <w:spacing w:line="276" w:lineRule="auto"/>
              <w:rPr>
                <w:rFonts w:ascii="Tahoma" w:hAnsi="Tahoma" w:cs="Tahoma"/>
                <w:sz w:val="22"/>
                <w:szCs w:val="22"/>
                <w:lang w:eastAsia="en-US"/>
              </w:rPr>
            </w:pPr>
          </w:p>
        </w:tc>
      </w:tr>
      <w:tr w:rsidR="00942BBB" w:rsidRPr="007207A9" w14:paraId="76B900A7" w14:textId="77777777" w:rsidTr="009E18F9">
        <w:tc>
          <w:tcPr>
            <w:tcW w:w="392" w:type="dxa"/>
            <w:shd w:val="clear" w:color="auto" w:fill="auto"/>
            <w:vAlign w:val="center"/>
          </w:tcPr>
          <w:p w14:paraId="75D86F67" w14:textId="77777777" w:rsidR="00942BBB" w:rsidRPr="007207A9" w:rsidRDefault="00942BBB" w:rsidP="006E1146">
            <w:pPr>
              <w:keepLines/>
              <w:widowControl w:val="0"/>
              <w:spacing w:line="276" w:lineRule="auto"/>
              <w:jc w:val="center"/>
              <w:rPr>
                <w:rFonts w:ascii="Tahoma" w:hAnsi="Tahoma" w:cs="Tahoma"/>
                <w:sz w:val="16"/>
                <w:szCs w:val="22"/>
                <w:lang w:eastAsia="en-US"/>
              </w:rPr>
            </w:pPr>
          </w:p>
          <w:p w14:paraId="0B36C073" w14:textId="77777777" w:rsidR="00942BBB" w:rsidRPr="007207A9" w:rsidRDefault="00942BBB" w:rsidP="006E1146">
            <w:pPr>
              <w:keepLines/>
              <w:widowControl w:val="0"/>
              <w:spacing w:line="276" w:lineRule="auto"/>
              <w:jc w:val="center"/>
              <w:rPr>
                <w:rFonts w:ascii="Tahoma" w:hAnsi="Tahoma" w:cs="Tahoma"/>
                <w:sz w:val="16"/>
                <w:szCs w:val="22"/>
                <w:lang w:eastAsia="en-US"/>
              </w:rPr>
            </w:pPr>
            <w:r w:rsidRPr="007207A9">
              <w:rPr>
                <w:rFonts w:ascii="Tahoma" w:hAnsi="Tahoma" w:cs="Tahoma"/>
                <w:sz w:val="16"/>
                <w:szCs w:val="22"/>
                <w:lang w:eastAsia="en-US"/>
              </w:rPr>
              <w:t>3.</w:t>
            </w:r>
          </w:p>
          <w:p w14:paraId="4E81C355" w14:textId="77777777" w:rsidR="00942BBB" w:rsidRPr="007207A9" w:rsidRDefault="00942BBB" w:rsidP="006E11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7207A9" w:rsidRDefault="00942BBB" w:rsidP="006E1146">
            <w:pPr>
              <w:keepLines/>
              <w:widowControl w:val="0"/>
              <w:spacing w:line="276" w:lineRule="auto"/>
              <w:rPr>
                <w:rFonts w:ascii="Tahoma" w:hAnsi="Tahoma" w:cs="Tahoma"/>
                <w:sz w:val="22"/>
                <w:szCs w:val="22"/>
                <w:lang w:eastAsia="en-US"/>
              </w:rPr>
            </w:pPr>
          </w:p>
          <w:p w14:paraId="303FFE9C" w14:textId="77777777" w:rsidR="00942BBB" w:rsidRPr="007207A9" w:rsidRDefault="00942BBB" w:rsidP="006E1146">
            <w:pPr>
              <w:keepLines/>
              <w:widowControl w:val="0"/>
              <w:spacing w:line="276" w:lineRule="auto"/>
              <w:rPr>
                <w:rFonts w:ascii="Tahoma" w:hAnsi="Tahoma" w:cs="Tahoma"/>
                <w:sz w:val="22"/>
                <w:szCs w:val="22"/>
                <w:lang w:eastAsia="en-US"/>
              </w:rPr>
            </w:pPr>
          </w:p>
          <w:p w14:paraId="22176637" w14:textId="77777777" w:rsidR="00942BBB" w:rsidRPr="007207A9" w:rsidRDefault="00942BBB" w:rsidP="006E1146">
            <w:pPr>
              <w:keepLines/>
              <w:widowControl w:val="0"/>
              <w:spacing w:line="276" w:lineRule="auto"/>
              <w:rPr>
                <w:rFonts w:ascii="Tahoma" w:hAnsi="Tahoma" w:cs="Tahoma"/>
                <w:sz w:val="22"/>
                <w:szCs w:val="22"/>
                <w:lang w:eastAsia="en-US"/>
              </w:rPr>
            </w:pPr>
          </w:p>
        </w:tc>
      </w:tr>
      <w:tr w:rsidR="00942BBB" w:rsidRPr="007207A9" w14:paraId="557FFB7A" w14:textId="77777777" w:rsidTr="009E18F9">
        <w:tc>
          <w:tcPr>
            <w:tcW w:w="392" w:type="dxa"/>
            <w:shd w:val="clear" w:color="auto" w:fill="auto"/>
            <w:vAlign w:val="center"/>
          </w:tcPr>
          <w:p w14:paraId="325AFB1C" w14:textId="77777777" w:rsidR="00942BBB" w:rsidRPr="007207A9" w:rsidRDefault="00942BBB" w:rsidP="006E1146">
            <w:pPr>
              <w:keepLines/>
              <w:widowControl w:val="0"/>
              <w:spacing w:line="276" w:lineRule="auto"/>
              <w:jc w:val="center"/>
              <w:rPr>
                <w:rFonts w:ascii="Tahoma" w:hAnsi="Tahoma" w:cs="Tahoma"/>
                <w:sz w:val="16"/>
                <w:szCs w:val="22"/>
                <w:lang w:eastAsia="en-US"/>
              </w:rPr>
            </w:pPr>
          </w:p>
          <w:p w14:paraId="67601F23" w14:textId="77777777" w:rsidR="00942BBB" w:rsidRPr="007207A9" w:rsidRDefault="00942BBB" w:rsidP="006E1146">
            <w:pPr>
              <w:keepLines/>
              <w:widowControl w:val="0"/>
              <w:spacing w:line="276" w:lineRule="auto"/>
              <w:jc w:val="center"/>
              <w:rPr>
                <w:rFonts w:ascii="Tahoma" w:hAnsi="Tahoma" w:cs="Tahoma"/>
                <w:sz w:val="16"/>
                <w:szCs w:val="22"/>
                <w:lang w:eastAsia="en-US"/>
              </w:rPr>
            </w:pPr>
            <w:r w:rsidRPr="007207A9">
              <w:rPr>
                <w:rFonts w:ascii="Tahoma" w:hAnsi="Tahoma" w:cs="Tahoma"/>
                <w:sz w:val="16"/>
                <w:szCs w:val="22"/>
                <w:lang w:eastAsia="en-US"/>
              </w:rPr>
              <w:t>4.</w:t>
            </w:r>
          </w:p>
          <w:p w14:paraId="6D9763DE" w14:textId="77777777" w:rsidR="00942BBB" w:rsidRPr="007207A9" w:rsidRDefault="00942BBB" w:rsidP="006E11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7207A9" w:rsidRDefault="00942BBB" w:rsidP="006E1146">
            <w:pPr>
              <w:keepLines/>
              <w:widowControl w:val="0"/>
              <w:spacing w:line="276" w:lineRule="auto"/>
              <w:rPr>
                <w:rFonts w:ascii="Tahoma" w:hAnsi="Tahoma" w:cs="Tahoma"/>
                <w:sz w:val="22"/>
                <w:szCs w:val="22"/>
                <w:lang w:eastAsia="en-US"/>
              </w:rPr>
            </w:pPr>
          </w:p>
          <w:p w14:paraId="05BD2F4F" w14:textId="77777777" w:rsidR="00942BBB" w:rsidRPr="007207A9" w:rsidRDefault="00942BBB" w:rsidP="006E1146">
            <w:pPr>
              <w:keepLines/>
              <w:widowControl w:val="0"/>
              <w:spacing w:line="276" w:lineRule="auto"/>
              <w:rPr>
                <w:rFonts w:ascii="Tahoma" w:hAnsi="Tahoma" w:cs="Tahoma"/>
                <w:sz w:val="22"/>
                <w:szCs w:val="22"/>
                <w:lang w:eastAsia="en-US"/>
              </w:rPr>
            </w:pPr>
          </w:p>
          <w:p w14:paraId="45CC9BC0" w14:textId="77777777" w:rsidR="00942BBB" w:rsidRPr="007207A9" w:rsidRDefault="00942BBB" w:rsidP="006E1146">
            <w:pPr>
              <w:keepLines/>
              <w:widowControl w:val="0"/>
              <w:spacing w:line="276" w:lineRule="auto"/>
              <w:rPr>
                <w:rFonts w:ascii="Tahoma" w:hAnsi="Tahoma" w:cs="Tahoma"/>
                <w:sz w:val="22"/>
                <w:szCs w:val="22"/>
                <w:lang w:eastAsia="en-US"/>
              </w:rPr>
            </w:pPr>
          </w:p>
        </w:tc>
      </w:tr>
      <w:tr w:rsidR="00942BBB" w:rsidRPr="007207A9" w14:paraId="41178791" w14:textId="77777777" w:rsidTr="009E18F9">
        <w:tc>
          <w:tcPr>
            <w:tcW w:w="392" w:type="dxa"/>
            <w:shd w:val="clear" w:color="auto" w:fill="auto"/>
            <w:vAlign w:val="center"/>
          </w:tcPr>
          <w:p w14:paraId="29DF5249" w14:textId="77777777" w:rsidR="00942BBB" w:rsidRPr="007207A9" w:rsidRDefault="00942BBB" w:rsidP="006E1146">
            <w:pPr>
              <w:keepLines/>
              <w:widowControl w:val="0"/>
              <w:spacing w:line="276" w:lineRule="auto"/>
              <w:jc w:val="center"/>
              <w:rPr>
                <w:rFonts w:ascii="Tahoma" w:hAnsi="Tahoma" w:cs="Tahoma"/>
                <w:sz w:val="16"/>
                <w:szCs w:val="22"/>
                <w:lang w:eastAsia="en-US"/>
              </w:rPr>
            </w:pPr>
          </w:p>
          <w:p w14:paraId="776481A0" w14:textId="77777777" w:rsidR="00942BBB" w:rsidRPr="007207A9" w:rsidRDefault="00942BBB" w:rsidP="006E1146">
            <w:pPr>
              <w:keepLines/>
              <w:widowControl w:val="0"/>
              <w:spacing w:line="276" w:lineRule="auto"/>
              <w:jc w:val="center"/>
              <w:rPr>
                <w:rFonts w:ascii="Tahoma" w:hAnsi="Tahoma" w:cs="Tahoma"/>
                <w:sz w:val="16"/>
                <w:szCs w:val="22"/>
                <w:lang w:eastAsia="en-US"/>
              </w:rPr>
            </w:pPr>
            <w:r w:rsidRPr="007207A9">
              <w:rPr>
                <w:rFonts w:ascii="Tahoma" w:hAnsi="Tahoma" w:cs="Tahoma"/>
                <w:sz w:val="16"/>
                <w:szCs w:val="22"/>
                <w:lang w:eastAsia="en-US"/>
              </w:rPr>
              <w:t>5.</w:t>
            </w:r>
          </w:p>
          <w:p w14:paraId="65CDBF6C" w14:textId="77777777" w:rsidR="00942BBB" w:rsidRPr="007207A9" w:rsidRDefault="00942BBB" w:rsidP="006E11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7207A9" w:rsidRDefault="00942BBB" w:rsidP="006E1146">
            <w:pPr>
              <w:keepLines/>
              <w:widowControl w:val="0"/>
              <w:spacing w:line="276" w:lineRule="auto"/>
              <w:rPr>
                <w:rFonts w:ascii="Tahoma" w:hAnsi="Tahoma" w:cs="Tahoma"/>
                <w:sz w:val="22"/>
                <w:szCs w:val="22"/>
                <w:lang w:eastAsia="en-US"/>
              </w:rPr>
            </w:pPr>
          </w:p>
          <w:p w14:paraId="1E59AEB5" w14:textId="77777777" w:rsidR="00942BBB" w:rsidRPr="007207A9" w:rsidRDefault="00942BBB" w:rsidP="006E1146">
            <w:pPr>
              <w:keepLines/>
              <w:widowControl w:val="0"/>
              <w:spacing w:line="276" w:lineRule="auto"/>
              <w:rPr>
                <w:rFonts w:ascii="Tahoma" w:hAnsi="Tahoma" w:cs="Tahoma"/>
                <w:sz w:val="22"/>
                <w:szCs w:val="22"/>
                <w:lang w:eastAsia="en-US"/>
              </w:rPr>
            </w:pPr>
          </w:p>
          <w:p w14:paraId="71901F8E" w14:textId="77777777" w:rsidR="00942BBB" w:rsidRPr="007207A9" w:rsidRDefault="00942BBB" w:rsidP="006E1146">
            <w:pPr>
              <w:keepLines/>
              <w:widowControl w:val="0"/>
              <w:spacing w:line="276" w:lineRule="auto"/>
              <w:rPr>
                <w:rFonts w:ascii="Tahoma" w:hAnsi="Tahoma" w:cs="Tahoma"/>
                <w:sz w:val="22"/>
                <w:szCs w:val="22"/>
                <w:lang w:eastAsia="en-US"/>
              </w:rPr>
            </w:pPr>
          </w:p>
        </w:tc>
      </w:tr>
      <w:tr w:rsidR="00942BBB" w:rsidRPr="007207A9" w14:paraId="4EBD48D3" w14:textId="77777777" w:rsidTr="009E18F9">
        <w:trPr>
          <w:trHeight w:val="495"/>
        </w:trPr>
        <w:tc>
          <w:tcPr>
            <w:tcW w:w="392" w:type="dxa"/>
            <w:shd w:val="clear" w:color="auto" w:fill="auto"/>
            <w:vAlign w:val="center"/>
          </w:tcPr>
          <w:p w14:paraId="3EB89E9E" w14:textId="77777777" w:rsidR="00942BBB" w:rsidRPr="007207A9" w:rsidRDefault="00942BBB" w:rsidP="006E1146">
            <w:pPr>
              <w:keepLines/>
              <w:widowControl w:val="0"/>
              <w:spacing w:line="276" w:lineRule="auto"/>
              <w:jc w:val="center"/>
              <w:rPr>
                <w:rFonts w:ascii="Tahoma" w:hAnsi="Tahoma" w:cs="Tahoma"/>
                <w:sz w:val="16"/>
                <w:szCs w:val="22"/>
                <w:lang w:eastAsia="en-US"/>
              </w:rPr>
            </w:pPr>
            <w:r w:rsidRPr="007207A9">
              <w:rPr>
                <w:rFonts w:ascii="Tahoma" w:hAnsi="Tahoma" w:cs="Tahoma"/>
                <w:sz w:val="16"/>
                <w:szCs w:val="22"/>
                <w:lang w:eastAsia="en-US"/>
              </w:rPr>
              <w:t>:</w:t>
            </w:r>
          </w:p>
        </w:tc>
        <w:tc>
          <w:tcPr>
            <w:tcW w:w="9214" w:type="dxa"/>
            <w:shd w:val="clear" w:color="auto" w:fill="auto"/>
            <w:vAlign w:val="center"/>
          </w:tcPr>
          <w:p w14:paraId="4BA9DE2D" w14:textId="77777777" w:rsidR="00942BBB" w:rsidRPr="007207A9" w:rsidRDefault="00942BBB" w:rsidP="006E1146">
            <w:pPr>
              <w:keepLines/>
              <w:widowControl w:val="0"/>
              <w:spacing w:line="276" w:lineRule="auto"/>
              <w:rPr>
                <w:rFonts w:ascii="Tahoma" w:hAnsi="Tahoma" w:cs="Tahoma"/>
                <w:sz w:val="22"/>
                <w:szCs w:val="22"/>
                <w:lang w:eastAsia="en-US"/>
              </w:rPr>
            </w:pPr>
          </w:p>
        </w:tc>
      </w:tr>
    </w:tbl>
    <w:p w14:paraId="4E9FB6BF" w14:textId="77777777" w:rsidR="00942BBB" w:rsidRPr="007207A9" w:rsidRDefault="00942BBB" w:rsidP="006E1146">
      <w:pPr>
        <w:keepLines/>
        <w:widowControl w:val="0"/>
        <w:spacing w:line="276" w:lineRule="auto"/>
        <w:jc w:val="both"/>
        <w:rPr>
          <w:rFonts w:ascii="Tahoma" w:hAnsi="Tahoma" w:cs="Tahoma"/>
        </w:rPr>
      </w:pPr>
    </w:p>
    <w:p w14:paraId="60328D09" w14:textId="77777777" w:rsidR="00942BBB" w:rsidRPr="007207A9" w:rsidRDefault="00942BBB" w:rsidP="006E1146">
      <w:pPr>
        <w:keepLines/>
        <w:widowControl w:val="0"/>
        <w:rPr>
          <w:b/>
        </w:rPr>
      </w:pPr>
    </w:p>
    <w:p w14:paraId="0E596F55" w14:textId="77777777" w:rsidR="00942BBB" w:rsidRPr="007207A9" w:rsidRDefault="00942BBB" w:rsidP="006E1146">
      <w:pPr>
        <w:keepLines/>
        <w:widowControl w:val="0"/>
        <w:rPr>
          <w:rFonts w:ascii="Tahoma" w:hAnsi="Tahoma" w:cs="Tahoma"/>
        </w:rPr>
      </w:pPr>
      <w:r w:rsidRPr="007207A9">
        <w:rPr>
          <w:rFonts w:ascii="Tahoma" w:hAnsi="Tahoma" w:cs="Tahoma"/>
        </w:rPr>
        <w:t>__________________________                     Žig                             __________________________</w:t>
      </w:r>
    </w:p>
    <w:p w14:paraId="1810DA49" w14:textId="77777777" w:rsidR="00942BBB" w:rsidRPr="007207A9" w:rsidRDefault="00942BBB" w:rsidP="006E1146">
      <w:pPr>
        <w:keepLines/>
        <w:widowControl w:val="0"/>
        <w:rPr>
          <w:rFonts w:ascii="Tahoma" w:hAnsi="Tahoma" w:cs="Tahoma"/>
        </w:rPr>
      </w:pPr>
      <w:r w:rsidRPr="007207A9">
        <w:rPr>
          <w:rFonts w:ascii="Tahoma" w:hAnsi="Tahoma" w:cs="Tahoma"/>
        </w:rPr>
        <w:t>(Kraj in datum)                                                                                (Naziv in podpis ponudnika)</w:t>
      </w:r>
    </w:p>
    <w:p w14:paraId="5992E428" w14:textId="77777777" w:rsidR="00942BBB" w:rsidRPr="007207A9" w:rsidRDefault="00942BBB" w:rsidP="006E1146">
      <w:pPr>
        <w:keepLines/>
        <w:widowControl w:val="0"/>
        <w:jc w:val="right"/>
        <w:rPr>
          <w:rFonts w:ascii="Tahoma" w:hAnsi="Tahoma" w:cs="Tahoma"/>
          <w:b/>
        </w:rPr>
      </w:pPr>
    </w:p>
    <w:p w14:paraId="7347B0DD" w14:textId="77777777" w:rsidR="00942BBB" w:rsidRPr="007207A9" w:rsidRDefault="00942BBB" w:rsidP="006E1146">
      <w:pPr>
        <w:keepLines/>
        <w:widowControl w:val="0"/>
        <w:jc w:val="both"/>
        <w:rPr>
          <w:b/>
        </w:rPr>
      </w:pPr>
    </w:p>
    <w:p w14:paraId="2059026D"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 xml:space="preserve">Opomba: </w:t>
      </w:r>
    </w:p>
    <w:p w14:paraId="11BED80E" w14:textId="77777777" w:rsidR="00942BBB" w:rsidRPr="007207A9" w:rsidRDefault="00942BBB" w:rsidP="006E1146">
      <w:pPr>
        <w:keepLines/>
        <w:widowControl w:val="0"/>
        <w:jc w:val="both"/>
        <w:rPr>
          <w:b/>
        </w:rPr>
      </w:pPr>
      <w:r w:rsidRPr="007207A9">
        <w:rPr>
          <w:rFonts w:ascii="Tahoma" w:hAnsi="Tahoma" w:cs="Tahoma"/>
          <w:i/>
          <w:iCs/>
          <w:sz w:val="18"/>
          <w:szCs w:val="22"/>
        </w:rPr>
        <w:t xml:space="preserve">Obrazec se izpolni in podpiše </w:t>
      </w:r>
      <w:r w:rsidRPr="007207A9">
        <w:rPr>
          <w:rFonts w:ascii="Tahoma" w:hAnsi="Tahoma" w:cs="Tahoma"/>
          <w:i/>
          <w:iCs/>
          <w:sz w:val="18"/>
          <w:szCs w:val="22"/>
          <w:u w:val="single"/>
        </w:rPr>
        <w:t>kadar namerava ponudnik izvesti javno naročilo s podizvajalcem, ki zahteva neposredno plačilo</w:t>
      </w:r>
      <w:r w:rsidRPr="007207A9">
        <w:rPr>
          <w:rFonts w:ascii="Tahoma" w:hAnsi="Tahoma" w:cs="Tahoma"/>
          <w:i/>
          <w:iCs/>
          <w:sz w:val="18"/>
          <w:szCs w:val="22"/>
        </w:rPr>
        <w:t xml:space="preserve"> v skladu s 94. členom ZJN-3, ter posledično služi kot priloga k pogodbi o izvedbi javnega naročila.</w:t>
      </w:r>
    </w:p>
    <w:p w14:paraId="61735D5C" w14:textId="77777777" w:rsidR="00942BBB" w:rsidRPr="007207A9" w:rsidRDefault="00942BBB" w:rsidP="006E1146">
      <w:pPr>
        <w:keepLines/>
        <w:widowControl w:val="0"/>
        <w:jc w:val="both"/>
        <w:rPr>
          <w:rFonts w:ascii="Tahoma" w:hAnsi="Tahoma" w:cs="Tahoma"/>
          <w:i/>
          <w:iCs/>
          <w:sz w:val="16"/>
          <w:szCs w:val="22"/>
        </w:rPr>
      </w:pPr>
    </w:p>
    <w:p w14:paraId="21D18F2E" w14:textId="77777777"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t xml:space="preserve">V primeru, da ponudnik </w:t>
      </w:r>
      <w:r w:rsidRPr="007207A9">
        <w:rPr>
          <w:rFonts w:ascii="Tahoma" w:hAnsi="Tahoma" w:cs="Tahoma"/>
          <w:i/>
          <w:iCs/>
          <w:sz w:val="18"/>
          <w:szCs w:val="22"/>
          <w:u w:val="single"/>
        </w:rPr>
        <w:t>ne namerava</w:t>
      </w:r>
      <w:r w:rsidRPr="007207A9">
        <w:rPr>
          <w:rFonts w:ascii="Tahoma" w:hAnsi="Tahoma" w:cs="Tahoma"/>
          <w:i/>
          <w:iCs/>
          <w:sz w:val="18"/>
          <w:szCs w:val="22"/>
        </w:rPr>
        <w:t xml:space="preserve"> izvesti javno naročilo s podizvajalcem, </w:t>
      </w:r>
      <w:r w:rsidRPr="007207A9">
        <w:rPr>
          <w:rFonts w:ascii="Tahoma" w:hAnsi="Tahoma" w:cs="Tahoma"/>
          <w:i/>
          <w:iCs/>
          <w:sz w:val="18"/>
          <w:szCs w:val="22"/>
          <w:u w:val="single"/>
        </w:rPr>
        <w:t>ki zahteva neposredno plačilo</w:t>
      </w:r>
      <w:r w:rsidRPr="007207A9">
        <w:rPr>
          <w:rFonts w:ascii="Tahoma" w:hAnsi="Tahoma" w:cs="Tahoma"/>
          <w:i/>
          <w:iCs/>
          <w:sz w:val="18"/>
          <w:szCs w:val="22"/>
        </w:rPr>
        <w:t xml:space="preserve">, obrazca ni potrebno izpolniti.  </w:t>
      </w:r>
    </w:p>
    <w:p w14:paraId="7F6E9BBE" w14:textId="77777777" w:rsidR="00942BBB" w:rsidRPr="007207A9" w:rsidRDefault="00942BBB" w:rsidP="006E1146">
      <w:pPr>
        <w:keepLines/>
        <w:widowControl w:val="0"/>
        <w:jc w:val="both"/>
        <w:rPr>
          <w:rFonts w:ascii="Tahoma" w:hAnsi="Tahoma" w:cs="Tahoma"/>
          <w:i/>
          <w:iCs/>
          <w:szCs w:val="22"/>
        </w:rPr>
      </w:pPr>
    </w:p>
    <w:p w14:paraId="5159C587"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Navodilo:</w:t>
      </w:r>
    </w:p>
    <w:p w14:paraId="7BFBAF78" w14:textId="77777777"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7207A9" w:rsidRDefault="00942BBB" w:rsidP="006E1146">
      <w:pPr>
        <w:keepLines/>
        <w:widowControl w:val="0"/>
        <w:jc w:val="both"/>
        <w:rPr>
          <w:rFonts w:ascii="Tahoma" w:hAnsi="Tahoma" w:cs="Tahoma"/>
          <w:b/>
          <w:i/>
          <w:iCs/>
          <w:sz w:val="12"/>
          <w:szCs w:val="22"/>
        </w:rPr>
      </w:pPr>
    </w:p>
    <w:p w14:paraId="48B49779" w14:textId="2625B00F"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t xml:space="preserve">Ponudnik </w:t>
      </w:r>
      <w:r w:rsidRPr="007207A9">
        <w:rPr>
          <w:rFonts w:ascii="Tahoma" w:hAnsi="Tahoma" w:cs="Tahoma"/>
          <w:i/>
          <w:iCs/>
          <w:sz w:val="18"/>
          <w:szCs w:val="22"/>
          <w:u w:val="single"/>
        </w:rPr>
        <w:t>obrazec</w:t>
      </w:r>
      <w:r w:rsidRPr="007207A9">
        <w:rPr>
          <w:rFonts w:ascii="Tahoma" w:hAnsi="Tahoma" w:cs="Tahoma"/>
          <w:b/>
          <w:i/>
          <w:iCs/>
          <w:sz w:val="18"/>
          <w:szCs w:val="22"/>
        </w:rPr>
        <w:t xml:space="preserve"> </w:t>
      </w:r>
      <w:r w:rsidRPr="007207A9">
        <w:rPr>
          <w:rFonts w:ascii="Tahoma" w:hAnsi="Tahoma" w:cs="Tahoma"/>
          <w:i/>
          <w:iCs/>
          <w:sz w:val="18"/>
          <w:szCs w:val="22"/>
        </w:rPr>
        <w:t>v okviru sistema e-JN</w:t>
      </w:r>
      <w:r w:rsidRPr="007207A9">
        <w:rPr>
          <w:rFonts w:ascii="Tahoma" w:hAnsi="Tahoma" w:cs="Tahoma"/>
          <w:b/>
          <w:i/>
          <w:iCs/>
          <w:sz w:val="18"/>
          <w:szCs w:val="22"/>
        </w:rPr>
        <w:t xml:space="preserve"> </w:t>
      </w:r>
      <w:r w:rsidRPr="007207A9">
        <w:rPr>
          <w:rFonts w:ascii="Tahoma" w:hAnsi="Tahoma" w:cs="Tahoma"/>
          <w:b/>
          <w:i/>
          <w:iCs/>
          <w:sz w:val="18"/>
          <w:szCs w:val="22"/>
          <w:u w:val="single"/>
        </w:rPr>
        <w:t xml:space="preserve">naloži </w:t>
      </w:r>
      <w:r w:rsidR="00784F53" w:rsidRPr="007207A9">
        <w:rPr>
          <w:rFonts w:ascii="Tahoma" w:hAnsi="Tahoma" w:cs="Tahoma"/>
          <w:b/>
          <w:i/>
          <w:iCs/>
          <w:sz w:val="18"/>
          <w:szCs w:val="22"/>
          <w:u w:val="single"/>
        </w:rPr>
        <w:t>v Razdelek »DOKUMENTI«, del »Ostale priloge«</w:t>
      </w:r>
      <w:r w:rsidRPr="007207A9">
        <w:rPr>
          <w:rFonts w:ascii="Tahoma" w:hAnsi="Tahoma" w:cs="Tahoma"/>
          <w:b/>
          <w:i/>
          <w:iCs/>
          <w:sz w:val="18"/>
          <w:szCs w:val="22"/>
          <w:u w:val="single"/>
        </w:rPr>
        <w:t>!!!</w:t>
      </w:r>
    </w:p>
    <w:p w14:paraId="5323E2B6" w14:textId="77777777"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7207A9"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7207A9" w:rsidRDefault="00942BBB" w:rsidP="006E1146">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7207A9" w:rsidRDefault="00942BBB" w:rsidP="006E1146">
            <w:pPr>
              <w:keepLines/>
              <w:widowControl w:val="0"/>
              <w:rPr>
                <w:rFonts w:ascii="Tahoma" w:eastAsia="Calibri" w:hAnsi="Tahoma" w:cs="Tahoma"/>
              </w:rPr>
            </w:pPr>
            <w:r w:rsidRPr="007207A9">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7207A9" w:rsidRDefault="00F532D4" w:rsidP="006E1146">
            <w:pPr>
              <w:keepLines/>
              <w:widowControl w:val="0"/>
              <w:rPr>
                <w:rFonts w:ascii="Tahoma" w:eastAsia="Calibri" w:hAnsi="Tahoma" w:cs="Tahoma"/>
                <w:b/>
              </w:rPr>
            </w:pPr>
            <w:r w:rsidRPr="007207A9">
              <w:rPr>
                <w:rFonts w:ascii="Tahoma" w:eastAsia="Calibri" w:hAnsi="Tahoma" w:cs="Tahoma"/>
                <w:b/>
              </w:rPr>
              <w:t>O</w:t>
            </w:r>
            <w:r w:rsidR="00942BBB" w:rsidRPr="007207A9">
              <w:rPr>
                <w:rFonts w:ascii="Tahoma" w:eastAsia="Calibri" w:hAnsi="Tahoma" w:cs="Tahoma"/>
                <w:b/>
              </w:rPr>
              <w:t>brazec 2 k prilogi 5</w:t>
            </w:r>
          </w:p>
        </w:tc>
      </w:tr>
    </w:tbl>
    <w:p w14:paraId="5F93E571" w14:textId="77777777" w:rsidR="00942BBB" w:rsidRPr="007207A9" w:rsidRDefault="00942BBB" w:rsidP="006E1146">
      <w:pPr>
        <w:keepLines/>
        <w:widowControl w:val="0"/>
        <w:rPr>
          <w:rFonts w:ascii="Tahoma" w:hAnsi="Tahoma" w:cs="Tahoma"/>
          <w:b/>
          <w:sz w:val="28"/>
        </w:rPr>
      </w:pPr>
    </w:p>
    <w:p w14:paraId="47D61769" w14:textId="77777777" w:rsidR="00942BBB" w:rsidRPr="007207A9" w:rsidRDefault="00942BBB" w:rsidP="006E1146">
      <w:pPr>
        <w:keepLines/>
        <w:widowControl w:val="0"/>
        <w:rPr>
          <w:rFonts w:ascii="Tahoma" w:hAnsi="Tahoma" w:cs="Tahoma"/>
        </w:rPr>
      </w:pPr>
      <w:r w:rsidRPr="007207A9">
        <w:rPr>
          <w:rFonts w:ascii="Tahoma" w:hAnsi="Tahoma" w:cs="Tahoma"/>
        </w:rPr>
        <w:t xml:space="preserve">Podizvajalec :___________________________________________________________________________, </w:t>
      </w:r>
    </w:p>
    <w:p w14:paraId="7B4CFE8B" w14:textId="77777777" w:rsidR="00942BBB" w:rsidRPr="007207A9" w:rsidRDefault="00942BBB" w:rsidP="006E1146">
      <w:pPr>
        <w:keepLines/>
        <w:widowControl w:val="0"/>
        <w:rPr>
          <w:rFonts w:ascii="Tahoma" w:hAnsi="Tahoma" w:cs="Tahoma"/>
        </w:rPr>
      </w:pPr>
    </w:p>
    <w:p w14:paraId="53CE0DCF" w14:textId="77777777" w:rsidR="00942BBB" w:rsidRPr="007207A9" w:rsidRDefault="00942BBB" w:rsidP="006E1146">
      <w:pPr>
        <w:keepLines/>
        <w:widowControl w:val="0"/>
        <w:rPr>
          <w:rFonts w:ascii="Tahoma" w:hAnsi="Tahoma" w:cs="Tahoma"/>
        </w:rPr>
      </w:pPr>
      <w:r w:rsidRPr="007207A9">
        <w:rPr>
          <w:rFonts w:ascii="Tahoma" w:hAnsi="Tahoma" w:cs="Tahoma"/>
        </w:rPr>
        <w:t>ki nastopamo  kot podizvajalec pri ponudniku (glavnemu izvajalcu)</w:t>
      </w:r>
    </w:p>
    <w:p w14:paraId="22F4AD05" w14:textId="77777777" w:rsidR="00942BBB" w:rsidRPr="007207A9" w:rsidRDefault="00942BBB" w:rsidP="006E1146">
      <w:pPr>
        <w:keepLines/>
        <w:widowControl w:val="0"/>
        <w:rPr>
          <w:rFonts w:ascii="Tahoma" w:hAnsi="Tahoma" w:cs="Tahoma"/>
          <w:b/>
          <w:sz w:val="8"/>
        </w:rPr>
      </w:pPr>
    </w:p>
    <w:p w14:paraId="1F9E6519" w14:textId="77777777" w:rsidR="00942BBB" w:rsidRPr="007207A9" w:rsidRDefault="00942BBB" w:rsidP="006E1146">
      <w:pPr>
        <w:keepLines/>
        <w:widowControl w:val="0"/>
        <w:rPr>
          <w:rFonts w:ascii="Tahoma" w:hAnsi="Tahoma" w:cs="Tahoma"/>
        </w:rPr>
      </w:pPr>
      <w:r w:rsidRPr="007207A9">
        <w:rPr>
          <w:rFonts w:ascii="Tahoma" w:hAnsi="Tahoma" w:cs="Tahoma"/>
          <w:b/>
        </w:rPr>
        <w:t xml:space="preserve">________________________________________________________________________ </w:t>
      </w:r>
    </w:p>
    <w:p w14:paraId="1A99201D" w14:textId="77777777" w:rsidR="00942BBB" w:rsidRPr="007207A9" w:rsidRDefault="00942BBB" w:rsidP="006E1146">
      <w:pPr>
        <w:keepLines/>
        <w:widowControl w:val="0"/>
        <w:rPr>
          <w:rFonts w:ascii="Tahoma" w:hAnsi="Tahoma" w:cs="Tahoma"/>
          <w:b/>
        </w:rPr>
      </w:pPr>
    </w:p>
    <w:p w14:paraId="7F71BC91" w14:textId="0A49B337" w:rsidR="00942BBB" w:rsidRPr="007207A9" w:rsidRDefault="00942BBB" w:rsidP="006E1146">
      <w:pPr>
        <w:keepLines/>
        <w:widowControl w:val="0"/>
        <w:jc w:val="both"/>
        <w:rPr>
          <w:rFonts w:ascii="Tahoma" w:hAnsi="Tahoma" w:cs="Tahoma"/>
        </w:rPr>
      </w:pPr>
      <w:r w:rsidRPr="007207A9">
        <w:rPr>
          <w:rFonts w:ascii="Tahoma" w:hAnsi="Tahoma" w:cs="Tahoma"/>
        </w:rPr>
        <w:t>za izvedbo javnega naročila št.</w:t>
      </w:r>
      <w:r w:rsidRPr="007207A9">
        <w:rPr>
          <w:rFonts w:ascii="Tahoma" w:hAnsi="Tahoma" w:cs="Tahoma"/>
          <w:b/>
        </w:rPr>
        <w:t xml:space="preserve"> </w:t>
      </w:r>
      <w:r w:rsidR="0062122E" w:rsidRPr="007207A9">
        <w:rPr>
          <w:rFonts w:ascii="Tahoma" w:hAnsi="Tahoma" w:cs="Tahoma"/>
          <w:b/>
        </w:rPr>
        <w:t>LPT-147/23</w:t>
      </w:r>
      <w:r w:rsidR="00543B48" w:rsidRPr="007207A9">
        <w:rPr>
          <w:rFonts w:ascii="Tahoma" w:hAnsi="Tahoma" w:cs="Tahoma"/>
          <w:b/>
        </w:rPr>
        <w:t xml:space="preserve"> – »</w:t>
      </w:r>
      <w:r w:rsidR="0062122E" w:rsidRPr="007207A9">
        <w:rPr>
          <w:rFonts w:ascii="Tahoma" w:hAnsi="Tahoma" w:cs="Tahoma"/>
          <w:b/>
        </w:rPr>
        <w:t>Nabava opreme in vzdrževanje optične infrastrukture</w:t>
      </w:r>
      <w:r w:rsidR="00543B48" w:rsidRPr="007207A9">
        <w:rPr>
          <w:rFonts w:ascii="Tahoma" w:hAnsi="Tahoma" w:cs="Tahoma"/>
          <w:b/>
        </w:rPr>
        <w:t>«</w:t>
      </w:r>
    </w:p>
    <w:p w14:paraId="495C042E" w14:textId="77777777" w:rsidR="00942BBB" w:rsidRPr="007207A9" w:rsidRDefault="00942BBB" w:rsidP="006E1146">
      <w:pPr>
        <w:keepLines/>
        <w:widowControl w:val="0"/>
        <w:rPr>
          <w:rFonts w:ascii="Tahoma" w:hAnsi="Tahoma" w:cs="Tahoma"/>
          <w:b/>
        </w:rPr>
      </w:pPr>
    </w:p>
    <w:p w14:paraId="6A193C23" w14:textId="77777777" w:rsidR="00942BBB" w:rsidRPr="007207A9" w:rsidRDefault="00942BBB" w:rsidP="006E1146">
      <w:pPr>
        <w:keepLines/>
        <w:widowControl w:val="0"/>
        <w:jc w:val="center"/>
        <w:rPr>
          <w:rFonts w:ascii="Tahoma" w:hAnsi="Tahoma" w:cs="Tahoma"/>
          <w:b/>
        </w:rPr>
      </w:pPr>
    </w:p>
    <w:p w14:paraId="65250C57" w14:textId="77777777" w:rsidR="00942BBB" w:rsidRPr="007207A9" w:rsidRDefault="00942BBB" w:rsidP="006E1146">
      <w:pPr>
        <w:keepLines/>
        <w:widowControl w:val="0"/>
        <w:jc w:val="center"/>
        <w:rPr>
          <w:rFonts w:ascii="Tahoma" w:hAnsi="Tahoma" w:cs="Tahoma"/>
          <w:b/>
          <w:sz w:val="22"/>
          <w:szCs w:val="22"/>
        </w:rPr>
      </w:pPr>
      <w:r w:rsidRPr="007207A9">
        <w:rPr>
          <w:rFonts w:ascii="Tahoma" w:hAnsi="Tahoma" w:cs="Tahoma"/>
          <w:b/>
          <w:sz w:val="22"/>
          <w:szCs w:val="22"/>
        </w:rPr>
        <w:t>SOGLAŠAM,</w:t>
      </w:r>
    </w:p>
    <w:p w14:paraId="59574896" w14:textId="77777777" w:rsidR="00942BBB" w:rsidRPr="007207A9" w:rsidRDefault="00942BBB" w:rsidP="006E1146">
      <w:pPr>
        <w:keepLines/>
        <w:widowControl w:val="0"/>
        <w:rPr>
          <w:rFonts w:ascii="Tahoma" w:hAnsi="Tahoma" w:cs="Tahoma"/>
          <w:b/>
        </w:rPr>
      </w:pPr>
    </w:p>
    <w:p w14:paraId="04887A50" w14:textId="77777777" w:rsidR="00942BBB" w:rsidRPr="007207A9" w:rsidRDefault="00942BBB" w:rsidP="006E1146">
      <w:pPr>
        <w:keepLines/>
        <w:widowControl w:val="0"/>
        <w:rPr>
          <w:rFonts w:ascii="Tahoma" w:hAnsi="Tahoma" w:cs="Tahoma"/>
          <w:b/>
        </w:rPr>
      </w:pPr>
    </w:p>
    <w:p w14:paraId="02C8FE0C" w14:textId="4AD2A425" w:rsidR="00942BBB" w:rsidRPr="007207A9" w:rsidRDefault="00942BBB" w:rsidP="006E1146">
      <w:pPr>
        <w:keepLines/>
        <w:widowControl w:val="0"/>
        <w:spacing w:line="276" w:lineRule="auto"/>
        <w:jc w:val="both"/>
        <w:rPr>
          <w:rFonts w:ascii="Tahoma" w:hAnsi="Tahoma" w:cs="Tahoma"/>
        </w:rPr>
      </w:pPr>
      <w:r w:rsidRPr="007207A9">
        <w:rPr>
          <w:rFonts w:ascii="Tahoma" w:hAnsi="Tahoma" w:cs="Tahoma"/>
        </w:rPr>
        <w:t xml:space="preserve">da nam naročnik </w:t>
      </w:r>
      <w:r w:rsidR="009D424F" w:rsidRPr="007207A9">
        <w:rPr>
          <w:rFonts w:ascii="Tahoma" w:hAnsi="Tahoma" w:cs="Tahoma"/>
          <w:bCs/>
        </w:rPr>
        <w:t xml:space="preserve">Javno podjetje Ljubljanska parkirišča in tržnice, </w:t>
      </w:r>
      <w:proofErr w:type="spellStart"/>
      <w:r w:rsidR="009D424F" w:rsidRPr="007207A9">
        <w:rPr>
          <w:rFonts w:ascii="Tahoma" w:hAnsi="Tahoma" w:cs="Tahoma"/>
          <w:bCs/>
        </w:rPr>
        <w:t>d.o.o</w:t>
      </w:r>
      <w:proofErr w:type="spellEnd"/>
      <w:r w:rsidR="009D424F" w:rsidRPr="007207A9">
        <w:rPr>
          <w:rFonts w:ascii="Tahoma" w:hAnsi="Tahoma" w:cs="Tahoma"/>
          <w:bCs/>
        </w:rPr>
        <w:t>., Kopitarjeva ulica 2, 1000 Ljubljana</w:t>
      </w:r>
      <w:r w:rsidR="00A42EF6" w:rsidRPr="007207A9">
        <w:rPr>
          <w:rFonts w:ascii="Tahoma" w:hAnsi="Tahoma" w:cs="Tahoma"/>
          <w:bCs/>
        </w:rPr>
        <w:t>, 1000 Ljubljana</w:t>
      </w:r>
      <w:r w:rsidRPr="007207A9">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7207A9" w:rsidRDefault="00942BBB" w:rsidP="006E1146">
      <w:pPr>
        <w:keepLines/>
        <w:widowControl w:val="0"/>
        <w:rPr>
          <w:b/>
        </w:rPr>
      </w:pPr>
      <w:r w:rsidRPr="007207A9">
        <w:rPr>
          <w:b/>
        </w:rPr>
        <w:t xml:space="preserve"> </w:t>
      </w:r>
    </w:p>
    <w:p w14:paraId="2AFC9BCA" w14:textId="77777777" w:rsidR="00942BBB" w:rsidRPr="007207A9" w:rsidRDefault="00942BBB" w:rsidP="006E1146">
      <w:pPr>
        <w:keepLines/>
        <w:widowControl w:val="0"/>
        <w:rPr>
          <w:b/>
        </w:rPr>
      </w:pPr>
    </w:p>
    <w:p w14:paraId="37F16322" w14:textId="77777777" w:rsidR="00942BBB" w:rsidRPr="007207A9" w:rsidRDefault="00942BBB" w:rsidP="006E1146">
      <w:pPr>
        <w:keepLines/>
        <w:widowControl w:val="0"/>
        <w:rPr>
          <w:b/>
        </w:rPr>
      </w:pPr>
    </w:p>
    <w:p w14:paraId="4274E585" w14:textId="77777777" w:rsidR="00942BBB" w:rsidRPr="007207A9" w:rsidRDefault="00942BBB" w:rsidP="006E1146">
      <w:pPr>
        <w:keepLines/>
        <w:widowControl w:val="0"/>
        <w:rPr>
          <w:b/>
        </w:rPr>
      </w:pPr>
    </w:p>
    <w:p w14:paraId="1995F4D0" w14:textId="77777777" w:rsidR="00942BBB" w:rsidRPr="007207A9" w:rsidRDefault="00942BBB" w:rsidP="006E1146">
      <w:pPr>
        <w:keepLines/>
        <w:widowControl w:val="0"/>
        <w:rPr>
          <w:b/>
        </w:rPr>
      </w:pPr>
    </w:p>
    <w:p w14:paraId="28DD8CB5" w14:textId="77777777" w:rsidR="00942BBB" w:rsidRPr="007207A9" w:rsidRDefault="00942BBB" w:rsidP="006E1146">
      <w:pPr>
        <w:keepLines/>
        <w:widowControl w:val="0"/>
        <w:rPr>
          <w:b/>
        </w:rPr>
      </w:pPr>
    </w:p>
    <w:p w14:paraId="566BB79F" w14:textId="77777777" w:rsidR="00942BBB" w:rsidRPr="007207A9" w:rsidRDefault="00942BBB" w:rsidP="006E1146">
      <w:pPr>
        <w:keepLines/>
        <w:widowControl w:val="0"/>
        <w:rPr>
          <w:b/>
        </w:rPr>
      </w:pPr>
    </w:p>
    <w:p w14:paraId="7D702D9E" w14:textId="77777777" w:rsidR="00942BBB" w:rsidRPr="007207A9" w:rsidRDefault="00942BBB" w:rsidP="006E1146">
      <w:pPr>
        <w:keepLines/>
        <w:widowControl w:val="0"/>
        <w:rPr>
          <w:rFonts w:ascii="Tahoma" w:hAnsi="Tahoma" w:cs="Tahoma"/>
          <w:b/>
        </w:rPr>
      </w:pPr>
    </w:p>
    <w:p w14:paraId="539304F4" w14:textId="77777777" w:rsidR="00942BBB" w:rsidRPr="007207A9" w:rsidRDefault="00942BBB" w:rsidP="006E1146">
      <w:pPr>
        <w:keepLines/>
        <w:widowControl w:val="0"/>
        <w:rPr>
          <w:rFonts w:ascii="Tahoma" w:hAnsi="Tahoma" w:cs="Tahoma"/>
        </w:rPr>
      </w:pPr>
      <w:r w:rsidRPr="007207A9">
        <w:rPr>
          <w:rFonts w:ascii="Tahoma" w:hAnsi="Tahoma" w:cs="Tahoma"/>
        </w:rPr>
        <w:t>____________________________                     Žig                     _______________________________</w:t>
      </w:r>
    </w:p>
    <w:p w14:paraId="4A31D689" w14:textId="77777777" w:rsidR="00942BBB" w:rsidRPr="007207A9" w:rsidRDefault="00942BBB" w:rsidP="006E1146">
      <w:pPr>
        <w:keepLines/>
        <w:widowControl w:val="0"/>
        <w:rPr>
          <w:rFonts w:ascii="Tahoma" w:hAnsi="Tahoma" w:cs="Tahoma"/>
        </w:rPr>
      </w:pPr>
      <w:r w:rsidRPr="007207A9">
        <w:rPr>
          <w:rFonts w:ascii="Tahoma" w:hAnsi="Tahoma" w:cs="Tahoma"/>
        </w:rPr>
        <w:t xml:space="preserve">(Kraj in datum)                                                                          </w:t>
      </w:r>
      <w:r w:rsidR="007B3546" w:rsidRPr="007207A9">
        <w:rPr>
          <w:rFonts w:ascii="Tahoma" w:hAnsi="Tahoma" w:cs="Tahoma"/>
        </w:rPr>
        <w:t>(</w:t>
      </w:r>
      <w:r w:rsidRPr="007207A9">
        <w:rPr>
          <w:rFonts w:ascii="Tahoma" w:hAnsi="Tahoma" w:cs="Tahoma"/>
        </w:rPr>
        <w:t>Podpis odgovorne osebe podizvajalca)</w:t>
      </w:r>
    </w:p>
    <w:p w14:paraId="75003410" w14:textId="77777777" w:rsidR="00942BBB" w:rsidRPr="007207A9" w:rsidRDefault="00942BBB" w:rsidP="006E1146">
      <w:pPr>
        <w:keepLines/>
        <w:widowControl w:val="0"/>
      </w:pPr>
    </w:p>
    <w:p w14:paraId="23DA320A" w14:textId="77777777" w:rsidR="00942BBB" w:rsidRPr="007207A9" w:rsidRDefault="00942BBB" w:rsidP="006E1146">
      <w:pPr>
        <w:keepLines/>
        <w:widowControl w:val="0"/>
      </w:pPr>
    </w:p>
    <w:p w14:paraId="04BE7697" w14:textId="77777777" w:rsidR="00942BBB" w:rsidRPr="007207A9" w:rsidRDefault="00942BBB" w:rsidP="006E1146">
      <w:pPr>
        <w:keepLines/>
        <w:widowControl w:val="0"/>
      </w:pPr>
    </w:p>
    <w:p w14:paraId="19D820E0" w14:textId="77777777" w:rsidR="00942BBB" w:rsidRPr="007207A9" w:rsidRDefault="00942BBB" w:rsidP="006E1146">
      <w:pPr>
        <w:keepLines/>
        <w:widowControl w:val="0"/>
      </w:pPr>
    </w:p>
    <w:p w14:paraId="1371F6B0" w14:textId="77777777" w:rsidR="00942BBB" w:rsidRPr="007207A9" w:rsidRDefault="00942BBB" w:rsidP="006E1146">
      <w:pPr>
        <w:keepLines/>
        <w:widowControl w:val="0"/>
      </w:pPr>
    </w:p>
    <w:p w14:paraId="16117217" w14:textId="77777777" w:rsidR="00942BBB" w:rsidRPr="007207A9" w:rsidRDefault="00942BBB" w:rsidP="006E1146">
      <w:pPr>
        <w:keepLines/>
        <w:widowControl w:val="0"/>
      </w:pPr>
    </w:p>
    <w:p w14:paraId="3652A004" w14:textId="77777777" w:rsidR="00942BBB" w:rsidRPr="007207A9" w:rsidRDefault="00942BBB" w:rsidP="006E1146">
      <w:pPr>
        <w:keepLines/>
        <w:widowControl w:val="0"/>
      </w:pPr>
    </w:p>
    <w:p w14:paraId="1AD1941E" w14:textId="77777777" w:rsidR="00942BBB" w:rsidRPr="007207A9" w:rsidRDefault="00942BBB" w:rsidP="006E1146">
      <w:pPr>
        <w:keepLines/>
        <w:widowControl w:val="0"/>
      </w:pPr>
    </w:p>
    <w:p w14:paraId="752C147E" w14:textId="77777777" w:rsidR="00942BBB" w:rsidRPr="007207A9" w:rsidRDefault="00942BBB" w:rsidP="006E1146">
      <w:pPr>
        <w:keepLines/>
        <w:widowControl w:val="0"/>
      </w:pPr>
    </w:p>
    <w:p w14:paraId="371B1E8F" w14:textId="77777777" w:rsidR="00942BBB" w:rsidRPr="007207A9" w:rsidRDefault="00942BBB" w:rsidP="006E1146">
      <w:pPr>
        <w:keepLines/>
        <w:widowControl w:val="0"/>
      </w:pPr>
    </w:p>
    <w:p w14:paraId="2670264C" w14:textId="77777777" w:rsidR="00942BBB" w:rsidRPr="007207A9" w:rsidRDefault="00942BBB" w:rsidP="006E1146">
      <w:pPr>
        <w:keepLines/>
        <w:widowControl w:val="0"/>
      </w:pPr>
    </w:p>
    <w:p w14:paraId="3779FCFD" w14:textId="77777777" w:rsidR="00942BBB" w:rsidRPr="007207A9" w:rsidRDefault="00942BBB" w:rsidP="006E1146">
      <w:pPr>
        <w:keepLines/>
        <w:widowControl w:val="0"/>
      </w:pPr>
    </w:p>
    <w:p w14:paraId="5DEB4568"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 xml:space="preserve">Opomba: </w:t>
      </w:r>
    </w:p>
    <w:p w14:paraId="25D29C45" w14:textId="77777777" w:rsidR="00942BBB" w:rsidRPr="007207A9" w:rsidRDefault="00942BBB" w:rsidP="006E1146">
      <w:pPr>
        <w:keepLines/>
        <w:widowControl w:val="0"/>
        <w:jc w:val="both"/>
        <w:rPr>
          <w:b/>
        </w:rPr>
      </w:pPr>
      <w:r w:rsidRPr="007207A9">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7207A9" w:rsidRDefault="00942BBB" w:rsidP="006E1146">
      <w:pPr>
        <w:keepLines/>
        <w:widowControl w:val="0"/>
        <w:jc w:val="both"/>
        <w:rPr>
          <w:rFonts w:ascii="Tahoma" w:hAnsi="Tahoma" w:cs="Tahoma"/>
          <w:i/>
          <w:iCs/>
          <w:sz w:val="18"/>
          <w:szCs w:val="22"/>
        </w:rPr>
      </w:pPr>
    </w:p>
    <w:p w14:paraId="76308E5E" w14:textId="77777777" w:rsidR="00942BBB" w:rsidRPr="007207A9" w:rsidRDefault="00942BBB" w:rsidP="006E1146">
      <w:pPr>
        <w:keepLines/>
        <w:widowControl w:val="0"/>
        <w:jc w:val="both"/>
        <w:rPr>
          <w:rFonts w:ascii="Tahoma" w:hAnsi="Tahoma" w:cs="Tahoma"/>
          <w:i/>
          <w:iCs/>
          <w:sz w:val="18"/>
          <w:szCs w:val="22"/>
        </w:rPr>
      </w:pPr>
      <w:r w:rsidRPr="007207A9">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7207A9" w:rsidRDefault="00942BBB" w:rsidP="006E1146">
      <w:pPr>
        <w:keepLines/>
        <w:widowControl w:val="0"/>
      </w:pPr>
    </w:p>
    <w:p w14:paraId="0C25B8BF" w14:textId="77777777" w:rsidR="00942BBB" w:rsidRPr="007207A9" w:rsidRDefault="00942BBB" w:rsidP="006E1146">
      <w:pPr>
        <w:keepLines/>
        <w:widowControl w:val="0"/>
      </w:pPr>
    </w:p>
    <w:p w14:paraId="1E2D1C8E" w14:textId="77777777" w:rsidR="00942BBB" w:rsidRPr="007207A9" w:rsidRDefault="00942BBB" w:rsidP="006E1146">
      <w:pPr>
        <w:pStyle w:val="NavadenTimesNewRoman"/>
        <w:keepLines/>
        <w:rPr>
          <w:rFonts w:ascii="Tahoma" w:hAnsi="Tahoma" w:cs="Tahoma"/>
          <w:sz w:val="20"/>
        </w:rPr>
      </w:pPr>
      <w:r w:rsidRPr="007207A9">
        <w:rPr>
          <w:rFonts w:ascii="Tahoma" w:hAnsi="Tahoma" w:cs="Tahoma"/>
          <w:b/>
          <w:i/>
          <w:sz w:val="18"/>
          <w:szCs w:val="18"/>
        </w:rPr>
        <w:t xml:space="preserve">Navodilo: </w:t>
      </w:r>
    </w:p>
    <w:p w14:paraId="43AD2AA9" w14:textId="0C691322" w:rsidR="00942BBB" w:rsidRPr="007207A9" w:rsidRDefault="00942BBB" w:rsidP="006E1146">
      <w:pPr>
        <w:keepLines/>
        <w:widowControl w:val="0"/>
        <w:tabs>
          <w:tab w:val="left" w:pos="567"/>
          <w:tab w:val="num" w:pos="851"/>
          <w:tab w:val="left" w:pos="993"/>
        </w:tabs>
        <w:jc w:val="both"/>
        <w:rPr>
          <w:rFonts w:ascii="Tahoma" w:hAnsi="Tahoma" w:cs="Tahoma"/>
        </w:rPr>
      </w:pPr>
      <w:r w:rsidRPr="007207A9">
        <w:rPr>
          <w:rFonts w:ascii="Tahoma" w:hAnsi="Tahoma" w:cs="Tahoma"/>
          <w:i/>
          <w:sz w:val="18"/>
        </w:rPr>
        <w:t xml:space="preserve">Ponudnik </w:t>
      </w:r>
      <w:r w:rsidRPr="007207A9">
        <w:rPr>
          <w:rFonts w:ascii="Tahoma" w:hAnsi="Tahoma" w:cs="Tahoma"/>
          <w:i/>
          <w:sz w:val="18"/>
          <w:u w:val="single"/>
        </w:rPr>
        <w:t>obrazec</w:t>
      </w:r>
      <w:r w:rsidRPr="007207A9">
        <w:rPr>
          <w:rFonts w:ascii="Tahoma" w:hAnsi="Tahoma" w:cs="Tahoma"/>
          <w:b/>
          <w:i/>
          <w:sz w:val="18"/>
        </w:rPr>
        <w:t xml:space="preserve"> </w:t>
      </w:r>
      <w:r w:rsidRPr="007207A9">
        <w:rPr>
          <w:rFonts w:ascii="Tahoma" w:hAnsi="Tahoma" w:cs="Tahoma"/>
          <w:i/>
          <w:sz w:val="18"/>
        </w:rPr>
        <w:t>v okviru sistema e-JN</w:t>
      </w:r>
      <w:r w:rsidRPr="007207A9">
        <w:rPr>
          <w:rFonts w:ascii="Tahoma" w:hAnsi="Tahoma" w:cs="Tahoma"/>
          <w:b/>
          <w:i/>
          <w:sz w:val="18"/>
        </w:rPr>
        <w:t xml:space="preserve"> </w:t>
      </w:r>
      <w:r w:rsidRPr="007207A9">
        <w:rPr>
          <w:rFonts w:ascii="Tahoma" w:hAnsi="Tahoma" w:cs="Tahoma"/>
          <w:b/>
          <w:i/>
          <w:sz w:val="18"/>
          <w:u w:val="single"/>
        </w:rPr>
        <w:t xml:space="preserve">naloži ločeno v </w:t>
      </w:r>
      <w:r w:rsidR="00784F53" w:rsidRPr="007207A9">
        <w:rPr>
          <w:rFonts w:ascii="Tahoma" w:hAnsi="Tahoma" w:cs="Tahoma"/>
          <w:b/>
          <w:i/>
          <w:sz w:val="18"/>
          <w:u w:val="single"/>
        </w:rPr>
        <w:t>Razdelek »DOKUMENTI«, del »Ostale priloge</w:t>
      </w:r>
      <w:r w:rsidRPr="007207A9">
        <w:rPr>
          <w:rFonts w:ascii="Tahoma" w:hAnsi="Tahoma" w:cs="Tahoma"/>
          <w:b/>
          <w:i/>
          <w:sz w:val="18"/>
          <w:u w:val="single"/>
        </w:rPr>
        <w:t>«!!!</w:t>
      </w:r>
    </w:p>
    <w:p w14:paraId="654A5C46" w14:textId="77777777" w:rsidR="00942BBB" w:rsidRPr="007207A9" w:rsidRDefault="00942BBB" w:rsidP="006E1146">
      <w:pPr>
        <w:keepLines/>
        <w:widowControl w:val="0"/>
      </w:pPr>
    </w:p>
    <w:p w14:paraId="70C2E32F" w14:textId="77777777" w:rsidR="00942BBB" w:rsidRPr="007207A9" w:rsidRDefault="00942BBB" w:rsidP="006E1146">
      <w:pPr>
        <w:keepLines/>
        <w:widowControl w:val="0"/>
      </w:pPr>
    </w:p>
    <w:p w14:paraId="7F9288A4" w14:textId="77777777" w:rsidR="00942BBB" w:rsidRPr="007207A9" w:rsidRDefault="00942BBB" w:rsidP="006E1146">
      <w:pPr>
        <w:keepLines/>
        <w:widowControl w:val="0"/>
        <w:tabs>
          <w:tab w:val="left" w:pos="567"/>
          <w:tab w:val="num" w:pos="851"/>
          <w:tab w:val="left" w:pos="993"/>
        </w:tabs>
        <w:jc w:val="both"/>
        <w:rPr>
          <w:rFonts w:ascii="Tahoma" w:hAnsi="Tahoma" w:cs="Tahoma"/>
        </w:rPr>
      </w:pPr>
    </w:p>
    <w:p w14:paraId="33910479" w14:textId="77777777" w:rsidR="00942BBB" w:rsidRPr="007207A9" w:rsidRDefault="00942BBB" w:rsidP="006E1146">
      <w:pPr>
        <w:keepLines/>
        <w:widowControl w:val="0"/>
      </w:pPr>
    </w:p>
    <w:p w14:paraId="5D656A66" w14:textId="77777777" w:rsidR="00942BBB" w:rsidRPr="007207A9" w:rsidRDefault="00942BBB" w:rsidP="006E1146">
      <w:pPr>
        <w:keepLines/>
        <w:widowControl w:val="0"/>
      </w:pPr>
    </w:p>
    <w:p w14:paraId="16AFC018" w14:textId="77777777" w:rsidR="00942BBB" w:rsidRPr="007207A9" w:rsidRDefault="00942BBB" w:rsidP="006E1146">
      <w:pPr>
        <w:keepLines/>
        <w:widowControl w:val="0"/>
      </w:pPr>
    </w:p>
    <w:p w14:paraId="6F6927EA" w14:textId="77777777" w:rsidR="00260F73" w:rsidRPr="007207A9" w:rsidRDefault="00260F73" w:rsidP="006E1146">
      <w:pPr>
        <w:keepLines/>
        <w:widowControl w:val="0"/>
      </w:pPr>
      <w:r w:rsidRPr="007207A9">
        <w:br w:type="page"/>
      </w:r>
    </w:p>
    <w:p w14:paraId="302D3BFD" w14:textId="77777777" w:rsidR="00942BBB" w:rsidRPr="007207A9" w:rsidRDefault="00942BBB" w:rsidP="006E1146">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7207A9" w14:paraId="78F59246" w14:textId="77777777" w:rsidTr="00C3196C">
        <w:tc>
          <w:tcPr>
            <w:tcW w:w="599" w:type="dxa"/>
            <w:tcBorders>
              <w:top w:val="single" w:sz="4" w:space="0" w:color="auto"/>
              <w:bottom w:val="single" w:sz="4" w:space="0" w:color="auto"/>
              <w:right w:val="nil"/>
            </w:tcBorders>
          </w:tcPr>
          <w:p w14:paraId="526315AD" w14:textId="77777777" w:rsidR="00942BBB" w:rsidRPr="007207A9" w:rsidRDefault="00942BBB" w:rsidP="006E1146">
            <w:pPr>
              <w:keepLines/>
              <w:widowControl w:val="0"/>
              <w:jc w:val="right"/>
              <w:rPr>
                <w:rFonts w:ascii="Tahoma" w:hAnsi="Tahoma" w:cs="Tahoma"/>
              </w:rPr>
            </w:pPr>
            <w:r w:rsidRPr="007207A9">
              <w:br w:type="page"/>
            </w:r>
            <w:r w:rsidRPr="007207A9">
              <w:br w:type="page"/>
            </w:r>
            <w:r w:rsidRPr="007207A9">
              <w:br w:type="page"/>
            </w:r>
            <w:r w:rsidRPr="007207A9">
              <w:br w:type="page"/>
            </w:r>
            <w:r w:rsidRPr="007207A9">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7207A9" w:rsidRDefault="00942BBB" w:rsidP="006E1146">
            <w:pPr>
              <w:keepLines/>
              <w:widowControl w:val="0"/>
              <w:jc w:val="both"/>
              <w:rPr>
                <w:rFonts w:ascii="Tahoma" w:hAnsi="Tahoma" w:cs="Tahoma"/>
              </w:rPr>
            </w:pPr>
            <w:r w:rsidRPr="007207A9">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7207A9" w:rsidRDefault="00F532D4" w:rsidP="006E1146">
            <w:pPr>
              <w:keepLines/>
              <w:widowControl w:val="0"/>
              <w:jc w:val="right"/>
              <w:rPr>
                <w:rFonts w:ascii="Tahoma" w:hAnsi="Tahoma" w:cs="Tahoma"/>
                <w:b/>
              </w:rPr>
            </w:pPr>
            <w:r w:rsidRPr="007207A9">
              <w:rPr>
                <w:rFonts w:ascii="Tahoma" w:hAnsi="Tahoma" w:cs="Tahoma"/>
                <w:b/>
                <w:i/>
              </w:rPr>
              <w:t>P</w:t>
            </w:r>
            <w:r w:rsidR="00942BBB" w:rsidRPr="007207A9">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7207A9" w:rsidRDefault="00942BBB" w:rsidP="006E1146">
            <w:pPr>
              <w:keepLines/>
              <w:widowControl w:val="0"/>
              <w:rPr>
                <w:rFonts w:ascii="Tahoma" w:hAnsi="Tahoma" w:cs="Tahoma"/>
                <w:b/>
                <w:i/>
              </w:rPr>
            </w:pPr>
            <w:r w:rsidRPr="007207A9">
              <w:rPr>
                <w:rFonts w:ascii="Tahoma" w:hAnsi="Tahoma" w:cs="Tahoma"/>
                <w:b/>
                <w:i/>
              </w:rPr>
              <w:t>6</w:t>
            </w:r>
          </w:p>
        </w:tc>
      </w:tr>
    </w:tbl>
    <w:p w14:paraId="7FF9890D" w14:textId="77777777" w:rsidR="00942BBB" w:rsidRPr="007207A9" w:rsidRDefault="00942BBB" w:rsidP="006E1146">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7207A9" w14:paraId="150040D0" w14:textId="77777777" w:rsidTr="009E18F9">
        <w:trPr>
          <w:trHeight w:val="511"/>
          <w:jc w:val="center"/>
        </w:trPr>
        <w:tc>
          <w:tcPr>
            <w:tcW w:w="9637" w:type="dxa"/>
            <w:gridSpan w:val="3"/>
            <w:vAlign w:val="center"/>
          </w:tcPr>
          <w:p w14:paraId="429617B0" w14:textId="77777777" w:rsidR="0032099D" w:rsidRPr="007207A9" w:rsidRDefault="00942BBB" w:rsidP="006E1146">
            <w:pPr>
              <w:keepLines/>
              <w:widowControl w:val="0"/>
              <w:jc w:val="center"/>
              <w:rPr>
                <w:rFonts w:ascii="Tahoma" w:hAnsi="Tahoma" w:cs="Tahoma"/>
                <w:sz w:val="18"/>
                <w:szCs w:val="18"/>
              </w:rPr>
            </w:pPr>
            <w:r w:rsidRPr="007207A9">
              <w:rPr>
                <w:rFonts w:ascii="Tahoma" w:hAnsi="Tahoma" w:cs="Tahoma"/>
                <w:sz w:val="18"/>
                <w:szCs w:val="18"/>
              </w:rPr>
              <w:t xml:space="preserve">Javno naročilo: </w:t>
            </w:r>
          </w:p>
          <w:p w14:paraId="230BC138" w14:textId="176D7337" w:rsidR="00942BBB" w:rsidRPr="007207A9" w:rsidRDefault="0062122E" w:rsidP="006E1146">
            <w:pPr>
              <w:keepLines/>
              <w:widowControl w:val="0"/>
              <w:jc w:val="center"/>
              <w:rPr>
                <w:rFonts w:ascii="Tahoma" w:hAnsi="Tahoma" w:cs="Tahoma"/>
                <w:sz w:val="18"/>
                <w:szCs w:val="18"/>
              </w:rPr>
            </w:pPr>
            <w:r w:rsidRPr="007207A9">
              <w:rPr>
                <w:rFonts w:ascii="Tahoma" w:hAnsi="Tahoma" w:cs="Tahoma"/>
                <w:b/>
                <w:sz w:val="18"/>
                <w:szCs w:val="18"/>
              </w:rPr>
              <w:t>LPT-147/23</w:t>
            </w:r>
            <w:r w:rsidR="00543B48" w:rsidRPr="007207A9">
              <w:rPr>
                <w:rFonts w:ascii="Tahoma" w:hAnsi="Tahoma" w:cs="Tahoma"/>
                <w:b/>
                <w:sz w:val="18"/>
                <w:szCs w:val="18"/>
              </w:rPr>
              <w:t xml:space="preserve"> – »</w:t>
            </w:r>
            <w:r w:rsidRPr="007207A9">
              <w:rPr>
                <w:rFonts w:ascii="Tahoma" w:hAnsi="Tahoma" w:cs="Tahoma"/>
                <w:b/>
                <w:sz w:val="18"/>
                <w:szCs w:val="18"/>
              </w:rPr>
              <w:t>Nabava opreme in vzdrževanje optične infrastrukture</w:t>
            </w:r>
            <w:r w:rsidR="00543B48" w:rsidRPr="007207A9">
              <w:rPr>
                <w:rFonts w:ascii="Tahoma" w:hAnsi="Tahoma" w:cs="Tahoma"/>
                <w:b/>
                <w:sz w:val="18"/>
                <w:szCs w:val="18"/>
              </w:rPr>
              <w:t>«</w:t>
            </w:r>
          </w:p>
        </w:tc>
      </w:tr>
      <w:tr w:rsidR="00942BBB" w:rsidRPr="007207A9" w14:paraId="3286872F" w14:textId="77777777" w:rsidTr="008E6E62">
        <w:trPr>
          <w:trHeight w:val="385"/>
          <w:jc w:val="center"/>
        </w:trPr>
        <w:tc>
          <w:tcPr>
            <w:tcW w:w="3331" w:type="dxa"/>
            <w:vAlign w:val="center"/>
          </w:tcPr>
          <w:p w14:paraId="45C31945"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Naziv subjekta</w:t>
            </w:r>
          </w:p>
        </w:tc>
        <w:tc>
          <w:tcPr>
            <w:tcW w:w="6306" w:type="dxa"/>
            <w:gridSpan w:val="2"/>
            <w:vAlign w:val="center"/>
          </w:tcPr>
          <w:p w14:paraId="68AD3E43" w14:textId="77777777" w:rsidR="00942BBB" w:rsidRPr="007207A9" w:rsidRDefault="00942BBB" w:rsidP="006E1146">
            <w:pPr>
              <w:keepLines/>
              <w:widowControl w:val="0"/>
              <w:rPr>
                <w:rFonts w:ascii="Tahoma" w:hAnsi="Tahoma" w:cs="Tahoma"/>
                <w:sz w:val="18"/>
                <w:szCs w:val="18"/>
              </w:rPr>
            </w:pPr>
          </w:p>
          <w:p w14:paraId="593A7425" w14:textId="77777777" w:rsidR="00942BBB" w:rsidRPr="007207A9" w:rsidRDefault="00942BBB" w:rsidP="006E1146">
            <w:pPr>
              <w:keepLines/>
              <w:widowControl w:val="0"/>
              <w:rPr>
                <w:rFonts w:ascii="Tahoma" w:hAnsi="Tahoma" w:cs="Tahoma"/>
                <w:sz w:val="18"/>
                <w:szCs w:val="18"/>
              </w:rPr>
            </w:pPr>
          </w:p>
        </w:tc>
      </w:tr>
      <w:tr w:rsidR="00942BBB" w:rsidRPr="007207A9" w14:paraId="54D1AC04" w14:textId="77777777" w:rsidTr="008E6E62">
        <w:trPr>
          <w:jc w:val="center"/>
        </w:trPr>
        <w:tc>
          <w:tcPr>
            <w:tcW w:w="3331" w:type="dxa"/>
            <w:vAlign w:val="center"/>
          </w:tcPr>
          <w:p w14:paraId="6DFCE472"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Polni naslov</w:t>
            </w:r>
          </w:p>
        </w:tc>
        <w:tc>
          <w:tcPr>
            <w:tcW w:w="6306" w:type="dxa"/>
            <w:gridSpan w:val="2"/>
            <w:vAlign w:val="center"/>
          </w:tcPr>
          <w:p w14:paraId="19D4E978" w14:textId="77777777" w:rsidR="00942BBB" w:rsidRPr="007207A9" w:rsidRDefault="00942BBB" w:rsidP="006E1146">
            <w:pPr>
              <w:keepLines/>
              <w:widowControl w:val="0"/>
              <w:rPr>
                <w:rFonts w:ascii="Tahoma" w:hAnsi="Tahoma" w:cs="Tahoma"/>
                <w:sz w:val="18"/>
                <w:szCs w:val="18"/>
              </w:rPr>
            </w:pPr>
          </w:p>
          <w:p w14:paraId="180D6468" w14:textId="77777777" w:rsidR="00942BBB" w:rsidRPr="007207A9" w:rsidRDefault="00942BBB" w:rsidP="006E1146">
            <w:pPr>
              <w:keepLines/>
              <w:widowControl w:val="0"/>
              <w:rPr>
                <w:rFonts w:ascii="Tahoma" w:hAnsi="Tahoma" w:cs="Tahoma"/>
                <w:sz w:val="18"/>
                <w:szCs w:val="18"/>
              </w:rPr>
            </w:pPr>
          </w:p>
        </w:tc>
      </w:tr>
      <w:tr w:rsidR="00942BBB" w:rsidRPr="007207A9" w14:paraId="40CC9C1D" w14:textId="77777777" w:rsidTr="008E6E62">
        <w:trPr>
          <w:jc w:val="center"/>
        </w:trPr>
        <w:tc>
          <w:tcPr>
            <w:tcW w:w="3331" w:type="dxa"/>
            <w:vAlign w:val="center"/>
          </w:tcPr>
          <w:p w14:paraId="0AC1052D" w14:textId="77777777" w:rsidR="00942BBB" w:rsidRPr="007207A9" w:rsidRDefault="00942BBB" w:rsidP="006E1146">
            <w:pPr>
              <w:keepLines/>
              <w:widowControl w:val="0"/>
              <w:rPr>
                <w:rFonts w:ascii="Tahoma" w:hAnsi="Tahoma" w:cs="Tahoma"/>
                <w:sz w:val="18"/>
                <w:szCs w:val="18"/>
              </w:rPr>
            </w:pPr>
          </w:p>
          <w:p w14:paraId="29F03C28"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Vsi zakoniti zastopniki subjekta</w:t>
            </w:r>
          </w:p>
          <w:p w14:paraId="004095D7" w14:textId="77777777" w:rsidR="00942BBB" w:rsidRPr="007207A9" w:rsidRDefault="00942BBB" w:rsidP="006E1146">
            <w:pPr>
              <w:keepLines/>
              <w:widowControl w:val="0"/>
              <w:rPr>
                <w:rFonts w:ascii="Tahoma" w:hAnsi="Tahoma" w:cs="Tahoma"/>
                <w:sz w:val="18"/>
                <w:szCs w:val="18"/>
              </w:rPr>
            </w:pPr>
          </w:p>
        </w:tc>
        <w:tc>
          <w:tcPr>
            <w:tcW w:w="6306" w:type="dxa"/>
            <w:gridSpan w:val="2"/>
            <w:vAlign w:val="center"/>
          </w:tcPr>
          <w:p w14:paraId="48C0FB46" w14:textId="77777777" w:rsidR="00942BBB" w:rsidRPr="007207A9" w:rsidRDefault="00942BBB" w:rsidP="006E1146">
            <w:pPr>
              <w:keepLines/>
              <w:widowControl w:val="0"/>
              <w:rPr>
                <w:rFonts w:ascii="Tahoma" w:hAnsi="Tahoma" w:cs="Tahoma"/>
                <w:sz w:val="18"/>
                <w:szCs w:val="18"/>
              </w:rPr>
            </w:pPr>
          </w:p>
          <w:p w14:paraId="2E747FAE" w14:textId="77777777" w:rsidR="00942BBB" w:rsidRPr="007207A9" w:rsidRDefault="00942BBB" w:rsidP="006E1146">
            <w:pPr>
              <w:keepLines/>
              <w:widowControl w:val="0"/>
              <w:rPr>
                <w:rFonts w:ascii="Tahoma" w:hAnsi="Tahoma" w:cs="Tahoma"/>
                <w:sz w:val="18"/>
                <w:szCs w:val="18"/>
              </w:rPr>
            </w:pPr>
          </w:p>
          <w:p w14:paraId="4652F081" w14:textId="77777777" w:rsidR="00942BBB" w:rsidRPr="007207A9" w:rsidRDefault="00942BBB" w:rsidP="006E1146">
            <w:pPr>
              <w:keepLines/>
              <w:widowControl w:val="0"/>
              <w:rPr>
                <w:rFonts w:ascii="Tahoma" w:hAnsi="Tahoma" w:cs="Tahoma"/>
                <w:sz w:val="18"/>
                <w:szCs w:val="18"/>
              </w:rPr>
            </w:pPr>
          </w:p>
          <w:p w14:paraId="76E16AD6" w14:textId="77777777" w:rsidR="00942BBB" w:rsidRPr="007207A9" w:rsidRDefault="00942BBB" w:rsidP="006E1146">
            <w:pPr>
              <w:keepLines/>
              <w:widowControl w:val="0"/>
              <w:rPr>
                <w:rFonts w:ascii="Tahoma" w:hAnsi="Tahoma" w:cs="Tahoma"/>
                <w:sz w:val="18"/>
                <w:szCs w:val="18"/>
              </w:rPr>
            </w:pPr>
          </w:p>
        </w:tc>
      </w:tr>
      <w:tr w:rsidR="008E6E62" w:rsidRPr="007207A9" w14:paraId="509B287D" w14:textId="77777777" w:rsidTr="00156209">
        <w:trPr>
          <w:trHeight w:val="405"/>
          <w:jc w:val="center"/>
        </w:trPr>
        <w:tc>
          <w:tcPr>
            <w:tcW w:w="3331" w:type="dxa"/>
            <w:vAlign w:val="center"/>
          </w:tcPr>
          <w:p w14:paraId="048DCE7E" w14:textId="77777777" w:rsidR="008E6E62" w:rsidRPr="007207A9" w:rsidRDefault="008E6E62" w:rsidP="006E1146">
            <w:pPr>
              <w:keepLines/>
              <w:widowControl w:val="0"/>
              <w:spacing w:line="276" w:lineRule="auto"/>
              <w:rPr>
                <w:rFonts w:ascii="Tahoma" w:hAnsi="Tahoma" w:cs="Tahoma"/>
                <w:sz w:val="18"/>
                <w:szCs w:val="18"/>
              </w:rPr>
            </w:pPr>
            <w:r w:rsidRPr="007207A9">
              <w:rPr>
                <w:rFonts w:ascii="Tahoma" w:hAnsi="Tahoma" w:cs="Tahoma"/>
                <w:sz w:val="18"/>
                <w:szCs w:val="18"/>
              </w:rPr>
              <w:t>Matična in davčna številka podizvajalca</w:t>
            </w:r>
          </w:p>
        </w:tc>
        <w:tc>
          <w:tcPr>
            <w:tcW w:w="3153" w:type="dxa"/>
            <w:vAlign w:val="center"/>
          </w:tcPr>
          <w:p w14:paraId="4F3775F7" w14:textId="77777777" w:rsidR="008E6E62" w:rsidRPr="007207A9" w:rsidRDefault="008E6E62" w:rsidP="006E1146">
            <w:pPr>
              <w:keepLines/>
              <w:widowControl w:val="0"/>
              <w:spacing w:line="276" w:lineRule="auto"/>
              <w:rPr>
                <w:rFonts w:ascii="Tahoma" w:hAnsi="Tahoma" w:cs="Tahoma"/>
                <w:sz w:val="18"/>
                <w:szCs w:val="18"/>
              </w:rPr>
            </w:pPr>
          </w:p>
        </w:tc>
        <w:tc>
          <w:tcPr>
            <w:tcW w:w="3153" w:type="dxa"/>
            <w:vAlign w:val="center"/>
          </w:tcPr>
          <w:p w14:paraId="1DB5556E" w14:textId="77777777" w:rsidR="008E6E62" w:rsidRPr="007207A9" w:rsidRDefault="008E6E62" w:rsidP="006E1146">
            <w:pPr>
              <w:keepLines/>
              <w:widowControl w:val="0"/>
              <w:spacing w:line="276" w:lineRule="auto"/>
              <w:rPr>
                <w:rFonts w:ascii="Tahoma" w:hAnsi="Tahoma" w:cs="Tahoma"/>
                <w:sz w:val="18"/>
                <w:szCs w:val="18"/>
              </w:rPr>
            </w:pPr>
          </w:p>
        </w:tc>
      </w:tr>
      <w:tr w:rsidR="00942BBB" w:rsidRPr="007207A9" w14:paraId="7D0C9F06" w14:textId="77777777" w:rsidTr="008E6E62">
        <w:trPr>
          <w:trHeight w:val="410"/>
          <w:jc w:val="center"/>
        </w:trPr>
        <w:tc>
          <w:tcPr>
            <w:tcW w:w="3331" w:type="dxa"/>
            <w:vAlign w:val="center"/>
          </w:tcPr>
          <w:p w14:paraId="6B6D20D8" w14:textId="77777777" w:rsidR="00942BBB" w:rsidRPr="007207A9" w:rsidRDefault="00942BBB" w:rsidP="006E1146">
            <w:pPr>
              <w:keepLines/>
              <w:widowControl w:val="0"/>
              <w:spacing w:line="276" w:lineRule="auto"/>
              <w:rPr>
                <w:rFonts w:ascii="Tahoma" w:hAnsi="Tahoma" w:cs="Tahoma"/>
                <w:sz w:val="18"/>
                <w:szCs w:val="18"/>
              </w:rPr>
            </w:pPr>
            <w:r w:rsidRPr="007207A9">
              <w:rPr>
                <w:rFonts w:ascii="Tahoma" w:hAnsi="Tahoma" w:cs="Tahoma"/>
                <w:sz w:val="18"/>
                <w:szCs w:val="18"/>
              </w:rPr>
              <w:t>Transakcijski račun subjekta</w:t>
            </w:r>
          </w:p>
        </w:tc>
        <w:tc>
          <w:tcPr>
            <w:tcW w:w="6306" w:type="dxa"/>
            <w:gridSpan w:val="2"/>
            <w:vAlign w:val="center"/>
          </w:tcPr>
          <w:p w14:paraId="5491EBB7" w14:textId="77777777" w:rsidR="00942BBB" w:rsidRPr="007207A9" w:rsidRDefault="00942BBB" w:rsidP="006E1146">
            <w:pPr>
              <w:keepLines/>
              <w:widowControl w:val="0"/>
              <w:spacing w:line="276" w:lineRule="auto"/>
              <w:rPr>
                <w:rFonts w:ascii="Tahoma" w:hAnsi="Tahoma" w:cs="Tahoma"/>
                <w:sz w:val="18"/>
                <w:szCs w:val="18"/>
              </w:rPr>
            </w:pPr>
          </w:p>
        </w:tc>
      </w:tr>
      <w:tr w:rsidR="00942BBB" w:rsidRPr="007207A9" w14:paraId="4EB52F48" w14:textId="77777777" w:rsidTr="008E6E62">
        <w:trPr>
          <w:jc w:val="center"/>
        </w:trPr>
        <w:tc>
          <w:tcPr>
            <w:tcW w:w="3331" w:type="dxa"/>
            <w:vAlign w:val="center"/>
          </w:tcPr>
          <w:p w14:paraId="683D9752" w14:textId="77777777" w:rsidR="00942BBB" w:rsidRPr="007207A9" w:rsidRDefault="00942BBB" w:rsidP="006E1146">
            <w:pPr>
              <w:keepLines/>
              <w:widowControl w:val="0"/>
              <w:jc w:val="center"/>
              <w:rPr>
                <w:rFonts w:ascii="Tahoma" w:hAnsi="Tahoma" w:cs="Tahoma"/>
                <w:sz w:val="18"/>
                <w:szCs w:val="18"/>
              </w:rPr>
            </w:pPr>
          </w:p>
          <w:p w14:paraId="1DE32598" w14:textId="77777777" w:rsidR="00942BBB" w:rsidRPr="007207A9" w:rsidRDefault="00942BBB" w:rsidP="006E1146">
            <w:pPr>
              <w:keepLines/>
              <w:widowControl w:val="0"/>
              <w:jc w:val="center"/>
              <w:rPr>
                <w:rFonts w:ascii="Tahoma" w:hAnsi="Tahoma" w:cs="Tahoma"/>
                <w:sz w:val="18"/>
                <w:szCs w:val="18"/>
              </w:rPr>
            </w:pPr>
          </w:p>
          <w:p w14:paraId="2E25F4E9" w14:textId="77777777" w:rsidR="00942BBB" w:rsidRPr="007207A9" w:rsidRDefault="00942BBB" w:rsidP="006E1146">
            <w:pPr>
              <w:keepLines/>
              <w:widowControl w:val="0"/>
              <w:jc w:val="center"/>
              <w:rPr>
                <w:rFonts w:ascii="Tahoma" w:hAnsi="Tahoma" w:cs="Tahoma"/>
                <w:sz w:val="18"/>
                <w:szCs w:val="18"/>
              </w:rPr>
            </w:pPr>
          </w:p>
          <w:p w14:paraId="01316D6F" w14:textId="77777777" w:rsidR="00942BBB" w:rsidRPr="007207A9" w:rsidRDefault="00942BBB" w:rsidP="006E1146">
            <w:pPr>
              <w:keepLines/>
              <w:widowControl w:val="0"/>
              <w:jc w:val="center"/>
              <w:rPr>
                <w:rFonts w:ascii="Tahoma" w:hAnsi="Tahoma" w:cs="Tahoma"/>
                <w:sz w:val="18"/>
                <w:szCs w:val="18"/>
              </w:rPr>
            </w:pPr>
          </w:p>
          <w:p w14:paraId="603FE62E"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Vsak del javnega naročila, za katere namerava ponudnik uporabiti zmogljivost subjekta</w:t>
            </w:r>
          </w:p>
          <w:p w14:paraId="0E6E6F06" w14:textId="77777777" w:rsidR="00942BBB" w:rsidRPr="007207A9" w:rsidRDefault="00942BBB" w:rsidP="006E1146">
            <w:pPr>
              <w:keepLines/>
              <w:widowControl w:val="0"/>
              <w:jc w:val="center"/>
              <w:rPr>
                <w:rFonts w:ascii="Tahoma" w:hAnsi="Tahoma" w:cs="Tahoma"/>
                <w:sz w:val="18"/>
                <w:szCs w:val="18"/>
              </w:rPr>
            </w:pPr>
          </w:p>
          <w:p w14:paraId="3DA5DEDE" w14:textId="77777777" w:rsidR="00942BBB" w:rsidRPr="007207A9" w:rsidRDefault="00942BBB" w:rsidP="006E1146">
            <w:pPr>
              <w:keepLines/>
              <w:widowControl w:val="0"/>
              <w:jc w:val="center"/>
              <w:rPr>
                <w:rFonts w:ascii="Tahoma" w:hAnsi="Tahoma" w:cs="Tahoma"/>
                <w:sz w:val="18"/>
                <w:szCs w:val="18"/>
              </w:rPr>
            </w:pPr>
          </w:p>
          <w:p w14:paraId="1F63D280" w14:textId="77777777" w:rsidR="00942BBB" w:rsidRPr="007207A9" w:rsidRDefault="00942BBB" w:rsidP="006E1146">
            <w:pPr>
              <w:keepLines/>
              <w:widowControl w:val="0"/>
              <w:jc w:val="center"/>
              <w:rPr>
                <w:rFonts w:ascii="Tahoma" w:hAnsi="Tahoma" w:cs="Tahoma"/>
                <w:sz w:val="18"/>
                <w:szCs w:val="18"/>
              </w:rPr>
            </w:pPr>
          </w:p>
          <w:p w14:paraId="538F48E6" w14:textId="77777777" w:rsidR="00942BBB" w:rsidRPr="007207A9" w:rsidRDefault="00942BBB" w:rsidP="006E1146">
            <w:pPr>
              <w:keepLines/>
              <w:widowControl w:val="0"/>
              <w:jc w:val="center"/>
              <w:rPr>
                <w:rFonts w:ascii="Tahoma" w:hAnsi="Tahoma" w:cs="Tahoma"/>
                <w:sz w:val="18"/>
                <w:szCs w:val="18"/>
              </w:rPr>
            </w:pPr>
          </w:p>
          <w:p w14:paraId="3AEC7593" w14:textId="77777777" w:rsidR="00942BBB" w:rsidRPr="007207A9" w:rsidRDefault="00942BBB" w:rsidP="006E1146">
            <w:pPr>
              <w:keepLines/>
              <w:widowControl w:val="0"/>
              <w:jc w:val="center"/>
              <w:rPr>
                <w:rFonts w:ascii="Tahoma" w:hAnsi="Tahoma" w:cs="Tahoma"/>
                <w:sz w:val="18"/>
                <w:szCs w:val="18"/>
              </w:rPr>
            </w:pPr>
          </w:p>
          <w:p w14:paraId="1C674FF6" w14:textId="77777777" w:rsidR="00942BBB" w:rsidRPr="007207A9" w:rsidRDefault="00942BBB" w:rsidP="006E1146">
            <w:pPr>
              <w:keepLines/>
              <w:widowControl w:val="0"/>
              <w:jc w:val="center"/>
              <w:rPr>
                <w:rFonts w:ascii="Tahoma" w:hAnsi="Tahoma" w:cs="Tahoma"/>
                <w:sz w:val="18"/>
                <w:szCs w:val="18"/>
              </w:rPr>
            </w:pPr>
          </w:p>
          <w:p w14:paraId="427355C0" w14:textId="77777777" w:rsidR="00942BBB" w:rsidRPr="007207A9" w:rsidRDefault="00942BBB" w:rsidP="006E1146">
            <w:pPr>
              <w:keepLines/>
              <w:widowControl w:val="0"/>
              <w:jc w:val="center"/>
              <w:rPr>
                <w:rFonts w:ascii="Tahoma" w:hAnsi="Tahoma" w:cs="Tahoma"/>
                <w:sz w:val="18"/>
                <w:szCs w:val="18"/>
              </w:rPr>
            </w:pPr>
          </w:p>
        </w:tc>
        <w:tc>
          <w:tcPr>
            <w:tcW w:w="6306" w:type="dxa"/>
            <w:gridSpan w:val="2"/>
            <w:vAlign w:val="center"/>
          </w:tcPr>
          <w:p w14:paraId="5DAD883B" w14:textId="77777777" w:rsidR="00942BBB" w:rsidRPr="007207A9" w:rsidRDefault="00942BBB" w:rsidP="006E1146">
            <w:pPr>
              <w:keepLines/>
              <w:widowControl w:val="0"/>
              <w:rPr>
                <w:sz w:val="18"/>
                <w:szCs w:val="18"/>
              </w:rPr>
            </w:pPr>
          </w:p>
          <w:p w14:paraId="65502556" w14:textId="77777777" w:rsidR="00942BBB" w:rsidRPr="007207A9" w:rsidRDefault="00942BBB" w:rsidP="006E1146">
            <w:pPr>
              <w:keepLines/>
              <w:widowControl w:val="0"/>
              <w:rPr>
                <w:sz w:val="18"/>
                <w:szCs w:val="18"/>
              </w:rPr>
            </w:pPr>
          </w:p>
        </w:tc>
      </w:tr>
      <w:tr w:rsidR="00942BBB" w:rsidRPr="007207A9" w14:paraId="76F6D6BE" w14:textId="77777777" w:rsidTr="008E6E62">
        <w:trPr>
          <w:trHeight w:val="525"/>
          <w:jc w:val="center"/>
        </w:trPr>
        <w:tc>
          <w:tcPr>
            <w:tcW w:w="3331" w:type="dxa"/>
            <w:vAlign w:val="center"/>
          </w:tcPr>
          <w:p w14:paraId="17E3AB3C" w14:textId="77777777" w:rsidR="00942BBB" w:rsidRPr="007207A9" w:rsidRDefault="00942BBB" w:rsidP="006E1146">
            <w:pPr>
              <w:keepLines/>
              <w:widowControl w:val="0"/>
              <w:rPr>
                <w:rFonts w:ascii="Tahoma" w:hAnsi="Tahoma" w:cs="Tahoma"/>
                <w:sz w:val="18"/>
                <w:szCs w:val="18"/>
              </w:rPr>
            </w:pPr>
            <w:r w:rsidRPr="007207A9">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7207A9" w:rsidRDefault="00942BBB" w:rsidP="006E1146">
            <w:pPr>
              <w:keepLines/>
              <w:widowControl w:val="0"/>
              <w:rPr>
                <w:sz w:val="18"/>
                <w:szCs w:val="18"/>
              </w:rPr>
            </w:pPr>
          </w:p>
          <w:p w14:paraId="17CB8D42" w14:textId="77777777" w:rsidR="00942BBB" w:rsidRPr="007207A9" w:rsidRDefault="00942BBB" w:rsidP="006E1146">
            <w:pPr>
              <w:keepLines/>
              <w:widowControl w:val="0"/>
              <w:rPr>
                <w:sz w:val="18"/>
                <w:szCs w:val="18"/>
              </w:rPr>
            </w:pPr>
          </w:p>
        </w:tc>
      </w:tr>
    </w:tbl>
    <w:p w14:paraId="769938F2" w14:textId="77777777" w:rsidR="00942BBB" w:rsidRPr="007207A9" w:rsidRDefault="00942BBB" w:rsidP="006E1146">
      <w:pPr>
        <w:keepLines/>
        <w:widowControl w:val="0"/>
        <w:tabs>
          <w:tab w:val="left" w:pos="567"/>
          <w:tab w:val="left" w:pos="851"/>
          <w:tab w:val="left" w:pos="993"/>
        </w:tabs>
        <w:jc w:val="both"/>
        <w:rPr>
          <w:rFonts w:ascii="Tahoma" w:hAnsi="Tahoma" w:cs="Tahoma"/>
          <w:lang w:eastAsia="ar-SA"/>
        </w:rPr>
      </w:pPr>
    </w:p>
    <w:p w14:paraId="6F2A9AEA" w14:textId="77777777" w:rsidR="008E6E62" w:rsidRPr="007207A9" w:rsidRDefault="008E6E62" w:rsidP="006E1146">
      <w:pPr>
        <w:keepLines/>
        <w:widowControl w:val="0"/>
        <w:tabs>
          <w:tab w:val="left" w:pos="5400"/>
        </w:tabs>
        <w:rPr>
          <w:rFonts w:ascii="Tahoma" w:hAnsi="Tahoma" w:cs="Tahoma"/>
        </w:rPr>
      </w:pPr>
      <w:r w:rsidRPr="007207A9">
        <w:rPr>
          <w:rFonts w:ascii="Tahoma" w:hAnsi="Tahoma" w:cs="Tahoma"/>
        </w:rPr>
        <w:t>Datum: ___________________</w:t>
      </w:r>
      <w:r w:rsidRPr="007207A9">
        <w:rPr>
          <w:rFonts w:ascii="Tahoma" w:hAnsi="Tahoma" w:cs="Tahoma"/>
        </w:rPr>
        <w:tab/>
      </w:r>
    </w:p>
    <w:p w14:paraId="5085FEB7" w14:textId="77777777" w:rsidR="008E6E62" w:rsidRPr="007207A9" w:rsidRDefault="008E6E62" w:rsidP="006E1146">
      <w:pPr>
        <w:keepLines/>
        <w:widowControl w:val="0"/>
        <w:tabs>
          <w:tab w:val="left" w:pos="5400"/>
        </w:tabs>
        <w:rPr>
          <w:rFonts w:ascii="Tahoma" w:hAnsi="Tahoma" w:cs="Tahoma"/>
          <w:sz w:val="16"/>
        </w:rPr>
      </w:pPr>
    </w:p>
    <w:p w14:paraId="3F898820" w14:textId="77777777" w:rsidR="008E6E62" w:rsidRPr="007207A9" w:rsidRDefault="008E6E62" w:rsidP="006E1146">
      <w:pPr>
        <w:keepLines/>
        <w:widowControl w:val="0"/>
        <w:tabs>
          <w:tab w:val="left" w:pos="5400"/>
        </w:tabs>
        <w:rPr>
          <w:rFonts w:ascii="Tahoma" w:hAnsi="Tahoma" w:cs="Tahoma"/>
        </w:rPr>
      </w:pPr>
    </w:p>
    <w:p w14:paraId="1A37FEB5" w14:textId="77777777" w:rsidR="008E6E62" w:rsidRPr="007207A9" w:rsidRDefault="008E6E62" w:rsidP="006E1146">
      <w:pPr>
        <w:keepLines/>
        <w:widowControl w:val="0"/>
        <w:tabs>
          <w:tab w:val="left" w:pos="5400"/>
        </w:tabs>
        <w:rPr>
          <w:rFonts w:ascii="Tahoma" w:hAnsi="Tahoma" w:cs="Tahoma"/>
        </w:rPr>
      </w:pPr>
      <w:r w:rsidRPr="007207A9">
        <w:rPr>
          <w:rFonts w:ascii="Tahoma" w:hAnsi="Tahoma" w:cs="Tahoma"/>
        </w:rPr>
        <w:t xml:space="preserve">Podpis odgovorne osebe </w:t>
      </w:r>
      <w:r w:rsidRPr="007207A9">
        <w:rPr>
          <w:rFonts w:ascii="Tahoma" w:hAnsi="Tahoma" w:cs="Tahoma"/>
          <w:b/>
        </w:rPr>
        <w:t>ponudnika</w:t>
      </w:r>
      <w:r w:rsidRPr="007207A9">
        <w:rPr>
          <w:rFonts w:ascii="Tahoma" w:hAnsi="Tahoma" w:cs="Tahoma"/>
        </w:rPr>
        <w:t xml:space="preserve">: </w:t>
      </w:r>
      <w:r w:rsidRPr="007207A9">
        <w:rPr>
          <w:rFonts w:ascii="Tahoma" w:hAnsi="Tahoma" w:cs="Tahoma"/>
        </w:rPr>
        <w:tab/>
      </w:r>
      <w:r w:rsidRPr="007207A9">
        <w:rPr>
          <w:rFonts w:ascii="Tahoma" w:hAnsi="Tahoma" w:cs="Tahoma"/>
        </w:rPr>
        <w:tab/>
        <w:t xml:space="preserve">Podpis odgovorne osebe </w:t>
      </w:r>
      <w:r w:rsidRPr="007207A9">
        <w:rPr>
          <w:rFonts w:ascii="Tahoma" w:hAnsi="Tahoma" w:cs="Tahoma"/>
          <w:b/>
        </w:rPr>
        <w:t>subjekta</w:t>
      </w:r>
      <w:r w:rsidRPr="007207A9">
        <w:rPr>
          <w:rFonts w:ascii="Tahoma" w:hAnsi="Tahoma" w:cs="Tahoma"/>
        </w:rPr>
        <w:t>:</w:t>
      </w:r>
    </w:p>
    <w:p w14:paraId="71331960" w14:textId="77777777" w:rsidR="008E6E62" w:rsidRPr="007207A9" w:rsidRDefault="008E6E62" w:rsidP="006E1146">
      <w:pPr>
        <w:keepLines/>
        <w:widowControl w:val="0"/>
        <w:tabs>
          <w:tab w:val="left" w:pos="5400"/>
        </w:tabs>
        <w:rPr>
          <w:rFonts w:ascii="Tahoma" w:hAnsi="Tahoma" w:cs="Tahoma"/>
          <w:sz w:val="32"/>
        </w:rPr>
      </w:pPr>
    </w:p>
    <w:p w14:paraId="50617DD9" w14:textId="77777777" w:rsidR="008E6E62" w:rsidRPr="007207A9" w:rsidRDefault="008E6E62" w:rsidP="006E1146">
      <w:pPr>
        <w:keepLines/>
        <w:widowControl w:val="0"/>
        <w:rPr>
          <w:rFonts w:ascii="Tahoma" w:hAnsi="Tahoma" w:cs="Tahoma"/>
        </w:rPr>
      </w:pPr>
      <w:r w:rsidRPr="007207A9">
        <w:rPr>
          <w:rFonts w:ascii="Tahoma" w:hAnsi="Tahoma" w:cs="Tahoma"/>
        </w:rPr>
        <w:t>_______________________________</w:t>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t>_______________________________</w:t>
      </w:r>
    </w:p>
    <w:p w14:paraId="4725BEFB" w14:textId="77777777" w:rsidR="008E6E62" w:rsidRPr="007207A9" w:rsidRDefault="008E6E62" w:rsidP="006E1146">
      <w:pPr>
        <w:keepLines/>
        <w:widowControl w:val="0"/>
        <w:tabs>
          <w:tab w:val="left" w:pos="284"/>
        </w:tabs>
        <w:jc w:val="both"/>
        <w:rPr>
          <w:rFonts w:ascii="Tahoma" w:hAnsi="Tahoma" w:cs="Tahoma"/>
          <w:b/>
          <w:sz w:val="12"/>
        </w:rPr>
      </w:pPr>
      <w:r w:rsidRPr="007207A9">
        <w:rPr>
          <w:rFonts w:ascii="Tahoma" w:hAnsi="Tahoma" w:cs="Tahoma"/>
          <w:b/>
        </w:rPr>
        <w:tab/>
      </w:r>
      <w:r w:rsidRPr="007207A9">
        <w:rPr>
          <w:rFonts w:ascii="Tahoma" w:hAnsi="Tahoma" w:cs="Tahoma"/>
          <w:b/>
        </w:rPr>
        <w:tab/>
        <w:t xml:space="preserve">   </w:t>
      </w:r>
    </w:p>
    <w:p w14:paraId="0E1C7229" w14:textId="77777777" w:rsidR="008E6E62" w:rsidRPr="007207A9" w:rsidRDefault="008E6E62" w:rsidP="006E1146">
      <w:pPr>
        <w:keepLines/>
        <w:widowControl w:val="0"/>
        <w:tabs>
          <w:tab w:val="left" w:pos="284"/>
        </w:tabs>
        <w:rPr>
          <w:rFonts w:ascii="Tahoma" w:hAnsi="Tahoma" w:cs="Tahoma"/>
          <w:b/>
        </w:rPr>
      </w:pPr>
      <w:r w:rsidRPr="007207A9">
        <w:rPr>
          <w:rFonts w:ascii="Tahoma" w:hAnsi="Tahoma" w:cs="Tahoma"/>
        </w:rPr>
        <w:tab/>
      </w:r>
      <w:r w:rsidRPr="007207A9">
        <w:rPr>
          <w:rFonts w:ascii="Tahoma" w:hAnsi="Tahoma" w:cs="Tahoma"/>
        </w:rPr>
        <w:tab/>
      </w:r>
      <w:r w:rsidRPr="007207A9">
        <w:rPr>
          <w:rFonts w:ascii="Tahoma" w:hAnsi="Tahoma" w:cs="Tahoma"/>
        </w:rPr>
        <w:tab/>
        <w:t xml:space="preserve">Žig: </w:t>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t xml:space="preserve"> Žig:</w:t>
      </w:r>
    </w:p>
    <w:p w14:paraId="7454539A" w14:textId="77777777" w:rsidR="00942BBB" w:rsidRPr="007207A9" w:rsidRDefault="00942BBB" w:rsidP="006E1146">
      <w:pPr>
        <w:keepLines/>
        <w:widowControl w:val="0"/>
        <w:tabs>
          <w:tab w:val="left" w:pos="567"/>
          <w:tab w:val="left" w:pos="851"/>
          <w:tab w:val="left" w:pos="993"/>
        </w:tabs>
        <w:jc w:val="both"/>
        <w:rPr>
          <w:rFonts w:ascii="Tahoma" w:hAnsi="Tahoma" w:cs="Tahoma"/>
          <w:b/>
          <w:i/>
          <w:sz w:val="18"/>
          <w:szCs w:val="18"/>
          <w:lang w:eastAsia="ar-SA"/>
        </w:rPr>
      </w:pPr>
    </w:p>
    <w:p w14:paraId="62182A70" w14:textId="77777777" w:rsidR="00942BBB" w:rsidRPr="007207A9" w:rsidRDefault="00942BBB" w:rsidP="006E1146">
      <w:pPr>
        <w:keepLines/>
        <w:widowControl w:val="0"/>
        <w:tabs>
          <w:tab w:val="left" w:pos="567"/>
          <w:tab w:val="left" w:pos="851"/>
          <w:tab w:val="left" w:pos="993"/>
        </w:tabs>
        <w:jc w:val="both"/>
        <w:rPr>
          <w:rFonts w:ascii="Tahoma" w:hAnsi="Tahoma" w:cs="Tahoma"/>
          <w:b/>
          <w:i/>
          <w:sz w:val="18"/>
          <w:szCs w:val="18"/>
          <w:lang w:eastAsia="ar-SA"/>
        </w:rPr>
      </w:pPr>
    </w:p>
    <w:p w14:paraId="5420EF51" w14:textId="77777777" w:rsidR="00942BBB" w:rsidRPr="007207A9" w:rsidRDefault="00942BBB" w:rsidP="006E1146">
      <w:pPr>
        <w:keepLines/>
        <w:widowControl w:val="0"/>
        <w:tabs>
          <w:tab w:val="left" w:pos="567"/>
          <w:tab w:val="left" w:pos="851"/>
          <w:tab w:val="left" w:pos="993"/>
        </w:tabs>
        <w:jc w:val="both"/>
        <w:rPr>
          <w:rFonts w:ascii="Tahoma" w:hAnsi="Tahoma" w:cs="Tahoma"/>
          <w:b/>
          <w:i/>
          <w:sz w:val="18"/>
          <w:szCs w:val="18"/>
          <w:lang w:eastAsia="ar-SA"/>
        </w:rPr>
      </w:pPr>
    </w:p>
    <w:p w14:paraId="0E89CE18" w14:textId="77777777" w:rsidR="00942BBB" w:rsidRPr="007207A9" w:rsidRDefault="00942BBB" w:rsidP="006E1146">
      <w:pPr>
        <w:keepLines/>
        <w:widowControl w:val="0"/>
        <w:tabs>
          <w:tab w:val="left" w:pos="567"/>
          <w:tab w:val="left" w:pos="851"/>
          <w:tab w:val="left" w:pos="993"/>
        </w:tabs>
        <w:jc w:val="both"/>
        <w:rPr>
          <w:rFonts w:ascii="Tahoma" w:hAnsi="Tahoma" w:cs="Tahoma"/>
          <w:b/>
          <w:i/>
          <w:sz w:val="18"/>
          <w:szCs w:val="18"/>
          <w:lang w:eastAsia="ar-SA"/>
        </w:rPr>
      </w:pPr>
    </w:p>
    <w:p w14:paraId="57B43620"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 xml:space="preserve">Opomba: </w:t>
      </w:r>
    </w:p>
    <w:p w14:paraId="378D4770" w14:textId="77777777" w:rsidR="00942BBB" w:rsidRPr="007207A9" w:rsidRDefault="00942BBB" w:rsidP="006E1146">
      <w:pPr>
        <w:keepLines/>
        <w:widowControl w:val="0"/>
        <w:jc w:val="both"/>
        <w:rPr>
          <w:rFonts w:ascii="Tahoma" w:hAnsi="Tahoma" w:cs="Tahoma"/>
          <w:i/>
          <w:sz w:val="18"/>
        </w:rPr>
      </w:pPr>
      <w:r w:rsidRPr="007207A9">
        <w:rPr>
          <w:rFonts w:ascii="Tahoma" w:hAnsi="Tahoma" w:cs="Tahoma"/>
          <w:i/>
          <w:sz w:val="18"/>
        </w:rPr>
        <w:t>Prilogo je potrebno izpolniti, v kolikor ponudnik uporabi zmogljivost drugih subjektov za izvedbo javnega naročila.</w:t>
      </w:r>
    </w:p>
    <w:p w14:paraId="41FA570C" w14:textId="77777777" w:rsidR="00942BBB" w:rsidRPr="007207A9" w:rsidRDefault="00942BBB" w:rsidP="006E1146">
      <w:pPr>
        <w:keepLines/>
        <w:widowControl w:val="0"/>
        <w:tabs>
          <w:tab w:val="left" w:pos="567"/>
          <w:tab w:val="left" w:pos="851"/>
          <w:tab w:val="left" w:pos="993"/>
        </w:tabs>
        <w:jc w:val="both"/>
        <w:rPr>
          <w:rFonts w:ascii="Tahoma" w:hAnsi="Tahoma" w:cs="Tahoma"/>
          <w:b/>
          <w:i/>
          <w:sz w:val="22"/>
          <w:szCs w:val="18"/>
          <w:lang w:eastAsia="ar-SA"/>
        </w:rPr>
      </w:pPr>
    </w:p>
    <w:p w14:paraId="3BEA4C83" w14:textId="77777777" w:rsidR="00942BBB" w:rsidRPr="007207A9" w:rsidRDefault="00942BBB" w:rsidP="006E1146">
      <w:pPr>
        <w:keepLines/>
        <w:widowControl w:val="0"/>
        <w:jc w:val="both"/>
        <w:rPr>
          <w:rFonts w:ascii="Tahoma" w:hAnsi="Tahoma" w:cs="Tahoma"/>
          <w:b/>
          <w:i/>
          <w:sz w:val="18"/>
          <w:szCs w:val="18"/>
          <w:u w:val="single"/>
        </w:rPr>
      </w:pPr>
      <w:r w:rsidRPr="007207A9">
        <w:rPr>
          <w:rFonts w:ascii="Tahoma" w:hAnsi="Tahoma" w:cs="Tahoma"/>
          <w:b/>
          <w:i/>
          <w:sz w:val="18"/>
          <w:szCs w:val="18"/>
          <w:u w:val="single"/>
        </w:rPr>
        <w:t xml:space="preserve">Navodilo: </w:t>
      </w:r>
    </w:p>
    <w:p w14:paraId="26861FAC" w14:textId="77777777" w:rsidR="00942BBB" w:rsidRPr="007207A9" w:rsidRDefault="00942BBB" w:rsidP="006E1146">
      <w:pPr>
        <w:keepLines/>
        <w:widowControl w:val="0"/>
        <w:jc w:val="both"/>
        <w:rPr>
          <w:rFonts w:ascii="Tahoma" w:hAnsi="Tahoma" w:cs="Tahoma"/>
          <w:i/>
          <w:sz w:val="18"/>
        </w:rPr>
      </w:pPr>
      <w:r w:rsidRPr="007207A9">
        <w:rPr>
          <w:rFonts w:ascii="Tahoma" w:hAnsi="Tahoma" w:cs="Tahoma"/>
          <w:i/>
          <w:sz w:val="18"/>
        </w:rPr>
        <w:t>Obrazec se po potrebi kopira!</w:t>
      </w:r>
    </w:p>
    <w:p w14:paraId="0279DA69" w14:textId="77777777" w:rsidR="00942BBB" w:rsidRPr="007207A9" w:rsidRDefault="00942BBB" w:rsidP="006E1146">
      <w:pPr>
        <w:keepLines/>
        <w:widowControl w:val="0"/>
        <w:rPr>
          <w:b/>
        </w:rPr>
      </w:pPr>
    </w:p>
    <w:p w14:paraId="17BCA837" w14:textId="7E117FA9" w:rsidR="00942BBB" w:rsidRPr="007207A9" w:rsidRDefault="00942BBB" w:rsidP="006E1146">
      <w:pPr>
        <w:keepLines/>
        <w:widowControl w:val="0"/>
        <w:rPr>
          <w:b/>
        </w:rPr>
      </w:pPr>
      <w:r w:rsidRPr="007207A9">
        <w:rPr>
          <w:rFonts w:ascii="Tahoma" w:hAnsi="Tahoma" w:cs="Tahoma"/>
          <w:i/>
          <w:sz w:val="18"/>
        </w:rPr>
        <w:t xml:space="preserve">Ponudnik </w:t>
      </w:r>
      <w:r w:rsidRPr="007207A9">
        <w:rPr>
          <w:rFonts w:ascii="Tahoma" w:hAnsi="Tahoma" w:cs="Tahoma"/>
          <w:i/>
          <w:sz w:val="18"/>
          <w:u w:val="single"/>
        </w:rPr>
        <w:t>obrazec</w:t>
      </w:r>
      <w:r w:rsidRPr="007207A9">
        <w:rPr>
          <w:rFonts w:ascii="Tahoma" w:hAnsi="Tahoma" w:cs="Tahoma"/>
          <w:b/>
          <w:i/>
          <w:sz w:val="18"/>
        </w:rPr>
        <w:t xml:space="preserve"> </w:t>
      </w:r>
      <w:r w:rsidRPr="007207A9">
        <w:rPr>
          <w:rFonts w:ascii="Tahoma" w:hAnsi="Tahoma" w:cs="Tahoma"/>
          <w:i/>
          <w:sz w:val="18"/>
        </w:rPr>
        <w:t>v okviru sistema e-JN</w:t>
      </w:r>
      <w:r w:rsidRPr="007207A9">
        <w:rPr>
          <w:rFonts w:ascii="Tahoma" w:hAnsi="Tahoma" w:cs="Tahoma"/>
          <w:b/>
          <w:i/>
          <w:sz w:val="18"/>
        </w:rPr>
        <w:t xml:space="preserve"> </w:t>
      </w:r>
      <w:r w:rsidRPr="007207A9">
        <w:rPr>
          <w:rFonts w:ascii="Tahoma" w:hAnsi="Tahoma" w:cs="Tahoma"/>
          <w:b/>
          <w:i/>
          <w:sz w:val="18"/>
          <w:u w:val="single"/>
        </w:rPr>
        <w:t xml:space="preserve">naloži v </w:t>
      </w:r>
      <w:r w:rsidR="00B8642C" w:rsidRPr="007207A9">
        <w:rPr>
          <w:rFonts w:ascii="Tahoma" w:hAnsi="Tahoma" w:cs="Tahoma"/>
          <w:b/>
          <w:i/>
          <w:sz w:val="18"/>
          <w:u w:val="single"/>
        </w:rPr>
        <w:t>Razdelek »DOKUMENTI«, del »Ostale priloge</w:t>
      </w:r>
      <w:r w:rsidRPr="007207A9">
        <w:rPr>
          <w:rFonts w:ascii="Tahoma" w:hAnsi="Tahoma" w:cs="Tahoma"/>
          <w:b/>
          <w:i/>
          <w:sz w:val="18"/>
          <w:u w:val="single"/>
        </w:rPr>
        <w:t>«!!!</w:t>
      </w:r>
    </w:p>
    <w:p w14:paraId="3B8E170E" w14:textId="77F39BD3" w:rsidR="00553447" w:rsidRPr="007207A9" w:rsidRDefault="00553447" w:rsidP="006E1146">
      <w:pPr>
        <w:keepLines/>
        <w:widowControl w:val="0"/>
      </w:pPr>
    </w:p>
    <w:p w14:paraId="66142578" w14:textId="0FCA2F74" w:rsidR="0087546C" w:rsidRPr="007207A9" w:rsidRDefault="0087546C" w:rsidP="006E1146">
      <w:pPr>
        <w:keepLines/>
        <w:widowControl w:val="0"/>
      </w:pPr>
    </w:p>
    <w:p w14:paraId="68F55FB6" w14:textId="2A437001" w:rsidR="003952C0" w:rsidRPr="007207A9" w:rsidRDefault="003952C0" w:rsidP="006E1146">
      <w:pPr>
        <w:keepLines/>
        <w:widowControl w:val="0"/>
      </w:pPr>
      <w:r w:rsidRPr="007207A9">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952C0" w:rsidRPr="007207A9" w14:paraId="5CD91B65" w14:textId="77777777" w:rsidTr="004F635D">
        <w:tc>
          <w:tcPr>
            <w:tcW w:w="600" w:type="dxa"/>
            <w:tcBorders>
              <w:top w:val="single" w:sz="4" w:space="0" w:color="auto"/>
              <w:left w:val="single" w:sz="4" w:space="0" w:color="auto"/>
              <w:bottom w:val="single" w:sz="4" w:space="0" w:color="auto"/>
              <w:right w:val="nil"/>
            </w:tcBorders>
          </w:tcPr>
          <w:p w14:paraId="34650A86" w14:textId="77777777" w:rsidR="003952C0" w:rsidRPr="007207A9" w:rsidRDefault="003952C0" w:rsidP="006E1146">
            <w:pPr>
              <w:keepLines/>
              <w:widowControl w:val="0"/>
              <w:jc w:val="right"/>
              <w:rPr>
                <w:rFonts w:ascii="Tahoma" w:hAnsi="Tahoma" w:cs="Tahoma"/>
              </w:rPr>
            </w:pPr>
            <w:r w:rsidRPr="007207A9">
              <w:lastRenderedPageBreak/>
              <w:br w:type="page"/>
            </w:r>
            <w:r w:rsidRPr="007207A9">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3517ACB" w14:textId="77777777" w:rsidR="003952C0" w:rsidRPr="007207A9" w:rsidRDefault="003952C0" w:rsidP="006E1146">
            <w:pPr>
              <w:keepLines/>
              <w:widowControl w:val="0"/>
              <w:rPr>
                <w:rFonts w:ascii="Tahoma" w:hAnsi="Tahoma" w:cs="Tahoma"/>
              </w:rPr>
            </w:pPr>
            <w:r w:rsidRPr="007207A9">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07E0757F" w14:textId="77777777" w:rsidR="003952C0" w:rsidRPr="007207A9" w:rsidRDefault="003952C0" w:rsidP="006E1146">
            <w:pPr>
              <w:keepLines/>
              <w:widowControl w:val="0"/>
              <w:jc w:val="right"/>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9084202" w14:textId="77777777" w:rsidR="003952C0" w:rsidRPr="007207A9" w:rsidRDefault="003952C0" w:rsidP="006E1146">
            <w:pPr>
              <w:keepLines/>
              <w:widowControl w:val="0"/>
              <w:rPr>
                <w:rFonts w:ascii="Tahoma" w:hAnsi="Tahoma" w:cs="Tahoma"/>
                <w:b/>
                <w:i/>
              </w:rPr>
            </w:pPr>
            <w:r w:rsidRPr="007207A9">
              <w:rPr>
                <w:rFonts w:ascii="Tahoma" w:hAnsi="Tahoma" w:cs="Tahoma"/>
                <w:b/>
                <w:i/>
              </w:rPr>
              <w:t>7</w:t>
            </w:r>
          </w:p>
        </w:tc>
      </w:tr>
    </w:tbl>
    <w:p w14:paraId="0FFCD546" w14:textId="77777777" w:rsidR="003952C0" w:rsidRPr="007207A9" w:rsidRDefault="003952C0" w:rsidP="006E1146">
      <w:pPr>
        <w:keepLines/>
        <w:widowControl w:val="0"/>
        <w:jc w:val="both"/>
        <w:rPr>
          <w:rFonts w:ascii="Tahoma" w:hAnsi="Tahoma" w:cs="Tahoma"/>
          <w:sz w:val="16"/>
        </w:rPr>
      </w:pPr>
    </w:p>
    <w:p w14:paraId="27CEAEA4" w14:textId="77777777" w:rsidR="0027630B" w:rsidRPr="007207A9" w:rsidRDefault="0027630B" w:rsidP="006E1146">
      <w:pPr>
        <w:keepLines/>
        <w:widowControl w:val="0"/>
        <w:spacing w:before="120"/>
        <w:jc w:val="right"/>
        <w:rPr>
          <w:rFonts w:ascii="Tahoma" w:hAnsi="Tahoma" w:cs="Tahoma"/>
          <w:i/>
          <w:sz w:val="16"/>
          <w:szCs w:val="16"/>
        </w:rPr>
      </w:pPr>
      <w:r w:rsidRPr="007207A9">
        <w:rPr>
          <w:rFonts w:ascii="Tahoma" w:hAnsi="Tahoma" w:cs="Tahoma"/>
          <w:i/>
          <w:sz w:val="16"/>
          <w:szCs w:val="16"/>
        </w:rPr>
        <w:t>….……/………</w:t>
      </w:r>
    </w:p>
    <w:p w14:paraId="3F0E9063" w14:textId="77777777" w:rsidR="0027630B" w:rsidRPr="007207A9" w:rsidRDefault="0027630B" w:rsidP="006E1146">
      <w:pPr>
        <w:keepLines/>
        <w:widowControl w:val="0"/>
        <w:jc w:val="right"/>
        <w:rPr>
          <w:rFonts w:ascii="Tahoma" w:hAnsi="Tahoma" w:cs="Tahoma"/>
          <w:i/>
          <w:sz w:val="16"/>
          <w:szCs w:val="16"/>
        </w:rPr>
      </w:pPr>
      <w:r w:rsidRPr="007207A9">
        <w:rPr>
          <w:rFonts w:ascii="Tahoma" w:hAnsi="Tahoma" w:cs="Tahoma"/>
          <w:i/>
          <w:sz w:val="16"/>
          <w:szCs w:val="16"/>
        </w:rPr>
        <w:t>(št. izvoda / št. vseh izvodov)</w:t>
      </w:r>
    </w:p>
    <w:p w14:paraId="2CC5F265" w14:textId="77777777" w:rsidR="0027630B" w:rsidRPr="007207A9" w:rsidRDefault="0027630B" w:rsidP="006E1146">
      <w:pPr>
        <w:keepLines/>
        <w:widowControl w:val="0"/>
        <w:jc w:val="right"/>
        <w:rPr>
          <w:rFonts w:ascii="Tahoma" w:hAnsi="Tahoma" w:cs="Tahoma"/>
          <w:b/>
          <w:i/>
          <w:sz w:val="24"/>
        </w:rPr>
      </w:pPr>
    </w:p>
    <w:p w14:paraId="40F0CAA8" w14:textId="77777777" w:rsidR="0027630B" w:rsidRPr="007207A9" w:rsidRDefault="0027630B" w:rsidP="006E1146">
      <w:pPr>
        <w:keepLines/>
        <w:widowControl w:val="0"/>
        <w:tabs>
          <w:tab w:val="left" w:pos="0"/>
        </w:tabs>
        <w:jc w:val="center"/>
        <w:rPr>
          <w:rFonts w:ascii="Tahoma" w:hAnsi="Tahoma" w:cs="Tahoma"/>
          <w:b/>
          <w:sz w:val="22"/>
        </w:rPr>
      </w:pPr>
      <w:r w:rsidRPr="007207A9">
        <w:rPr>
          <w:rFonts w:ascii="Tahoma" w:hAnsi="Tahoma" w:cs="Tahoma"/>
          <w:b/>
          <w:sz w:val="22"/>
        </w:rPr>
        <w:t>Seznam referenčnih del oziroma uspešno izvedenih poslov ponudnika</w:t>
      </w:r>
    </w:p>
    <w:p w14:paraId="709B712F" w14:textId="77777777" w:rsidR="0027630B" w:rsidRPr="007207A9" w:rsidRDefault="0027630B" w:rsidP="006E1146">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27630B" w:rsidRPr="007207A9" w14:paraId="0C752246" w14:textId="77777777" w:rsidTr="004F635D">
        <w:trPr>
          <w:trHeight w:val="482"/>
        </w:trPr>
        <w:tc>
          <w:tcPr>
            <w:tcW w:w="496" w:type="dxa"/>
            <w:tcBorders>
              <w:top w:val="single" w:sz="2" w:space="0" w:color="auto"/>
              <w:left w:val="single" w:sz="2" w:space="0" w:color="auto"/>
              <w:bottom w:val="single" w:sz="12" w:space="0" w:color="auto"/>
              <w:right w:val="single" w:sz="2" w:space="0" w:color="auto"/>
            </w:tcBorders>
            <w:hideMark/>
          </w:tcPr>
          <w:p w14:paraId="16521655" w14:textId="77777777" w:rsidR="0027630B" w:rsidRPr="007207A9" w:rsidRDefault="0027630B" w:rsidP="006E1146">
            <w:pPr>
              <w:keepLines/>
              <w:widowControl w:val="0"/>
              <w:tabs>
                <w:tab w:val="left" w:pos="567"/>
                <w:tab w:val="num" w:pos="851"/>
                <w:tab w:val="left" w:pos="993"/>
              </w:tabs>
              <w:jc w:val="center"/>
              <w:rPr>
                <w:rFonts w:ascii="Tahoma" w:hAnsi="Tahoma" w:cs="Tahoma"/>
                <w:sz w:val="18"/>
              </w:rPr>
            </w:pPr>
            <w:proofErr w:type="spellStart"/>
            <w:r w:rsidRPr="007207A9">
              <w:rPr>
                <w:rFonts w:ascii="Tahoma" w:hAnsi="Tahoma" w:cs="Tahoma"/>
                <w:sz w:val="18"/>
              </w:rPr>
              <w:t>Zap</w:t>
            </w:r>
            <w:proofErr w:type="spellEnd"/>
            <w:r w:rsidRPr="007207A9">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662F70E6" w14:textId="77777777" w:rsidR="0027630B" w:rsidRPr="007207A9" w:rsidRDefault="0027630B" w:rsidP="006E1146">
            <w:pPr>
              <w:keepLines/>
              <w:widowControl w:val="0"/>
              <w:tabs>
                <w:tab w:val="left" w:pos="567"/>
                <w:tab w:val="num" w:pos="851"/>
                <w:tab w:val="left" w:pos="993"/>
              </w:tabs>
              <w:jc w:val="center"/>
              <w:rPr>
                <w:rFonts w:ascii="Tahoma" w:hAnsi="Tahoma" w:cs="Tahoma"/>
                <w:sz w:val="18"/>
              </w:rPr>
            </w:pPr>
            <w:r w:rsidRPr="007207A9">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450B2655" w14:textId="77777777" w:rsidR="0027630B" w:rsidRPr="007207A9" w:rsidRDefault="0027630B" w:rsidP="006E1146">
            <w:pPr>
              <w:keepLines/>
              <w:widowControl w:val="0"/>
              <w:tabs>
                <w:tab w:val="left" w:pos="567"/>
                <w:tab w:val="num" w:pos="851"/>
                <w:tab w:val="left" w:pos="993"/>
              </w:tabs>
              <w:jc w:val="center"/>
              <w:rPr>
                <w:rFonts w:ascii="Tahoma" w:hAnsi="Tahoma" w:cs="Tahoma"/>
                <w:sz w:val="18"/>
              </w:rPr>
            </w:pPr>
            <w:r w:rsidRPr="007207A9">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57CA719B" w14:textId="77777777" w:rsidR="0027630B" w:rsidRPr="007207A9" w:rsidRDefault="0027630B" w:rsidP="006E1146">
            <w:pPr>
              <w:keepLines/>
              <w:widowControl w:val="0"/>
              <w:tabs>
                <w:tab w:val="left" w:pos="567"/>
                <w:tab w:val="num" w:pos="851"/>
                <w:tab w:val="left" w:pos="993"/>
              </w:tabs>
              <w:jc w:val="center"/>
              <w:rPr>
                <w:rFonts w:ascii="Tahoma" w:hAnsi="Tahoma" w:cs="Tahoma"/>
                <w:sz w:val="18"/>
              </w:rPr>
            </w:pPr>
            <w:r w:rsidRPr="007207A9">
              <w:rPr>
                <w:rFonts w:ascii="Tahoma" w:hAnsi="Tahoma" w:cs="Tahoma"/>
                <w:sz w:val="18"/>
              </w:rPr>
              <w:t xml:space="preserve">Predmet reference – </w:t>
            </w:r>
            <w:r w:rsidRPr="007207A9">
              <w:rPr>
                <w:rFonts w:ascii="Tahoma" w:hAnsi="Tahoma" w:cs="Tahoma"/>
                <w:sz w:val="16"/>
              </w:rPr>
              <w:t>izvedene storitve/dobave</w:t>
            </w:r>
          </w:p>
        </w:tc>
      </w:tr>
      <w:tr w:rsidR="0027630B" w:rsidRPr="007207A9" w14:paraId="28010F5D" w14:textId="77777777" w:rsidTr="004F635D">
        <w:trPr>
          <w:trHeight w:val="780"/>
        </w:trPr>
        <w:tc>
          <w:tcPr>
            <w:tcW w:w="496" w:type="dxa"/>
            <w:tcBorders>
              <w:top w:val="nil"/>
              <w:left w:val="single" w:sz="4" w:space="0" w:color="auto"/>
              <w:bottom w:val="single" w:sz="4" w:space="0" w:color="auto"/>
              <w:right w:val="single" w:sz="4" w:space="0" w:color="auto"/>
            </w:tcBorders>
            <w:vAlign w:val="center"/>
            <w:hideMark/>
          </w:tcPr>
          <w:p w14:paraId="04B09E8A"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06BED613"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62274462"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p>
          <w:p w14:paraId="17774742"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55F578C8" w14:textId="77777777" w:rsidR="0027630B" w:rsidRPr="007207A9" w:rsidRDefault="0027630B" w:rsidP="006E1146">
            <w:pPr>
              <w:keepLines/>
              <w:widowControl w:val="0"/>
              <w:tabs>
                <w:tab w:val="left" w:pos="567"/>
                <w:tab w:val="num" w:pos="851"/>
                <w:tab w:val="left" w:pos="993"/>
              </w:tabs>
              <w:rPr>
                <w:rFonts w:ascii="Tahoma" w:hAnsi="Tahoma" w:cs="Tahoma"/>
              </w:rPr>
            </w:pPr>
          </w:p>
          <w:p w14:paraId="45276746" w14:textId="77777777" w:rsidR="0027630B" w:rsidRPr="007207A9" w:rsidRDefault="0027630B" w:rsidP="006E1146">
            <w:pPr>
              <w:keepLines/>
              <w:widowControl w:val="0"/>
              <w:tabs>
                <w:tab w:val="left" w:pos="567"/>
                <w:tab w:val="num" w:pos="851"/>
                <w:tab w:val="left" w:pos="993"/>
              </w:tabs>
              <w:rPr>
                <w:rFonts w:ascii="Tahoma" w:hAnsi="Tahoma" w:cs="Tahoma"/>
              </w:rPr>
            </w:pPr>
          </w:p>
          <w:p w14:paraId="13B1C15F" w14:textId="77777777" w:rsidR="0027630B" w:rsidRPr="007207A9" w:rsidRDefault="0027630B" w:rsidP="006E1146">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2554244B" w14:textId="77777777" w:rsidR="0027630B" w:rsidRPr="007207A9" w:rsidRDefault="0027630B" w:rsidP="006E1146">
            <w:pPr>
              <w:keepLines/>
              <w:widowControl w:val="0"/>
              <w:tabs>
                <w:tab w:val="left" w:pos="567"/>
                <w:tab w:val="num" w:pos="851"/>
                <w:tab w:val="left" w:pos="993"/>
              </w:tabs>
              <w:rPr>
                <w:rFonts w:ascii="Tahoma" w:hAnsi="Tahoma" w:cs="Tahoma"/>
              </w:rPr>
            </w:pPr>
          </w:p>
        </w:tc>
      </w:tr>
      <w:tr w:rsidR="0027630B" w:rsidRPr="007207A9" w14:paraId="13505069"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BB72C84"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D33939A"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4EB25801"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p>
          <w:p w14:paraId="2AE70F22"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D3C4CFC" w14:textId="77777777" w:rsidR="0027630B" w:rsidRPr="007207A9" w:rsidRDefault="0027630B" w:rsidP="006E1146">
            <w:pPr>
              <w:keepLines/>
              <w:widowControl w:val="0"/>
              <w:tabs>
                <w:tab w:val="left" w:pos="567"/>
                <w:tab w:val="num" w:pos="851"/>
                <w:tab w:val="left" w:pos="993"/>
              </w:tabs>
              <w:rPr>
                <w:rFonts w:ascii="Tahoma" w:hAnsi="Tahoma" w:cs="Tahoma"/>
              </w:rPr>
            </w:pPr>
          </w:p>
          <w:p w14:paraId="0D626440" w14:textId="77777777" w:rsidR="0027630B" w:rsidRPr="007207A9" w:rsidRDefault="0027630B" w:rsidP="006E1146">
            <w:pPr>
              <w:keepLines/>
              <w:widowControl w:val="0"/>
              <w:tabs>
                <w:tab w:val="left" w:pos="567"/>
                <w:tab w:val="num" w:pos="851"/>
                <w:tab w:val="left" w:pos="993"/>
              </w:tabs>
              <w:rPr>
                <w:rFonts w:ascii="Tahoma" w:hAnsi="Tahoma" w:cs="Tahoma"/>
              </w:rPr>
            </w:pPr>
          </w:p>
          <w:p w14:paraId="12AC92BE" w14:textId="77777777" w:rsidR="0027630B" w:rsidRPr="007207A9" w:rsidRDefault="0027630B" w:rsidP="006E114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1862BF0" w14:textId="77777777" w:rsidR="0027630B" w:rsidRPr="007207A9" w:rsidRDefault="0027630B" w:rsidP="006E1146">
            <w:pPr>
              <w:keepLines/>
              <w:widowControl w:val="0"/>
              <w:tabs>
                <w:tab w:val="left" w:pos="567"/>
                <w:tab w:val="num" w:pos="851"/>
                <w:tab w:val="left" w:pos="993"/>
              </w:tabs>
              <w:rPr>
                <w:rFonts w:ascii="Tahoma" w:hAnsi="Tahoma" w:cs="Tahoma"/>
              </w:rPr>
            </w:pPr>
          </w:p>
        </w:tc>
      </w:tr>
      <w:tr w:rsidR="0027630B" w:rsidRPr="007207A9" w14:paraId="44D62DB7"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B2984CC"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52D82B03"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49F6EA51"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p>
          <w:p w14:paraId="20880DE1"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E892C29" w14:textId="77777777" w:rsidR="0027630B" w:rsidRPr="007207A9" w:rsidRDefault="0027630B" w:rsidP="006E1146">
            <w:pPr>
              <w:keepLines/>
              <w:widowControl w:val="0"/>
              <w:tabs>
                <w:tab w:val="left" w:pos="567"/>
                <w:tab w:val="num" w:pos="851"/>
                <w:tab w:val="left" w:pos="993"/>
              </w:tabs>
              <w:rPr>
                <w:rFonts w:ascii="Tahoma" w:hAnsi="Tahoma" w:cs="Tahoma"/>
              </w:rPr>
            </w:pPr>
          </w:p>
          <w:p w14:paraId="0F6FD5F2" w14:textId="77777777" w:rsidR="0027630B" w:rsidRPr="007207A9" w:rsidRDefault="0027630B" w:rsidP="006E1146">
            <w:pPr>
              <w:keepLines/>
              <w:widowControl w:val="0"/>
              <w:tabs>
                <w:tab w:val="left" w:pos="567"/>
                <w:tab w:val="num" w:pos="851"/>
                <w:tab w:val="left" w:pos="993"/>
              </w:tabs>
              <w:rPr>
                <w:rFonts w:ascii="Tahoma" w:hAnsi="Tahoma" w:cs="Tahoma"/>
              </w:rPr>
            </w:pPr>
          </w:p>
          <w:p w14:paraId="506F6F78" w14:textId="77777777" w:rsidR="0027630B" w:rsidRPr="007207A9" w:rsidRDefault="0027630B" w:rsidP="006E114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E141E2B" w14:textId="77777777" w:rsidR="0027630B" w:rsidRPr="007207A9" w:rsidRDefault="0027630B" w:rsidP="006E1146">
            <w:pPr>
              <w:keepLines/>
              <w:widowControl w:val="0"/>
              <w:tabs>
                <w:tab w:val="left" w:pos="567"/>
                <w:tab w:val="num" w:pos="851"/>
                <w:tab w:val="left" w:pos="993"/>
              </w:tabs>
              <w:rPr>
                <w:rFonts w:ascii="Tahoma" w:hAnsi="Tahoma" w:cs="Tahoma"/>
              </w:rPr>
            </w:pPr>
          </w:p>
        </w:tc>
      </w:tr>
      <w:tr w:rsidR="0027630B" w:rsidRPr="007207A9" w14:paraId="75B69B85"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7A49401"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2FCED1FE"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2C5AB8C5"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p>
          <w:p w14:paraId="2F6F1996"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43555ED" w14:textId="77777777" w:rsidR="0027630B" w:rsidRPr="007207A9" w:rsidRDefault="0027630B" w:rsidP="006E1146">
            <w:pPr>
              <w:keepLines/>
              <w:widowControl w:val="0"/>
              <w:tabs>
                <w:tab w:val="left" w:pos="567"/>
                <w:tab w:val="num" w:pos="851"/>
                <w:tab w:val="left" w:pos="993"/>
              </w:tabs>
              <w:rPr>
                <w:rFonts w:ascii="Tahoma" w:hAnsi="Tahoma" w:cs="Tahoma"/>
              </w:rPr>
            </w:pPr>
          </w:p>
          <w:p w14:paraId="1D2E350C" w14:textId="77777777" w:rsidR="0027630B" w:rsidRPr="007207A9" w:rsidRDefault="0027630B" w:rsidP="006E1146">
            <w:pPr>
              <w:keepLines/>
              <w:widowControl w:val="0"/>
              <w:tabs>
                <w:tab w:val="left" w:pos="567"/>
                <w:tab w:val="num" w:pos="851"/>
                <w:tab w:val="left" w:pos="993"/>
              </w:tabs>
              <w:rPr>
                <w:rFonts w:ascii="Tahoma" w:hAnsi="Tahoma" w:cs="Tahoma"/>
              </w:rPr>
            </w:pPr>
          </w:p>
          <w:p w14:paraId="10B5DFEF" w14:textId="77777777" w:rsidR="0027630B" w:rsidRPr="007207A9" w:rsidRDefault="0027630B" w:rsidP="006E114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C5C8DBF" w14:textId="77777777" w:rsidR="0027630B" w:rsidRPr="007207A9" w:rsidRDefault="0027630B" w:rsidP="006E1146">
            <w:pPr>
              <w:keepLines/>
              <w:widowControl w:val="0"/>
              <w:tabs>
                <w:tab w:val="left" w:pos="567"/>
                <w:tab w:val="num" w:pos="851"/>
                <w:tab w:val="left" w:pos="993"/>
              </w:tabs>
              <w:rPr>
                <w:rFonts w:ascii="Tahoma" w:hAnsi="Tahoma" w:cs="Tahoma"/>
              </w:rPr>
            </w:pPr>
          </w:p>
        </w:tc>
      </w:tr>
      <w:tr w:rsidR="0027630B" w:rsidRPr="007207A9" w14:paraId="35213406"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97933ED"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39C9F99E"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1479F93E"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p>
          <w:p w14:paraId="265B8702"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0571625" w14:textId="77777777" w:rsidR="0027630B" w:rsidRPr="007207A9" w:rsidRDefault="0027630B" w:rsidP="006E1146">
            <w:pPr>
              <w:keepLines/>
              <w:widowControl w:val="0"/>
              <w:tabs>
                <w:tab w:val="left" w:pos="567"/>
                <w:tab w:val="num" w:pos="851"/>
                <w:tab w:val="left" w:pos="993"/>
              </w:tabs>
              <w:rPr>
                <w:rFonts w:ascii="Tahoma" w:hAnsi="Tahoma" w:cs="Tahoma"/>
              </w:rPr>
            </w:pPr>
          </w:p>
          <w:p w14:paraId="47F948AE" w14:textId="77777777" w:rsidR="0027630B" w:rsidRPr="007207A9" w:rsidRDefault="0027630B" w:rsidP="006E1146">
            <w:pPr>
              <w:keepLines/>
              <w:widowControl w:val="0"/>
              <w:tabs>
                <w:tab w:val="left" w:pos="567"/>
                <w:tab w:val="num" w:pos="851"/>
                <w:tab w:val="left" w:pos="993"/>
              </w:tabs>
              <w:rPr>
                <w:rFonts w:ascii="Tahoma" w:hAnsi="Tahoma" w:cs="Tahoma"/>
              </w:rPr>
            </w:pPr>
          </w:p>
          <w:p w14:paraId="416620BD" w14:textId="77777777" w:rsidR="0027630B" w:rsidRPr="007207A9" w:rsidRDefault="0027630B" w:rsidP="006E114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602D139" w14:textId="77777777" w:rsidR="0027630B" w:rsidRPr="007207A9" w:rsidRDefault="0027630B" w:rsidP="006E1146">
            <w:pPr>
              <w:keepLines/>
              <w:widowControl w:val="0"/>
              <w:tabs>
                <w:tab w:val="left" w:pos="567"/>
                <w:tab w:val="num" w:pos="851"/>
                <w:tab w:val="left" w:pos="993"/>
              </w:tabs>
              <w:rPr>
                <w:rFonts w:ascii="Tahoma" w:hAnsi="Tahoma" w:cs="Tahoma"/>
              </w:rPr>
            </w:pPr>
          </w:p>
        </w:tc>
      </w:tr>
      <w:tr w:rsidR="0027630B" w:rsidRPr="007207A9" w14:paraId="1F7F5E7C"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5BC4DDD" w14:textId="51799FC7" w:rsidR="0027630B" w:rsidRPr="007207A9" w:rsidRDefault="007A6530"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3403E86F"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14F8B94D"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p>
          <w:p w14:paraId="24E983AF" w14:textId="77777777" w:rsidR="0027630B" w:rsidRPr="007207A9" w:rsidRDefault="0027630B" w:rsidP="006E1146">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D6D99B5" w14:textId="77777777" w:rsidR="0027630B" w:rsidRPr="007207A9" w:rsidRDefault="0027630B" w:rsidP="006E114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0AE7305" w14:textId="77777777" w:rsidR="0027630B" w:rsidRPr="007207A9" w:rsidRDefault="0027630B" w:rsidP="006E1146">
            <w:pPr>
              <w:keepLines/>
              <w:widowControl w:val="0"/>
              <w:tabs>
                <w:tab w:val="left" w:pos="567"/>
                <w:tab w:val="num" w:pos="851"/>
                <w:tab w:val="left" w:pos="993"/>
              </w:tabs>
              <w:rPr>
                <w:rFonts w:ascii="Tahoma" w:hAnsi="Tahoma" w:cs="Tahoma"/>
              </w:rPr>
            </w:pPr>
          </w:p>
        </w:tc>
      </w:tr>
    </w:tbl>
    <w:p w14:paraId="74588273" w14:textId="77777777" w:rsidR="0027630B" w:rsidRPr="007207A9" w:rsidRDefault="0027630B" w:rsidP="006E1146">
      <w:pPr>
        <w:keepLines/>
        <w:widowControl w:val="0"/>
        <w:jc w:val="both"/>
        <w:rPr>
          <w:rFonts w:ascii="Tahoma" w:hAnsi="Tahoma" w:cs="Tahoma"/>
          <w:sz w:val="18"/>
          <w:szCs w:val="18"/>
        </w:rPr>
      </w:pPr>
    </w:p>
    <w:p w14:paraId="029179F4" w14:textId="77777777" w:rsidR="0027630B" w:rsidRPr="007207A9" w:rsidRDefault="0027630B" w:rsidP="006E1146">
      <w:pPr>
        <w:keepLines/>
        <w:widowControl w:val="0"/>
        <w:jc w:val="both"/>
        <w:rPr>
          <w:rFonts w:ascii="Tahoma" w:hAnsi="Tahoma" w:cs="Tahoma"/>
          <w:sz w:val="18"/>
          <w:szCs w:val="18"/>
        </w:rPr>
      </w:pPr>
      <w:r w:rsidRPr="007207A9">
        <w:rPr>
          <w:rFonts w:ascii="Tahoma" w:hAnsi="Tahoma" w:cs="Tahoma"/>
          <w:sz w:val="18"/>
          <w:szCs w:val="18"/>
        </w:rPr>
        <w:t>Opomba: Ponudniki naj navedejo samo dela, s katerimi dokazujejo reference.</w:t>
      </w:r>
    </w:p>
    <w:p w14:paraId="22004901" w14:textId="77777777" w:rsidR="0027630B" w:rsidRPr="007207A9" w:rsidRDefault="0027630B" w:rsidP="006E1146">
      <w:pPr>
        <w:keepLines/>
        <w:widowControl w:val="0"/>
        <w:contextualSpacing/>
        <w:rPr>
          <w:rFonts w:ascii="Tahoma" w:hAnsi="Tahoma" w:cs="Tahoma"/>
        </w:rPr>
      </w:pPr>
    </w:p>
    <w:p w14:paraId="7FFD6A27" w14:textId="77777777" w:rsidR="0027630B" w:rsidRPr="007207A9" w:rsidRDefault="0027630B" w:rsidP="006E1146">
      <w:pPr>
        <w:keepLines/>
        <w:widowControl w:val="0"/>
        <w:contextualSpacing/>
        <w:rPr>
          <w:rFonts w:ascii="Tahoma" w:hAnsi="Tahoma" w:cs="Tahoma"/>
        </w:rPr>
      </w:pPr>
    </w:p>
    <w:p w14:paraId="37DE5341" w14:textId="77777777" w:rsidR="0027630B" w:rsidRPr="007207A9" w:rsidRDefault="0027630B" w:rsidP="006E1146">
      <w:pPr>
        <w:keepLines/>
        <w:widowControl w:val="0"/>
        <w:rPr>
          <w:rFonts w:ascii="Tahoma" w:hAnsi="Tahoma" w:cs="Tahoma"/>
        </w:rPr>
      </w:pPr>
      <w:r w:rsidRPr="007207A9">
        <w:rPr>
          <w:rFonts w:ascii="Tahoma" w:hAnsi="Tahoma" w:cs="Tahoma"/>
        </w:rPr>
        <w:t xml:space="preserve">__________________________________                 </w:t>
      </w:r>
      <w:r w:rsidRPr="007207A9">
        <w:rPr>
          <w:rFonts w:ascii="Tahoma" w:hAnsi="Tahoma" w:cs="Tahoma"/>
          <w:sz w:val="18"/>
        </w:rPr>
        <w:t xml:space="preserve">Žig </w:t>
      </w:r>
      <w:r w:rsidRPr="007207A9">
        <w:rPr>
          <w:rFonts w:ascii="Tahoma" w:hAnsi="Tahoma" w:cs="Tahoma"/>
        </w:rPr>
        <w:t xml:space="preserve">                              _______________</w:t>
      </w:r>
    </w:p>
    <w:p w14:paraId="672CAC78" w14:textId="77777777" w:rsidR="0027630B" w:rsidRPr="007207A9" w:rsidRDefault="0027630B" w:rsidP="006E1146">
      <w:pPr>
        <w:keepLines/>
        <w:widowControl w:val="0"/>
        <w:rPr>
          <w:rFonts w:ascii="Tahoma" w:hAnsi="Tahoma" w:cs="Tahoma"/>
          <w:sz w:val="18"/>
        </w:rPr>
      </w:pPr>
      <w:r w:rsidRPr="007207A9">
        <w:rPr>
          <w:rFonts w:ascii="Tahoma" w:hAnsi="Tahoma" w:cs="Tahoma"/>
          <w:sz w:val="18"/>
        </w:rPr>
        <w:t xml:space="preserve">       (podpis odgovorne osebe)                                                                              </w:t>
      </w:r>
      <w:r w:rsidRPr="007207A9">
        <w:rPr>
          <w:rFonts w:ascii="Tahoma" w:hAnsi="Tahoma" w:cs="Tahoma"/>
          <w:sz w:val="18"/>
        </w:rPr>
        <w:tab/>
        <w:t xml:space="preserve"> (kraj in datum) </w:t>
      </w:r>
    </w:p>
    <w:p w14:paraId="37E158DA" w14:textId="77777777" w:rsidR="0027630B" w:rsidRPr="007207A9" w:rsidRDefault="0027630B" w:rsidP="006E1146">
      <w:pPr>
        <w:keepLines/>
        <w:widowControl w:val="0"/>
        <w:contextualSpacing/>
        <w:rPr>
          <w:rFonts w:ascii="Tahoma" w:hAnsi="Tahoma" w:cs="Tahoma"/>
        </w:rPr>
      </w:pPr>
    </w:p>
    <w:p w14:paraId="5B1A7431" w14:textId="77777777" w:rsidR="0027630B" w:rsidRPr="007207A9" w:rsidRDefault="0027630B" w:rsidP="006E1146">
      <w:pPr>
        <w:keepLines/>
        <w:widowControl w:val="0"/>
        <w:contextualSpacing/>
        <w:rPr>
          <w:rFonts w:ascii="Tahoma" w:hAnsi="Tahoma" w:cs="Tahoma"/>
          <w:sz w:val="24"/>
        </w:rPr>
      </w:pPr>
    </w:p>
    <w:p w14:paraId="20E86334" w14:textId="77777777" w:rsidR="0027630B" w:rsidRPr="007207A9" w:rsidRDefault="0027630B" w:rsidP="006E1146">
      <w:pPr>
        <w:keepLines/>
        <w:widowControl w:val="0"/>
        <w:contextualSpacing/>
        <w:jc w:val="both"/>
        <w:rPr>
          <w:rFonts w:ascii="Tahoma" w:hAnsi="Tahoma" w:cs="Tahoma"/>
          <w:i/>
          <w:sz w:val="18"/>
          <w:szCs w:val="18"/>
        </w:rPr>
      </w:pPr>
      <w:r w:rsidRPr="007207A9">
        <w:rPr>
          <w:rFonts w:ascii="Tahoma" w:hAnsi="Tahoma" w:cs="Tahoma"/>
          <w:b/>
          <w:i/>
          <w:sz w:val="18"/>
          <w:szCs w:val="18"/>
        </w:rPr>
        <w:t>Opomba:</w:t>
      </w:r>
      <w:r w:rsidRPr="007207A9">
        <w:rPr>
          <w:rFonts w:ascii="Tahoma" w:hAnsi="Tahoma" w:cs="Tahoma"/>
          <w:i/>
          <w:sz w:val="18"/>
          <w:szCs w:val="18"/>
        </w:rPr>
        <w:t xml:space="preserve"> Ponudnik obrazec razmnoži v potrebnem številu.</w:t>
      </w:r>
    </w:p>
    <w:p w14:paraId="0E328ED8" w14:textId="77777777" w:rsidR="0027630B" w:rsidRPr="007207A9" w:rsidRDefault="0027630B" w:rsidP="006E1146">
      <w:pPr>
        <w:keepLines/>
        <w:widowControl w:val="0"/>
        <w:contextualSpacing/>
        <w:jc w:val="both"/>
        <w:rPr>
          <w:rFonts w:ascii="Tahoma" w:hAnsi="Tahoma" w:cs="Tahoma"/>
          <w:b/>
          <w:i/>
          <w:sz w:val="12"/>
          <w:szCs w:val="18"/>
        </w:rPr>
      </w:pPr>
    </w:p>
    <w:p w14:paraId="449EBCD9" w14:textId="77777777" w:rsidR="0027630B" w:rsidRPr="007207A9" w:rsidRDefault="0027630B" w:rsidP="006E1146">
      <w:pPr>
        <w:keepLines/>
        <w:widowControl w:val="0"/>
        <w:contextualSpacing/>
        <w:rPr>
          <w:rFonts w:ascii="Tahoma" w:hAnsi="Tahoma" w:cs="Tahoma"/>
          <w:b/>
          <w:i/>
          <w:sz w:val="18"/>
          <w:szCs w:val="18"/>
          <w:u w:val="single"/>
        </w:rPr>
      </w:pPr>
      <w:r w:rsidRPr="007207A9">
        <w:rPr>
          <w:rFonts w:ascii="Tahoma" w:hAnsi="Tahoma" w:cs="Tahoma"/>
          <w:b/>
          <w:i/>
          <w:sz w:val="18"/>
          <w:szCs w:val="18"/>
        </w:rPr>
        <w:t xml:space="preserve">Navodilo: </w:t>
      </w:r>
      <w:r w:rsidRPr="007207A9">
        <w:rPr>
          <w:rFonts w:ascii="Tahoma" w:hAnsi="Tahoma" w:cs="Tahoma"/>
          <w:i/>
          <w:sz w:val="18"/>
          <w:szCs w:val="18"/>
        </w:rPr>
        <w:t xml:space="preserve">Ponudnik </w:t>
      </w:r>
      <w:r w:rsidRPr="007207A9">
        <w:rPr>
          <w:rFonts w:ascii="Tahoma" w:hAnsi="Tahoma" w:cs="Tahoma"/>
          <w:i/>
          <w:sz w:val="18"/>
          <w:szCs w:val="18"/>
          <w:u w:val="single"/>
        </w:rPr>
        <w:t>obrazec</w:t>
      </w:r>
      <w:r w:rsidRPr="007207A9">
        <w:rPr>
          <w:rFonts w:ascii="Tahoma" w:hAnsi="Tahoma" w:cs="Tahoma"/>
          <w:b/>
          <w:i/>
          <w:sz w:val="18"/>
          <w:szCs w:val="18"/>
        </w:rPr>
        <w:t xml:space="preserve"> </w:t>
      </w:r>
      <w:r w:rsidRPr="007207A9">
        <w:rPr>
          <w:rFonts w:ascii="Tahoma" w:hAnsi="Tahoma" w:cs="Tahoma"/>
          <w:i/>
          <w:sz w:val="18"/>
          <w:szCs w:val="18"/>
        </w:rPr>
        <w:t>v okviru sistema e-JN</w:t>
      </w:r>
      <w:r w:rsidRPr="007207A9">
        <w:rPr>
          <w:rFonts w:ascii="Tahoma" w:hAnsi="Tahoma" w:cs="Tahoma"/>
          <w:b/>
          <w:i/>
          <w:sz w:val="18"/>
          <w:szCs w:val="18"/>
        </w:rPr>
        <w:t xml:space="preserve"> </w:t>
      </w:r>
      <w:r w:rsidRPr="007207A9">
        <w:rPr>
          <w:rFonts w:ascii="Tahoma" w:hAnsi="Tahoma" w:cs="Tahoma"/>
          <w:b/>
          <w:i/>
          <w:sz w:val="18"/>
          <w:szCs w:val="18"/>
          <w:u w:val="single"/>
        </w:rPr>
        <w:t>naloži v Razdelek »DOKUMENTI«, del »Ostale priloge«!!!</w:t>
      </w:r>
    </w:p>
    <w:p w14:paraId="07CD8872" w14:textId="1C365DBC" w:rsidR="003952C0" w:rsidRPr="007207A9" w:rsidRDefault="003952C0" w:rsidP="006E1146">
      <w:pPr>
        <w:keepLines/>
        <w:widowControl w:val="0"/>
        <w:jc w:val="both"/>
        <w:rPr>
          <w:rFonts w:ascii="Tahoma" w:hAnsi="Tahoma" w:cs="Tahoma"/>
          <w:sz w:val="16"/>
        </w:rPr>
      </w:pPr>
    </w:p>
    <w:p w14:paraId="6CB6BD27" w14:textId="18579CFA" w:rsidR="003952C0" w:rsidRPr="007207A9" w:rsidRDefault="003952C0" w:rsidP="006E1146">
      <w:pPr>
        <w:keepLines/>
        <w:widowControl w:val="0"/>
        <w:jc w:val="both"/>
        <w:rPr>
          <w:rFonts w:ascii="Tahoma" w:hAnsi="Tahoma" w:cs="Tahoma"/>
          <w:sz w:val="16"/>
        </w:rPr>
      </w:pPr>
    </w:p>
    <w:p w14:paraId="742DF35E" w14:textId="70C13819" w:rsidR="003952C0" w:rsidRPr="007207A9" w:rsidRDefault="003952C0" w:rsidP="006E1146">
      <w:pPr>
        <w:keepLines/>
        <w:widowControl w:val="0"/>
        <w:jc w:val="both"/>
        <w:rPr>
          <w:rFonts w:ascii="Tahoma" w:hAnsi="Tahoma" w:cs="Tahoma"/>
          <w:sz w:val="16"/>
        </w:rPr>
      </w:pPr>
    </w:p>
    <w:p w14:paraId="3F91FB56" w14:textId="77777777" w:rsidR="003952C0" w:rsidRPr="007207A9" w:rsidRDefault="003952C0" w:rsidP="006E1146">
      <w:pPr>
        <w:keepLines/>
        <w:widowControl w:val="0"/>
        <w:jc w:val="both"/>
        <w:rPr>
          <w:rFonts w:ascii="Tahoma" w:hAnsi="Tahoma" w:cs="Tahoma"/>
          <w:sz w:val="16"/>
        </w:rPr>
      </w:pPr>
    </w:p>
    <w:p w14:paraId="6BB14909" w14:textId="77777777" w:rsidR="003952C0" w:rsidRPr="007207A9" w:rsidRDefault="003952C0" w:rsidP="006E1146">
      <w:pPr>
        <w:keepLines/>
        <w:widowControl w:val="0"/>
      </w:pPr>
      <w:r w:rsidRPr="007207A9">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3952C0" w:rsidRPr="007207A9" w14:paraId="399F52B7" w14:textId="77777777" w:rsidTr="004F635D">
        <w:tc>
          <w:tcPr>
            <w:tcW w:w="600" w:type="dxa"/>
            <w:tcBorders>
              <w:top w:val="single" w:sz="4" w:space="0" w:color="auto"/>
              <w:left w:val="single" w:sz="4" w:space="0" w:color="auto"/>
              <w:bottom w:val="single" w:sz="4" w:space="0" w:color="auto"/>
              <w:right w:val="nil"/>
            </w:tcBorders>
          </w:tcPr>
          <w:p w14:paraId="72F82FB0" w14:textId="34EC637C" w:rsidR="003952C0" w:rsidRPr="007207A9" w:rsidRDefault="003952C0" w:rsidP="006E1146">
            <w:pPr>
              <w:keepLines/>
              <w:widowControl w:val="0"/>
              <w:jc w:val="right"/>
              <w:rPr>
                <w:rFonts w:ascii="Tahoma" w:hAnsi="Tahoma" w:cs="Tahoma"/>
              </w:rPr>
            </w:pPr>
            <w:r w:rsidRPr="007207A9">
              <w:lastRenderedPageBreak/>
              <w:br w:type="page"/>
            </w:r>
            <w:r w:rsidRPr="007207A9">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364A6E92" w14:textId="77777777" w:rsidR="003952C0" w:rsidRPr="007207A9" w:rsidRDefault="003952C0" w:rsidP="006E1146">
            <w:pPr>
              <w:keepLines/>
              <w:widowControl w:val="0"/>
              <w:rPr>
                <w:rFonts w:ascii="Tahoma" w:hAnsi="Tahoma" w:cs="Tahoma"/>
              </w:rPr>
            </w:pPr>
            <w:r w:rsidRPr="007207A9">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6080A5C9" w14:textId="77777777" w:rsidR="003952C0" w:rsidRPr="007207A9" w:rsidRDefault="003952C0" w:rsidP="006E1146">
            <w:pPr>
              <w:keepLines/>
              <w:widowControl w:val="0"/>
              <w:jc w:val="right"/>
              <w:rPr>
                <w:rFonts w:ascii="Tahoma" w:hAnsi="Tahoma" w:cs="Tahoma"/>
                <w:b/>
              </w:rPr>
            </w:pPr>
            <w:r w:rsidRPr="007207A9">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42650C8D" w14:textId="77777777" w:rsidR="003952C0" w:rsidRPr="007207A9" w:rsidRDefault="003952C0" w:rsidP="006E1146">
            <w:pPr>
              <w:keepLines/>
              <w:widowControl w:val="0"/>
              <w:rPr>
                <w:rFonts w:ascii="Tahoma" w:hAnsi="Tahoma" w:cs="Tahoma"/>
                <w:b/>
                <w:i/>
              </w:rPr>
            </w:pPr>
            <w:r w:rsidRPr="007207A9">
              <w:rPr>
                <w:rFonts w:ascii="Tahoma" w:hAnsi="Tahoma" w:cs="Tahoma"/>
                <w:b/>
                <w:i/>
              </w:rPr>
              <w:t>8</w:t>
            </w:r>
          </w:p>
        </w:tc>
      </w:tr>
    </w:tbl>
    <w:p w14:paraId="3D16AAA8" w14:textId="77777777" w:rsidR="005834FD" w:rsidRPr="007207A9" w:rsidRDefault="005834FD" w:rsidP="006E1146">
      <w:pPr>
        <w:keepLines/>
        <w:widowControl w:val="0"/>
        <w:tabs>
          <w:tab w:val="left" w:pos="993"/>
        </w:tabs>
        <w:rPr>
          <w:rFonts w:ascii="Tahoma" w:hAnsi="Tahoma" w:cs="Tahoma"/>
          <w:b/>
          <w:sz w:val="12"/>
        </w:rPr>
      </w:pPr>
    </w:p>
    <w:p w14:paraId="282244B6" w14:textId="1F09267F" w:rsidR="0027630B" w:rsidRPr="007207A9" w:rsidRDefault="0027630B" w:rsidP="006E1146">
      <w:pPr>
        <w:keepLines/>
        <w:widowControl w:val="0"/>
        <w:tabs>
          <w:tab w:val="left" w:pos="993"/>
        </w:tabs>
        <w:rPr>
          <w:rFonts w:ascii="Tahoma" w:hAnsi="Tahoma" w:cs="Tahoma"/>
          <w:b/>
          <w:sz w:val="18"/>
        </w:rPr>
      </w:pPr>
      <w:r w:rsidRPr="007207A9">
        <w:rPr>
          <w:rFonts w:ascii="Tahoma" w:hAnsi="Tahoma" w:cs="Tahoma"/>
          <w:b/>
          <w:sz w:val="18"/>
        </w:rPr>
        <w:t>IZPOLNI PONUDNIK!!!!!!</w:t>
      </w:r>
    </w:p>
    <w:p w14:paraId="45B2D515" w14:textId="77777777" w:rsidR="0027630B" w:rsidRPr="007207A9" w:rsidRDefault="0027630B" w:rsidP="006E1146">
      <w:pPr>
        <w:keepLines/>
        <w:widowControl w:val="0"/>
        <w:rPr>
          <w:rFonts w:ascii="Tahoma" w:hAnsi="Tahoma" w:cs="Tahoma"/>
          <w:sz w:val="12"/>
        </w:rPr>
      </w:pPr>
    </w:p>
    <w:p w14:paraId="78A54DBC" w14:textId="77777777" w:rsidR="0027630B" w:rsidRPr="007207A9" w:rsidRDefault="0027630B" w:rsidP="006E1146">
      <w:pPr>
        <w:keepLines/>
        <w:widowControl w:val="0"/>
        <w:ind w:right="-285"/>
        <w:jc w:val="both"/>
        <w:rPr>
          <w:rFonts w:ascii="Tahoma" w:hAnsi="Tahoma" w:cs="Tahoma"/>
          <w:sz w:val="18"/>
          <w:szCs w:val="17"/>
        </w:rPr>
      </w:pPr>
      <w:r w:rsidRPr="007207A9">
        <w:rPr>
          <w:rFonts w:ascii="Tahoma" w:hAnsi="Tahoma" w:cs="Tahoma"/>
          <w:sz w:val="18"/>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78A40D98" w14:textId="77777777" w:rsidR="0027630B" w:rsidRPr="007207A9" w:rsidRDefault="0027630B" w:rsidP="006E1146">
      <w:pPr>
        <w:keepLines/>
        <w:widowControl w:val="0"/>
        <w:ind w:right="-285"/>
        <w:jc w:val="both"/>
        <w:rPr>
          <w:rFonts w:ascii="Tahoma" w:hAnsi="Tahoma" w:cs="Tahoma"/>
          <w:sz w:val="16"/>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2822"/>
        <w:gridCol w:w="114"/>
      </w:tblGrid>
      <w:tr w:rsidR="0027630B" w:rsidRPr="007207A9" w14:paraId="4F278B54" w14:textId="77777777" w:rsidTr="004F635D">
        <w:trPr>
          <w:trHeight w:val="277"/>
        </w:trPr>
        <w:tc>
          <w:tcPr>
            <w:tcW w:w="9642" w:type="dxa"/>
            <w:gridSpan w:val="7"/>
            <w:tcBorders>
              <w:top w:val="single" w:sz="2" w:space="0" w:color="auto"/>
              <w:left w:val="single" w:sz="2" w:space="0" w:color="auto"/>
              <w:bottom w:val="single" w:sz="2" w:space="0" w:color="auto"/>
              <w:right w:val="single" w:sz="2" w:space="0" w:color="auto"/>
            </w:tcBorders>
            <w:vAlign w:val="center"/>
          </w:tcPr>
          <w:p w14:paraId="48AA7A6D" w14:textId="77777777" w:rsidR="0027630B" w:rsidRPr="007207A9" w:rsidRDefault="0027630B" w:rsidP="006E1146">
            <w:pPr>
              <w:keepLines/>
              <w:widowControl w:val="0"/>
              <w:ind w:right="-285"/>
              <w:jc w:val="both"/>
              <w:rPr>
                <w:rFonts w:ascii="Tahoma" w:hAnsi="Tahoma" w:cs="Tahoma"/>
                <w:b/>
              </w:rPr>
            </w:pPr>
            <w:r w:rsidRPr="007207A9">
              <w:rPr>
                <w:rFonts w:ascii="Tahoma" w:hAnsi="Tahoma" w:cs="Tahoma"/>
                <w:b/>
                <w:sz w:val="18"/>
              </w:rPr>
              <w:t xml:space="preserve">Podatki o izvajalcu </w:t>
            </w:r>
            <w:r w:rsidRPr="007207A9">
              <w:rPr>
                <w:rFonts w:ascii="Tahoma" w:eastAsia="Calibri" w:hAnsi="Tahoma" w:cs="Tahoma"/>
                <w:b/>
                <w:sz w:val="18"/>
                <w:lang w:eastAsia="en-US"/>
              </w:rPr>
              <w:t xml:space="preserve">referenčnega </w:t>
            </w:r>
            <w:r w:rsidRPr="007207A9">
              <w:rPr>
                <w:rFonts w:ascii="Tahoma" w:hAnsi="Tahoma" w:cs="Tahoma"/>
                <w:b/>
                <w:sz w:val="18"/>
              </w:rPr>
              <w:t xml:space="preserve">dela/posla </w:t>
            </w:r>
            <w:r w:rsidRPr="007207A9">
              <w:rPr>
                <w:rFonts w:ascii="Tahoma" w:hAnsi="Tahoma" w:cs="Tahoma"/>
                <w:sz w:val="18"/>
              </w:rPr>
              <w:t>(ponudnik oz. partner/podizvajalec)</w:t>
            </w:r>
            <w:r w:rsidRPr="007207A9">
              <w:rPr>
                <w:rFonts w:ascii="Tahoma" w:hAnsi="Tahoma" w:cs="Tahoma"/>
                <w:b/>
                <w:sz w:val="18"/>
              </w:rPr>
              <w:t xml:space="preserve"> </w:t>
            </w:r>
          </w:p>
        </w:tc>
      </w:tr>
      <w:tr w:rsidR="0027630B" w:rsidRPr="007207A9" w14:paraId="759817D7" w14:textId="77777777" w:rsidTr="004F635D">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3B18E64A" w14:textId="77777777" w:rsidR="0027630B" w:rsidRPr="007207A9" w:rsidRDefault="0027630B" w:rsidP="006E1146">
            <w:pPr>
              <w:keepLines/>
              <w:widowControl w:val="0"/>
              <w:ind w:right="-285"/>
              <w:rPr>
                <w:rFonts w:ascii="Tahoma" w:hAnsi="Tahoma" w:cs="Tahoma"/>
                <w:sz w:val="18"/>
                <w:szCs w:val="18"/>
              </w:rPr>
            </w:pPr>
            <w:r w:rsidRPr="007207A9">
              <w:rPr>
                <w:rFonts w:ascii="Tahoma" w:hAnsi="Tahoma" w:cs="Tahoma"/>
                <w:sz w:val="18"/>
                <w:szCs w:val="18"/>
              </w:rPr>
              <w:t xml:space="preserve">Izvajalec referenčnega dela </w:t>
            </w:r>
          </w:p>
          <w:p w14:paraId="45477761" w14:textId="77777777" w:rsidR="0027630B" w:rsidRPr="007207A9" w:rsidRDefault="0027630B" w:rsidP="006E1146">
            <w:pPr>
              <w:keepLines/>
              <w:widowControl w:val="0"/>
              <w:ind w:right="-285"/>
              <w:rPr>
                <w:rFonts w:ascii="Tahoma" w:hAnsi="Tahoma" w:cs="Tahoma"/>
                <w:sz w:val="17"/>
                <w:szCs w:val="17"/>
              </w:rPr>
            </w:pPr>
            <w:r w:rsidRPr="007207A9">
              <w:rPr>
                <w:rFonts w:ascii="Tahoma" w:hAnsi="Tahoma" w:cs="Tahoma"/>
                <w:sz w:val="17"/>
                <w:szCs w:val="17"/>
              </w:rPr>
              <w:t>(naziv in sedež/naslov):</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61BB9D8D" w14:textId="77777777" w:rsidR="0027630B" w:rsidRPr="007207A9" w:rsidRDefault="0027630B" w:rsidP="006E1146">
            <w:pPr>
              <w:keepLines/>
              <w:widowControl w:val="0"/>
              <w:ind w:right="-285"/>
              <w:jc w:val="both"/>
              <w:rPr>
                <w:rFonts w:ascii="Tahoma" w:hAnsi="Tahoma" w:cs="Tahoma"/>
                <w:sz w:val="18"/>
                <w:szCs w:val="18"/>
              </w:rPr>
            </w:pPr>
          </w:p>
        </w:tc>
      </w:tr>
      <w:tr w:rsidR="0027630B" w:rsidRPr="007207A9" w14:paraId="75BCC0B8" w14:textId="77777777" w:rsidTr="004F635D">
        <w:trPr>
          <w:trHeight w:val="350"/>
        </w:trPr>
        <w:tc>
          <w:tcPr>
            <w:tcW w:w="9642" w:type="dxa"/>
            <w:gridSpan w:val="7"/>
            <w:tcBorders>
              <w:top w:val="single" w:sz="2" w:space="0" w:color="auto"/>
              <w:left w:val="single" w:sz="2" w:space="0" w:color="auto"/>
              <w:bottom w:val="single" w:sz="2" w:space="0" w:color="auto"/>
              <w:right w:val="single" w:sz="2" w:space="0" w:color="auto"/>
            </w:tcBorders>
            <w:vAlign w:val="center"/>
          </w:tcPr>
          <w:p w14:paraId="66D78957" w14:textId="77777777" w:rsidR="0027630B" w:rsidRPr="007207A9" w:rsidRDefault="0027630B" w:rsidP="006E1146">
            <w:pPr>
              <w:keepLines/>
              <w:widowControl w:val="0"/>
              <w:ind w:right="-285"/>
              <w:jc w:val="both"/>
              <w:rPr>
                <w:rFonts w:ascii="Tahoma" w:hAnsi="Tahoma" w:cs="Tahoma"/>
                <w:b/>
                <w:sz w:val="18"/>
              </w:rPr>
            </w:pPr>
            <w:r w:rsidRPr="007207A9">
              <w:rPr>
                <w:rFonts w:ascii="Tahoma" w:hAnsi="Tahoma" w:cs="Tahoma"/>
                <w:b/>
                <w:sz w:val="18"/>
              </w:rPr>
              <w:t>Podatki o investitorju del (izdajatelju reference oz. končni naročnik)</w:t>
            </w:r>
          </w:p>
        </w:tc>
      </w:tr>
      <w:tr w:rsidR="0027630B" w:rsidRPr="007207A9" w14:paraId="5E7D191A" w14:textId="77777777" w:rsidTr="004F635D">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653A452F" w14:textId="77777777" w:rsidR="0027630B" w:rsidRPr="007207A9" w:rsidRDefault="0027630B" w:rsidP="006E1146">
            <w:pPr>
              <w:keepLines/>
              <w:widowControl w:val="0"/>
              <w:ind w:right="-285"/>
              <w:rPr>
                <w:rFonts w:ascii="Tahoma" w:hAnsi="Tahoma" w:cs="Tahoma"/>
                <w:sz w:val="18"/>
                <w:szCs w:val="18"/>
              </w:rPr>
            </w:pPr>
            <w:r w:rsidRPr="007207A9">
              <w:rPr>
                <w:rFonts w:ascii="Tahoma" w:hAnsi="Tahoma" w:cs="Tahoma"/>
                <w:sz w:val="18"/>
                <w:szCs w:val="18"/>
              </w:rPr>
              <w:t xml:space="preserve">Izdajatelj reference </w:t>
            </w:r>
          </w:p>
          <w:p w14:paraId="077CFD1C" w14:textId="77777777" w:rsidR="0027630B" w:rsidRPr="007207A9" w:rsidRDefault="0027630B" w:rsidP="006E1146">
            <w:pPr>
              <w:keepLines/>
              <w:widowControl w:val="0"/>
              <w:ind w:right="-285"/>
              <w:rPr>
                <w:rFonts w:ascii="Tahoma" w:hAnsi="Tahoma" w:cs="Tahoma"/>
                <w:sz w:val="17"/>
                <w:szCs w:val="17"/>
              </w:rPr>
            </w:pPr>
            <w:r w:rsidRPr="007207A9">
              <w:rPr>
                <w:rFonts w:ascii="Tahoma" w:eastAsia="Calibri" w:hAnsi="Tahoma" w:cs="Tahoma"/>
                <w:sz w:val="17"/>
                <w:szCs w:val="17"/>
                <w:lang w:eastAsia="en-US"/>
              </w:rPr>
              <w:t>(naziv in sedež/naslov)</w:t>
            </w:r>
            <w:r w:rsidRPr="007207A9">
              <w:rPr>
                <w:rFonts w:ascii="Tahoma" w:hAnsi="Tahoma" w:cs="Tahoma"/>
                <w:sz w:val="17"/>
                <w:szCs w:val="17"/>
              </w:rPr>
              <w:t>:</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6106D743" w14:textId="77777777" w:rsidR="0027630B" w:rsidRPr="007207A9" w:rsidRDefault="0027630B" w:rsidP="006E1146">
            <w:pPr>
              <w:keepLines/>
              <w:widowControl w:val="0"/>
              <w:ind w:right="-285"/>
              <w:jc w:val="both"/>
              <w:rPr>
                <w:rFonts w:ascii="Tahoma" w:hAnsi="Tahoma" w:cs="Tahoma"/>
                <w:sz w:val="18"/>
                <w:szCs w:val="18"/>
              </w:rPr>
            </w:pPr>
          </w:p>
        </w:tc>
      </w:tr>
      <w:tr w:rsidR="0027630B" w:rsidRPr="007207A9" w14:paraId="512F494F" w14:textId="77777777" w:rsidTr="004F635D">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0038ECA4" w14:textId="77777777" w:rsidR="0027630B" w:rsidRPr="007207A9" w:rsidRDefault="0027630B" w:rsidP="006E1146">
            <w:pPr>
              <w:keepLines/>
              <w:widowControl w:val="0"/>
              <w:ind w:right="-285"/>
              <w:rPr>
                <w:rFonts w:ascii="Tahoma" w:hAnsi="Tahoma" w:cs="Tahoma"/>
                <w:sz w:val="18"/>
                <w:szCs w:val="18"/>
              </w:rPr>
            </w:pPr>
            <w:r w:rsidRPr="007207A9">
              <w:rPr>
                <w:rFonts w:ascii="Tahoma" w:hAnsi="Tahoma" w:cs="Tahoma"/>
                <w:sz w:val="18"/>
                <w:szCs w:val="18"/>
              </w:rPr>
              <w:t xml:space="preserve">Kontaktna oseba izdajatelja reference </w:t>
            </w:r>
          </w:p>
          <w:p w14:paraId="22DAFC2A" w14:textId="77777777" w:rsidR="0027630B" w:rsidRPr="007207A9" w:rsidRDefault="0027630B" w:rsidP="006E1146">
            <w:pPr>
              <w:keepLines/>
              <w:widowControl w:val="0"/>
              <w:ind w:right="-285"/>
              <w:rPr>
                <w:rFonts w:ascii="Tahoma" w:hAnsi="Tahoma" w:cs="Tahoma"/>
                <w:sz w:val="18"/>
                <w:szCs w:val="18"/>
              </w:rPr>
            </w:pPr>
            <w:r w:rsidRPr="007207A9">
              <w:rPr>
                <w:rFonts w:ascii="Tahoma" w:hAnsi="Tahoma" w:cs="Tahoma"/>
                <w:sz w:val="17"/>
                <w:szCs w:val="17"/>
              </w:rPr>
              <w:t xml:space="preserve">(naročnika oz. investitorja): </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46088DA8" w14:textId="77777777" w:rsidR="0027630B" w:rsidRPr="007207A9" w:rsidRDefault="0027630B" w:rsidP="006E1146">
            <w:pPr>
              <w:keepLines/>
              <w:widowControl w:val="0"/>
              <w:ind w:right="-285"/>
              <w:jc w:val="both"/>
              <w:rPr>
                <w:rFonts w:ascii="Tahoma" w:hAnsi="Tahoma" w:cs="Tahoma"/>
                <w:sz w:val="18"/>
                <w:szCs w:val="18"/>
              </w:rPr>
            </w:pPr>
          </w:p>
        </w:tc>
      </w:tr>
      <w:tr w:rsidR="0027630B" w:rsidRPr="007207A9" w14:paraId="01242D41" w14:textId="77777777" w:rsidTr="004F635D">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1E1C4F64" w14:textId="77777777" w:rsidR="0027630B" w:rsidRPr="007207A9" w:rsidRDefault="0027630B" w:rsidP="006E1146">
            <w:pPr>
              <w:keepLines/>
              <w:widowControl w:val="0"/>
              <w:ind w:right="-285"/>
              <w:rPr>
                <w:rFonts w:ascii="Tahoma" w:hAnsi="Tahoma" w:cs="Tahoma"/>
                <w:sz w:val="18"/>
                <w:szCs w:val="18"/>
              </w:rPr>
            </w:pPr>
            <w:r w:rsidRPr="007207A9">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3F1E7430" w14:textId="77777777" w:rsidR="0027630B" w:rsidRPr="007207A9" w:rsidRDefault="0027630B" w:rsidP="006E1146">
            <w:pPr>
              <w:keepLines/>
              <w:widowControl w:val="0"/>
              <w:ind w:right="-285"/>
              <w:jc w:val="both"/>
              <w:rPr>
                <w:rFonts w:ascii="Tahoma" w:hAnsi="Tahoma" w:cs="Tahoma"/>
                <w:sz w:val="18"/>
                <w:szCs w:val="18"/>
              </w:rPr>
            </w:pPr>
          </w:p>
        </w:tc>
        <w:tc>
          <w:tcPr>
            <w:tcW w:w="2936" w:type="dxa"/>
            <w:gridSpan w:val="2"/>
            <w:tcBorders>
              <w:top w:val="single" w:sz="2" w:space="0" w:color="auto"/>
              <w:left w:val="single" w:sz="2" w:space="0" w:color="auto"/>
              <w:bottom w:val="single" w:sz="2" w:space="0" w:color="auto"/>
              <w:right w:val="single" w:sz="2" w:space="0" w:color="auto"/>
            </w:tcBorders>
            <w:vAlign w:val="center"/>
          </w:tcPr>
          <w:p w14:paraId="0E5C2C82" w14:textId="77777777" w:rsidR="0027630B" w:rsidRPr="007207A9" w:rsidRDefault="0027630B" w:rsidP="006E1146">
            <w:pPr>
              <w:keepLines/>
              <w:widowControl w:val="0"/>
              <w:ind w:right="-285"/>
              <w:jc w:val="both"/>
              <w:rPr>
                <w:rFonts w:ascii="Tahoma" w:hAnsi="Tahoma" w:cs="Tahoma"/>
                <w:sz w:val="18"/>
                <w:szCs w:val="18"/>
              </w:rPr>
            </w:pPr>
          </w:p>
        </w:tc>
      </w:tr>
      <w:tr w:rsidR="0027630B" w:rsidRPr="007207A9" w14:paraId="7467087C" w14:textId="77777777" w:rsidTr="004F635D">
        <w:trPr>
          <w:trHeight w:val="288"/>
        </w:trPr>
        <w:tc>
          <w:tcPr>
            <w:tcW w:w="9642" w:type="dxa"/>
            <w:gridSpan w:val="7"/>
            <w:tcBorders>
              <w:top w:val="single" w:sz="2" w:space="0" w:color="auto"/>
              <w:left w:val="single" w:sz="2" w:space="0" w:color="auto"/>
              <w:bottom w:val="single" w:sz="2" w:space="0" w:color="auto"/>
              <w:right w:val="single" w:sz="2" w:space="0" w:color="auto"/>
            </w:tcBorders>
            <w:vAlign w:val="center"/>
          </w:tcPr>
          <w:p w14:paraId="63E8C8AA" w14:textId="77777777" w:rsidR="0027630B" w:rsidRPr="007207A9" w:rsidRDefault="0027630B" w:rsidP="006E1146">
            <w:pPr>
              <w:keepLines/>
              <w:widowControl w:val="0"/>
              <w:ind w:right="-285"/>
              <w:jc w:val="both"/>
              <w:rPr>
                <w:rFonts w:ascii="Tahoma" w:hAnsi="Tahoma" w:cs="Tahoma"/>
                <w:b/>
                <w:sz w:val="18"/>
              </w:rPr>
            </w:pPr>
            <w:r w:rsidRPr="007207A9">
              <w:rPr>
                <w:rFonts w:ascii="Tahoma" w:hAnsi="Tahoma" w:cs="Tahoma"/>
                <w:b/>
                <w:sz w:val="18"/>
              </w:rPr>
              <w:t>Podatki o referenčnem delu/poslu</w:t>
            </w:r>
          </w:p>
        </w:tc>
      </w:tr>
      <w:tr w:rsidR="0027630B" w:rsidRPr="007207A9" w14:paraId="3B38B99B" w14:textId="77777777" w:rsidTr="0027630B">
        <w:trPr>
          <w:trHeight w:val="542"/>
        </w:trPr>
        <w:tc>
          <w:tcPr>
            <w:tcW w:w="3402" w:type="dxa"/>
            <w:gridSpan w:val="3"/>
            <w:tcBorders>
              <w:top w:val="single" w:sz="2" w:space="0" w:color="auto"/>
              <w:left w:val="single" w:sz="2" w:space="0" w:color="auto"/>
              <w:bottom w:val="single" w:sz="2" w:space="0" w:color="auto"/>
              <w:right w:val="single" w:sz="2" w:space="0" w:color="auto"/>
            </w:tcBorders>
            <w:vAlign w:val="center"/>
          </w:tcPr>
          <w:p w14:paraId="2FBD637A" w14:textId="77777777" w:rsidR="0027630B" w:rsidRPr="007207A9" w:rsidRDefault="0027630B" w:rsidP="006E1146">
            <w:pPr>
              <w:keepLines/>
              <w:widowControl w:val="0"/>
              <w:ind w:right="-285"/>
              <w:rPr>
                <w:rFonts w:ascii="Tahoma" w:hAnsi="Tahoma" w:cs="Tahoma"/>
                <w:sz w:val="18"/>
                <w:szCs w:val="18"/>
              </w:rPr>
            </w:pPr>
            <w:r w:rsidRPr="007207A9">
              <w:rPr>
                <w:rFonts w:ascii="Tahoma" w:hAnsi="Tahoma" w:cs="Tahoma"/>
                <w:sz w:val="18"/>
                <w:szCs w:val="18"/>
              </w:rPr>
              <w:t>Mesec in leto oziroma obdobje izvajanja referenčnih storitev (</w:t>
            </w:r>
            <w:r w:rsidRPr="007207A9">
              <w:rPr>
                <w:rFonts w:ascii="Tahoma" w:hAnsi="Tahoma" w:cs="Tahoma"/>
                <w:b/>
                <w:sz w:val="18"/>
                <w:szCs w:val="18"/>
              </w:rPr>
              <w:t>od-do):</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0F9DFE7D" w14:textId="77777777" w:rsidR="0027630B" w:rsidRPr="007207A9" w:rsidRDefault="0027630B" w:rsidP="006E1146">
            <w:pPr>
              <w:keepLines/>
              <w:widowControl w:val="0"/>
              <w:ind w:right="-285"/>
              <w:jc w:val="both"/>
              <w:rPr>
                <w:rFonts w:ascii="Tahoma" w:hAnsi="Tahoma" w:cs="Tahoma"/>
                <w:sz w:val="18"/>
                <w:szCs w:val="18"/>
              </w:rPr>
            </w:pPr>
          </w:p>
        </w:tc>
      </w:tr>
      <w:tr w:rsidR="0027630B" w:rsidRPr="007207A9" w14:paraId="7AC49F2E" w14:textId="77777777" w:rsidTr="0027630B">
        <w:trPr>
          <w:trHeight w:val="1976"/>
        </w:trPr>
        <w:tc>
          <w:tcPr>
            <w:tcW w:w="3402" w:type="dxa"/>
            <w:gridSpan w:val="3"/>
            <w:tcBorders>
              <w:top w:val="single" w:sz="2" w:space="0" w:color="auto"/>
              <w:left w:val="single" w:sz="2" w:space="0" w:color="auto"/>
              <w:right w:val="single" w:sz="4" w:space="0" w:color="auto"/>
            </w:tcBorders>
            <w:vAlign w:val="center"/>
          </w:tcPr>
          <w:p w14:paraId="3C269643" w14:textId="4AC0B1F9" w:rsidR="0027630B" w:rsidRPr="007207A9" w:rsidRDefault="00E34832" w:rsidP="006E1146">
            <w:pPr>
              <w:keepLines/>
              <w:widowControl w:val="0"/>
              <w:rPr>
                <w:rFonts w:ascii="Tahoma" w:hAnsi="Tahoma" w:cs="Tahoma"/>
                <w:sz w:val="18"/>
                <w:szCs w:val="18"/>
              </w:rPr>
            </w:pPr>
            <w:r w:rsidRPr="007207A9">
              <w:rPr>
                <w:rFonts w:ascii="Tahoma" w:hAnsi="Tahoma" w:cs="Tahoma"/>
                <w:sz w:val="18"/>
                <w:szCs w:val="18"/>
              </w:rPr>
              <w:t>Kratek opis izvedenih referenčnih del/ referenčnega posla:</w:t>
            </w:r>
          </w:p>
        </w:tc>
        <w:tc>
          <w:tcPr>
            <w:tcW w:w="6240" w:type="dxa"/>
            <w:gridSpan w:val="4"/>
            <w:tcBorders>
              <w:top w:val="single" w:sz="4" w:space="0" w:color="auto"/>
              <w:left w:val="single" w:sz="4" w:space="0" w:color="auto"/>
              <w:right w:val="single" w:sz="4" w:space="0" w:color="auto"/>
            </w:tcBorders>
            <w:vAlign w:val="center"/>
          </w:tcPr>
          <w:p w14:paraId="2F5F6C25" w14:textId="2626218E" w:rsidR="0027630B" w:rsidRPr="007207A9" w:rsidRDefault="0027630B" w:rsidP="006E1146">
            <w:pPr>
              <w:keepLines/>
              <w:widowControl w:val="0"/>
              <w:spacing w:line="276" w:lineRule="auto"/>
              <w:jc w:val="both"/>
              <w:rPr>
                <w:rFonts w:ascii="Tahoma" w:hAnsi="Tahoma" w:cs="Tahoma"/>
                <w:sz w:val="18"/>
              </w:rPr>
            </w:pPr>
          </w:p>
        </w:tc>
      </w:tr>
      <w:tr w:rsidR="0027630B" w:rsidRPr="007207A9" w14:paraId="64573B41" w14:textId="77777777" w:rsidTr="00E34832">
        <w:trPr>
          <w:trHeight w:val="521"/>
        </w:trPr>
        <w:tc>
          <w:tcPr>
            <w:tcW w:w="3402" w:type="dxa"/>
            <w:gridSpan w:val="3"/>
            <w:tcBorders>
              <w:top w:val="single" w:sz="2" w:space="0" w:color="auto"/>
              <w:left w:val="single" w:sz="2" w:space="0" w:color="auto"/>
              <w:bottom w:val="single" w:sz="2" w:space="0" w:color="auto"/>
              <w:right w:val="single" w:sz="4" w:space="0" w:color="auto"/>
            </w:tcBorders>
            <w:vAlign w:val="center"/>
          </w:tcPr>
          <w:p w14:paraId="20EC3C5B" w14:textId="5623A94E" w:rsidR="0027630B" w:rsidRPr="007207A9" w:rsidRDefault="00E34832" w:rsidP="006E1146">
            <w:pPr>
              <w:keepLines/>
              <w:widowControl w:val="0"/>
              <w:rPr>
                <w:rFonts w:ascii="Tahoma" w:hAnsi="Tahoma" w:cs="Tahoma"/>
                <w:sz w:val="18"/>
                <w:szCs w:val="18"/>
              </w:rPr>
            </w:pPr>
            <w:r w:rsidRPr="007207A9">
              <w:rPr>
                <w:rFonts w:ascii="Tahoma" w:hAnsi="Tahoma" w:cs="Tahoma"/>
                <w:sz w:val="18"/>
                <w:szCs w:val="18"/>
              </w:rPr>
              <w:t>Vrednost v EUR brez DDV:</w:t>
            </w: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21D4308C" w14:textId="77777777" w:rsidR="0027630B" w:rsidRPr="007207A9" w:rsidRDefault="0027630B" w:rsidP="006E1146">
            <w:pPr>
              <w:keepLines/>
              <w:widowControl w:val="0"/>
              <w:rPr>
                <w:rFonts w:ascii="Tahoma" w:hAnsi="Tahoma" w:cs="Tahoma"/>
                <w:sz w:val="18"/>
                <w:szCs w:val="18"/>
              </w:rPr>
            </w:pPr>
          </w:p>
        </w:tc>
      </w:tr>
      <w:tr w:rsidR="0027630B" w:rsidRPr="007207A9" w14:paraId="5CA822B0" w14:textId="77777777" w:rsidTr="004F6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nil"/>
              <w:left w:val="nil"/>
              <w:bottom w:val="single" w:sz="4" w:space="0" w:color="auto"/>
              <w:right w:val="nil"/>
            </w:tcBorders>
          </w:tcPr>
          <w:p w14:paraId="25CC662A" w14:textId="77777777" w:rsidR="005834FD" w:rsidRPr="007207A9" w:rsidRDefault="005834FD" w:rsidP="006E1146">
            <w:pPr>
              <w:keepLines/>
              <w:widowControl w:val="0"/>
              <w:ind w:right="-285"/>
              <w:jc w:val="both"/>
              <w:rPr>
                <w:rFonts w:ascii="Tahoma" w:hAnsi="Tahoma" w:cs="Tahoma"/>
                <w:snapToGrid w:val="0"/>
                <w:sz w:val="24"/>
              </w:rPr>
            </w:pPr>
          </w:p>
          <w:p w14:paraId="05F68632" w14:textId="77777777" w:rsidR="0027630B" w:rsidRPr="007207A9" w:rsidRDefault="0027630B" w:rsidP="006E1146">
            <w:pPr>
              <w:keepLines/>
              <w:widowControl w:val="0"/>
              <w:ind w:right="-285"/>
              <w:jc w:val="both"/>
              <w:rPr>
                <w:rFonts w:ascii="Tahoma" w:hAnsi="Tahoma" w:cs="Tahoma"/>
                <w:snapToGrid w:val="0"/>
              </w:rPr>
            </w:pPr>
          </w:p>
        </w:tc>
        <w:tc>
          <w:tcPr>
            <w:tcW w:w="2692" w:type="dxa"/>
            <w:gridSpan w:val="2"/>
          </w:tcPr>
          <w:p w14:paraId="5D86F18C" w14:textId="77777777" w:rsidR="0027630B" w:rsidRPr="007207A9" w:rsidRDefault="0027630B" w:rsidP="006E1146">
            <w:pPr>
              <w:keepLines/>
              <w:widowControl w:val="0"/>
              <w:ind w:right="-285"/>
              <w:jc w:val="center"/>
              <w:rPr>
                <w:rFonts w:ascii="Tahoma" w:hAnsi="Tahoma" w:cs="Tahoma"/>
                <w:snapToGrid w:val="0"/>
              </w:rPr>
            </w:pPr>
          </w:p>
        </w:tc>
        <w:tc>
          <w:tcPr>
            <w:tcW w:w="4394" w:type="dxa"/>
            <w:gridSpan w:val="2"/>
            <w:tcBorders>
              <w:top w:val="nil"/>
              <w:left w:val="nil"/>
              <w:bottom w:val="single" w:sz="4" w:space="0" w:color="auto"/>
              <w:right w:val="nil"/>
            </w:tcBorders>
          </w:tcPr>
          <w:p w14:paraId="1CED74D7" w14:textId="77777777" w:rsidR="0027630B" w:rsidRPr="007207A9" w:rsidRDefault="0027630B" w:rsidP="006E1146">
            <w:pPr>
              <w:keepLines/>
              <w:widowControl w:val="0"/>
              <w:ind w:right="-285"/>
              <w:jc w:val="both"/>
              <w:rPr>
                <w:rFonts w:ascii="Tahoma" w:hAnsi="Tahoma" w:cs="Tahoma"/>
                <w:snapToGrid w:val="0"/>
                <w:sz w:val="28"/>
              </w:rPr>
            </w:pPr>
          </w:p>
        </w:tc>
      </w:tr>
      <w:tr w:rsidR="0027630B" w:rsidRPr="007207A9" w14:paraId="33248170" w14:textId="77777777" w:rsidTr="004F6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single" w:sz="4" w:space="0" w:color="auto"/>
              <w:left w:val="nil"/>
              <w:bottom w:val="nil"/>
              <w:right w:val="nil"/>
            </w:tcBorders>
            <w:hideMark/>
          </w:tcPr>
          <w:p w14:paraId="394797D3" w14:textId="77777777" w:rsidR="0027630B" w:rsidRPr="007207A9" w:rsidRDefault="0027630B" w:rsidP="006E1146">
            <w:pPr>
              <w:keepLines/>
              <w:widowControl w:val="0"/>
              <w:ind w:right="-285"/>
              <w:jc w:val="center"/>
              <w:rPr>
                <w:rFonts w:ascii="Tahoma" w:hAnsi="Tahoma" w:cs="Tahoma"/>
                <w:snapToGrid w:val="0"/>
                <w:sz w:val="18"/>
              </w:rPr>
            </w:pPr>
            <w:r w:rsidRPr="007207A9">
              <w:rPr>
                <w:rFonts w:ascii="Tahoma" w:hAnsi="Tahoma" w:cs="Tahoma"/>
                <w:snapToGrid w:val="0"/>
                <w:sz w:val="18"/>
              </w:rPr>
              <w:t>(kraj, datum)</w:t>
            </w:r>
          </w:p>
        </w:tc>
        <w:tc>
          <w:tcPr>
            <w:tcW w:w="2692" w:type="dxa"/>
            <w:gridSpan w:val="2"/>
            <w:hideMark/>
          </w:tcPr>
          <w:p w14:paraId="0A9843FC" w14:textId="77777777" w:rsidR="0027630B" w:rsidRPr="007207A9" w:rsidRDefault="0027630B" w:rsidP="006E1146">
            <w:pPr>
              <w:keepLines/>
              <w:widowControl w:val="0"/>
              <w:ind w:right="-285"/>
              <w:jc w:val="center"/>
              <w:rPr>
                <w:rFonts w:ascii="Tahoma" w:hAnsi="Tahoma" w:cs="Tahoma"/>
                <w:snapToGrid w:val="0"/>
                <w:sz w:val="18"/>
              </w:rPr>
            </w:pPr>
            <w:r w:rsidRPr="007207A9">
              <w:rPr>
                <w:rFonts w:ascii="Tahoma" w:hAnsi="Tahoma" w:cs="Tahoma"/>
                <w:snapToGrid w:val="0"/>
                <w:sz w:val="18"/>
              </w:rPr>
              <w:t>žig</w:t>
            </w:r>
          </w:p>
        </w:tc>
        <w:tc>
          <w:tcPr>
            <w:tcW w:w="4394" w:type="dxa"/>
            <w:gridSpan w:val="2"/>
            <w:tcBorders>
              <w:top w:val="single" w:sz="4" w:space="0" w:color="auto"/>
              <w:left w:val="nil"/>
              <w:bottom w:val="nil"/>
              <w:right w:val="nil"/>
            </w:tcBorders>
            <w:hideMark/>
          </w:tcPr>
          <w:p w14:paraId="0E74D538" w14:textId="77777777" w:rsidR="0027630B" w:rsidRPr="007207A9" w:rsidRDefault="0027630B" w:rsidP="006E1146">
            <w:pPr>
              <w:keepLines/>
              <w:widowControl w:val="0"/>
              <w:ind w:right="-285"/>
              <w:jc w:val="center"/>
              <w:rPr>
                <w:rFonts w:ascii="Tahoma" w:hAnsi="Tahoma" w:cs="Tahoma"/>
                <w:snapToGrid w:val="0"/>
                <w:sz w:val="18"/>
              </w:rPr>
            </w:pPr>
            <w:r w:rsidRPr="007207A9">
              <w:rPr>
                <w:rFonts w:ascii="Tahoma" w:hAnsi="Tahoma" w:cs="Tahoma"/>
                <w:snapToGrid w:val="0"/>
                <w:sz w:val="18"/>
              </w:rPr>
              <w:t>( podpis odgovorne osebe ponudnika)</w:t>
            </w:r>
          </w:p>
        </w:tc>
      </w:tr>
    </w:tbl>
    <w:p w14:paraId="1A867317" w14:textId="58AE7169" w:rsidR="0027630B" w:rsidRPr="007207A9" w:rsidRDefault="0027630B" w:rsidP="006E1146">
      <w:pPr>
        <w:keepLines/>
        <w:widowControl w:val="0"/>
        <w:pBdr>
          <w:bottom w:val="single" w:sz="4" w:space="1" w:color="auto"/>
        </w:pBdr>
        <w:ind w:right="-285"/>
        <w:rPr>
          <w:rFonts w:ascii="Tahoma" w:hAnsi="Tahoma" w:cs="Tahoma"/>
          <w:b/>
          <w:sz w:val="28"/>
          <w:szCs w:val="30"/>
        </w:rPr>
      </w:pPr>
    </w:p>
    <w:p w14:paraId="32FA052F" w14:textId="77777777" w:rsidR="0027630B" w:rsidRPr="007207A9" w:rsidRDefault="0027630B" w:rsidP="006E1146">
      <w:pPr>
        <w:keepLines/>
        <w:widowControl w:val="0"/>
        <w:ind w:right="-285"/>
        <w:jc w:val="both"/>
        <w:rPr>
          <w:rFonts w:ascii="Tahoma" w:hAnsi="Tahoma" w:cs="Tahoma"/>
          <w:b/>
          <w:sz w:val="16"/>
        </w:rPr>
      </w:pPr>
    </w:p>
    <w:p w14:paraId="3CA5AF05" w14:textId="77777777" w:rsidR="0027630B" w:rsidRPr="007207A9" w:rsidRDefault="0027630B" w:rsidP="006E1146">
      <w:pPr>
        <w:keepLines/>
        <w:widowControl w:val="0"/>
        <w:ind w:right="-285"/>
        <w:jc w:val="both"/>
        <w:rPr>
          <w:rFonts w:ascii="Tahoma" w:hAnsi="Tahoma" w:cs="Tahoma"/>
          <w:b/>
        </w:rPr>
      </w:pPr>
      <w:r w:rsidRPr="007207A9">
        <w:rPr>
          <w:rFonts w:ascii="Tahoma" w:hAnsi="Tahoma" w:cs="Tahoma"/>
          <w:b/>
          <w:sz w:val="18"/>
        </w:rPr>
        <w:t xml:space="preserve">IZPOLNI IZDAJATELJ REFERENCE !!!!! </w:t>
      </w:r>
    </w:p>
    <w:p w14:paraId="3B382F94" w14:textId="77777777" w:rsidR="0027630B" w:rsidRPr="007207A9" w:rsidRDefault="0027630B" w:rsidP="006E1146">
      <w:pPr>
        <w:keepLines/>
        <w:widowControl w:val="0"/>
        <w:ind w:right="-285"/>
        <w:jc w:val="both"/>
        <w:rPr>
          <w:rFonts w:ascii="Tahoma" w:hAnsi="Tahoma" w:cs="Tahoma"/>
        </w:rPr>
      </w:pPr>
    </w:p>
    <w:p w14:paraId="758615A8" w14:textId="77777777" w:rsidR="0027630B" w:rsidRPr="007207A9" w:rsidRDefault="0027630B" w:rsidP="006E1146">
      <w:pPr>
        <w:keepLines/>
        <w:widowControl w:val="0"/>
        <w:ind w:right="-285"/>
        <w:jc w:val="both"/>
        <w:rPr>
          <w:rFonts w:ascii="Tahoma" w:hAnsi="Tahoma" w:cs="Tahoma"/>
        </w:rPr>
      </w:pPr>
      <w:r w:rsidRPr="007207A9">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33F9C684" w14:textId="77777777" w:rsidR="0027630B" w:rsidRPr="007207A9" w:rsidRDefault="0027630B" w:rsidP="006E1146">
      <w:pPr>
        <w:keepLines/>
        <w:widowControl w:val="0"/>
        <w:ind w:right="-285"/>
        <w:rPr>
          <w:rFonts w:ascii="Tahoma" w:hAnsi="Tahoma" w:cs="Tahoma"/>
          <w:sz w:val="22"/>
        </w:rPr>
      </w:pPr>
    </w:p>
    <w:p w14:paraId="104192CB" w14:textId="77777777" w:rsidR="0027630B" w:rsidRPr="007207A9" w:rsidRDefault="0027630B" w:rsidP="006E1146">
      <w:pPr>
        <w:keepLines/>
        <w:widowControl w:val="0"/>
        <w:jc w:val="center"/>
        <w:rPr>
          <w:rFonts w:ascii="Tahoma" w:hAnsi="Tahoma" w:cs="Tahoma"/>
        </w:rPr>
      </w:pPr>
      <w:r w:rsidRPr="007207A9">
        <w:rPr>
          <w:rFonts w:ascii="Tahoma" w:hAnsi="Tahoma" w:cs="Tahoma"/>
        </w:rPr>
        <w:t xml:space="preserve">Izjavljamo, da smo   </w:t>
      </w:r>
      <w:r w:rsidRPr="007207A9">
        <w:rPr>
          <w:rFonts w:ascii="Tahoma" w:hAnsi="Tahoma" w:cs="Tahoma"/>
          <w:b/>
          <w:i/>
        </w:rPr>
        <w:t>javni  /  zasebni</w:t>
      </w:r>
      <w:r w:rsidRPr="007207A9">
        <w:rPr>
          <w:rFonts w:ascii="Tahoma" w:hAnsi="Tahoma" w:cs="Tahoma"/>
        </w:rPr>
        <w:t xml:space="preserve">   naročnik. (Ustrezno obkrožite)</w:t>
      </w:r>
    </w:p>
    <w:p w14:paraId="3EA92B3F" w14:textId="77777777" w:rsidR="0027630B" w:rsidRPr="007207A9" w:rsidRDefault="0027630B" w:rsidP="006E1146">
      <w:pPr>
        <w:keepLines/>
        <w:widowControl w:val="0"/>
        <w:rPr>
          <w:rFonts w:ascii="Tahoma" w:hAnsi="Tahoma" w:cs="Tahoma"/>
          <w:sz w:val="22"/>
        </w:rPr>
      </w:pPr>
    </w:p>
    <w:p w14:paraId="7AECDDE2" w14:textId="61570E7F" w:rsidR="0027630B" w:rsidRPr="007207A9" w:rsidRDefault="0027630B" w:rsidP="006E1146">
      <w:pPr>
        <w:keepLines/>
        <w:widowControl w:val="0"/>
        <w:rPr>
          <w:rFonts w:ascii="Tahoma" w:hAnsi="Tahoma" w:cs="Tahoma"/>
        </w:rPr>
      </w:pPr>
      <w:r w:rsidRPr="007207A9">
        <w:rPr>
          <w:rFonts w:ascii="Tahoma" w:hAnsi="Tahoma" w:cs="Tahoma"/>
        </w:rPr>
        <w:t>Izdajatelj reference</w:t>
      </w:r>
    </w:p>
    <w:p w14:paraId="63D4022A" w14:textId="77777777" w:rsidR="005834FD" w:rsidRPr="007207A9" w:rsidRDefault="005834FD" w:rsidP="006E1146">
      <w:pPr>
        <w:keepLines/>
        <w:widowControl w:val="0"/>
        <w:rPr>
          <w:rFonts w:ascii="Tahoma" w:hAnsi="Tahoma" w:cs="Tahoma"/>
          <w:sz w:val="16"/>
        </w:rPr>
      </w:pPr>
    </w:p>
    <w:p w14:paraId="6C092AAC" w14:textId="77777777" w:rsidR="0027630B" w:rsidRPr="007207A9" w:rsidRDefault="0027630B" w:rsidP="006E1146">
      <w:pPr>
        <w:keepLines/>
        <w:widowControl w:val="0"/>
        <w:rPr>
          <w:rFonts w:ascii="Tahoma" w:hAnsi="Tahoma" w:cs="Tahoma"/>
          <w:sz w:val="24"/>
        </w:rPr>
      </w:pPr>
      <w:r w:rsidRPr="007207A9">
        <w:rPr>
          <w:rFonts w:ascii="Tahoma" w:hAnsi="Tahoma" w:cs="Tahoma"/>
        </w:rPr>
        <w:t xml:space="preserve"> </w:t>
      </w:r>
    </w:p>
    <w:p w14:paraId="36B70730" w14:textId="77777777" w:rsidR="0027630B" w:rsidRPr="007207A9" w:rsidRDefault="0027630B" w:rsidP="006E1146">
      <w:pPr>
        <w:keepLines/>
        <w:widowControl w:val="0"/>
        <w:rPr>
          <w:rFonts w:ascii="Tahoma" w:hAnsi="Tahoma" w:cs="Tahoma"/>
        </w:rPr>
      </w:pPr>
      <w:r w:rsidRPr="007207A9">
        <w:rPr>
          <w:rFonts w:ascii="Tahoma" w:hAnsi="Tahoma" w:cs="Tahoma"/>
        </w:rPr>
        <w:t xml:space="preserve">__________________________________                 </w:t>
      </w:r>
      <w:r w:rsidRPr="007207A9">
        <w:rPr>
          <w:rFonts w:ascii="Tahoma" w:hAnsi="Tahoma" w:cs="Tahoma"/>
          <w:sz w:val="18"/>
        </w:rPr>
        <w:t xml:space="preserve">Žig </w:t>
      </w:r>
      <w:r w:rsidRPr="007207A9">
        <w:rPr>
          <w:rFonts w:ascii="Tahoma" w:hAnsi="Tahoma" w:cs="Tahoma"/>
        </w:rPr>
        <w:t xml:space="preserve">                              _______________</w:t>
      </w:r>
    </w:p>
    <w:p w14:paraId="269B9C46" w14:textId="77777777" w:rsidR="0027630B" w:rsidRPr="007207A9" w:rsidRDefault="0027630B" w:rsidP="006E1146">
      <w:pPr>
        <w:keepLines/>
        <w:widowControl w:val="0"/>
        <w:rPr>
          <w:rFonts w:ascii="Tahoma" w:hAnsi="Tahoma" w:cs="Tahoma"/>
          <w:sz w:val="18"/>
        </w:rPr>
      </w:pPr>
      <w:r w:rsidRPr="007207A9">
        <w:rPr>
          <w:rFonts w:ascii="Tahoma" w:hAnsi="Tahoma" w:cs="Tahoma"/>
          <w:sz w:val="18"/>
        </w:rPr>
        <w:t xml:space="preserve">(podpis odgovorne osebe)                                                                              </w:t>
      </w:r>
      <w:r w:rsidRPr="007207A9">
        <w:rPr>
          <w:rFonts w:ascii="Tahoma" w:hAnsi="Tahoma" w:cs="Tahoma"/>
          <w:sz w:val="18"/>
        </w:rPr>
        <w:tab/>
        <w:t xml:space="preserve"> (kraj in datum) </w:t>
      </w:r>
    </w:p>
    <w:p w14:paraId="3AC6E91F" w14:textId="77777777" w:rsidR="0027630B" w:rsidRPr="007207A9" w:rsidRDefault="0027630B" w:rsidP="006E1146">
      <w:pPr>
        <w:keepLines/>
        <w:widowControl w:val="0"/>
        <w:rPr>
          <w:rFonts w:ascii="Tahoma" w:hAnsi="Tahoma" w:cs="Tahoma"/>
        </w:rPr>
      </w:pPr>
      <w:r w:rsidRPr="007207A9">
        <w:rPr>
          <w:rFonts w:ascii="Tahoma" w:hAnsi="Tahoma" w:cs="Tahoma"/>
        </w:rPr>
        <w:t xml:space="preserve"> </w:t>
      </w:r>
    </w:p>
    <w:p w14:paraId="79BEAC86" w14:textId="77777777" w:rsidR="005834FD" w:rsidRPr="007207A9" w:rsidRDefault="005834FD" w:rsidP="006E1146">
      <w:pPr>
        <w:keepLines/>
        <w:widowControl w:val="0"/>
        <w:jc w:val="both"/>
        <w:rPr>
          <w:rFonts w:ascii="Tahoma" w:hAnsi="Tahoma" w:cs="Tahoma"/>
          <w:b/>
          <w:i/>
          <w:sz w:val="18"/>
          <w:szCs w:val="18"/>
        </w:rPr>
      </w:pPr>
    </w:p>
    <w:p w14:paraId="7FAF3C47" w14:textId="422952B8" w:rsidR="005834FD" w:rsidRPr="007207A9" w:rsidRDefault="005834FD" w:rsidP="006E1146">
      <w:pPr>
        <w:keepLines/>
        <w:widowControl w:val="0"/>
        <w:jc w:val="both"/>
        <w:rPr>
          <w:rFonts w:ascii="Tahoma" w:hAnsi="Tahoma" w:cs="Tahoma"/>
          <w:b/>
          <w:i/>
          <w:sz w:val="18"/>
          <w:szCs w:val="18"/>
        </w:rPr>
      </w:pPr>
    </w:p>
    <w:p w14:paraId="7BEA0CDF" w14:textId="670BEFDC" w:rsidR="0027630B" w:rsidRPr="007207A9" w:rsidRDefault="0027630B" w:rsidP="006E1146">
      <w:pPr>
        <w:keepLines/>
        <w:widowControl w:val="0"/>
        <w:jc w:val="both"/>
        <w:rPr>
          <w:rFonts w:ascii="Tahoma" w:hAnsi="Tahoma" w:cs="Tahoma"/>
          <w:i/>
          <w:sz w:val="18"/>
          <w:szCs w:val="18"/>
        </w:rPr>
      </w:pPr>
      <w:r w:rsidRPr="007207A9">
        <w:rPr>
          <w:rFonts w:ascii="Tahoma" w:hAnsi="Tahoma" w:cs="Tahoma"/>
          <w:b/>
          <w:i/>
          <w:sz w:val="18"/>
          <w:szCs w:val="18"/>
        </w:rPr>
        <w:t>Opomba:</w:t>
      </w:r>
      <w:r w:rsidRPr="007207A9">
        <w:rPr>
          <w:rFonts w:ascii="Tahoma" w:hAnsi="Tahoma" w:cs="Tahoma"/>
          <w:i/>
          <w:sz w:val="18"/>
          <w:szCs w:val="18"/>
        </w:rPr>
        <w:t xml:space="preserve"> Ponudnik obrazec razmnoži v potrebnem številu.</w:t>
      </w:r>
    </w:p>
    <w:p w14:paraId="5CFCB335" w14:textId="77777777" w:rsidR="0027630B" w:rsidRPr="007207A9" w:rsidRDefault="0027630B" w:rsidP="006E1146">
      <w:pPr>
        <w:keepLines/>
        <w:widowControl w:val="0"/>
        <w:rPr>
          <w:rFonts w:ascii="Tahoma" w:hAnsi="Tahoma" w:cs="Tahoma"/>
          <w:b/>
          <w:i/>
          <w:sz w:val="16"/>
          <w:szCs w:val="18"/>
          <w:u w:val="single"/>
        </w:rPr>
      </w:pPr>
      <w:r w:rsidRPr="007207A9">
        <w:rPr>
          <w:rFonts w:ascii="Tahoma" w:hAnsi="Tahoma" w:cs="Tahoma"/>
          <w:b/>
          <w:i/>
          <w:sz w:val="18"/>
          <w:szCs w:val="18"/>
        </w:rPr>
        <w:t xml:space="preserve">Navodilo: </w:t>
      </w:r>
      <w:r w:rsidRPr="007207A9">
        <w:rPr>
          <w:rFonts w:ascii="Tahoma" w:hAnsi="Tahoma" w:cs="Tahoma"/>
          <w:i/>
          <w:sz w:val="18"/>
          <w:szCs w:val="18"/>
        </w:rPr>
        <w:t xml:space="preserve">Ponudnik </w:t>
      </w:r>
      <w:r w:rsidRPr="007207A9">
        <w:rPr>
          <w:rFonts w:ascii="Tahoma" w:hAnsi="Tahoma" w:cs="Tahoma"/>
          <w:i/>
          <w:sz w:val="18"/>
          <w:szCs w:val="18"/>
          <w:u w:val="single"/>
        </w:rPr>
        <w:t>obrazec</w:t>
      </w:r>
      <w:r w:rsidRPr="007207A9">
        <w:rPr>
          <w:rFonts w:ascii="Tahoma" w:hAnsi="Tahoma" w:cs="Tahoma"/>
          <w:b/>
          <w:i/>
          <w:sz w:val="18"/>
          <w:szCs w:val="18"/>
        </w:rPr>
        <w:t xml:space="preserve"> </w:t>
      </w:r>
      <w:r w:rsidRPr="007207A9">
        <w:rPr>
          <w:rFonts w:ascii="Tahoma" w:hAnsi="Tahoma" w:cs="Tahoma"/>
          <w:i/>
          <w:sz w:val="18"/>
          <w:szCs w:val="18"/>
        </w:rPr>
        <w:t>v okviru sistema e-</w:t>
      </w:r>
      <w:r w:rsidRPr="007207A9">
        <w:rPr>
          <w:rFonts w:ascii="Tahoma" w:hAnsi="Tahoma" w:cs="Tahoma"/>
          <w:i/>
          <w:sz w:val="16"/>
          <w:szCs w:val="18"/>
        </w:rPr>
        <w:t>JN</w:t>
      </w:r>
      <w:r w:rsidRPr="007207A9">
        <w:rPr>
          <w:rFonts w:ascii="Tahoma" w:hAnsi="Tahoma" w:cs="Tahoma"/>
          <w:b/>
          <w:i/>
          <w:sz w:val="16"/>
          <w:szCs w:val="18"/>
        </w:rPr>
        <w:t xml:space="preserve"> </w:t>
      </w:r>
      <w:r w:rsidRPr="007207A9">
        <w:rPr>
          <w:rFonts w:ascii="Tahoma" w:hAnsi="Tahoma" w:cs="Tahoma"/>
          <w:b/>
          <w:i/>
          <w:sz w:val="16"/>
          <w:szCs w:val="18"/>
          <w:u w:val="single"/>
        </w:rPr>
        <w:t>naloži v Razdelek »DOKUMENTI«, del »Ostale priloge«!!!</w:t>
      </w:r>
    </w:p>
    <w:p w14:paraId="6C74E12D" w14:textId="77777777" w:rsidR="003952C0" w:rsidRPr="007207A9" w:rsidRDefault="003952C0" w:rsidP="006E1146">
      <w:pPr>
        <w:keepLines/>
        <w:widowControl w:val="0"/>
      </w:pPr>
      <w:r w:rsidRPr="007207A9">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7207A9" w14:paraId="2A2BA56F" w14:textId="77777777" w:rsidTr="0094571D">
        <w:tc>
          <w:tcPr>
            <w:tcW w:w="599" w:type="dxa"/>
            <w:tcBorders>
              <w:top w:val="single" w:sz="4" w:space="0" w:color="auto"/>
              <w:bottom w:val="single" w:sz="4" w:space="0" w:color="auto"/>
              <w:right w:val="nil"/>
            </w:tcBorders>
          </w:tcPr>
          <w:p w14:paraId="2DEE4E60" w14:textId="246C5E93" w:rsidR="002A0258" w:rsidRPr="007207A9" w:rsidRDefault="002A0258" w:rsidP="006E1146">
            <w:pPr>
              <w:keepLines/>
              <w:widowControl w:val="0"/>
              <w:jc w:val="right"/>
              <w:rPr>
                <w:rFonts w:ascii="Tahoma" w:hAnsi="Tahoma" w:cs="Tahoma"/>
              </w:rPr>
            </w:pPr>
            <w:r w:rsidRPr="007207A9">
              <w:lastRenderedPageBreak/>
              <w:br w:type="page"/>
            </w:r>
            <w:r w:rsidRPr="007207A9">
              <w:rPr>
                <w:rFonts w:ascii="Tahoma" w:hAnsi="Tahoma" w:cs="Tahoma"/>
                <w:sz w:val="18"/>
              </w:rPr>
              <w:br w:type="page"/>
            </w:r>
          </w:p>
        </w:tc>
        <w:tc>
          <w:tcPr>
            <w:tcW w:w="7268" w:type="dxa"/>
            <w:tcBorders>
              <w:top w:val="single" w:sz="4" w:space="0" w:color="auto"/>
              <w:left w:val="nil"/>
              <w:bottom w:val="single" w:sz="4" w:space="0" w:color="auto"/>
            </w:tcBorders>
          </w:tcPr>
          <w:p w14:paraId="2A41944A" w14:textId="74875034" w:rsidR="002A0258" w:rsidRPr="007207A9" w:rsidRDefault="002A0258" w:rsidP="006E1146">
            <w:pPr>
              <w:keepLines/>
              <w:widowControl w:val="0"/>
              <w:jc w:val="both"/>
              <w:rPr>
                <w:rFonts w:ascii="Tahoma" w:hAnsi="Tahoma" w:cs="Tahoma"/>
              </w:rPr>
            </w:pPr>
            <w:r w:rsidRPr="007207A9">
              <w:rPr>
                <w:rFonts w:ascii="Tahoma" w:hAnsi="Tahoma" w:cs="Tahoma"/>
              </w:rPr>
              <w:t xml:space="preserve">VZOREC </w:t>
            </w:r>
            <w:r w:rsidR="00105874" w:rsidRPr="007207A9">
              <w:rPr>
                <w:rFonts w:ascii="Tahoma" w:hAnsi="Tahoma" w:cs="Tahoma"/>
              </w:rPr>
              <w:t>OKVIRNEGA SPORAZUMA</w:t>
            </w:r>
            <w:r w:rsidRPr="007207A9">
              <w:rPr>
                <w:rFonts w:ascii="Tahoma" w:hAnsi="Tahoma" w:cs="Tahoma"/>
              </w:rPr>
              <w:t xml:space="preserve"> </w:t>
            </w:r>
          </w:p>
        </w:tc>
        <w:tc>
          <w:tcPr>
            <w:tcW w:w="912" w:type="dxa"/>
            <w:tcBorders>
              <w:top w:val="single" w:sz="4" w:space="0" w:color="auto"/>
              <w:bottom w:val="single" w:sz="4" w:space="0" w:color="auto"/>
              <w:right w:val="nil"/>
            </w:tcBorders>
          </w:tcPr>
          <w:p w14:paraId="30E2A570" w14:textId="77777777" w:rsidR="002A0258" w:rsidRPr="007207A9" w:rsidRDefault="002A0258" w:rsidP="006E1146">
            <w:pPr>
              <w:keepLines/>
              <w:widowControl w:val="0"/>
              <w:jc w:val="right"/>
              <w:rPr>
                <w:rFonts w:ascii="Tahoma" w:hAnsi="Tahoma" w:cs="Tahoma"/>
                <w:b/>
              </w:rPr>
            </w:pPr>
            <w:r w:rsidRPr="007207A9">
              <w:rPr>
                <w:rFonts w:ascii="Tahoma" w:hAnsi="Tahoma" w:cs="Tahoma"/>
                <w:b/>
                <w:i/>
              </w:rPr>
              <w:t xml:space="preserve">Priloga </w:t>
            </w:r>
          </w:p>
        </w:tc>
        <w:tc>
          <w:tcPr>
            <w:tcW w:w="930" w:type="dxa"/>
            <w:tcBorders>
              <w:top w:val="single" w:sz="4" w:space="0" w:color="auto"/>
              <w:left w:val="nil"/>
              <w:bottom w:val="single" w:sz="4" w:space="0" w:color="auto"/>
            </w:tcBorders>
          </w:tcPr>
          <w:p w14:paraId="01F18944" w14:textId="683F1B50" w:rsidR="002A0258" w:rsidRPr="007207A9" w:rsidRDefault="00A250BF" w:rsidP="006E1146">
            <w:pPr>
              <w:keepLines/>
              <w:widowControl w:val="0"/>
              <w:rPr>
                <w:rFonts w:ascii="Tahoma" w:hAnsi="Tahoma" w:cs="Tahoma"/>
                <w:b/>
                <w:i/>
              </w:rPr>
            </w:pPr>
            <w:r w:rsidRPr="007207A9">
              <w:rPr>
                <w:rFonts w:ascii="Tahoma" w:hAnsi="Tahoma" w:cs="Tahoma"/>
                <w:b/>
                <w:i/>
              </w:rPr>
              <w:t>9</w:t>
            </w:r>
          </w:p>
        </w:tc>
      </w:tr>
    </w:tbl>
    <w:p w14:paraId="268DD0F6" w14:textId="77777777" w:rsidR="00105874" w:rsidRPr="007207A9" w:rsidRDefault="00105874" w:rsidP="006E1146">
      <w:pPr>
        <w:keepLines/>
        <w:widowControl w:val="0"/>
        <w:spacing w:after="120" w:line="276" w:lineRule="auto"/>
        <w:rPr>
          <w:rFonts w:ascii="Tahoma" w:hAnsi="Tahoma" w:cs="Tahoma"/>
          <w:i/>
          <w:sz w:val="18"/>
          <w:szCs w:val="18"/>
        </w:rPr>
      </w:pPr>
    </w:p>
    <w:p w14:paraId="29962E2F" w14:textId="71013A6C" w:rsidR="00105874" w:rsidRPr="007207A9" w:rsidRDefault="00105874" w:rsidP="006E1146">
      <w:pPr>
        <w:keepLines/>
        <w:widowControl w:val="0"/>
        <w:spacing w:after="120" w:line="276" w:lineRule="auto"/>
        <w:rPr>
          <w:rFonts w:ascii="Tahoma" w:hAnsi="Tahoma" w:cs="Tahoma"/>
          <w:sz w:val="18"/>
          <w:szCs w:val="18"/>
        </w:rPr>
      </w:pPr>
      <w:r w:rsidRPr="007207A9">
        <w:rPr>
          <w:rFonts w:ascii="Tahoma" w:hAnsi="Tahoma" w:cs="Tahoma"/>
          <w:sz w:val="18"/>
          <w:szCs w:val="18"/>
        </w:rPr>
        <w:t>Št. okvirnega sporazuma kupca: LPT-</w:t>
      </w:r>
      <w:r w:rsidR="00075EF1" w:rsidRPr="007207A9">
        <w:rPr>
          <w:rFonts w:ascii="Tahoma" w:hAnsi="Tahoma" w:cs="Tahoma"/>
          <w:sz w:val="18"/>
          <w:szCs w:val="18"/>
        </w:rPr>
        <w:t>147/23</w:t>
      </w:r>
    </w:p>
    <w:p w14:paraId="01767920" w14:textId="77777777" w:rsidR="00105874" w:rsidRPr="007207A9" w:rsidRDefault="00105874" w:rsidP="006E1146">
      <w:pPr>
        <w:keepLines/>
        <w:widowControl w:val="0"/>
        <w:spacing w:line="276" w:lineRule="auto"/>
        <w:rPr>
          <w:rFonts w:ascii="Tahoma" w:hAnsi="Tahoma" w:cs="Tahoma"/>
          <w:sz w:val="18"/>
          <w:szCs w:val="18"/>
        </w:rPr>
      </w:pPr>
      <w:r w:rsidRPr="007207A9">
        <w:rPr>
          <w:rFonts w:ascii="Tahoma" w:hAnsi="Tahoma" w:cs="Tahoma"/>
          <w:sz w:val="18"/>
          <w:szCs w:val="18"/>
        </w:rPr>
        <w:t>Št. okvirnega sporazuma prodajalca:   _________</w:t>
      </w:r>
    </w:p>
    <w:p w14:paraId="39116F02" w14:textId="0A7A1D46" w:rsidR="00105874" w:rsidRPr="007207A9" w:rsidRDefault="00105874" w:rsidP="006E1146">
      <w:pPr>
        <w:keepLines/>
        <w:widowControl w:val="0"/>
        <w:jc w:val="both"/>
        <w:rPr>
          <w:rFonts w:ascii="Tahoma" w:hAnsi="Tahoma" w:cs="Tahoma"/>
          <w:sz w:val="22"/>
          <w:szCs w:val="28"/>
        </w:rPr>
      </w:pPr>
    </w:p>
    <w:p w14:paraId="09C1C5D3" w14:textId="77777777" w:rsidR="00075EF1" w:rsidRPr="007207A9" w:rsidRDefault="00075EF1" w:rsidP="006E1146">
      <w:pPr>
        <w:keepLines/>
        <w:widowControl w:val="0"/>
        <w:jc w:val="both"/>
        <w:rPr>
          <w:rFonts w:ascii="Tahoma" w:hAnsi="Tahoma" w:cs="Tahoma"/>
          <w:sz w:val="22"/>
          <w:szCs w:val="28"/>
        </w:rPr>
      </w:pPr>
    </w:p>
    <w:p w14:paraId="71003E0D" w14:textId="13A5480D" w:rsidR="00075EF1" w:rsidRPr="007207A9" w:rsidRDefault="00075EF1" w:rsidP="006E1146">
      <w:pPr>
        <w:keepLines/>
        <w:widowControl w:val="0"/>
        <w:jc w:val="center"/>
        <w:rPr>
          <w:rFonts w:ascii="Tahoma" w:hAnsi="Tahoma" w:cs="Tahoma"/>
          <w:b/>
          <w:sz w:val="24"/>
          <w:szCs w:val="24"/>
        </w:rPr>
      </w:pPr>
      <w:r w:rsidRPr="007207A9">
        <w:rPr>
          <w:rFonts w:ascii="Tahoma" w:hAnsi="Tahoma" w:cs="Tahoma"/>
          <w:b/>
          <w:sz w:val="24"/>
          <w:szCs w:val="28"/>
        </w:rPr>
        <w:t>OKVIRNI SPORAZUM</w:t>
      </w:r>
    </w:p>
    <w:p w14:paraId="6CDC63E9" w14:textId="519ED8A8" w:rsidR="00105874" w:rsidRPr="007207A9" w:rsidRDefault="00105874" w:rsidP="006E1146">
      <w:pPr>
        <w:keepLines/>
        <w:widowControl w:val="0"/>
        <w:jc w:val="center"/>
        <w:rPr>
          <w:rFonts w:ascii="Tahoma" w:hAnsi="Tahoma" w:cs="Tahoma"/>
          <w:sz w:val="24"/>
          <w:szCs w:val="24"/>
        </w:rPr>
      </w:pPr>
      <w:r w:rsidRPr="007207A9">
        <w:rPr>
          <w:rFonts w:ascii="Tahoma" w:hAnsi="Tahoma" w:cs="Tahoma"/>
          <w:b/>
          <w:sz w:val="24"/>
          <w:szCs w:val="24"/>
        </w:rPr>
        <w:t>ZA NABAVO OPREME IN VZDRŽEVANJE OPTIČNE INFRASTRUKTURE</w:t>
      </w:r>
    </w:p>
    <w:p w14:paraId="5DF1D22F" w14:textId="77777777" w:rsidR="00105874" w:rsidRPr="007207A9" w:rsidRDefault="00105874" w:rsidP="006E1146">
      <w:pPr>
        <w:keepLines/>
        <w:widowControl w:val="0"/>
        <w:rPr>
          <w:rFonts w:ascii="Tahoma" w:hAnsi="Tahoma" w:cs="Tahoma"/>
        </w:rPr>
      </w:pPr>
    </w:p>
    <w:p w14:paraId="21194EAF" w14:textId="117444C9" w:rsidR="00105874" w:rsidRPr="007207A9" w:rsidRDefault="00105874" w:rsidP="006E1146">
      <w:pPr>
        <w:keepLines/>
        <w:widowControl w:val="0"/>
        <w:rPr>
          <w:rFonts w:ascii="Tahoma" w:hAnsi="Tahoma" w:cs="Tahoma"/>
        </w:rPr>
      </w:pPr>
    </w:p>
    <w:p w14:paraId="347F7D0E" w14:textId="77777777" w:rsidR="00075EF1" w:rsidRPr="007207A9" w:rsidRDefault="00075EF1" w:rsidP="006E1146">
      <w:pPr>
        <w:keepLines/>
        <w:widowControl w:val="0"/>
        <w:rPr>
          <w:rFonts w:ascii="Tahoma" w:hAnsi="Tahoma" w:cs="Tahoma"/>
        </w:rPr>
      </w:pPr>
    </w:p>
    <w:p w14:paraId="62EC61D8" w14:textId="77777777" w:rsidR="00105874" w:rsidRPr="007207A9" w:rsidRDefault="00105874" w:rsidP="006E1146">
      <w:pPr>
        <w:keepLines/>
        <w:widowControl w:val="0"/>
        <w:rPr>
          <w:rFonts w:ascii="Tahoma" w:hAnsi="Tahoma" w:cs="Tahoma"/>
        </w:rPr>
      </w:pPr>
      <w:r w:rsidRPr="007207A9">
        <w:rPr>
          <w:rFonts w:ascii="Tahoma" w:hAnsi="Tahoma" w:cs="Tahoma"/>
        </w:rPr>
        <w:t>ki ga skleneta</w:t>
      </w:r>
    </w:p>
    <w:p w14:paraId="2172863E" w14:textId="77777777" w:rsidR="00105874" w:rsidRPr="007207A9" w:rsidRDefault="00105874" w:rsidP="006E1146">
      <w:pPr>
        <w:keepLines/>
        <w:widowControl w:val="0"/>
        <w:tabs>
          <w:tab w:val="left" w:pos="1702"/>
        </w:tabs>
        <w:ind w:left="1701" w:hanging="1701"/>
        <w:rPr>
          <w:rFonts w:ascii="Tahoma" w:hAnsi="Tahoma" w:cs="Tahoma"/>
        </w:rPr>
      </w:pPr>
    </w:p>
    <w:p w14:paraId="4194CC25" w14:textId="3E71936D" w:rsidR="00105874" w:rsidRPr="007207A9" w:rsidRDefault="00105874" w:rsidP="006E1146">
      <w:pPr>
        <w:keepLines/>
        <w:widowControl w:val="0"/>
        <w:tabs>
          <w:tab w:val="left" w:pos="1843"/>
        </w:tabs>
        <w:ind w:left="1701" w:hanging="1701"/>
        <w:jc w:val="both"/>
        <w:rPr>
          <w:rFonts w:ascii="Tahoma" w:hAnsi="Tahoma" w:cs="Tahoma"/>
        </w:rPr>
      </w:pPr>
      <w:r w:rsidRPr="007207A9">
        <w:rPr>
          <w:rFonts w:ascii="Tahoma" w:hAnsi="Tahoma" w:cs="Tahoma"/>
          <w:b/>
        </w:rPr>
        <w:t>KUPEC:</w:t>
      </w:r>
      <w:r w:rsidRPr="007207A9">
        <w:rPr>
          <w:rFonts w:ascii="Tahoma" w:hAnsi="Tahoma" w:cs="Tahoma"/>
        </w:rPr>
        <w:tab/>
      </w:r>
      <w:r w:rsidRPr="007207A9">
        <w:rPr>
          <w:rFonts w:ascii="Tahoma" w:hAnsi="Tahoma" w:cs="Tahoma"/>
          <w:b/>
          <w:bCs/>
        </w:rPr>
        <w:t>Javno podjetje Ljubljanska parkirišča in tržnice</w:t>
      </w:r>
      <w:r w:rsidRPr="007207A9">
        <w:rPr>
          <w:rFonts w:ascii="Tahoma" w:hAnsi="Tahoma" w:cs="Tahoma"/>
          <w:bCs/>
        </w:rPr>
        <w:t xml:space="preserve">, </w:t>
      </w:r>
      <w:proofErr w:type="spellStart"/>
      <w:r w:rsidRPr="007207A9">
        <w:rPr>
          <w:rFonts w:ascii="Tahoma" w:hAnsi="Tahoma" w:cs="Tahoma"/>
          <w:b/>
        </w:rPr>
        <w:t>d.o.o</w:t>
      </w:r>
      <w:proofErr w:type="spellEnd"/>
      <w:r w:rsidRPr="007207A9">
        <w:rPr>
          <w:rFonts w:ascii="Tahoma" w:hAnsi="Tahoma" w:cs="Tahoma"/>
          <w:b/>
        </w:rPr>
        <w:t>.</w:t>
      </w:r>
      <w:r w:rsidRPr="007207A9">
        <w:rPr>
          <w:rFonts w:ascii="Tahoma" w:hAnsi="Tahoma" w:cs="Tahoma"/>
        </w:rPr>
        <w:t>,</w:t>
      </w:r>
      <w:r w:rsidRPr="007207A9">
        <w:rPr>
          <w:rFonts w:ascii="Tahoma" w:hAnsi="Tahoma" w:cs="Tahoma"/>
          <w:b/>
        </w:rPr>
        <w:t xml:space="preserve"> </w:t>
      </w:r>
      <w:r w:rsidRPr="007207A9">
        <w:rPr>
          <w:rFonts w:ascii="Tahoma" w:hAnsi="Tahoma" w:cs="Tahoma"/>
        </w:rPr>
        <w:t xml:space="preserve">Kopitarjeva ulica 2, 1000 Ljubljana, ki ga zastopa </w:t>
      </w:r>
      <w:r w:rsidR="00075EF1" w:rsidRPr="007207A9">
        <w:rPr>
          <w:rFonts w:ascii="Tahoma" w:eastAsia="Tahoma" w:hAnsi="Tahoma" w:cs="Tahoma"/>
        </w:rPr>
        <w:t xml:space="preserve">vršilec dolžnosti direktorja </w:t>
      </w:r>
      <w:r w:rsidR="00075EF1" w:rsidRPr="007207A9">
        <w:rPr>
          <w:rFonts w:ascii="Tahoma" w:eastAsia="Tahoma" w:hAnsi="Tahoma" w:cs="Tahoma"/>
          <w:b/>
        </w:rPr>
        <w:t>mag.</w:t>
      </w:r>
      <w:r w:rsidR="00075EF1" w:rsidRPr="007207A9">
        <w:rPr>
          <w:rFonts w:ascii="Tahoma" w:eastAsia="Tahoma" w:hAnsi="Tahoma" w:cs="Tahoma"/>
        </w:rPr>
        <w:t xml:space="preserve"> </w:t>
      </w:r>
      <w:r w:rsidR="00075EF1" w:rsidRPr="007207A9">
        <w:rPr>
          <w:rFonts w:ascii="Tahoma" w:eastAsia="Tahoma" w:hAnsi="Tahoma" w:cs="Tahoma"/>
          <w:b/>
        </w:rPr>
        <w:t>Bojan Babič</w:t>
      </w:r>
    </w:p>
    <w:p w14:paraId="04687632" w14:textId="77777777" w:rsidR="00105874" w:rsidRPr="007207A9" w:rsidRDefault="00105874" w:rsidP="006E1146">
      <w:pPr>
        <w:keepLines/>
        <w:widowControl w:val="0"/>
        <w:ind w:left="1701" w:hanging="1701"/>
        <w:rPr>
          <w:rFonts w:ascii="Tahoma" w:hAnsi="Tahoma" w:cs="Tahoma"/>
        </w:rPr>
      </w:pPr>
      <w:r w:rsidRPr="007207A9">
        <w:rPr>
          <w:rFonts w:ascii="Tahoma" w:hAnsi="Tahoma" w:cs="Tahoma"/>
        </w:rPr>
        <w:tab/>
        <w:t>identifikacijska številka za DDV:</w:t>
      </w:r>
      <w:r w:rsidRPr="007207A9">
        <w:rPr>
          <w:rFonts w:ascii="Tahoma" w:hAnsi="Tahoma" w:cs="Tahoma"/>
        </w:rPr>
        <w:tab/>
        <w:t>SI50652613</w:t>
      </w:r>
    </w:p>
    <w:p w14:paraId="368B0BF8" w14:textId="4C3C0D42" w:rsidR="00105874" w:rsidRPr="007207A9" w:rsidRDefault="00105874" w:rsidP="006E1146">
      <w:pPr>
        <w:keepLines/>
        <w:widowControl w:val="0"/>
        <w:ind w:left="1701" w:hanging="1620"/>
        <w:jc w:val="both"/>
        <w:rPr>
          <w:rFonts w:ascii="Tahoma" w:hAnsi="Tahoma" w:cs="Tahoma"/>
        </w:rPr>
      </w:pPr>
      <w:r w:rsidRPr="007207A9">
        <w:rPr>
          <w:rFonts w:ascii="Tahoma" w:hAnsi="Tahoma" w:cs="Tahoma"/>
        </w:rPr>
        <w:tab/>
        <w:t>matična številka:</w:t>
      </w:r>
      <w:r w:rsidRPr="007207A9">
        <w:rPr>
          <w:rFonts w:ascii="Verdana" w:hAnsi="Verdana"/>
          <w:color w:val="000000"/>
          <w:sz w:val="16"/>
          <w:szCs w:val="16"/>
        </w:rPr>
        <w:t xml:space="preserve"> </w:t>
      </w:r>
      <w:r w:rsidRPr="007207A9">
        <w:rPr>
          <w:rFonts w:ascii="Verdana" w:hAnsi="Verdana"/>
          <w:color w:val="000000"/>
          <w:sz w:val="16"/>
          <w:szCs w:val="16"/>
        </w:rPr>
        <w:tab/>
      </w:r>
      <w:r w:rsidRPr="007207A9">
        <w:rPr>
          <w:rFonts w:ascii="Verdana" w:hAnsi="Verdana"/>
          <w:color w:val="000000"/>
          <w:sz w:val="16"/>
          <w:szCs w:val="16"/>
        </w:rPr>
        <w:tab/>
      </w:r>
      <w:r w:rsidRPr="007207A9">
        <w:rPr>
          <w:rFonts w:ascii="Verdana" w:hAnsi="Verdana"/>
          <w:color w:val="000000"/>
          <w:sz w:val="16"/>
          <w:szCs w:val="16"/>
        </w:rPr>
        <w:tab/>
      </w:r>
      <w:r w:rsidRPr="007207A9">
        <w:rPr>
          <w:rFonts w:ascii="Tahoma" w:hAnsi="Tahoma" w:cs="Tahoma"/>
        </w:rPr>
        <w:t>5607906</w:t>
      </w:r>
      <w:r w:rsidR="001A50D2" w:rsidRPr="007207A9">
        <w:rPr>
          <w:rFonts w:ascii="Tahoma" w:hAnsi="Tahoma" w:cs="Tahoma"/>
        </w:rPr>
        <w:t>000</w:t>
      </w:r>
    </w:p>
    <w:p w14:paraId="0F56FE97" w14:textId="77777777" w:rsidR="00105874" w:rsidRPr="007207A9" w:rsidRDefault="00105874" w:rsidP="006E1146">
      <w:pPr>
        <w:keepLines/>
        <w:widowControl w:val="0"/>
        <w:ind w:left="1620" w:firstLine="81"/>
        <w:jc w:val="both"/>
        <w:rPr>
          <w:rFonts w:ascii="Tahoma" w:hAnsi="Tahoma" w:cs="Tahoma"/>
        </w:rPr>
      </w:pPr>
      <w:r w:rsidRPr="007207A9">
        <w:rPr>
          <w:rFonts w:ascii="Tahoma" w:hAnsi="Tahoma" w:cs="Tahoma"/>
        </w:rPr>
        <w:t>(v nadaljevanju: kupec)</w:t>
      </w:r>
    </w:p>
    <w:p w14:paraId="1771A400" w14:textId="77777777" w:rsidR="00105874" w:rsidRPr="007207A9" w:rsidRDefault="00105874" w:rsidP="006E1146">
      <w:pPr>
        <w:keepLines/>
        <w:widowControl w:val="0"/>
        <w:tabs>
          <w:tab w:val="left" w:pos="1702"/>
        </w:tabs>
        <w:rPr>
          <w:rFonts w:ascii="Tahoma" w:hAnsi="Tahoma" w:cs="Tahoma"/>
          <w:b/>
        </w:rPr>
      </w:pPr>
    </w:p>
    <w:p w14:paraId="7DAD4FDD" w14:textId="77777777" w:rsidR="00105874" w:rsidRPr="007207A9" w:rsidRDefault="00105874" w:rsidP="006E1146">
      <w:pPr>
        <w:keepLines/>
        <w:widowControl w:val="0"/>
        <w:tabs>
          <w:tab w:val="left" w:pos="1702"/>
        </w:tabs>
        <w:rPr>
          <w:rFonts w:ascii="Tahoma" w:hAnsi="Tahoma" w:cs="Tahoma"/>
        </w:rPr>
      </w:pPr>
      <w:r w:rsidRPr="007207A9">
        <w:rPr>
          <w:rFonts w:ascii="Tahoma" w:hAnsi="Tahoma" w:cs="Tahoma"/>
        </w:rPr>
        <w:t xml:space="preserve">ter </w:t>
      </w:r>
    </w:p>
    <w:p w14:paraId="7CDDD681" w14:textId="77777777" w:rsidR="00105874" w:rsidRPr="007207A9" w:rsidRDefault="00105874" w:rsidP="006E1146">
      <w:pPr>
        <w:keepLines/>
        <w:widowControl w:val="0"/>
        <w:tabs>
          <w:tab w:val="left" w:pos="1702"/>
        </w:tabs>
        <w:rPr>
          <w:rFonts w:ascii="Tahoma" w:hAnsi="Tahoma" w:cs="Tahoma"/>
          <w:b/>
        </w:rPr>
      </w:pPr>
    </w:p>
    <w:p w14:paraId="657B1191" w14:textId="77777777" w:rsidR="00105874" w:rsidRPr="007207A9" w:rsidRDefault="00105874" w:rsidP="006E1146">
      <w:pPr>
        <w:keepLines/>
        <w:widowControl w:val="0"/>
        <w:tabs>
          <w:tab w:val="left" w:pos="1702"/>
        </w:tabs>
        <w:rPr>
          <w:rFonts w:ascii="Tahoma" w:hAnsi="Tahoma" w:cs="Tahoma"/>
        </w:rPr>
      </w:pPr>
      <w:r w:rsidRPr="007207A9">
        <w:rPr>
          <w:rFonts w:ascii="Tahoma" w:hAnsi="Tahoma" w:cs="Tahoma"/>
          <w:b/>
        </w:rPr>
        <w:t>PRODAJALEC:</w:t>
      </w:r>
      <w:r w:rsidRPr="007207A9">
        <w:rPr>
          <w:rFonts w:ascii="Tahoma" w:hAnsi="Tahoma" w:cs="Tahoma"/>
          <w:b/>
        </w:rPr>
        <w:tab/>
      </w:r>
      <w:r w:rsidRPr="007207A9">
        <w:rPr>
          <w:rFonts w:ascii="Tahoma" w:hAnsi="Tahoma" w:cs="Tahoma"/>
        </w:rPr>
        <w:t xml:space="preserve">............................................................................................................., </w:t>
      </w:r>
    </w:p>
    <w:p w14:paraId="3D5DC782" w14:textId="77777777" w:rsidR="00105874" w:rsidRPr="007207A9" w:rsidRDefault="00105874" w:rsidP="006E1146">
      <w:pPr>
        <w:keepLines/>
        <w:widowControl w:val="0"/>
        <w:ind w:left="1701" w:hanging="1701"/>
        <w:jc w:val="both"/>
        <w:rPr>
          <w:rFonts w:ascii="Tahoma" w:hAnsi="Tahoma" w:cs="Tahoma"/>
        </w:rPr>
      </w:pPr>
      <w:r w:rsidRPr="007207A9">
        <w:rPr>
          <w:rFonts w:ascii="Tahoma" w:hAnsi="Tahoma" w:cs="Tahoma"/>
        </w:rPr>
        <w:tab/>
        <w:t xml:space="preserve">ki ga zastopa:......................................................................................... </w:t>
      </w:r>
    </w:p>
    <w:p w14:paraId="51BBAC47" w14:textId="77777777" w:rsidR="00105874" w:rsidRPr="007207A9" w:rsidRDefault="00105874" w:rsidP="006E1146">
      <w:pPr>
        <w:keepLines/>
        <w:widowControl w:val="0"/>
        <w:tabs>
          <w:tab w:val="left" w:pos="1702"/>
        </w:tabs>
        <w:ind w:left="1701" w:hanging="1701"/>
        <w:rPr>
          <w:rFonts w:ascii="Tahoma" w:hAnsi="Tahoma" w:cs="Tahoma"/>
        </w:rPr>
      </w:pPr>
      <w:r w:rsidRPr="007207A9">
        <w:rPr>
          <w:rFonts w:ascii="Tahoma" w:hAnsi="Tahoma" w:cs="Tahoma"/>
        </w:rPr>
        <w:tab/>
        <w:t>številka transakcijskega računa: ___________________________</w:t>
      </w:r>
    </w:p>
    <w:p w14:paraId="27CD08C5" w14:textId="77777777" w:rsidR="00105874" w:rsidRPr="007207A9" w:rsidRDefault="00105874" w:rsidP="006E1146">
      <w:pPr>
        <w:keepLines/>
        <w:widowControl w:val="0"/>
        <w:tabs>
          <w:tab w:val="left" w:pos="1702"/>
        </w:tabs>
        <w:ind w:left="1701" w:hanging="1701"/>
        <w:rPr>
          <w:rFonts w:ascii="Tahoma" w:hAnsi="Tahoma" w:cs="Tahoma"/>
        </w:rPr>
      </w:pPr>
      <w:r w:rsidRPr="007207A9">
        <w:rPr>
          <w:rFonts w:ascii="Tahoma" w:hAnsi="Tahoma" w:cs="Tahoma"/>
        </w:rPr>
        <w:tab/>
      </w:r>
      <w:r w:rsidRPr="007207A9">
        <w:rPr>
          <w:rFonts w:ascii="Tahoma" w:hAnsi="Tahoma" w:cs="Tahoma"/>
        </w:rPr>
        <w:tab/>
        <w:t>identifikacijska številka za DDV: _________________________</w:t>
      </w:r>
    </w:p>
    <w:p w14:paraId="7FD63365" w14:textId="77777777" w:rsidR="00105874" w:rsidRPr="007207A9" w:rsidRDefault="00105874" w:rsidP="006E1146">
      <w:pPr>
        <w:keepLines/>
        <w:widowControl w:val="0"/>
        <w:tabs>
          <w:tab w:val="left" w:pos="709"/>
          <w:tab w:val="left" w:pos="1702"/>
        </w:tabs>
        <w:ind w:left="1701" w:hanging="1701"/>
        <w:rPr>
          <w:rFonts w:ascii="Tahoma" w:hAnsi="Tahoma" w:cs="Tahoma"/>
        </w:rPr>
      </w:pPr>
      <w:r w:rsidRPr="007207A9">
        <w:rPr>
          <w:rFonts w:ascii="Tahoma" w:hAnsi="Tahoma" w:cs="Tahoma"/>
        </w:rPr>
        <w:tab/>
      </w:r>
      <w:r w:rsidRPr="007207A9">
        <w:rPr>
          <w:rFonts w:ascii="Tahoma" w:hAnsi="Tahoma" w:cs="Tahoma"/>
        </w:rPr>
        <w:tab/>
        <w:t>matična številka: ______________________</w:t>
      </w:r>
    </w:p>
    <w:p w14:paraId="577EB4FB" w14:textId="77777777" w:rsidR="00105874" w:rsidRPr="007207A9" w:rsidRDefault="00105874" w:rsidP="006E1146">
      <w:pPr>
        <w:keepLines/>
        <w:widowControl w:val="0"/>
        <w:tabs>
          <w:tab w:val="left" w:pos="1702"/>
        </w:tabs>
        <w:ind w:left="1701"/>
        <w:rPr>
          <w:rFonts w:ascii="Tahoma" w:hAnsi="Tahoma" w:cs="Tahoma"/>
        </w:rPr>
      </w:pPr>
      <w:r w:rsidRPr="007207A9">
        <w:rPr>
          <w:rFonts w:ascii="Tahoma" w:hAnsi="Tahoma" w:cs="Tahoma"/>
        </w:rPr>
        <w:t>(v nadaljevanju: prodajalec)</w:t>
      </w:r>
    </w:p>
    <w:p w14:paraId="32F1F4CD" w14:textId="7D28B080" w:rsidR="00105874" w:rsidRPr="007207A9" w:rsidRDefault="00105874" w:rsidP="006E1146">
      <w:pPr>
        <w:keepLines/>
        <w:widowControl w:val="0"/>
        <w:jc w:val="both"/>
      </w:pPr>
    </w:p>
    <w:p w14:paraId="06473C63" w14:textId="0ED234C6" w:rsidR="007E0FC5" w:rsidRPr="007207A9" w:rsidRDefault="007E0FC5" w:rsidP="006E1146">
      <w:pPr>
        <w:keepLines/>
        <w:widowControl w:val="0"/>
        <w:jc w:val="both"/>
      </w:pPr>
    </w:p>
    <w:p w14:paraId="07491A5E" w14:textId="77777777" w:rsidR="00105874" w:rsidRPr="007207A9" w:rsidRDefault="00105874" w:rsidP="006E1146">
      <w:pPr>
        <w:keepLines/>
        <w:widowControl w:val="0"/>
        <w:jc w:val="both"/>
      </w:pPr>
    </w:p>
    <w:p w14:paraId="0B26E2D7" w14:textId="18F70976" w:rsidR="00D0092D" w:rsidRPr="007207A9" w:rsidRDefault="00105874" w:rsidP="006E1146">
      <w:pPr>
        <w:keepLines/>
        <w:widowControl w:val="0"/>
        <w:jc w:val="both"/>
        <w:rPr>
          <w:rFonts w:ascii="Tahoma" w:hAnsi="Tahoma" w:cs="Tahoma"/>
          <w:b/>
        </w:rPr>
      </w:pPr>
      <w:r w:rsidRPr="007207A9">
        <w:rPr>
          <w:rFonts w:ascii="Tahoma" w:hAnsi="Tahoma" w:cs="Tahoma"/>
          <w:b/>
        </w:rPr>
        <w:t>UVODNE DOLOČBE</w:t>
      </w:r>
    </w:p>
    <w:p w14:paraId="62C8EF87"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519A0960" w14:textId="77777777" w:rsidR="00105874" w:rsidRPr="007207A9" w:rsidRDefault="00105874" w:rsidP="006E1146">
      <w:pPr>
        <w:keepLines/>
        <w:widowControl w:val="0"/>
        <w:tabs>
          <w:tab w:val="left" w:pos="1702"/>
        </w:tabs>
        <w:jc w:val="center"/>
        <w:rPr>
          <w:rFonts w:ascii="Tahoma" w:hAnsi="Tahoma" w:cs="Tahoma"/>
        </w:rPr>
      </w:pPr>
    </w:p>
    <w:p w14:paraId="604C3BE8" w14:textId="77777777" w:rsidR="00A74C90" w:rsidRPr="007207A9" w:rsidRDefault="00A74C90" w:rsidP="006E1146">
      <w:pPr>
        <w:keepLines/>
        <w:widowControl w:val="0"/>
        <w:tabs>
          <w:tab w:val="left" w:pos="1702"/>
        </w:tabs>
        <w:jc w:val="both"/>
        <w:rPr>
          <w:rFonts w:ascii="Tahoma" w:hAnsi="Tahoma" w:cs="Tahoma"/>
        </w:rPr>
      </w:pPr>
      <w:r w:rsidRPr="007207A9">
        <w:rPr>
          <w:rFonts w:ascii="Tahoma" w:hAnsi="Tahoma" w:cs="Tahoma"/>
        </w:rPr>
        <w:t xml:space="preserve">Stranki okvirnega sporazuma uvodoma sporazumno ugotavljata:  </w:t>
      </w:r>
    </w:p>
    <w:p w14:paraId="67A321CC" w14:textId="70FDCED8" w:rsidR="00A74C90" w:rsidRPr="007207A9" w:rsidRDefault="00A74C90" w:rsidP="006E1146">
      <w:pPr>
        <w:keepLines/>
        <w:widowControl w:val="0"/>
        <w:numPr>
          <w:ilvl w:val="0"/>
          <w:numId w:val="34"/>
        </w:numPr>
        <w:tabs>
          <w:tab w:val="left" w:pos="1702"/>
        </w:tabs>
        <w:jc w:val="both"/>
        <w:rPr>
          <w:rFonts w:ascii="Tahoma" w:hAnsi="Tahoma" w:cs="Tahoma"/>
        </w:rPr>
      </w:pPr>
      <w:r w:rsidRPr="007207A9">
        <w:rPr>
          <w:rFonts w:ascii="Tahoma" w:hAnsi="Tahoma" w:cs="Tahoma"/>
        </w:rPr>
        <w:t xml:space="preserve">da je JAVNI HOLDING Ljubljana, </w:t>
      </w:r>
      <w:proofErr w:type="spellStart"/>
      <w:r w:rsidRPr="007207A9">
        <w:rPr>
          <w:rFonts w:ascii="Tahoma" w:hAnsi="Tahoma" w:cs="Tahoma"/>
        </w:rPr>
        <w:t>d.o.o</w:t>
      </w:r>
      <w:proofErr w:type="spellEnd"/>
      <w:r w:rsidRPr="007207A9">
        <w:rPr>
          <w:rFonts w:ascii="Tahoma" w:hAnsi="Tahoma" w:cs="Tahoma"/>
        </w:rPr>
        <w:t xml:space="preserve">., Verovškova ulica 70, 1000 Ljubljana na podlagi pooblastila </w:t>
      </w:r>
      <w:r w:rsidR="00D0092D" w:rsidRPr="007207A9">
        <w:rPr>
          <w:rFonts w:ascii="Tahoma" w:hAnsi="Tahoma" w:cs="Tahoma"/>
        </w:rPr>
        <w:t>kupca</w:t>
      </w:r>
      <w:r w:rsidRPr="007207A9">
        <w:rPr>
          <w:rFonts w:ascii="Tahoma" w:hAnsi="Tahoma" w:cs="Tahoma"/>
        </w:rPr>
        <w:t xml:space="preserve"> in organizacijskega navodila JAVNEGA HOLDINGA Ljubljana, </w:t>
      </w:r>
      <w:proofErr w:type="spellStart"/>
      <w:r w:rsidRPr="007207A9">
        <w:rPr>
          <w:rFonts w:ascii="Tahoma" w:hAnsi="Tahoma" w:cs="Tahoma"/>
        </w:rPr>
        <w:t>d.o.o</w:t>
      </w:r>
      <w:proofErr w:type="spellEnd"/>
      <w:r w:rsidRPr="007207A9">
        <w:rPr>
          <w:rFonts w:ascii="Tahoma" w:hAnsi="Tahoma" w:cs="Tahoma"/>
        </w:rPr>
        <w:t xml:space="preserve">. in povezanih javnih podjetij o izvajanju javnih naročil, izvedel postopek oddaje javnega naročila št. LPT-147/23 – »Nabava opreme in vzdrževanje optične infrastrukture«, po postopku </w:t>
      </w:r>
      <w:r w:rsidR="00D0092D" w:rsidRPr="007207A9">
        <w:rPr>
          <w:rFonts w:ascii="Tahoma" w:hAnsi="Tahoma" w:cs="Tahoma"/>
        </w:rPr>
        <w:t xml:space="preserve">naročila male vrednosti </w:t>
      </w:r>
      <w:r w:rsidRPr="007207A9">
        <w:rPr>
          <w:rFonts w:ascii="Tahoma" w:hAnsi="Tahoma" w:cs="Tahoma"/>
        </w:rPr>
        <w:t>v skladu s 47. členom Zakona o javnem naročanju (Ur. l. RS, št. 91/15 in nadaljnji; v nadaljevanju: ZJN-3) (objavljeno na Portalu javnih naročil dne ________, pod št. objave _________) z namenom sklenitve okvirnega sporazuma za »</w:t>
      </w:r>
      <w:r w:rsidR="00D0092D" w:rsidRPr="007207A9">
        <w:rPr>
          <w:rFonts w:ascii="Tahoma" w:hAnsi="Tahoma" w:cs="Tahoma"/>
        </w:rPr>
        <w:t>Nabava opreme in vzdrževanje optične infrastrukture</w:t>
      </w:r>
      <w:r w:rsidRPr="007207A9">
        <w:rPr>
          <w:rFonts w:ascii="Tahoma" w:hAnsi="Tahoma" w:cs="Tahoma"/>
        </w:rPr>
        <w:t xml:space="preserve">«;  </w:t>
      </w:r>
    </w:p>
    <w:p w14:paraId="321F1536" w14:textId="6D009A5E" w:rsidR="00A73D15" w:rsidRPr="007207A9" w:rsidRDefault="00A74C90" w:rsidP="006E1146">
      <w:pPr>
        <w:keepLines/>
        <w:widowControl w:val="0"/>
        <w:numPr>
          <w:ilvl w:val="0"/>
          <w:numId w:val="34"/>
        </w:numPr>
        <w:tabs>
          <w:tab w:val="left" w:pos="1702"/>
        </w:tabs>
        <w:jc w:val="both"/>
        <w:rPr>
          <w:rFonts w:ascii="Tahoma" w:hAnsi="Tahoma" w:cs="Tahoma"/>
        </w:rPr>
      </w:pPr>
      <w:r w:rsidRPr="007207A9">
        <w:rPr>
          <w:rFonts w:ascii="Tahoma" w:hAnsi="Tahoma" w:cs="Tahoma"/>
        </w:rPr>
        <w:t xml:space="preserve">da je </w:t>
      </w:r>
      <w:r w:rsidR="00D0092D" w:rsidRPr="007207A9">
        <w:rPr>
          <w:rFonts w:ascii="Tahoma" w:hAnsi="Tahoma" w:cs="Tahoma"/>
        </w:rPr>
        <w:t>kupec</w:t>
      </w:r>
      <w:r w:rsidRPr="007207A9">
        <w:rPr>
          <w:rFonts w:ascii="Tahoma" w:hAnsi="Tahoma" w:cs="Tahoma"/>
        </w:rPr>
        <w:t xml:space="preserve"> </w:t>
      </w:r>
      <w:r w:rsidR="00D0092D" w:rsidRPr="007207A9">
        <w:rPr>
          <w:rFonts w:ascii="Tahoma" w:hAnsi="Tahoma" w:cs="Tahoma"/>
        </w:rPr>
        <w:t>prodajalca</w:t>
      </w:r>
      <w:r w:rsidRPr="007207A9">
        <w:rPr>
          <w:rFonts w:ascii="Tahoma" w:hAnsi="Tahoma" w:cs="Tahoma"/>
        </w:rPr>
        <w:t xml:space="preserve"> izbral na podlagi meril, pogojev in zahtev, opredeljenih v dokumentaciji v zvezi z oddajo javnega naročila št. </w:t>
      </w:r>
      <w:r w:rsidR="00D0092D" w:rsidRPr="007207A9">
        <w:rPr>
          <w:rFonts w:ascii="Tahoma" w:hAnsi="Tahoma" w:cs="Tahoma"/>
        </w:rPr>
        <w:t>LPT-14</w:t>
      </w:r>
      <w:r w:rsidRPr="007207A9">
        <w:rPr>
          <w:rFonts w:ascii="Tahoma" w:hAnsi="Tahoma" w:cs="Tahoma"/>
        </w:rPr>
        <w:t>7/23 – »</w:t>
      </w:r>
      <w:r w:rsidR="00D0092D" w:rsidRPr="007207A9">
        <w:rPr>
          <w:rFonts w:ascii="Tahoma" w:hAnsi="Tahoma" w:cs="Tahoma"/>
        </w:rPr>
        <w:t>Nabava opreme in vzdrževanje optične infrastrukture</w:t>
      </w:r>
      <w:r w:rsidRPr="007207A9">
        <w:rPr>
          <w:rFonts w:ascii="Tahoma" w:hAnsi="Tahoma" w:cs="Tahoma"/>
        </w:rPr>
        <w:t>« (v nadalj</w:t>
      </w:r>
      <w:r w:rsidR="007E0FC5" w:rsidRPr="007207A9">
        <w:rPr>
          <w:rFonts w:ascii="Tahoma" w:hAnsi="Tahoma" w:cs="Tahoma"/>
        </w:rPr>
        <w:t>evanju: razpisna dokumentacija);</w:t>
      </w:r>
    </w:p>
    <w:p w14:paraId="0BEB87FB" w14:textId="7ED0DF29" w:rsidR="007E0FC5" w:rsidRPr="007207A9" w:rsidRDefault="007E0FC5" w:rsidP="006E1146">
      <w:pPr>
        <w:keepLines/>
        <w:widowControl w:val="0"/>
        <w:numPr>
          <w:ilvl w:val="0"/>
          <w:numId w:val="34"/>
        </w:numPr>
        <w:tabs>
          <w:tab w:val="left" w:pos="1702"/>
        </w:tabs>
        <w:jc w:val="both"/>
        <w:rPr>
          <w:rFonts w:ascii="Tahoma" w:hAnsi="Tahoma" w:cs="Tahoma"/>
        </w:rPr>
      </w:pPr>
      <w:r w:rsidRPr="007207A9">
        <w:rPr>
          <w:rFonts w:ascii="Tahoma" w:hAnsi="Tahoma" w:cs="Tahoma"/>
        </w:rPr>
        <w:t xml:space="preserve">da sta ponudba prodajalca št. _____ z dne _____ z vsemi prilogami (v nadaljevanju: ponudba </w:t>
      </w:r>
      <w:r w:rsidR="008E70D5" w:rsidRPr="007207A9">
        <w:rPr>
          <w:rFonts w:ascii="Tahoma" w:hAnsi="Tahoma" w:cs="Tahoma"/>
        </w:rPr>
        <w:t>prodajalca</w:t>
      </w:r>
      <w:r w:rsidRPr="007207A9">
        <w:rPr>
          <w:rFonts w:ascii="Tahoma" w:hAnsi="Tahoma" w:cs="Tahoma"/>
        </w:rPr>
        <w:t xml:space="preserve">), ter razpisna dokumentacija sestavni del tega okvirnega sporazuma.     </w:t>
      </w:r>
    </w:p>
    <w:p w14:paraId="78548C3D" w14:textId="35845E36" w:rsidR="00A74C90" w:rsidRPr="007207A9" w:rsidRDefault="00A74C90" w:rsidP="006E1146">
      <w:pPr>
        <w:keepLines/>
        <w:widowControl w:val="0"/>
        <w:tabs>
          <w:tab w:val="left" w:pos="1702"/>
        </w:tabs>
        <w:jc w:val="both"/>
        <w:rPr>
          <w:rFonts w:ascii="Tahoma" w:hAnsi="Tahoma" w:cs="Tahoma"/>
        </w:rPr>
      </w:pPr>
      <w:r w:rsidRPr="007207A9">
        <w:rPr>
          <w:rFonts w:ascii="Tahoma" w:hAnsi="Tahoma" w:cs="Tahoma"/>
        </w:rPr>
        <w:t xml:space="preserve">  </w:t>
      </w:r>
      <w:r w:rsidR="00D0092D" w:rsidRPr="007207A9">
        <w:rPr>
          <w:rFonts w:ascii="Tahoma" w:hAnsi="Tahoma" w:cs="Tahoma"/>
        </w:rPr>
        <w:t xml:space="preserve"> </w:t>
      </w:r>
      <w:r w:rsidRPr="007207A9">
        <w:rPr>
          <w:rFonts w:ascii="Tahoma" w:hAnsi="Tahoma" w:cs="Tahoma"/>
        </w:rPr>
        <w:t xml:space="preserve"> </w:t>
      </w:r>
      <w:r w:rsidR="00D0092D" w:rsidRPr="007207A9">
        <w:rPr>
          <w:rFonts w:ascii="Tahoma" w:hAnsi="Tahoma" w:cs="Tahoma"/>
        </w:rPr>
        <w:t xml:space="preserve"> </w:t>
      </w:r>
      <w:r w:rsidRPr="007207A9">
        <w:rPr>
          <w:rFonts w:ascii="Tahoma" w:hAnsi="Tahoma" w:cs="Tahoma"/>
        </w:rPr>
        <w:t xml:space="preserve"> </w:t>
      </w:r>
    </w:p>
    <w:p w14:paraId="24DD5DA7"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5B5E9A26" w14:textId="77777777" w:rsidR="00105874" w:rsidRPr="007207A9" w:rsidRDefault="00105874" w:rsidP="006E1146">
      <w:pPr>
        <w:keepLines/>
        <w:widowControl w:val="0"/>
        <w:tabs>
          <w:tab w:val="left" w:pos="1702"/>
        </w:tabs>
        <w:jc w:val="both"/>
        <w:rPr>
          <w:rFonts w:ascii="Tahoma" w:hAnsi="Tahoma" w:cs="Tahoma"/>
        </w:rPr>
      </w:pPr>
    </w:p>
    <w:p w14:paraId="574C77E9" w14:textId="4B394176" w:rsidR="00105874" w:rsidRPr="007207A9" w:rsidRDefault="00105874" w:rsidP="006E1146">
      <w:pPr>
        <w:keepLines/>
        <w:widowControl w:val="0"/>
        <w:tabs>
          <w:tab w:val="left" w:pos="1702"/>
        </w:tabs>
        <w:jc w:val="both"/>
        <w:rPr>
          <w:rFonts w:ascii="Tahoma" w:hAnsi="Tahoma" w:cs="Tahoma"/>
        </w:rPr>
      </w:pPr>
      <w:r w:rsidRPr="007207A9">
        <w:rPr>
          <w:rFonts w:ascii="Tahoma" w:hAnsi="Tahoma" w:cs="Tahoma"/>
          <w:lang w:val="x-none"/>
        </w:rPr>
        <w:t>Okvirni sporazum je sklenjen in prične veljati z dnem, ko ga podpišeta obe stranki okvirnega sporazuma</w:t>
      </w:r>
      <w:r w:rsidRPr="007207A9">
        <w:rPr>
          <w:rFonts w:ascii="Tahoma" w:hAnsi="Tahoma" w:cs="Tahoma"/>
        </w:rPr>
        <w:t>, pod pogojem iz 16. člena okvirnega sporazuma.</w:t>
      </w:r>
      <w:r w:rsidRPr="007207A9">
        <w:rPr>
          <w:rFonts w:ascii="Tahoma" w:hAnsi="Tahoma" w:cs="Tahoma"/>
          <w:lang w:val="x-none"/>
        </w:rPr>
        <w:t xml:space="preserve"> </w:t>
      </w:r>
      <w:r w:rsidRPr="007207A9">
        <w:rPr>
          <w:rFonts w:ascii="Tahoma" w:hAnsi="Tahoma" w:cs="Tahoma"/>
        </w:rPr>
        <w:t xml:space="preserve">Okvirni sporazum se uporablja do izčrpanja vrednosti, navedene v prvem odstavku 4. člena tega okvirnega sporazuma oziroma največ za obdobje </w:t>
      </w:r>
      <w:r w:rsidR="00C472F0" w:rsidRPr="007207A9">
        <w:rPr>
          <w:rFonts w:ascii="Tahoma" w:hAnsi="Tahoma" w:cs="Tahoma"/>
        </w:rPr>
        <w:t>osemnajst (18</w:t>
      </w:r>
      <w:r w:rsidRPr="007207A9">
        <w:rPr>
          <w:rFonts w:ascii="Tahoma" w:hAnsi="Tahoma" w:cs="Tahoma"/>
        </w:rPr>
        <w:t>) mesecev od dneva sklenitve okvirnega sporazuma, kar nastopi prej.</w:t>
      </w:r>
    </w:p>
    <w:p w14:paraId="2BA10E8C" w14:textId="77777777" w:rsidR="00105874" w:rsidRPr="007207A9" w:rsidRDefault="00105874" w:rsidP="006E1146">
      <w:pPr>
        <w:keepLines/>
        <w:widowControl w:val="0"/>
        <w:tabs>
          <w:tab w:val="left" w:pos="1702"/>
        </w:tabs>
        <w:jc w:val="both"/>
        <w:rPr>
          <w:rFonts w:ascii="Tahoma" w:hAnsi="Tahoma" w:cs="Tahoma"/>
        </w:rPr>
      </w:pPr>
    </w:p>
    <w:p w14:paraId="779A12FE" w14:textId="207EE7E2" w:rsidR="00105874" w:rsidRPr="007207A9" w:rsidRDefault="00105874" w:rsidP="006E1146">
      <w:pPr>
        <w:keepLines/>
        <w:widowControl w:val="0"/>
        <w:tabs>
          <w:tab w:val="left" w:pos="1702"/>
        </w:tabs>
        <w:jc w:val="both"/>
        <w:rPr>
          <w:rFonts w:ascii="Tahoma" w:hAnsi="Tahoma" w:cs="Tahoma"/>
        </w:rPr>
      </w:pPr>
      <w:r w:rsidRPr="007207A9">
        <w:rPr>
          <w:rFonts w:ascii="Tahoma" w:hAnsi="Tahoma" w:cs="Tahoma"/>
        </w:rPr>
        <w:t>Glede garancijskih določil velja okvirni sporazum do izteka vseh garancijskih rokov.</w:t>
      </w:r>
    </w:p>
    <w:p w14:paraId="264B2C46" w14:textId="6BC1316F" w:rsidR="00105874" w:rsidRPr="007207A9" w:rsidRDefault="008A576A" w:rsidP="006E1146">
      <w:pPr>
        <w:keepLines/>
        <w:widowControl w:val="0"/>
        <w:jc w:val="both"/>
        <w:rPr>
          <w:rFonts w:ascii="Tahoma" w:hAnsi="Tahoma" w:cs="Tahoma"/>
          <w:b/>
        </w:rPr>
      </w:pPr>
      <w:r w:rsidRPr="007207A9">
        <w:rPr>
          <w:rFonts w:ascii="Tahoma" w:hAnsi="Tahoma" w:cs="Tahoma"/>
          <w:b/>
        </w:rPr>
        <w:lastRenderedPageBreak/>
        <w:t>PREDMET OKVIRNEGA SPORAZUMA</w:t>
      </w:r>
    </w:p>
    <w:p w14:paraId="2CEE3E97"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4AE3F36F" w14:textId="77777777" w:rsidR="00105874" w:rsidRPr="007207A9" w:rsidRDefault="00105874" w:rsidP="006E1146">
      <w:pPr>
        <w:keepLines/>
        <w:widowControl w:val="0"/>
        <w:jc w:val="both"/>
        <w:rPr>
          <w:rFonts w:ascii="Tahoma" w:hAnsi="Tahoma" w:cs="Tahoma"/>
          <w:szCs w:val="22"/>
          <w:lang w:eastAsia="ar-SA"/>
        </w:rPr>
      </w:pPr>
    </w:p>
    <w:p w14:paraId="567591F7" w14:textId="51691CC0" w:rsidR="006D7F5B" w:rsidRPr="007207A9" w:rsidRDefault="00105874" w:rsidP="006E1146">
      <w:pPr>
        <w:keepLines/>
        <w:widowControl w:val="0"/>
        <w:tabs>
          <w:tab w:val="left" w:pos="1702"/>
        </w:tabs>
        <w:jc w:val="both"/>
        <w:rPr>
          <w:rFonts w:ascii="Tahoma" w:eastAsia="Tahoma" w:hAnsi="Tahoma" w:cs="Tahoma"/>
          <w:lang w:eastAsia="en-US"/>
        </w:rPr>
      </w:pPr>
      <w:r w:rsidRPr="007207A9">
        <w:rPr>
          <w:rFonts w:ascii="Tahoma" w:hAnsi="Tahoma" w:cs="Tahoma"/>
        </w:rPr>
        <w:t xml:space="preserve">Predmet okvirnega sporazuma so stalne nabave opreme </w:t>
      </w:r>
      <w:r w:rsidR="00C7188A" w:rsidRPr="007207A9">
        <w:rPr>
          <w:rFonts w:ascii="Tahoma" w:hAnsi="Tahoma" w:cs="Tahoma"/>
        </w:rPr>
        <w:t>in</w:t>
      </w:r>
      <w:r w:rsidRPr="007207A9">
        <w:rPr>
          <w:rFonts w:ascii="Tahoma" w:hAnsi="Tahoma" w:cs="Tahoma"/>
        </w:rPr>
        <w:t xml:space="preserve"> materiala za vzdrževanje optične infrastrukture (v nadaljevanju tudi: oprema in/ali blago)</w:t>
      </w:r>
      <w:r w:rsidR="00C7188A" w:rsidRPr="007207A9">
        <w:rPr>
          <w:rFonts w:ascii="Tahoma" w:hAnsi="Tahoma" w:cs="Tahoma"/>
        </w:rPr>
        <w:t>,</w:t>
      </w:r>
      <w:r w:rsidRPr="007207A9">
        <w:rPr>
          <w:rFonts w:ascii="Tahoma" w:hAnsi="Tahoma" w:cs="Tahoma"/>
        </w:rPr>
        <w:t xml:space="preserve"> </w:t>
      </w:r>
      <w:r w:rsidR="00C7188A" w:rsidRPr="007207A9">
        <w:rPr>
          <w:rFonts w:ascii="Tahoma" w:hAnsi="Tahoma" w:cs="Tahoma"/>
        </w:rPr>
        <w:t>ter</w:t>
      </w:r>
      <w:r w:rsidRPr="007207A9">
        <w:rPr>
          <w:rFonts w:ascii="Tahoma" w:hAnsi="Tahoma" w:cs="Tahoma"/>
        </w:rPr>
        <w:t xml:space="preserve"> vzdrževanje optične infrastrukture (v nadaljevanju tudi: vzdrževanje</w:t>
      </w:r>
      <w:r w:rsidR="005935FB" w:rsidRPr="007207A9">
        <w:rPr>
          <w:rFonts w:ascii="Tahoma" w:hAnsi="Tahoma" w:cs="Tahoma"/>
        </w:rPr>
        <w:t>, vzdrževalna dela</w:t>
      </w:r>
      <w:r w:rsidRPr="007207A9">
        <w:rPr>
          <w:rFonts w:ascii="Tahoma" w:hAnsi="Tahoma" w:cs="Tahoma"/>
        </w:rPr>
        <w:t xml:space="preserve"> in/ali storitev), </w:t>
      </w:r>
      <w:r w:rsidR="006D7F5B" w:rsidRPr="007207A9">
        <w:rPr>
          <w:rFonts w:ascii="Tahoma" w:eastAsia="Tahoma" w:hAnsi="Tahoma" w:cs="Tahoma"/>
          <w:lang w:eastAsia="en-US"/>
        </w:rPr>
        <w:t xml:space="preserve">kot je to opredeljeno v razpisni dokumentaciji </w:t>
      </w:r>
      <w:r w:rsidR="00A040E5" w:rsidRPr="007207A9">
        <w:rPr>
          <w:rFonts w:ascii="Tahoma" w:eastAsia="Tahoma" w:hAnsi="Tahoma" w:cs="Tahoma"/>
          <w:lang w:eastAsia="en-US"/>
        </w:rPr>
        <w:t>kupca</w:t>
      </w:r>
      <w:r w:rsidR="006D7F5B" w:rsidRPr="007207A9">
        <w:rPr>
          <w:rFonts w:ascii="Tahoma" w:eastAsia="Tahoma" w:hAnsi="Tahoma" w:cs="Tahoma"/>
          <w:lang w:eastAsia="en-US"/>
        </w:rPr>
        <w:t xml:space="preserve"> in na podlagi ponudbe </w:t>
      </w:r>
      <w:r w:rsidR="00A040E5" w:rsidRPr="007207A9">
        <w:rPr>
          <w:rFonts w:ascii="Tahoma" w:eastAsia="Tahoma" w:hAnsi="Tahoma" w:cs="Tahoma"/>
          <w:lang w:eastAsia="en-US"/>
        </w:rPr>
        <w:t>prodajalca</w:t>
      </w:r>
      <w:r w:rsidR="006D7F5B" w:rsidRPr="007207A9">
        <w:rPr>
          <w:rFonts w:ascii="Tahoma" w:eastAsia="Tahoma" w:hAnsi="Tahoma" w:cs="Tahoma"/>
          <w:lang w:eastAsia="en-US"/>
        </w:rPr>
        <w:t xml:space="preserve">, in sicer vse po pravilih stroke, s skrbnostjo dobrega strokovnjaka ter v skladu s tem okvirnim sporazumom. </w:t>
      </w:r>
    </w:p>
    <w:p w14:paraId="377B4BFC" w14:textId="338EAF0D" w:rsidR="00105874" w:rsidRPr="007207A9" w:rsidRDefault="00105874" w:rsidP="006E1146">
      <w:pPr>
        <w:keepLines/>
        <w:widowControl w:val="0"/>
        <w:tabs>
          <w:tab w:val="left" w:pos="1702"/>
        </w:tabs>
        <w:jc w:val="both"/>
        <w:rPr>
          <w:rFonts w:ascii="Tahoma" w:hAnsi="Tahoma" w:cs="Tahoma"/>
        </w:rPr>
      </w:pPr>
    </w:p>
    <w:p w14:paraId="101EDB31" w14:textId="77777777" w:rsidR="00105874" w:rsidRPr="007207A9" w:rsidRDefault="00105874" w:rsidP="006E1146">
      <w:pPr>
        <w:keepLines/>
        <w:widowControl w:val="0"/>
        <w:tabs>
          <w:tab w:val="left" w:pos="1702"/>
        </w:tabs>
        <w:spacing w:after="120"/>
        <w:jc w:val="both"/>
        <w:rPr>
          <w:rFonts w:ascii="Tahoma" w:hAnsi="Tahoma" w:cs="Tahoma"/>
        </w:rPr>
      </w:pPr>
      <w:r w:rsidRPr="007207A9">
        <w:rPr>
          <w:rFonts w:ascii="Tahoma" w:hAnsi="Tahoma" w:cs="Tahoma"/>
        </w:rPr>
        <w:t xml:space="preserve">Predmet okvirnega sporazuma zajema: </w:t>
      </w:r>
    </w:p>
    <w:p w14:paraId="0ACB95B6" w14:textId="77777777" w:rsidR="00105874" w:rsidRPr="007207A9" w:rsidRDefault="00105874" w:rsidP="006E1146">
      <w:pPr>
        <w:keepLines/>
        <w:widowControl w:val="0"/>
        <w:numPr>
          <w:ilvl w:val="0"/>
          <w:numId w:val="31"/>
        </w:numPr>
        <w:tabs>
          <w:tab w:val="left" w:pos="1702"/>
        </w:tabs>
        <w:jc w:val="both"/>
        <w:rPr>
          <w:rFonts w:ascii="Tahoma" w:hAnsi="Tahoma" w:cs="Tahoma"/>
        </w:rPr>
      </w:pPr>
      <w:r w:rsidRPr="007207A9">
        <w:rPr>
          <w:rFonts w:ascii="Tahoma" w:hAnsi="Tahoma" w:cs="Tahoma"/>
        </w:rPr>
        <w:t xml:space="preserve">nabavo opreme ter materiala za vzdrževanje optične infrastrukture, </w:t>
      </w:r>
    </w:p>
    <w:p w14:paraId="3F3B0F5B" w14:textId="77777777" w:rsidR="00105874" w:rsidRPr="007207A9" w:rsidRDefault="00105874" w:rsidP="006E1146">
      <w:pPr>
        <w:keepLines/>
        <w:widowControl w:val="0"/>
        <w:numPr>
          <w:ilvl w:val="0"/>
          <w:numId w:val="31"/>
        </w:numPr>
        <w:tabs>
          <w:tab w:val="left" w:pos="1702"/>
        </w:tabs>
        <w:jc w:val="both"/>
        <w:rPr>
          <w:rFonts w:ascii="Tahoma" w:hAnsi="Tahoma" w:cs="Tahoma"/>
        </w:rPr>
      </w:pPr>
      <w:r w:rsidRPr="007207A9">
        <w:rPr>
          <w:rFonts w:ascii="Tahoma" w:hAnsi="Tahoma" w:cs="Tahoma"/>
        </w:rPr>
        <w:t xml:space="preserve">nabavo opreme ter materiala za vzdrževanje </w:t>
      </w:r>
      <w:proofErr w:type="spellStart"/>
      <w:r w:rsidRPr="007207A9">
        <w:rPr>
          <w:rFonts w:ascii="Tahoma" w:hAnsi="Tahoma" w:cs="Tahoma"/>
        </w:rPr>
        <w:t>ethernet</w:t>
      </w:r>
      <w:proofErr w:type="spellEnd"/>
      <w:r w:rsidRPr="007207A9">
        <w:rPr>
          <w:rFonts w:ascii="Tahoma" w:hAnsi="Tahoma" w:cs="Tahoma"/>
        </w:rPr>
        <w:t xml:space="preserve"> opreme in infrastrukture,</w:t>
      </w:r>
    </w:p>
    <w:p w14:paraId="57C8DE4A" w14:textId="77777777" w:rsidR="00105874" w:rsidRPr="007207A9" w:rsidRDefault="00105874" w:rsidP="006E1146">
      <w:pPr>
        <w:keepLines/>
        <w:widowControl w:val="0"/>
        <w:numPr>
          <w:ilvl w:val="0"/>
          <w:numId w:val="31"/>
        </w:numPr>
        <w:tabs>
          <w:tab w:val="left" w:pos="1702"/>
        </w:tabs>
        <w:jc w:val="both"/>
        <w:rPr>
          <w:rFonts w:ascii="Tahoma" w:hAnsi="Tahoma" w:cs="Tahoma"/>
        </w:rPr>
      </w:pPr>
      <w:r w:rsidRPr="007207A9">
        <w:rPr>
          <w:rFonts w:ascii="Tahoma" w:hAnsi="Tahoma" w:cs="Tahoma"/>
        </w:rPr>
        <w:t xml:space="preserve">občasna vzdrževalna dela na optični in </w:t>
      </w:r>
      <w:proofErr w:type="spellStart"/>
      <w:r w:rsidRPr="007207A9">
        <w:rPr>
          <w:rFonts w:ascii="Tahoma" w:hAnsi="Tahoma" w:cs="Tahoma"/>
        </w:rPr>
        <w:t>ethernet</w:t>
      </w:r>
      <w:proofErr w:type="spellEnd"/>
      <w:r w:rsidRPr="007207A9">
        <w:rPr>
          <w:rFonts w:ascii="Tahoma" w:hAnsi="Tahoma" w:cs="Tahoma"/>
        </w:rPr>
        <w:t xml:space="preserve"> infrastrukturi.</w:t>
      </w:r>
    </w:p>
    <w:p w14:paraId="50049A9E" w14:textId="77777777" w:rsidR="00105874" w:rsidRPr="007207A9" w:rsidRDefault="00105874" w:rsidP="006E1146">
      <w:pPr>
        <w:keepLines/>
        <w:widowControl w:val="0"/>
        <w:tabs>
          <w:tab w:val="left" w:pos="1702"/>
        </w:tabs>
        <w:jc w:val="both"/>
        <w:rPr>
          <w:rFonts w:ascii="Tahoma" w:hAnsi="Tahoma" w:cs="Tahoma"/>
        </w:rPr>
      </w:pPr>
    </w:p>
    <w:p w14:paraId="468B48DF" w14:textId="08AB11E1" w:rsidR="00A040E5" w:rsidRPr="007207A9" w:rsidRDefault="006D7F5B" w:rsidP="006E1146">
      <w:pPr>
        <w:keepLines/>
        <w:widowControl w:val="0"/>
        <w:tabs>
          <w:tab w:val="left" w:pos="1702"/>
        </w:tabs>
        <w:jc w:val="both"/>
        <w:rPr>
          <w:rFonts w:ascii="Tahoma" w:hAnsi="Tahoma" w:cs="Tahoma"/>
        </w:rPr>
      </w:pPr>
      <w:r w:rsidRPr="007207A9">
        <w:rPr>
          <w:rFonts w:ascii="Tahoma" w:eastAsia="Tahoma" w:hAnsi="Tahoma" w:cs="Tahoma"/>
          <w:lang w:eastAsia="en-US"/>
        </w:rPr>
        <w:t>Podrobni opis in količine predmeta okvirnega sporazuma so navedeni v ponudbenem predračunu prodajalca</w:t>
      </w:r>
      <w:r w:rsidRPr="007207A9">
        <w:rPr>
          <w:rFonts w:ascii="Tahoma" w:eastAsia="Tahoma" w:hAnsi="Tahoma" w:cs="Tahoma"/>
        </w:rPr>
        <w:t xml:space="preserve"> št. _______ z dne ______ (v nadaljevanju: ponudbeni predračun), </w:t>
      </w:r>
      <w:r w:rsidRPr="007207A9">
        <w:rPr>
          <w:rFonts w:ascii="Tahoma" w:eastAsia="Tahoma" w:hAnsi="Tahoma" w:cs="Tahoma"/>
          <w:lang w:eastAsia="en-US"/>
        </w:rPr>
        <w:t xml:space="preserve">ki je kot priloga sestavni del okvirnega sporazuma. </w:t>
      </w:r>
      <w:r w:rsidR="00A040E5" w:rsidRPr="007207A9">
        <w:rPr>
          <w:rFonts w:ascii="Tahoma" w:hAnsi="Tahoma" w:cs="Tahoma"/>
        </w:rPr>
        <w:t>Količine in vrste blaga oziroma storitev, navedene v ponudbenem predračunu</w:t>
      </w:r>
      <w:r w:rsidR="008E70D5" w:rsidRPr="007207A9">
        <w:rPr>
          <w:rFonts w:ascii="Tahoma" w:hAnsi="Tahoma" w:cs="Tahoma"/>
        </w:rPr>
        <w:t>,</w:t>
      </w:r>
      <w:r w:rsidR="00A040E5" w:rsidRPr="007207A9">
        <w:rPr>
          <w:rFonts w:ascii="Tahoma" w:hAnsi="Tahoma" w:cs="Tahoma"/>
        </w:rPr>
        <w:t xml:space="preserve"> so okvirne in za kupca niso obvezujoče, saj jih</w:t>
      </w:r>
      <w:r w:rsidR="00A040E5" w:rsidRPr="007207A9">
        <w:t xml:space="preserve"> </w:t>
      </w:r>
      <w:r w:rsidR="00A040E5" w:rsidRPr="007207A9">
        <w:rPr>
          <w:rFonts w:ascii="Tahoma" w:hAnsi="Tahoma" w:cs="Tahoma"/>
        </w:rPr>
        <w:t xml:space="preserve">kupec po obsegu in časovno ne more vnaprej določiti. </w:t>
      </w:r>
    </w:p>
    <w:p w14:paraId="02A9BA50" w14:textId="19B9EF80" w:rsidR="006D7F5B" w:rsidRPr="007207A9" w:rsidRDefault="006D7F5B" w:rsidP="006E1146">
      <w:pPr>
        <w:keepLines/>
        <w:widowControl w:val="0"/>
        <w:jc w:val="both"/>
        <w:rPr>
          <w:rFonts w:ascii="Tahoma" w:eastAsia="Tahoma" w:hAnsi="Tahoma" w:cs="Tahoma"/>
          <w:lang w:eastAsia="en-US"/>
        </w:rPr>
      </w:pPr>
    </w:p>
    <w:p w14:paraId="0DFFFFC3" w14:textId="252A8841" w:rsidR="00105874" w:rsidRPr="007207A9" w:rsidRDefault="00105874" w:rsidP="006E1146">
      <w:pPr>
        <w:keepLines/>
        <w:widowControl w:val="0"/>
        <w:tabs>
          <w:tab w:val="left" w:pos="1702"/>
        </w:tabs>
        <w:jc w:val="both"/>
        <w:rPr>
          <w:rFonts w:ascii="Tahoma" w:hAnsi="Tahoma" w:cs="Tahoma"/>
        </w:rPr>
      </w:pPr>
      <w:r w:rsidRPr="007207A9">
        <w:rPr>
          <w:rFonts w:ascii="Tahoma" w:hAnsi="Tahoma" w:cs="Tahoma"/>
        </w:rPr>
        <w:t xml:space="preserve">Predmet okvirnega sporazuma zajema tudi montažo oziroma vgradnjo ter priklop dobavljene opreme na električno omrežje, vključno s preizkusnim delovanjem (v nadaljevanju tudi: montaža in/ali storitev) in je vključena v ceno na enoto mere, navedeno v ponudbenem predračunu. Montaža zajema vsa dela, ki so pri vzdrževanju potrebna za postavitev ter nemoteno delovanje optične in </w:t>
      </w:r>
      <w:proofErr w:type="spellStart"/>
      <w:r w:rsidRPr="007207A9">
        <w:rPr>
          <w:rFonts w:ascii="Tahoma" w:hAnsi="Tahoma" w:cs="Tahoma"/>
        </w:rPr>
        <w:t>ethernet</w:t>
      </w:r>
      <w:proofErr w:type="spellEnd"/>
      <w:r w:rsidRPr="007207A9">
        <w:rPr>
          <w:rFonts w:ascii="Tahoma" w:hAnsi="Tahoma" w:cs="Tahoma"/>
        </w:rPr>
        <w:t xml:space="preserve"> aktivne in pasivne infrastrukture. Montaže oziroma vgradnje ter priklopa dobavljene opreme, vključno s preizkusnim delovanjem, prodajalec kupcu ne bo dodatno </w:t>
      </w:r>
      <w:r w:rsidR="008E70D5" w:rsidRPr="007207A9">
        <w:rPr>
          <w:rFonts w:ascii="Tahoma" w:hAnsi="Tahoma" w:cs="Tahoma"/>
        </w:rPr>
        <w:t>za</w:t>
      </w:r>
      <w:r w:rsidRPr="007207A9">
        <w:rPr>
          <w:rFonts w:ascii="Tahoma" w:hAnsi="Tahoma" w:cs="Tahoma"/>
        </w:rPr>
        <w:t>računaval.</w:t>
      </w:r>
    </w:p>
    <w:p w14:paraId="310389EC" w14:textId="77777777" w:rsidR="00105874" w:rsidRPr="007207A9" w:rsidRDefault="00105874" w:rsidP="006E1146">
      <w:pPr>
        <w:keepLines/>
        <w:widowControl w:val="0"/>
        <w:tabs>
          <w:tab w:val="left" w:pos="1702"/>
        </w:tabs>
        <w:jc w:val="both"/>
        <w:rPr>
          <w:rFonts w:ascii="Tahoma" w:hAnsi="Tahoma" w:cs="Tahoma"/>
        </w:rPr>
      </w:pPr>
    </w:p>
    <w:p w14:paraId="6FCEF168" w14:textId="77777777" w:rsidR="00105874" w:rsidRPr="007207A9" w:rsidRDefault="00105874" w:rsidP="006E1146">
      <w:pPr>
        <w:keepLines/>
        <w:widowControl w:val="0"/>
        <w:tabs>
          <w:tab w:val="left" w:pos="1702"/>
        </w:tabs>
        <w:jc w:val="both"/>
        <w:rPr>
          <w:rFonts w:ascii="Tahoma" w:hAnsi="Tahoma" w:cs="Tahoma"/>
        </w:rPr>
      </w:pPr>
      <w:r w:rsidRPr="007207A9">
        <w:rPr>
          <w:rFonts w:ascii="Tahoma" w:hAnsi="Tahoma" w:cs="Tahoma"/>
        </w:rPr>
        <w:t xml:space="preserve">Optična in </w:t>
      </w:r>
      <w:proofErr w:type="spellStart"/>
      <w:r w:rsidRPr="007207A9">
        <w:rPr>
          <w:rFonts w:ascii="Tahoma" w:hAnsi="Tahoma" w:cs="Tahoma"/>
        </w:rPr>
        <w:t>ethernet</w:t>
      </w:r>
      <w:proofErr w:type="spellEnd"/>
      <w:r w:rsidRPr="007207A9">
        <w:rPr>
          <w:rFonts w:ascii="Tahoma" w:hAnsi="Tahoma" w:cs="Tahoma"/>
        </w:rPr>
        <w:t xml:space="preserve"> oprema mora biti popolnoma združljiva z obstoječimi elementi infrastrukture širokopasovnih povezav ter pripadajoče opreme na območju Mestne občine Ljubljana, vključno s preizkusnim delovanjem.</w:t>
      </w:r>
    </w:p>
    <w:p w14:paraId="71101857" w14:textId="77777777" w:rsidR="00105874" w:rsidRPr="007207A9" w:rsidRDefault="00105874" w:rsidP="006E1146">
      <w:pPr>
        <w:keepLines/>
        <w:widowControl w:val="0"/>
        <w:tabs>
          <w:tab w:val="left" w:pos="1702"/>
        </w:tabs>
        <w:jc w:val="both"/>
        <w:rPr>
          <w:rFonts w:ascii="Tahoma" w:hAnsi="Tahoma" w:cs="Tahoma"/>
        </w:rPr>
      </w:pPr>
    </w:p>
    <w:p w14:paraId="1182C1A9" w14:textId="77777777" w:rsidR="00105874" w:rsidRPr="007207A9" w:rsidRDefault="00105874" w:rsidP="006E1146">
      <w:pPr>
        <w:keepLines/>
        <w:widowControl w:val="0"/>
        <w:tabs>
          <w:tab w:val="left" w:pos="1702"/>
        </w:tabs>
        <w:jc w:val="both"/>
        <w:rPr>
          <w:rFonts w:ascii="Tahoma" w:hAnsi="Tahoma" w:cs="Tahoma"/>
        </w:rPr>
      </w:pPr>
      <w:r w:rsidRPr="007207A9">
        <w:rPr>
          <w:rFonts w:ascii="Tahoma" w:hAnsi="Tahoma" w:cs="Tahoma"/>
        </w:rPr>
        <w:t xml:space="preserve">Optične in električne povezave se izvajajo na pripravljena optična vlakna in opremo ter elektroinštalacije (dovod električnega napajanja do mesta montaže), za katere poskrbi kupec. </w:t>
      </w:r>
    </w:p>
    <w:p w14:paraId="604C3434" w14:textId="77777777" w:rsidR="00105874" w:rsidRPr="007207A9" w:rsidRDefault="00105874" w:rsidP="006E1146">
      <w:pPr>
        <w:keepLines/>
        <w:widowControl w:val="0"/>
        <w:tabs>
          <w:tab w:val="left" w:pos="1702"/>
        </w:tabs>
        <w:jc w:val="both"/>
        <w:rPr>
          <w:rFonts w:ascii="Tahoma" w:hAnsi="Tahoma" w:cs="Tahoma"/>
        </w:rPr>
      </w:pPr>
    </w:p>
    <w:p w14:paraId="0779732A" w14:textId="46BFD57C" w:rsidR="00105874" w:rsidRPr="007207A9" w:rsidRDefault="00105874" w:rsidP="006E1146">
      <w:pPr>
        <w:keepLines/>
        <w:widowControl w:val="0"/>
        <w:tabs>
          <w:tab w:val="left" w:pos="1702"/>
        </w:tabs>
        <w:jc w:val="both"/>
        <w:rPr>
          <w:rFonts w:ascii="Tahoma" w:hAnsi="Tahoma" w:cs="Tahoma"/>
        </w:rPr>
      </w:pPr>
      <w:r w:rsidRPr="007207A9">
        <w:rPr>
          <w:rFonts w:ascii="Tahoma" w:hAnsi="Tahoma" w:cs="Tahoma"/>
        </w:rPr>
        <w:t>Kupec in prodajalec se izrecno dogovorita, da bo kupec v obdobju veljavnosti tega okvirnega sporazuma kupoval le blago</w:t>
      </w:r>
      <w:r w:rsidR="00A040E5" w:rsidRPr="007207A9">
        <w:rPr>
          <w:rFonts w:ascii="Tahoma" w:hAnsi="Tahoma" w:cs="Tahoma"/>
        </w:rPr>
        <w:t xml:space="preserve"> in/ali storit</w:t>
      </w:r>
      <w:r w:rsidR="008E70D5" w:rsidRPr="007207A9">
        <w:rPr>
          <w:rFonts w:ascii="Tahoma" w:hAnsi="Tahoma" w:cs="Tahoma"/>
        </w:rPr>
        <w:t>ve</w:t>
      </w:r>
      <w:r w:rsidRPr="007207A9">
        <w:rPr>
          <w:rFonts w:ascii="Tahoma" w:hAnsi="Tahoma" w:cs="Tahoma"/>
        </w:rPr>
        <w:t>, ki ga</w:t>
      </w:r>
      <w:r w:rsidR="008E70D5" w:rsidRPr="007207A9">
        <w:rPr>
          <w:rFonts w:ascii="Tahoma" w:hAnsi="Tahoma" w:cs="Tahoma"/>
        </w:rPr>
        <w:t>/jih</w:t>
      </w:r>
      <w:r w:rsidRPr="007207A9">
        <w:rPr>
          <w:rFonts w:ascii="Tahoma" w:hAnsi="Tahoma" w:cs="Tahoma"/>
        </w:rPr>
        <w:t xml:space="preserve"> bo dejansko potreboval za vzdrževanje in za katere</w:t>
      </w:r>
      <w:r w:rsidR="008E70D5" w:rsidRPr="007207A9">
        <w:rPr>
          <w:rFonts w:ascii="Tahoma" w:hAnsi="Tahoma" w:cs="Tahoma"/>
        </w:rPr>
        <w:t>/</w:t>
      </w:r>
      <w:r w:rsidRPr="007207A9">
        <w:rPr>
          <w:rFonts w:ascii="Tahoma" w:hAnsi="Tahoma" w:cs="Tahoma"/>
        </w:rPr>
        <w:t>ga bo imel zagotovljena finančna sr</w:t>
      </w:r>
      <w:r w:rsidR="006D7F5B" w:rsidRPr="007207A9">
        <w:rPr>
          <w:rFonts w:ascii="Tahoma" w:hAnsi="Tahoma" w:cs="Tahoma"/>
        </w:rPr>
        <w:t xml:space="preserve">edstva. </w:t>
      </w:r>
      <w:r w:rsidRPr="007207A9">
        <w:rPr>
          <w:rFonts w:ascii="Tahoma" w:hAnsi="Tahoma" w:cs="Tahoma"/>
        </w:rPr>
        <w:t>Kupec je prost zaveze oddaje naročila, če oceni, da v prihodnje ne potrebuje blaga</w:t>
      </w:r>
      <w:r w:rsidR="00A040E5" w:rsidRPr="007207A9">
        <w:rPr>
          <w:rFonts w:ascii="Tahoma" w:hAnsi="Tahoma" w:cs="Tahoma"/>
        </w:rPr>
        <w:t xml:space="preserve"> in/ali storit</w:t>
      </w:r>
      <w:r w:rsidR="008E70D5" w:rsidRPr="007207A9">
        <w:rPr>
          <w:rFonts w:ascii="Tahoma" w:hAnsi="Tahoma" w:cs="Tahoma"/>
        </w:rPr>
        <w:t>ev</w:t>
      </w:r>
      <w:r w:rsidRPr="007207A9">
        <w:rPr>
          <w:rFonts w:ascii="Tahoma" w:hAnsi="Tahoma" w:cs="Tahoma"/>
        </w:rPr>
        <w:t xml:space="preserve">, </w:t>
      </w:r>
      <w:r w:rsidR="00A040E5" w:rsidRPr="007207A9">
        <w:rPr>
          <w:rFonts w:ascii="Tahoma" w:eastAsia="Tahoma" w:hAnsi="Tahoma" w:cs="Tahoma"/>
        </w:rPr>
        <w:t>ki so predmet tega okvirnega sporazuma</w:t>
      </w:r>
      <w:r w:rsidRPr="007207A9">
        <w:rPr>
          <w:rFonts w:ascii="Tahoma" w:hAnsi="Tahoma" w:cs="Tahoma"/>
        </w:rPr>
        <w:t xml:space="preserve">, brez kakršnekoli obveznosti do prodajalca. </w:t>
      </w:r>
      <w:r w:rsidR="00A040E5" w:rsidRPr="007207A9">
        <w:rPr>
          <w:rFonts w:ascii="Tahoma" w:hAnsi="Tahoma" w:cs="Tahoma"/>
        </w:rPr>
        <w:t xml:space="preserve">  </w:t>
      </w:r>
    </w:p>
    <w:p w14:paraId="5943B732" w14:textId="77777777" w:rsidR="00105874" w:rsidRPr="007207A9" w:rsidRDefault="00105874" w:rsidP="006E1146">
      <w:pPr>
        <w:keepLines/>
        <w:widowControl w:val="0"/>
        <w:jc w:val="both"/>
        <w:rPr>
          <w:rFonts w:ascii="Tahoma" w:hAnsi="Tahoma" w:cs="Tahoma"/>
        </w:rPr>
      </w:pPr>
    </w:p>
    <w:p w14:paraId="15D7E810" w14:textId="77777777" w:rsidR="00105874" w:rsidRPr="007207A9" w:rsidRDefault="00105874" w:rsidP="006E1146">
      <w:pPr>
        <w:keepLines/>
        <w:widowControl w:val="0"/>
        <w:jc w:val="both"/>
        <w:rPr>
          <w:rFonts w:ascii="Tahoma" w:hAnsi="Tahoma" w:cs="Tahoma"/>
          <w:b/>
        </w:rPr>
      </w:pPr>
      <w:r w:rsidRPr="007207A9">
        <w:rPr>
          <w:rFonts w:ascii="Tahoma" w:hAnsi="Tahoma" w:cs="Tahoma"/>
          <w:b/>
        </w:rPr>
        <w:t>VREDNOST OKVIRNEGA SPORAZUMA IN CENE</w:t>
      </w:r>
    </w:p>
    <w:p w14:paraId="16EE5AB3" w14:textId="77777777" w:rsidR="00105874" w:rsidRPr="007207A9" w:rsidRDefault="00105874" w:rsidP="006E1146">
      <w:pPr>
        <w:keepLines/>
        <w:widowControl w:val="0"/>
        <w:tabs>
          <w:tab w:val="left" w:pos="1080"/>
          <w:tab w:val="left" w:pos="1702"/>
        </w:tabs>
        <w:jc w:val="both"/>
        <w:rPr>
          <w:rFonts w:ascii="Tahoma" w:hAnsi="Tahoma" w:cs="Tahoma"/>
          <w:b/>
          <w:sz w:val="16"/>
        </w:rPr>
      </w:pPr>
    </w:p>
    <w:p w14:paraId="511A30EF"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74D42B98" w14:textId="77777777" w:rsidR="00105874" w:rsidRPr="007207A9" w:rsidRDefault="00105874" w:rsidP="006E1146">
      <w:pPr>
        <w:keepLines/>
        <w:widowControl w:val="0"/>
        <w:jc w:val="both"/>
        <w:rPr>
          <w:rFonts w:ascii="Tahoma" w:hAnsi="Tahoma" w:cs="Tahoma"/>
          <w:lang w:eastAsia="ar-SA"/>
        </w:rPr>
      </w:pPr>
    </w:p>
    <w:p w14:paraId="4208CD19" w14:textId="659A6382" w:rsidR="00465C91" w:rsidRPr="007207A9" w:rsidRDefault="00465C91" w:rsidP="006E1146">
      <w:pPr>
        <w:keepLines/>
        <w:widowControl w:val="0"/>
        <w:jc w:val="both"/>
        <w:rPr>
          <w:rFonts w:ascii="Tahoma" w:hAnsi="Tahoma" w:cs="Tahoma"/>
        </w:rPr>
      </w:pPr>
      <w:r w:rsidRPr="007207A9">
        <w:rPr>
          <w:rFonts w:ascii="Tahoma" w:hAnsi="Tahoma" w:cs="Tahoma"/>
        </w:rPr>
        <w:t>Ocenjena vrednost javnega naročila oziroma tega okvirnega sporazuma, je za kupca ob pošiljanju obvestila o javnem naročilu v objavo na Portal javnih naročil, znašala _____________ EUR brez DDV.</w:t>
      </w:r>
    </w:p>
    <w:p w14:paraId="390C79A4" w14:textId="77777777" w:rsidR="00105874" w:rsidRPr="007207A9" w:rsidRDefault="00105874" w:rsidP="006E1146">
      <w:pPr>
        <w:keepLines/>
        <w:widowControl w:val="0"/>
        <w:tabs>
          <w:tab w:val="left" w:pos="1702"/>
        </w:tabs>
        <w:jc w:val="both"/>
        <w:rPr>
          <w:rFonts w:ascii="Tahoma" w:hAnsi="Tahoma" w:cs="Tahoma"/>
        </w:rPr>
      </w:pPr>
    </w:p>
    <w:p w14:paraId="2EA35EBF" w14:textId="77777777" w:rsidR="00105874" w:rsidRPr="007207A9" w:rsidRDefault="00105874" w:rsidP="006E1146">
      <w:pPr>
        <w:keepLines/>
        <w:widowControl w:val="0"/>
        <w:jc w:val="both"/>
        <w:rPr>
          <w:rFonts w:ascii="Tahoma" w:hAnsi="Tahoma" w:cs="Tahoma"/>
        </w:rPr>
      </w:pPr>
      <w:r w:rsidRPr="007207A9">
        <w:rPr>
          <w:rFonts w:ascii="Tahoma" w:hAnsi="Tahoma" w:cs="Tahoma"/>
        </w:rPr>
        <w:t>Cene na enoto mere, navedene v ponudbenem predračunu, ki je sestavni del tega okvirnega sporazuma, so v času veljavnosti okvirnega sporazuma fiksne in se ne spreminjajo pod nobenim pogojem, razen v primeru znižanja cen.</w:t>
      </w:r>
    </w:p>
    <w:p w14:paraId="4C769AE1" w14:textId="77777777" w:rsidR="00105874" w:rsidRPr="007207A9" w:rsidRDefault="00105874" w:rsidP="006E1146">
      <w:pPr>
        <w:keepLines/>
        <w:widowControl w:val="0"/>
        <w:jc w:val="both"/>
        <w:rPr>
          <w:rFonts w:ascii="Tahoma" w:hAnsi="Tahoma" w:cs="Tahoma"/>
        </w:rPr>
      </w:pPr>
    </w:p>
    <w:p w14:paraId="7D208D3D" w14:textId="0F34BA45" w:rsidR="00105874" w:rsidRPr="007207A9" w:rsidRDefault="00105874" w:rsidP="006E1146">
      <w:pPr>
        <w:keepLines/>
        <w:widowControl w:val="0"/>
        <w:jc w:val="both"/>
        <w:rPr>
          <w:rFonts w:ascii="Tahoma" w:hAnsi="Tahoma" w:cs="Tahoma"/>
        </w:rPr>
      </w:pPr>
      <w:r w:rsidRPr="007207A9">
        <w:rPr>
          <w:rFonts w:ascii="Tahoma" w:hAnsi="Tahoma" w:cs="Tahoma"/>
        </w:rPr>
        <w:t xml:space="preserve">Prodajalec se s tem okvirnim sporazumom zavezuje, da je v cenah na enoto mere, ki jih je podal v svojem ponudbenem predračunu, upošteval vsa potrebna dela za izvedbo predmeta tega okvirnega sporazuma. </w:t>
      </w:r>
    </w:p>
    <w:p w14:paraId="36677C0C" w14:textId="768DC681" w:rsidR="00105874" w:rsidRPr="007207A9" w:rsidRDefault="00105874" w:rsidP="006E1146">
      <w:pPr>
        <w:keepLines/>
        <w:widowControl w:val="0"/>
        <w:jc w:val="both"/>
        <w:rPr>
          <w:rFonts w:ascii="Tahoma" w:hAnsi="Tahoma" w:cs="Tahoma"/>
        </w:rPr>
      </w:pPr>
    </w:p>
    <w:p w14:paraId="3EA33704" w14:textId="270BE5C3" w:rsidR="00105874" w:rsidRPr="007207A9" w:rsidRDefault="00105874" w:rsidP="006E1146">
      <w:pPr>
        <w:keepLines/>
        <w:widowControl w:val="0"/>
        <w:jc w:val="both"/>
        <w:rPr>
          <w:rFonts w:ascii="Tahoma" w:hAnsi="Tahoma" w:cs="Tahoma"/>
        </w:rPr>
      </w:pPr>
      <w:r w:rsidRPr="007207A9">
        <w:rPr>
          <w:rFonts w:ascii="Tahoma" w:hAnsi="Tahoma" w:cs="Tahoma"/>
        </w:rPr>
        <w:t>Cene na enoto mere, navedene v posameznih postavkah ponudbenega predračuna, vključujejo vse materialne in nematerialne stroške, ki bodo potrebni za izvedbo predmeta okvirnega sporazuma, vključno s stroški dobave, stroški dela, stroški prevoza, stroški montaže oziroma vgradnje, stroški priklopa posamezne naprave na električno omrežje in preizkusnega delovanja ter morebitnimi drugimi stroški.</w:t>
      </w:r>
    </w:p>
    <w:p w14:paraId="26E1CCFF" w14:textId="2CA66827" w:rsidR="00105874" w:rsidRPr="007207A9" w:rsidRDefault="00B04CCF" w:rsidP="00B04CCF">
      <w:pPr>
        <w:keepLines/>
        <w:widowControl w:val="0"/>
        <w:jc w:val="both"/>
        <w:rPr>
          <w:rFonts w:ascii="Tahoma" w:hAnsi="Tahoma" w:cs="Tahoma"/>
          <w:b/>
        </w:rPr>
      </w:pPr>
      <w:r w:rsidRPr="007207A9">
        <w:rPr>
          <w:rFonts w:ascii="Tahoma" w:hAnsi="Tahoma" w:cs="Tahoma"/>
          <w:b/>
        </w:rPr>
        <w:lastRenderedPageBreak/>
        <w:t>PODIZVAJALCI</w:t>
      </w:r>
    </w:p>
    <w:p w14:paraId="7ADAF093" w14:textId="170FBF9C"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kern w:val="16"/>
        </w:rPr>
      </w:pPr>
      <w:r w:rsidRPr="007207A9">
        <w:rPr>
          <w:rFonts w:ascii="Tahoma" w:hAnsi="Tahoma" w:cs="Tahoma"/>
        </w:rPr>
        <w:t>člen</w:t>
      </w:r>
    </w:p>
    <w:p w14:paraId="3C4C2A31" w14:textId="77777777" w:rsidR="00105874" w:rsidRPr="007207A9" w:rsidRDefault="00105874" w:rsidP="006E1146">
      <w:pPr>
        <w:keepLines/>
        <w:widowControl w:val="0"/>
        <w:jc w:val="center"/>
        <w:rPr>
          <w:rFonts w:ascii="Tahoma" w:hAnsi="Tahoma" w:cs="Tahoma"/>
          <w:b/>
          <w:bCs/>
        </w:rPr>
      </w:pPr>
      <w:r w:rsidRPr="007207A9">
        <w:rPr>
          <w:rFonts w:ascii="Tahoma" w:hAnsi="Tahoma" w:cs="Tahoma"/>
          <w:b/>
          <w:bCs/>
        </w:rPr>
        <w:t>/se upošteva v primeru, da prodajalec nastopa s podizvajalcem/</w:t>
      </w:r>
    </w:p>
    <w:p w14:paraId="50FB7E21" w14:textId="77777777" w:rsidR="00105874" w:rsidRPr="007207A9" w:rsidRDefault="00105874" w:rsidP="006E1146">
      <w:pPr>
        <w:keepLines/>
        <w:widowControl w:val="0"/>
        <w:jc w:val="both"/>
        <w:rPr>
          <w:rFonts w:ascii="Tahoma" w:hAnsi="Tahoma" w:cs="Tahoma"/>
          <w:sz w:val="14"/>
        </w:rPr>
      </w:pPr>
    </w:p>
    <w:p w14:paraId="5B229A25" w14:textId="77777777" w:rsidR="00105874" w:rsidRPr="007207A9" w:rsidRDefault="00105874" w:rsidP="006E1146">
      <w:pPr>
        <w:keepLines/>
        <w:widowControl w:val="0"/>
        <w:jc w:val="both"/>
        <w:rPr>
          <w:rFonts w:ascii="Tahoma" w:hAnsi="Tahoma" w:cs="Tahoma"/>
        </w:rPr>
      </w:pPr>
      <w:r w:rsidRPr="007207A9">
        <w:rPr>
          <w:rFonts w:ascii="Tahoma" w:hAnsi="Tahoma" w:cs="Tahoma"/>
        </w:rPr>
        <w:t>Prodajalec v okviru tega okvirnega sporazuma nastopa skupaj z naslednjimi podizvajalci:</w:t>
      </w:r>
    </w:p>
    <w:p w14:paraId="59805555" w14:textId="77777777" w:rsidR="00105874" w:rsidRPr="007207A9" w:rsidRDefault="00105874" w:rsidP="006E1146">
      <w:pPr>
        <w:keepLines/>
        <w:widowControl w:val="0"/>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2816"/>
        <w:gridCol w:w="2817"/>
      </w:tblGrid>
      <w:tr w:rsidR="00086FAB" w:rsidRPr="007207A9" w14:paraId="5BD0EA60" w14:textId="77777777" w:rsidTr="009C0EC3">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151722"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Naziv podizvajalca</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70252387" w14:textId="77777777" w:rsidR="00086FAB" w:rsidRPr="007207A9" w:rsidRDefault="00086FAB" w:rsidP="009C0EC3">
            <w:pPr>
              <w:keepLines/>
              <w:widowControl w:val="0"/>
              <w:rPr>
                <w:rFonts w:ascii="Tahoma" w:hAnsi="Tahoma" w:cs="Tahoma"/>
                <w:szCs w:val="18"/>
              </w:rPr>
            </w:pPr>
          </w:p>
        </w:tc>
      </w:tr>
      <w:tr w:rsidR="00086FAB" w:rsidRPr="007207A9" w14:paraId="7EB01D78" w14:textId="77777777" w:rsidTr="009C0EC3">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BC5A49"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Polni naslov</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6CE0948F" w14:textId="77777777" w:rsidR="00086FAB" w:rsidRPr="007207A9" w:rsidRDefault="00086FAB" w:rsidP="009C0EC3">
            <w:pPr>
              <w:keepLines/>
              <w:widowControl w:val="0"/>
              <w:rPr>
                <w:rFonts w:ascii="Tahoma" w:hAnsi="Tahoma" w:cs="Tahoma"/>
                <w:szCs w:val="18"/>
              </w:rPr>
            </w:pPr>
          </w:p>
        </w:tc>
      </w:tr>
      <w:tr w:rsidR="00086FAB" w:rsidRPr="007207A9" w14:paraId="00F4802A" w14:textId="77777777" w:rsidTr="009C0EC3">
        <w:trPr>
          <w:trHeight w:val="278"/>
          <w:jc w:val="center"/>
        </w:trPr>
        <w:tc>
          <w:tcPr>
            <w:tcW w:w="3793" w:type="dxa"/>
            <w:tcBorders>
              <w:top w:val="single" w:sz="4" w:space="0" w:color="auto"/>
              <w:left w:val="single" w:sz="4" w:space="0" w:color="auto"/>
              <w:right w:val="single" w:sz="4" w:space="0" w:color="auto"/>
            </w:tcBorders>
            <w:vAlign w:val="center"/>
          </w:tcPr>
          <w:p w14:paraId="4567779C"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 xml:space="preserve">Podizvajalec zahteva neposredno plačilo </w:t>
            </w:r>
          </w:p>
        </w:tc>
        <w:tc>
          <w:tcPr>
            <w:tcW w:w="5633" w:type="dxa"/>
            <w:gridSpan w:val="2"/>
            <w:tcBorders>
              <w:top w:val="single" w:sz="4" w:space="0" w:color="auto"/>
              <w:left w:val="single" w:sz="4" w:space="0" w:color="auto"/>
              <w:right w:val="single" w:sz="4" w:space="0" w:color="auto"/>
            </w:tcBorders>
            <w:vAlign w:val="center"/>
          </w:tcPr>
          <w:p w14:paraId="2D646E9E" w14:textId="77777777" w:rsidR="00086FAB" w:rsidRPr="007207A9" w:rsidRDefault="00086FAB" w:rsidP="009C0EC3">
            <w:pPr>
              <w:keepLines/>
              <w:widowControl w:val="0"/>
              <w:jc w:val="center"/>
              <w:rPr>
                <w:rFonts w:ascii="Tahoma" w:hAnsi="Tahoma" w:cs="Tahoma"/>
                <w:szCs w:val="18"/>
              </w:rPr>
            </w:pPr>
            <w:r w:rsidRPr="007207A9">
              <w:rPr>
                <w:rFonts w:ascii="Tahoma" w:hAnsi="Tahoma" w:cs="Tahoma"/>
                <w:szCs w:val="18"/>
              </w:rPr>
              <w:t>DA / NE</w:t>
            </w:r>
          </w:p>
        </w:tc>
      </w:tr>
      <w:tr w:rsidR="00086FAB" w:rsidRPr="007207A9" w14:paraId="72B29929" w14:textId="77777777" w:rsidTr="009C0EC3">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EE579CA"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 xml:space="preserve">Vsi zakoniti zastopniki podizvajalca </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047E0C82" w14:textId="77777777" w:rsidR="00086FAB" w:rsidRPr="007207A9" w:rsidRDefault="00086FAB" w:rsidP="009C0EC3">
            <w:pPr>
              <w:keepLines/>
              <w:widowControl w:val="0"/>
              <w:rPr>
                <w:rFonts w:ascii="Tahoma" w:hAnsi="Tahoma" w:cs="Tahoma"/>
                <w:szCs w:val="18"/>
              </w:rPr>
            </w:pPr>
          </w:p>
        </w:tc>
      </w:tr>
      <w:tr w:rsidR="00086FAB" w:rsidRPr="007207A9" w14:paraId="17EEBFC3" w14:textId="77777777" w:rsidTr="009C0EC3">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8AAB41A"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Matična in davčna številka podizvajalca</w:t>
            </w:r>
          </w:p>
        </w:tc>
        <w:tc>
          <w:tcPr>
            <w:tcW w:w="2816" w:type="dxa"/>
            <w:tcBorders>
              <w:top w:val="single" w:sz="4" w:space="0" w:color="auto"/>
              <w:left w:val="single" w:sz="4" w:space="0" w:color="auto"/>
              <w:bottom w:val="single" w:sz="4" w:space="0" w:color="auto"/>
              <w:right w:val="single" w:sz="4" w:space="0" w:color="auto"/>
            </w:tcBorders>
            <w:vAlign w:val="center"/>
          </w:tcPr>
          <w:p w14:paraId="57CC2D2C" w14:textId="77777777" w:rsidR="00086FAB" w:rsidRPr="007207A9" w:rsidRDefault="00086FAB" w:rsidP="009C0EC3">
            <w:pPr>
              <w:keepLines/>
              <w:widowControl w:val="0"/>
              <w:rPr>
                <w:rFonts w:ascii="Tahoma" w:hAnsi="Tahoma" w:cs="Tahoma"/>
                <w:szCs w:val="18"/>
              </w:rPr>
            </w:pPr>
          </w:p>
        </w:tc>
        <w:tc>
          <w:tcPr>
            <w:tcW w:w="2817" w:type="dxa"/>
            <w:tcBorders>
              <w:top w:val="single" w:sz="4" w:space="0" w:color="auto"/>
              <w:left w:val="single" w:sz="4" w:space="0" w:color="auto"/>
              <w:bottom w:val="single" w:sz="4" w:space="0" w:color="auto"/>
              <w:right w:val="single" w:sz="4" w:space="0" w:color="auto"/>
            </w:tcBorders>
            <w:vAlign w:val="center"/>
          </w:tcPr>
          <w:p w14:paraId="4EEDE81F" w14:textId="77777777" w:rsidR="00086FAB" w:rsidRPr="007207A9" w:rsidRDefault="00086FAB" w:rsidP="009C0EC3">
            <w:pPr>
              <w:keepLines/>
              <w:widowControl w:val="0"/>
              <w:rPr>
                <w:rFonts w:ascii="Tahoma" w:hAnsi="Tahoma" w:cs="Tahoma"/>
                <w:szCs w:val="18"/>
              </w:rPr>
            </w:pPr>
          </w:p>
        </w:tc>
      </w:tr>
      <w:tr w:rsidR="00086FAB" w:rsidRPr="007207A9" w14:paraId="689ABB3C" w14:textId="77777777" w:rsidTr="009C0EC3">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D3F4ECB"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Transakcijski račun podizvajalca</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40BE8901" w14:textId="77777777" w:rsidR="00086FAB" w:rsidRPr="007207A9" w:rsidRDefault="00086FAB" w:rsidP="009C0EC3">
            <w:pPr>
              <w:keepLines/>
              <w:widowControl w:val="0"/>
              <w:rPr>
                <w:rFonts w:ascii="Tahoma" w:hAnsi="Tahoma" w:cs="Tahoma"/>
                <w:szCs w:val="18"/>
              </w:rPr>
            </w:pPr>
          </w:p>
        </w:tc>
      </w:tr>
      <w:tr w:rsidR="00086FAB" w:rsidRPr="007207A9" w14:paraId="0E7A0AA7" w14:textId="77777777" w:rsidTr="009C0EC3">
        <w:trPr>
          <w:trHeight w:val="301"/>
          <w:jc w:val="center"/>
        </w:trPr>
        <w:tc>
          <w:tcPr>
            <w:tcW w:w="3793" w:type="dxa"/>
            <w:vMerge w:val="restart"/>
            <w:tcBorders>
              <w:top w:val="single" w:sz="4" w:space="0" w:color="auto"/>
              <w:left w:val="single" w:sz="4" w:space="0" w:color="auto"/>
              <w:right w:val="single" w:sz="4" w:space="0" w:color="auto"/>
            </w:tcBorders>
            <w:vAlign w:val="center"/>
          </w:tcPr>
          <w:p w14:paraId="130DDEC4"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 xml:space="preserve">Del javnega naročila, ki se oddaja v </w:t>
            </w:r>
            <w:proofErr w:type="spellStart"/>
            <w:r w:rsidRPr="007207A9">
              <w:rPr>
                <w:rFonts w:ascii="Tahoma" w:hAnsi="Tahoma" w:cs="Tahoma"/>
                <w:szCs w:val="18"/>
              </w:rPr>
              <w:t>podizvajanje</w:t>
            </w:r>
            <w:proofErr w:type="spellEnd"/>
            <w:r w:rsidRPr="007207A9">
              <w:rPr>
                <w:rFonts w:ascii="Tahoma" w:hAnsi="Tahoma" w:cs="Tahoma"/>
                <w:szCs w:val="18"/>
              </w:rPr>
              <w:t xml:space="preserve"> (vrsta/opis del)</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1627C33F" w14:textId="77777777" w:rsidR="00086FAB" w:rsidRPr="007207A9" w:rsidRDefault="00086FAB" w:rsidP="009C0EC3">
            <w:pPr>
              <w:keepLines/>
              <w:widowControl w:val="0"/>
              <w:rPr>
                <w:szCs w:val="18"/>
              </w:rPr>
            </w:pPr>
          </w:p>
        </w:tc>
      </w:tr>
      <w:tr w:rsidR="00086FAB" w:rsidRPr="007207A9" w14:paraId="1566B5DC" w14:textId="77777777" w:rsidTr="009C0EC3">
        <w:trPr>
          <w:trHeight w:val="305"/>
          <w:jc w:val="center"/>
        </w:trPr>
        <w:tc>
          <w:tcPr>
            <w:tcW w:w="3793" w:type="dxa"/>
            <w:vMerge/>
            <w:tcBorders>
              <w:left w:val="single" w:sz="4" w:space="0" w:color="auto"/>
              <w:bottom w:val="single" w:sz="4" w:space="0" w:color="auto"/>
              <w:right w:val="single" w:sz="4" w:space="0" w:color="auto"/>
            </w:tcBorders>
            <w:vAlign w:val="center"/>
          </w:tcPr>
          <w:p w14:paraId="7AF75612" w14:textId="77777777" w:rsidR="00086FAB" w:rsidRPr="007207A9" w:rsidRDefault="00086FAB" w:rsidP="009C0EC3">
            <w:pPr>
              <w:keepLines/>
              <w:widowControl w:val="0"/>
              <w:rPr>
                <w:rFonts w:ascii="Tahoma" w:hAnsi="Tahoma" w:cs="Tahoma"/>
                <w:szCs w:val="18"/>
              </w:rPr>
            </w:pP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7DADF396" w14:textId="77777777" w:rsidR="00086FAB" w:rsidRPr="007207A9" w:rsidRDefault="00086FAB" w:rsidP="009C0EC3">
            <w:pPr>
              <w:keepLines/>
              <w:widowControl w:val="0"/>
              <w:rPr>
                <w:szCs w:val="18"/>
              </w:rPr>
            </w:pPr>
          </w:p>
        </w:tc>
      </w:tr>
      <w:tr w:rsidR="00086FAB" w:rsidRPr="007207A9" w14:paraId="6B64FDEE" w14:textId="77777777" w:rsidTr="009C0EC3">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05B6FD9"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 xml:space="preserve">Količina/Delež (%) v </w:t>
            </w:r>
            <w:proofErr w:type="spellStart"/>
            <w:r w:rsidRPr="007207A9">
              <w:rPr>
                <w:rFonts w:ascii="Tahoma" w:hAnsi="Tahoma" w:cs="Tahoma"/>
                <w:szCs w:val="18"/>
              </w:rPr>
              <w:t>podizvajanju</w:t>
            </w:r>
            <w:proofErr w:type="spellEnd"/>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6EDE90C6" w14:textId="77777777" w:rsidR="00086FAB" w:rsidRPr="007207A9" w:rsidRDefault="00086FAB" w:rsidP="009C0EC3">
            <w:pPr>
              <w:keepLines/>
              <w:widowControl w:val="0"/>
              <w:rPr>
                <w:szCs w:val="18"/>
              </w:rPr>
            </w:pPr>
          </w:p>
        </w:tc>
      </w:tr>
      <w:tr w:rsidR="00086FAB" w:rsidRPr="007207A9" w14:paraId="799786E4" w14:textId="77777777" w:rsidTr="009C0EC3">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6E72FF" w14:textId="77777777" w:rsidR="00086FAB" w:rsidRPr="007207A9" w:rsidRDefault="00086FAB" w:rsidP="009C0EC3">
            <w:pPr>
              <w:keepLines/>
              <w:widowControl w:val="0"/>
              <w:rPr>
                <w:rFonts w:ascii="Tahoma" w:hAnsi="Tahoma" w:cs="Tahoma"/>
                <w:szCs w:val="18"/>
              </w:rPr>
            </w:pPr>
            <w:r w:rsidRPr="007207A9">
              <w:rPr>
                <w:rFonts w:ascii="Tahoma" w:hAnsi="Tahoma" w:cs="Tahoma"/>
                <w:szCs w:val="18"/>
              </w:rPr>
              <w:t>Vrednost del v EUR brez DDV</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543E6AE4" w14:textId="77777777" w:rsidR="00086FAB" w:rsidRPr="007207A9" w:rsidRDefault="00086FAB" w:rsidP="009C0EC3">
            <w:pPr>
              <w:keepLines/>
              <w:widowControl w:val="0"/>
              <w:rPr>
                <w:szCs w:val="18"/>
              </w:rPr>
            </w:pPr>
          </w:p>
        </w:tc>
      </w:tr>
    </w:tbl>
    <w:p w14:paraId="7FA20FCE" w14:textId="77777777" w:rsidR="00105874" w:rsidRPr="007207A9" w:rsidRDefault="00105874" w:rsidP="006E1146">
      <w:pPr>
        <w:keepLines/>
        <w:widowControl w:val="0"/>
        <w:jc w:val="both"/>
        <w:rPr>
          <w:rFonts w:ascii="Tahoma" w:hAnsi="Tahoma" w:cs="Tahoma"/>
        </w:rPr>
      </w:pPr>
    </w:p>
    <w:p w14:paraId="074559E9" w14:textId="77777777" w:rsidR="00105874" w:rsidRPr="007207A9" w:rsidRDefault="00105874" w:rsidP="006E1146">
      <w:pPr>
        <w:keepLines/>
        <w:widowControl w:val="0"/>
        <w:jc w:val="both"/>
        <w:rPr>
          <w:rFonts w:ascii="Tahoma" w:hAnsi="Tahoma" w:cs="Tahoma"/>
        </w:rPr>
      </w:pPr>
      <w:r w:rsidRPr="007207A9">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V kolikor prodajalec ne ravna v skladu s 94. člena ZJN-3, bo kupec Državni revizijski komisiji podal predlog za uvedbo postopka o prekršku iz 2. točke prvega odstavka 112. člena ZJN-3.</w:t>
      </w:r>
    </w:p>
    <w:p w14:paraId="0A96EDBB" w14:textId="77777777" w:rsidR="00105874" w:rsidRPr="007207A9" w:rsidRDefault="00105874" w:rsidP="006E1146">
      <w:pPr>
        <w:keepLines/>
        <w:widowControl w:val="0"/>
        <w:jc w:val="both"/>
        <w:rPr>
          <w:rFonts w:ascii="Tahoma" w:hAnsi="Tahoma" w:cs="Tahoma"/>
        </w:rPr>
      </w:pPr>
    </w:p>
    <w:p w14:paraId="5B2AC73E" w14:textId="77777777" w:rsidR="00105874" w:rsidRPr="007207A9" w:rsidRDefault="00105874" w:rsidP="006E1146">
      <w:pPr>
        <w:keepLines/>
        <w:widowControl w:val="0"/>
        <w:jc w:val="both"/>
        <w:rPr>
          <w:rFonts w:ascii="Tahoma" w:hAnsi="Tahoma" w:cs="Tahoma"/>
        </w:rPr>
      </w:pPr>
      <w:r w:rsidRPr="007207A9">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132A8B17" w14:textId="77777777" w:rsidR="00105874" w:rsidRPr="007207A9" w:rsidRDefault="00105874" w:rsidP="006E1146">
      <w:pPr>
        <w:keepLines/>
        <w:widowControl w:val="0"/>
        <w:jc w:val="both"/>
        <w:rPr>
          <w:rFonts w:ascii="Tahoma" w:hAnsi="Tahoma" w:cs="Tahoma"/>
        </w:rPr>
      </w:pPr>
    </w:p>
    <w:p w14:paraId="6226A49B" w14:textId="77777777" w:rsidR="00105874" w:rsidRPr="007207A9" w:rsidRDefault="00105874" w:rsidP="006E1146">
      <w:pPr>
        <w:keepLines/>
        <w:widowControl w:val="0"/>
        <w:jc w:val="both"/>
        <w:rPr>
          <w:rFonts w:ascii="Tahoma" w:hAnsi="Tahoma" w:cs="Tahoma"/>
        </w:rPr>
      </w:pPr>
      <w:r w:rsidRPr="007207A9">
        <w:rPr>
          <w:rFonts w:ascii="Tahoma" w:hAnsi="Tahoma" w:cs="Tahoma"/>
        </w:rPr>
        <w:t>Prodajalec v razmerju do kupca v celoti odgovarja za dobro izvedbo obveznosti iz okvirnega sporazuma, ne glede na število podizvajalcev.</w:t>
      </w:r>
    </w:p>
    <w:p w14:paraId="7F85B16F" w14:textId="77777777" w:rsidR="00105874" w:rsidRPr="007207A9" w:rsidRDefault="00105874" w:rsidP="006E1146">
      <w:pPr>
        <w:keepLines/>
        <w:widowControl w:val="0"/>
        <w:jc w:val="both"/>
        <w:rPr>
          <w:rFonts w:ascii="Tahoma" w:hAnsi="Tahoma" w:cs="Tahoma"/>
        </w:rPr>
      </w:pPr>
    </w:p>
    <w:p w14:paraId="46F4FB71" w14:textId="77777777" w:rsidR="00105874" w:rsidRPr="007207A9" w:rsidRDefault="00105874" w:rsidP="006E1146">
      <w:pPr>
        <w:keepLines/>
        <w:widowControl w:val="0"/>
        <w:jc w:val="both"/>
        <w:rPr>
          <w:rFonts w:ascii="Tahoma" w:hAnsi="Tahoma" w:cs="Tahoma"/>
        </w:rPr>
      </w:pPr>
      <w:r w:rsidRPr="007207A9">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3F5EEB4D" w14:textId="77777777" w:rsidR="00105874" w:rsidRPr="007207A9" w:rsidRDefault="00105874" w:rsidP="006E1146">
      <w:pPr>
        <w:keepLines/>
        <w:widowControl w:val="0"/>
        <w:jc w:val="both"/>
        <w:rPr>
          <w:rFonts w:ascii="Tahoma" w:hAnsi="Tahoma" w:cs="Tahoma"/>
        </w:rPr>
      </w:pPr>
    </w:p>
    <w:p w14:paraId="078C15DA" w14:textId="624DBBCF" w:rsidR="00105874" w:rsidRPr="007207A9" w:rsidRDefault="00105874" w:rsidP="006E1146">
      <w:pPr>
        <w:keepLines/>
        <w:widowControl w:val="0"/>
        <w:jc w:val="both"/>
        <w:rPr>
          <w:rFonts w:ascii="Tahoma" w:hAnsi="Tahoma" w:cs="Tahoma"/>
        </w:rPr>
      </w:pPr>
      <w:r w:rsidRPr="007207A9">
        <w:rPr>
          <w:rFonts w:ascii="Tahoma" w:hAnsi="Tahoma" w:cs="Tahoma"/>
        </w:rPr>
        <w:t>Kupec mora v skladu s četrtim odstavkom 94. člena ZJN-3 zavrniti vsakega podizvajalca, če zanj obstajajo razlogi za izključitev iz točke 3.1. razpisne dokumentacije. Kupec lahko zavrne predlog za zamenjavo podizvajalca oziroma vključitev novega podizvajalca tudi, če bi to lahko vplivalo na nemoteno izvajanje ali dokončanje dobav oziroma storitev in če novi podizvajalec ne izpolnjuje pogojev, ki jih je postavil kupec v razpisni dokumentaciji. Kupec mora o morebitni zavrnitvi novega podizvajalca obvestiti prodajalca najpozneje v desetih</w:t>
      </w:r>
      <w:r w:rsidR="00F73692" w:rsidRPr="007207A9">
        <w:rPr>
          <w:rFonts w:ascii="Tahoma" w:hAnsi="Tahoma" w:cs="Tahoma"/>
        </w:rPr>
        <w:t xml:space="preserve"> (10) dneh od prejema predloga.</w:t>
      </w:r>
    </w:p>
    <w:p w14:paraId="5B2ACDD0" w14:textId="77777777" w:rsidR="00F73692" w:rsidRPr="007207A9" w:rsidRDefault="00F73692" w:rsidP="006E1146">
      <w:pPr>
        <w:keepLines/>
        <w:widowControl w:val="0"/>
        <w:jc w:val="both"/>
        <w:rPr>
          <w:rFonts w:ascii="Tahoma" w:hAnsi="Tahoma" w:cs="Tahoma"/>
          <w:sz w:val="14"/>
        </w:rPr>
      </w:pPr>
    </w:p>
    <w:p w14:paraId="242EFACE" w14:textId="3478FD71" w:rsidR="00105874" w:rsidRPr="007207A9" w:rsidRDefault="00465C91" w:rsidP="006E1146">
      <w:pPr>
        <w:keepLines/>
        <w:widowControl w:val="0"/>
        <w:jc w:val="center"/>
        <w:rPr>
          <w:rFonts w:ascii="Tahoma" w:hAnsi="Tahoma" w:cs="Tahoma"/>
          <w:i/>
        </w:rPr>
      </w:pPr>
      <w:r w:rsidRPr="007207A9">
        <w:rPr>
          <w:rFonts w:ascii="Tahoma" w:hAnsi="Tahoma" w:cs="Tahoma"/>
          <w:b/>
          <w:i/>
        </w:rPr>
        <w:t>/</w:t>
      </w:r>
      <w:r w:rsidR="00105874" w:rsidRPr="007207A9">
        <w:rPr>
          <w:rFonts w:ascii="Tahoma" w:hAnsi="Tahoma" w:cs="Tahoma"/>
          <w:b/>
          <w:i/>
        </w:rPr>
        <w:t>se upošteva v primeru, da izvajalec nastopa s podizvajalcem</w:t>
      </w:r>
      <w:r w:rsidRPr="007207A9">
        <w:rPr>
          <w:rFonts w:ascii="Tahoma" w:hAnsi="Tahoma" w:cs="Tahoma"/>
          <w:b/>
          <w:i/>
        </w:rPr>
        <w:t>, ki zahteva neposredno plačilo/</w:t>
      </w:r>
    </w:p>
    <w:p w14:paraId="39586390" w14:textId="7361D5C9" w:rsidR="00105874" w:rsidRPr="007207A9" w:rsidRDefault="00105874" w:rsidP="006E1146">
      <w:pPr>
        <w:keepLines/>
        <w:widowControl w:val="0"/>
        <w:jc w:val="both"/>
        <w:rPr>
          <w:rFonts w:ascii="Tahoma" w:hAnsi="Tahoma" w:cs="Tahoma"/>
        </w:rPr>
      </w:pPr>
      <w:r w:rsidRPr="007207A9">
        <w:rPr>
          <w:rFonts w:ascii="Tahoma" w:eastAsia="Calibri" w:hAnsi="Tahoma" w:cs="Tahoma"/>
        </w:rPr>
        <w:t xml:space="preserve">Prodajalec s podpisom </w:t>
      </w:r>
      <w:r w:rsidRPr="007207A9">
        <w:rPr>
          <w:rFonts w:ascii="Tahoma" w:hAnsi="Tahoma" w:cs="Tahoma"/>
        </w:rPr>
        <w:t xml:space="preserve">tega okvirnega sporazuma </w:t>
      </w:r>
      <w:r w:rsidRPr="007207A9">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7207A9">
        <w:rPr>
          <w:rFonts w:ascii="Tahoma" w:hAnsi="Tahoma" w:cs="Tahoma"/>
        </w:rPr>
        <w:t>na podlagi katere kupec namesto izvajalca poravna podizvajalčevo terjatev do izvajalca.</w:t>
      </w:r>
    </w:p>
    <w:p w14:paraId="0EF06408" w14:textId="77777777" w:rsidR="00105874" w:rsidRPr="007207A9" w:rsidRDefault="00105874" w:rsidP="006E1146">
      <w:pPr>
        <w:keepLines/>
        <w:widowControl w:val="0"/>
        <w:jc w:val="both"/>
        <w:rPr>
          <w:rFonts w:ascii="Tahoma" w:hAnsi="Tahoma" w:cs="Tahoma"/>
          <w:sz w:val="18"/>
        </w:rPr>
      </w:pPr>
    </w:p>
    <w:p w14:paraId="373A3CC8" w14:textId="77777777" w:rsidR="00105874" w:rsidRPr="007207A9" w:rsidRDefault="00105874" w:rsidP="00F73692">
      <w:pPr>
        <w:keepLines/>
        <w:widowControl w:val="0"/>
        <w:jc w:val="both"/>
        <w:rPr>
          <w:rFonts w:ascii="Tahoma" w:hAnsi="Tahoma" w:cs="Tahoma"/>
        </w:rPr>
      </w:pPr>
      <w:r w:rsidRPr="007207A9">
        <w:rPr>
          <w:rFonts w:ascii="Tahoma" w:hAnsi="Tahoma" w:cs="Tahoma"/>
        </w:rPr>
        <w:t>Prodajalec mora za podizvajalca, ki zahteva neposredno plačilo, ob vsakem računu priložiti:</w:t>
      </w:r>
    </w:p>
    <w:p w14:paraId="503A8F22" w14:textId="77777777" w:rsidR="00105874" w:rsidRPr="007207A9" w:rsidRDefault="00105874" w:rsidP="006E1146">
      <w:pPr>
        <w:keepLines/>
        <w:widowControl w:val="0"/>
        <w:numPr>
          <w:ilvl w:val="0"/>
          <w:numId w:val="20"/>
        </w:numPr>
        <w:jc w:val="both"/>
        <w:rPr>
          <w:rFonts w:ascii="Tahoma" w:hAnsi="Tahoma" w:cs="Tahoma"/>
        </w:rPr>
      </w:pPr>
      <w:r w:rsidRPr="007207A9">
        <w:rPr>
          <w:rFonts w:ascii="Tahoma" w:hAnsi="Tahoma" w:cs="Tahoma"/>
        </w:rPr>
        <w:t xml:space="preserve">račun podizvajalca za opravljene obveznosti iz okvirnega sporazuma, potrjen s strani izvajalca, na podlagi katerega kupec izvede nakazilo za opravljene obveznosti iz okvirnega sporazuma neposredno na račun podizvajalca ali </w:t>
      </w:r>
    </w:p>
    <w:p w14:paraId="7191FA51" w14:textId="77777777" w:rsidR="00105874" w:rsidRPr="007207A9" w:rsidRDefault="00105874" w:rsidP="006E1146">
      <w:pPr>
        <w:keepLines/>
        <w:widowControl w:val="0"/>
        <w:numPr>
          <w:ilvl w:val="0"/>
          <w:numId w:val="20"/>
        </w:numPr>
        <w:jc w:val="both"/>
        <w:rPr>
          <w:rFonts w:ascii="Tahoma" w:hAnsi="Tahoma" w:cs="Tahoma"/>
        </w:rPr>
      </w:pPr>
      <w:r w:rsidRPr="007207A9">
        <w:rPr>
          <w:rFonts w:ascii="Tahoma" w:hAnsi="Tahoma" w:cs="Tahoma"/>
        </w:rPr>
        <w:t>podpisano izjavo podizvajalca, naslovljeno na kupca, o tem, da je ta seznanjen s konkretno izstavljenim računom izvajalca oziroma, da pri obveznostih iz okvirnega sporazuma, ki jih obravnava račun, ni sodeloval kot podizvajalec, ter da podizvajalec iz naslova tega računa izvajalca nima in ne bo imel do kupca nobenih zahtevkov.</w:t>
      </w:r>
    </w:p>
    <w:p w14:paraId="083CF602" w14:textId="77777777" w:rsidR="00105874" w:rsidRPr="007207A9" w:rsidRDefault="00105874" w:rsidP="006E1146">
      <w:pPr>
        <w:keepLines/>
        <w:widowControl w:val="0"/>
        <w:jc w:val="both"/>
        <w:rPr>
          <w:rFonts w:ascii="Tahoma" w:hAnsi="Tahoma" w:cs="Tahoma"/>
        </w:rPr>
      </w:pPr>
    </w:p>
    <w:p w14:paraId="25B65284"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5E8856BC" w14:textId="77777777" w:rsidR="00105874" w:rsidRPr="007207A9" w:rsidRDefault="00105874" w:rsidP="006E1146">
      <w:pPr>
        <w:keepLines/>
        <w:widowControl w:val="0"/>
        <w:jc w:val="both"/>
        <w:rPr>
          <w:rFonts w:ascii="Tahoma" w:hAnsi="Tahoma" w:cs="Tahoma"/>
        </w:rPr>
      </w:pPr>
    </w:p>
    <w:p w14:paraId="2F7460C3"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Kupec bo potrjene račune podizvajalcev poravnal neposredno podizvajalcem na način in v roku, kot je dogovorjeno za plačilo izvajalcu. </w:t>
      </w:r>
    </w:p>
    <w:p w14:paraId="1EB0D2FD" w14:textId="77777777" w:rsidR="00105874" w:rsidRPr="007207A9" w:rsidRDefault="00105874" w:rsidP="006E1146">
      <w:pPr>
        <w:keepLines/>
        <w:widowControl w:val="0"/>
        <w:jc w:val="both"/>
        <w:rPr>
          <w:rFonts w:ascii="Tahoma" w:hAnsi="Tahoma" w:cs="Tahoma"/>
        </w:rPr>
      </w:pPr>
    </w:p>
    <w:p w14:paraId="009AE598" w14:textId="385534DA" w:rsidR="00105874" w:rsidRPr="007207A9" w:rsidRDefault="00465C91" w:rsidP="006E1146">
      <w:pPr>
        <w:keepLines/>
        <w:widowControl w:val="0"/>
        <w:jc w:val="center"/>
        <w:rPr>
          <w:rFonts w:ascii="Tahoma" w:hAnsi="Tahoma" w:cs="Tahoma"/>
          <w:b/>
          <w:i/>
        </w:rPr>
      </w:pPr>
      <w:r w:rsidRPr="007207A9">
        <w:rPr>
          <w:rFonts w:ascii="Tahoma" w:hAnsi="Tahoma" w:cs="Tahoma"/>
          <w:b/>
          <w:i/>
        </w:rPr>
        <w:t>/</w:t>
      </w:r>
      <w:r w:rsidR="00105874" w:rsidRPr="007207A9">
        <w:rPr>
          <w:rFonts w:ascii="Tahoma" w:hAnsi="Tahoma" w:cs="Tahoma"/>
          <w:b/>
          <w:i/>
        </w:rPr>
        <w:t>se upošteva v primeru, da podizvajalec nepo</w:t>
      </w:r>
      <w:r w:rsidRPr="007207A9">
        <w:rPr>
          <w:rFonts w:ascii="Tahoma" w:hAnsi="Tahoma" w:cs="Tahoma"/>
          <w:b/>
          <w:i/>
        </w:rPr>
        <w:t>srednega plačila ne bo zahteval/</w:t>
      </w:r>
    </w:p>
    <w:p w14:paraId="678B633A" w14:textId="2C2BF424" w:rsidR="00105874" w:rsidRPr="007207A9" w:rsidRDefault="00105874" w:rsidP="006E1146">
      <w:pPr>
        <w:keepLines/>
        <w:widowControl w:val="0"/>
        <w:jc w:val="both"/>
        <w:rPr>
          <w:rFonts w:ascii="Tahoma" w:hAnsi="Tahoma" w:cs="Tahoma"/>
        </w:rPr>
      </w:pPr>
      <w:r w:rsidRPr="007207A9">
        <w:rPr>
          <w:rFonts w:ascii="Tahoma" w:hAnsi="Tahoma" w:cs="Tahoma"/>
        </w:rPr>
        <w:t>Kadar prodajalec nastopa s podizvajalcem, ki ne zahteva neposrednega plačila, bo kupec od izvajalca zahteval, da mu najpozneje v 60 (šestdesetih) dneh od plačila končnega računa pošlje svojo pisno izjavo in pisno izjavo podizvajalca, da je podizvajalec prejel plačilo za izvedene storitve/dobave, ki so neposredno povezane s predmetom okvirnega sporazuma. Če prodajalec kupcu na njegov poziv ne posreduje teh izjav, kupec Državni revizijski komisiji poda predlog za uvedbo postopka o prekršku iz 2. točke pr</w:t>
      </w:r>
      <w:r w:rsidR="006E1146" w:rsidRPr="007207A9">
        <w:rPr>
          <w:rFonts w:ascii="Tahoma" w:hAnsi="Tahoma" w:cs="Tahoma"/>
        </w:rPr>
        <w:t>vega odstavka 112. člena ZJN-3.</w:t>
      </w:r>
    </w:p>
    <w:p w14:paraId="696A9F21" w14:textId="77777777" w:rsidR="00105874" w:rsidRPr="007207A9" w:rsidRDefault="00105874" w:rsidP="006E1146">
      <w:pPr>
        <w:keepLines/>
        <w:widowControl w:val="0"/>
        <w:jc w:val="center"/>
        <w:rPr>
          <w:rFonts w:ascii="Tahoma" w:hAnsi="Tahoma" w:cs="Tahoma"/>
          <w:b/>
        </w:rPr>
      </w:pPr>
      <w:r w:rsidRPr="007207A9">
        <w:rPr>
          <w:rFonts w:ascii="Tahoma" w:hAnsi="Tahoma" w:cs="Tahoma"/>
          <w:b/>
        </w:rPr>
        <w:t>ALI</w:t>
      </w:r>
    </w:p>
    <w:p w14:paraId="3A67A6E1" w14:textId="77777777" w:rsidR="00105874" w:rsidRPr="007207A9" w:rsidRDefault="00105874" w:rsidP="006E1146">
      <w:pPr>
        <w:keepLines/>
        <w:widowControl w:val="0"/>
        <w:jc w:val="center"/>
        <w:rPr>
          <w:rFonts w:ascii="Tahoma" w:hAnsi="Tahoma" w:cs="Tahoma"/>
          <w:b/>
          <w:i/>
        </w:rPr>
      </w:pPr>
      <w:r w:rsidRPr="007207A9">
        <w:rPr>
          <w:rFonts w:ascii="Tahoma" w:hAnsi="Tahoma" w:cs="Tahoma"/>
          <w:b/>
          <w:i/>
        </w:rPr>
        <w:t>/ se upošteva v primeru, da prodajalec ne nastopa s podizvajalcem /</w:t>
      </w:r>
    </w:p>
    <w:p w14:paraId="3579E32D" w14:textId="77777777" w:rsidR="00105874" w:rsidRPr="007207A9" w:rsidRDefault="00105874" w:rsidP="006E1146">
      <w:pPr>
        <w:keepLines/>
        <w:widowControl w:val="0"/>
        <w:jc w:val="both"/>
        <w:rPr>
          <w:rFonts w:ascii="Tahoma" w:hAnsi="Tahoma" w:cs="Tahoma"/>
          <w:b/>
        </w:rPr>
      </w:pPr>
    </w:p>
    <w:p w14:paraId="200CFC3B"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Prodajalec ob predložitvi ponudbe in ob sklenitvi tega okvirnega sporazuma nima prijavljenih podizvajalcev za izvedbo okvirnega sporazuma. </w:t>
      </w:r>
    </w:p>
    <w:p w14:paraId="2D3536D5" w14:textId="77777777" w:rsidR="00105874" w:rsidRPr="007207A9" w:rsidRDefault="00105874" w:rsidP="006E1146">
      <w:pPr>
        <w:keepLines/>
        <w:widowControl w:val="0"/>
        <w:jc w:val="both"/>
        <w:rPr>
          <w:rFonts w:ascii="Tahoma" w:hAnsi="Tahoma" w:cs="Tahoma"/>
          <w:b/>
        </w:rPr>
      </w:pPr>
    </w:p>
    <w:p w14:paraId="6D854339"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storitev/dobav,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2C70C43D" w14:textId="77777777" w:rsidR="00105874" w:rsidRPr="007207A9" w:rsidRDefault="00105874" w:rsidP="006E1146">
      <w:pPr>
        <w:keepLines/>
        <w:widowControl w:val="0"/>
        <w:jc w:val="both"/>
        <w:rPr>
          <w:rFonts w:ascii="Tahoma" w:hAnsi="Tahoma" w:cs="Tahoma"/>
        </w:rPr>
      </w:pPr>
    </w:p>
    <w:p w14:paraId="7D252C9A" w14:textId="77777777" w:rsidR="00105874" w:rsidRPr="007207A9" w:rsidRDefault="00105874" w:rsidP="006E1146">
      <w:pPr>
        <w:keepLines/>
        <w:widowControl w:val="0"/>
        <w:jc w:val="both"/>
        <w:rPr>
          <w:rFonts w:ascii="Tahoma" w:hAnsi="Tahoma" w:cs="Tahoma"/>
        </w:rPr>
      </w:pPr>
      <w:r w:rsidRPr="007207A9">
        <w:rPr>
          <w:rFonts w:ascii="Tahoma" w:hAnsi="Tahoma" w:cs="Tahoma"/>
        </w:rPr>
        <w:t>Kupec bo zavrnil vsakega podizvajalca, ki ne izpolnjuje pogojev razpisne dokumentacije, ki se nanašajo na podizvajalce. Kupec lahko zavrne predlog za zamenjavo podizvajalca oziroma vključitev novega podizvajalca tudi, če bi to lahko vplivalo na nemoteno izvajanje ali dokončanje storitev/dobav in če novi podizvajalec ne izpolnjuje pogojev, ki jih je postavil kupec v razpisni dokumentaciji. Kupec bo o morebitni zavrnitvi novega podizvajalca obvestil izvajalca najpozneje v desetih (10) dneh od prejema predloga.</w:t>
      </w:r>
    </w:p>
    <w:p w14:paraId="42F01924" w14:textId="77777777" w:rsidR="006E1146" w:rsidRPr="007207A9" w:rsidRDefault="006E1146" w:rsidP="006E1146">
      <w:pPr>
        <w:keepLines/>
        <w:widowControl w:val="0"/>
        <w:jc w:val="both"/>
        <w:rPr>
          <w:rFonts w:ascii="Tahoma" w:hAnsi="Tahoma" w:cs="Tahoma"/>
        </w:rPr>
      </w:pPr>
    </w:p>
    <w:p w14:paraId="582506E5" w14:textId="0FBC3955" w:rsidR="00105874" w:rsidRPr="007207A9" w:rsidRDefault="00105874" w:rsidP="006E1146">
      <w:pPr>
        <w:keepLines/>
        <w:widowControl w:val="0"/>
        <w:jc w:val="both"/>
        <w:rPr>
          <w:rFonts w:ascii="Tahoma" w:hAnsi="Tahoma" w:cs="Tahoma"/>
        </w:rPr>
      </w:pPr>
      <w:r w:rsidRPr="007207A9">
        <w:rPr>
          <w:rFonts w:ascii="Tahoma" w:hAnsi="Tahoma" w:cs="Tahoma"/>
        </w:rPr>
        <w:t>Prodajalec v razmerju do kupca v celoti odgovarja za dobro izvedbo obveznosti iz okvirnega sporazuma, ne glede na število podizvajalcev.</w:t>
      </w:r>
    </w:p>
    <w:p w14:paraId="061A8D97" w14:textId="55C0597D" w:rsidR="00105874" w:rsidRPr="007207A9" w:rsidRDefault="00105874" w:rsidP="006E1146">
      <w:pPr>
        <w:keepLines/>
        <w:widowControl w:val="0"/>
        <w:jc w:val="both"/>
        <w:rPr>
          <w:rFonts w:ascii="Tahoma" w:hAnsi="Tahoma" w:cs="Tahoma"/>
        </w:rPr>
      </w:pPr>
    </w:p>
    <w:p w14:paraId="4E27BE3D" w14:textId="27E5D533" w:rsidR="00105874" w:rsidRPr="007207A9" w:rsidRDefault="00B04CCF" w:rsidP="006E1146">
      <w:pPr>
        <w:keepLines/>
        <w:widowControl w:val="0"/>
        <w:jc w:val="both"/>
        <w:rPr>
          <w:rFonts w:ascii="Tahoma" w:hAnsi="Tahoma" w:cs="Tahoma"/>
          <w:b/>
        </w:rPr>
      </w:pPr>
      <w:r w:rsidRPr="007207A9">
        <w:rPr>
          <w:rFonts w:ascii="Tahoma" w:hAnsi="Tahoma" w:cs="Tahoma"/>
          <w:b/>
        </w:rPr>
        <w:t>ROK DOBAVE, IZVEDBA IN PREVZEM</w:t>
      </w:r>
    </w:p>
    <w:p w14:paraId="65BA0DBD"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2DADF4DC" w14:textId="2F8A8800" w:rsidR="00105874" w:rsidRPr="007207A9" w:rsidRDefault="00105874" w:rsidP="006E1146">
      <w:pPr>
        <w:keepLines/>
        <w:widowControl w:val="0"/>
        <w:jc w:val="both"/>
        <w:rPr>
          <w:rFonts w:ascii="Tahoma" w:hAnsi="Tahoma" w:cs="Tahoma"/>
        </w:rPr>
      </w:pPr>
    </w:p>
    <w:p w14:paraId="70903D0A" w14:textId="3978565A" w:rsidR="00666CCA" w:rsidRPr="007207A9" w:rsidRDefault="00666CCA" w:rsidP="006E1146">
      <w:pPr>
        <w:keepLines/>
        <w:widowControl w:val="0"/>
        <w:jc w:val="both"/>
        <w:rPr>
          <w:rFonts w:ascii="Tahoma" w:hAnsi="Tahoma" w:cs="Tahoma"/>
          <w:color w:val="FF0000"/>
        </w:rPr>
      </w:pPr>
      <w:r w:rsidRPr="007207A9">
        <w:rPr>
          <w:rFonts w:ascii="Tahoma" w:hAnsi="Tahoma" w:cs="Tahoma"/>
        </w:rPr>
        <w:t xml:space="preserve">Dobava blaga se bo v času veljavnosti okvirnega sporazuma izvajala </w:t>
      </w:r>
      <w:r w:rsidR="00E04E03" w:rsidRPr="007207A9">
        <w:rPr>
          <w:rFonts w:ascii="Tahoma" w:hAnsi="Tahoma" w:cs="Tahoma"/>
        </w:rPr>
        <w:t>glede na dejanske potrebe kupca</w:t>
      </w:r>
      <w:r w:rsidRPr="007207A9">
        <w:rPr>
          <w:rFonts w:ascii="Tahoma" w:hAnsi="Tahoma" w:cs="Tahoma"/>
        </w:rPr>
        <w:t>, na osnovi</w:t>
      </w:r>
      <w:r w:rsidR="00E04E03" w:rsidRPr="007207A9">
        <w:t xml:space="preserve"> </w:t>
      </w:r>
      <w:r w:rsidR="00E04E03" w:rsidRPr="007207A9">
        <w:rPr>
          <w:rFonts w:ascii="Tahoma" w:hAnsi="Tahoma" w:cs="Tahoma"/>
        </w:rPr>
        <w:t>izdanih naročilnic s strani kupca</w:t>
      </w:r>
      <w:r w:rsidR="007F253E" w:rsidRPr="007207A9">
        <w:rPr>
          <w:rFonts w:ascii="Tahoma" w:hAnsi="Tahoma" w:cs="Tahoma"/>
        </w:rPr>
        <w:t xml:space="preserve">. </w:t>
      </w:r>
      <w:r w:rsidRPr="007207A9">
        <w:rPr>
          <w:rFonts w:ascii="Tahoma" w:hAnsi="Tahoma" w:cs="Tahoma"/>
        </w:rPr>
        <w:t xml:space="preserve">Rok dobave blaga </w:t>
      </w:r>
      <w:r w:rsidR="00E04E03" w:rsidRPr="007207A9">
        <w:rPr>
          <w:rFonts w:ascii="Tahoma" w:hAnsi="Tahoma" w:cs="Tahoma"/>
        </w:rPr>
        <w:t xml:space="preserve">bosta stranki okvirnega sporazuma sporazumno </w:t>
      </w:r>
      <w:r w:rsidR="007B3512" w:rsidRPr="007207A9">
        <w:rPr>
          <w:rFonts w:ascii="Tahoma" w:hAnsi="Tahoma" w:cs="Tahoma"/>
        </w:rPr>
        <w:t>določil</w:t>
      </w:r>
      <w:r w:rsidR="008E70D5" w:rsidRPr="007207A9">
        <w:rPr>
          <w:rFonts w:ascii="Tahoma" w:hAnsi="Tahoma" w:cs="Tahoma"/>
        </w:rPr>
        <w:t>i</w:t>
      </w:r>
      <w:r w:rsidR="007B3512" w:rsidRPr="007207A9">
        <w:rPr>
          <w:rFonts w:ascii="Tahoma" w:hAnsi="Tahoma" w:cs="Tahoma"/>
        </w:rPr>
        <w:t xml:space="preserve"> </w:t>
      </w:r>
      <w:r w:rsidR="00E04E03" w:rsidRPr="007207A9">
        <w:rPr>
          <w:rFonts w:ascii="Tahoma" w:hAnsi="Tahoma" w:cs="Tahoma"/>
        </w:rPr>
        <w:t>ob vsaki</w:t>
      </w:r>
      <w:r w:rsidR="007B3512" w:rsidRPr="007207A9">
        <w:rPr>
          <w:rFonts w:ascii="Tahoma" w:hAnsi="Tahoma" w:cs="Tahoma"/>
        </w:rPr>
        <w:t xml:space="preserve"> dobavi</w:t>
      </w:r>
      <w:r w:rsidR="007F253E" w:rsidRPr="007207A9">
        <w:rPr>
          <w:rFonts w:ascii="Tahoma" w:hAnsi="Tahoma" w:cs="Tahoma"/>
        </w:rPr>
        <w:t>.</w:t>
      </w:r>
      <w:r w:rsidR="00E04E03" w:rsidRPr="007207A9">
        <w:rPr>
          <w:rFonts w:ascii="Tahoma" w:hAnsi="Tahoma" w:cs="Tahoma"/>
        </w:rPr>
        <w:t xml:space="preserve"> </w:t>
      </w:r>
      <w:r w:rsidR="007F253E" w:rsidRPr="007207A9">
        <w:rPr>
          <w:rFonts w:ascii="Tahoma" w:hAnsi="Tahoma" w:cs="Tahoma"/>
        </w:rPr>
        <w:t>Prodajalec se obvezuje, da bo dobavljeno blago novo in brezhibno ter v skladu s tehničnimi zahtevami kupca.</w:t>
      </w:r>
    </w:p>
    <w:p w14:paraId="360F19BC" w14:textId="77777777" w:rsidR="00666CCA" w:rsidRPr="007207A9" w:rsidRDefault="00666CCA" w:rsidP="006E1146">
      <w:pPr>
        <w:keepLines/>
        <w:widowControl w:val="0"/>
        <w:jc w:val="both"/>
        <w:rPr>
          <w:rFonts w:ascii="Tahoma" w:hAnsi="Tahoma" w:cs="Tahoma"/>
        </w:rPr>
      </w:pPr>
    </w:p>
    <w:p w14:paraId="627AF0AA" w14:textId="77777777" w:rsidR="00105874" w:rsidRPr="007207A9" w:rsidRDefault="00105874" w:rsidP="006E1146">
      <w:pPr>
        <w:keepLines/>
        <w:widowControl w:val="0"/>
        <w:jc w:val="both"/>
        <w:rPr>
          <w:rFonts w:ascii="Tahoma" w:hAnsi="Tahoma" w:cs="Tahoma"/>
        </w:rPr>
      </w:pPr>
      <w:r w:rsidRPr="007207A9">
        <w:rPr>
          <w:rFonts w:ascii="Tahoma" w:hAnsi="Tahoma" w:cs="Tahoma"/>
        </w:rPr>
        <w:t>Prodajalec se obvezuje vzdrževalna dela oziroma storitve po tem okvirnem sporazumu opraviti v roku petih (5) delovnih dni od izdaje naročilnice s strani kupca.</w:t>
      </w:r>
    </w:p>
    <w:p w14:paraId="216FA2D8" w14:textId="77777777" w:rsidR="00105874" w:rsidRPr="007207A9" w:rsidRDefault="00105874" w:rsidP="006E1146">
      <w:pPr>
        <w:keepLines/>
        <w:widowControl w:val="0"/>
        <w:jc w:val="both"/>
        <w:rPr>
          <w:rFonts w:ascii="Tahoma" w:hAnsi="Tahoma" w:cs="Tahoma"/>
        </w:rPr>
      </w:pPr>
    </w:p>
    <w:p w14:paraId="52C70053" w14:textId="590BCD96" w:rsidR="00105874" w:rsidRPr="007207A9" w:rsidRDefault="00105874" w:rsidP="006E1146">
      <w:pPr>
        <w:keepLines/>
        <w:widowControl w:val="0"/>
        <w:jc w:val="both"/>
        <w:rPr>
          <w:rFonts w:ascii="Tahoma" w:hAnsi="Tahoma" w:cs="Tahoma"/>
          <w:b/>
        </w:rPr>
      </w:pPr>
      <w:r w:rsidRPr="007207A9">
        <w:rPr>
          <w:rFonts w:ascii="Tahoma" w:hAnsi="Tahoma" w:cs="Tahoma"/>
        </w:rPr>
        <w:t>Prodajalec se obvezuje, da bo opremo, katere dobava je predmet okvirnega sporazuma, skupaj z vso tehnično dokumentacijo in garancijskimi listi, dobavljal na lokacijo, ki jo ob posameznem naročilu navede kupec (</w:t>
      </w:r>
      <w:proofErr w:type="spellStart"/>
      <w:r w:rsidRPr="007207A9">
        <w:rPr>
          <w:rFonts w:ascii="Tahoma" w:hAnsi="Tahoma" w:cs="Tahoma"/>
        </w:rPr>
        <w:t>fco</w:t>
      </w:r>
      <w:proofErr w:type="spellEnd"/>
      <w:r w:rsidRPr="007207A9">
        <w:rPr>
          <w:rFonts w:ascii="Tahoma" w:hAnsi="Tahoma" w:cs="Tahoma"/>
        </w:rPr>
        <w:t>. vgrajeno</w:t>
      </w:r>
      <w:r w:rsidR="00721424" w:rsidRPr="007207A9">
        <w:rPr>
          <w:rFonts w:ascii="Tahoma" w:hAnsi="Tahoma" w:cs="Tahoma"/>
        </w:rPr>
        <w:t xml:space="preserve"> ali lokacija kupca</w:t>
      </w:r>
      <w:r w:rsidRPr="007207A9">
        <w:rPr>
          <w:rFonts w:ascii="Tahoma" w:hAnsi="Tahoma" w:cs="Tahoma"/>
        </w:rPr>
        <w:t>).</w:t>
      </w:r>
    </w:p>
    <w:p w14:paraId="37645169" w14:textId="77777777" w:rsidR="00105874" w:rsidRPr="007207A9" w:rsidRDefault="00105874" w:rsidP="006E1146">
      <w:pPr>
        <w:keepLines/>
        <w:widowControl w:val="0"/>
        <w:jc w:val="both"/>
        <w:rPr>
          <w:rFonts w:ascii="Tahoma" w:hAnsi="Tahoma" w:cs="Tahoma"/>
        </w:rPr>
      </w:pPr>
    </w:p>
    <w:p w14:paraId="1E93FA25" w14:textId="77777777" w:rsidR="00105874" w:rsidRPr="007207A9" w:rsidRDefault="00105874" w:rsidP="006E1146">
      <w:pPr>
        <w:keepLines/>
        <w:widowControl w:val="0"/>
        <w:jc w:val="both"/>
        <w:rPr>
          <w:rFonts w:ascii="Tahoma" w:hAnsi="Tahoma" w:cs="Tahoma"/>
        </w:rPr>
      </w:pPr>
      <w:r w:rsidRPr="007207A9">
        <w:rPr>
          <w:rFonts w:ascii="Tahoma" w:hAnsi="Tahoma" w:cs="Tahoma"/>
        </w:rPr>
        <w:t>Ob vsaki posamezni dobavi mora prodajalec izstaviti dobavnico, na kateri je razvidna cena posameznega predmeta naročila/kosa opreme oz. blaga.</w:t>
      </w:r>
    </w:p>
    <w:p w14:paraId="2DF01E7B" w14:textId="77777777" w:rsidR="00105874" w:rsidRPr="007207A9" w:rsidRDefault="00105874" w:rsidP="006E1146">
      <w:pPr>
        <w:keepLines/>
        <w:widowControl w:val="0"/>
        <w:jc w:val="both"/>
        <w:rPr>
          <w:rFonts w:ascii="Tahoma" w:hAnsi="Tahoma" w:cs="Tahoma"/>
        </w:rPr>
      </w:pPr>
    </w:p>
    <w:p w14:paraId="6FCE21A2" w14:textId="77777777" w:rsidR="00105874" w:rsidRPr="007207A9" w:rsidRDefault="00105874" w:rsidP="006E1146">
      <w:pPr>
        <w:keepLines/>
        <w:widowControl w:val="0"/>
        <w:jc w:val="both"/>
        <w:rPr>
          <w:rFonts w:ascii="Tahoma" w:hAnsi="Tahoma" w:cs="Tahoma"/>
        </w:rPr>
      </w:pPr>
      <w:r w:rsidRPr="007207A9">
        <w:rPr>
          <w:rFonts w:ascii="Tahoma" w:hAnsi="Tahoma" w:cs="Tahoma"/>
        </w:rPr>
        <w:t>Prodajalec se obvezuje, da bo ob vsaki dobavi kupcu predložil ustrezna dokazila o kakovosti ter kataloge proizvajalca opreme, ki morajo biti prevedeni v slovenski jezik.</w:t>
      </w:r>
    </w:p>
    <w:p w14:paraId="51ED3298" w14:textId="77777777" w:rsidR="00105874" w:rsidRPr="007207A9" w:rsidRDefault="00105874" w:rsidP="006E1146">
      <w:pPr>
        <w:keepLines/>
        <w:widowControl w:val="0"/>
        <w:jc w:val="both"/>
        <w:rPr>
          <w:rFonts w:ascii="Tahoma" w:hAnsi="Tahoma" w:cs="Tahoma"/>
        </w:rPr>
      </w:pPr>
    </w:p>
    <w:p w14:paraId="13BADD0B" w14:textId="77777777" w:rsidR="00105874" w:rsidRPr="007207A9" w:rsidRDefault="00105874" w:rsidP="006E1146">
      <w:pPr>
        <w:keepLines/>
        <w:widowControl w:val="0"/>
        <w:jc w:val="both"/>
        <w:rPr>
          <w:rFonts w:ascii="Tahoma" w:hAnsi="Tahoma" w:cs="Tahoma"/>
        </w:rPr>
      </w:pPr>
      <w:r w:rsidRPr="007207A9">
        <w:rPr>
          <w:rFonts w:ascii="Tahoma" w:hAnsi="Tahoma" w:cs="Tahoma"/>
        </w:rPr>
        <w:t>Ob prevzemu opreme je prodajalec dolžan delavce kupca, ki jih določi kupec, usposobiti za uporabo in vzdrževanje opreme ter jim posredovati navodila za uporabo v slovenskem jeziku.</w:t>
      </w:r>
    </w:p>
    <w:p w14:paraId="02BEB116" w14:textId="77777777" w:rsidR="00105874" w:rsidRPr="007207A9" w:rsidRDefault="00105874" w:rsidP="006E1146">
      <w:pPr>
        <w:keepLines/>
        <w:widowControl w:val="0"/>
        <w:jc w:val="both"/>
        <w:rPr>
          <w:rFonts w:ascii="Tahoma" w:hAnsi="Tahoma" w:cs="Tahoma"/>
        </w:rPr>
      </w:pPr>
    </w:p>
    <w:p w14:paraId="689C5468" w14:textId="452D185F" w:rsidR="00105874" w:rsidRPr="007207A9" w:rsidRDefault="008E70D5" w:rsidP="006E1146">
      <w:pPr>
        <w:keepLines/>
        <w:widowControl w:val="0"/>
        <w:jc w:val="both"/>
        <w:rPr>
          <w:rFonts w:ascii="Tahoma" w:hAnsi="Tahoma" w:cs="Tahoma"/>
        </w:rPr>
      </w:pPr>
      <w:r w:rsidRPr="007207A9">
        <w:rPr>
          <w:rFonts w:ascii="Tahoma" w:hAnsi="Tahoma" w:cs="Tahoma"/>
        </w:rPr>
        <w:t>P</w:t>
      </w:r>
      <w:r w:rsidR="00105874" w:rsidRPr="007207A9">
        <w:rPr>
          <w:rFonts w:ascii="Tahoma" w:hAnsi="Tahoma" w:cs="Tahoma"/>
        </w:rPr>
        <w:t>redmet okvirnega sporazuma se šteje za pravilno izvršen</w:t>
      </w:r>
      <w:r w:rsidRPr="007207A9">
        <w:rPr>
          <w:rFonts w:ascii="Tahoma" w:hAnsi="Tahoma" w:cs="Tahoma"/>
        </w:rPr>
        <w:t>ega</w:t>
      </w:r>
      <w:r w:rsidR="00105874" w:rsidRPr="007207A9">
        <w:rPr>
          <w:rFonts w:ascii="Tahoma" w:hAnsi="Tahoma" w:cs="Tahoma"/>
        </w:rPr>
        <w:t xml:space="preserve">, ko se prevzem predmeta okvirnega sporazuma uspešno opravi na podlagi podpisa primopredajnega zapisnika s strani obeh strank okvirnega sporazuma oziroma njunih predstavnikov in po uspešno opravljenem preizkusnem delovanju. </w:t>
      </w:r>
    </w:p>
    <w:p w14:paraId="505F1B8F" w14:textId="77777777" w:rsidR="00105874" w:rsidRPr="007207A9" w:rsidRDefault="00105874" w:rsidP="006E1146">
      <w:pPr>
        <w:keepLines/>
        <w:widowControl w:val="0"/>
        <w:jc w:val="both"/>
        <w:rPr>
          <w:rFonts w:ascii="Tahoma" w:hAnsi="Tahoma" w:cs="Tahoma"/>
        </w:rPr>
      </w:pPr>
    </w:p>
    <w:p w14:paraId="6BB11E81"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04EC27BD" w14:textId="77777777" w:rsidR="00105874" w:rsidRPr="007207A9" w:rsidRDefault="00105874" w:rsidP="006E1146">
      <w:pPr>
        <w:keepLines/>
        <w:widowControl w:val="0"/>
        <w:jc w:val="both"/>
        <w:rPr>
          <w:rFonts w:ascii="Tahoma" w:hAnsi="Tahoma" w:cs="Tahoma"/>
        </w:rPr>
      </w:pPr>
    </w:p>
    <w:p w14:paraId="71D45FFA" w14:textId="61551FBA" w:rsidR="00A1424E" w:rsidRPr="007207A9" w:rsidRDefault="00A1424E" w:rsidP="006E1146">
      <w:pPr>
        <w:keepLines/>
        <w:widowControl w:val="0"/>
        <w:jc w:val="both"/>
        <w:rPr>
          <w:rFonts w:ascii="Tahoma" w:hAnsi="Tahoma" w:cs="Tahoma"/>
        </w:rPr>
      </w:pPr>
      <w:r w:rsidRPr="007207A9">
        <w:rPr>
          <w:rFonts w:ascii="Tahoma" w:hAnsi="Tahoma" w:cs="Tahoma"/>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w:t>
      </w:r>
      <w:r w:rsidR="008E70D5" w:rsidRPr="007207A9">
        <w:rPr>
          <w:rFonts w:ascii="Tahoma" w:hAnsi="Tahoma" w:cs="Tahoma"/>
        </w:rPr>
        <w:t>dobav/</w:t>
      </w:r>
      <w:r w:rsidRPr="007207A9">
        <w:rPr>
          <w:rFonts w:ascii="Tahoma" w:hAnsi="Tahoma" w:cs="Tahoma"/>
        </w:rPr>
        <w:t xml:space="preserve">storitev delno ali v celoti motena oziroma preprečena zaradi višje sile, je prodajalec o tem dolžan nemudoma obvestiti kupca. Prav tako ga je dolžan sproti obveščati o prenehanju takih okoliščin. Na zahtevo kupca je prodajalec dolžan dokazati obstoj višje sile. </w:t>
      </w:r>
    </w:p>
    <w:p w14:paraId="7B72EA36" w14:textId="77777777" w:rsidR="00A1424E" w:rsidRPr="007207A9" w:rsidRDefault="00A1424E" w:rsidP="006E1146">
      <w:pPr>
        <w:keepLines/>
        <w:widowControl w:val="0"/>
        <w:jc w:val="both"/>
        <w:rPr>
          <w:rFonts w:ascii="Tahoma" w:hAnsi="Tahoma" w:cs="Tahoma"/>
        </w:rPr>
      </w:pPr>
    </w:p>
    <w:p w14:paraId="3001B6C0" w14:textId="5DE0E4A7" w:rsidR="00A1424E" w:rsidRPr="007207A9" w:rsidRDefault="00A1424E" w:rsidP="006E1146">
      <w:pPr>
        <w:keepLines/>
        <w:widowControl w:val="0"/>
        <w:jc w:val="both"/>
        <w:rPr>
          <w:rFonts w:ascii="Tahoma" w:hAnsi="Tahoma" w:cs="Tahoma"/>
        </w:rPr>
      </w:pPr>
      <w:r w:rsidRPr="007207A9">
        <w:rPr>
          <w:rFonts w:ascii="Tahoma" w:hAnsi="Tahoma" w:cs="Tahoma"/>
        </w:rPr>
        <w:t>Le v primerih, navedenih v tem členu, kupec ne bo izvajal sankcij proti prodajalcu po 14. členu in 20. členu tega okvirnega sporazuma.</w:t>
      </w:r>
    </w:p>
    <w:p w14:paraId="2DCB5733" w14:textId="013DEC4A" w:rsidR="00105874" w:rsidRPr="007207A9" w:rsidRDefault="00105874" w:rsidP="006E1146">
      <w:pPr>
        <w:keepLines/>
        <w:widowControl w:val="0"/>
        <w:jc w:val="both"/>
        <w:rPr>
          <w:rFonts w:ascii="Tahoma" w:hAnsi="Tahoma" w:cs="Tahoma"/>
        </w:rPr>
      </w:pPr>
    </w:p>
    <w:p w14:paraId="78CCC0B2" w14:textId="6CF54D61" w:rsidR="00105874" w:rsidRPr="007207A9" w:rsidRDefault="00105874" w:rsidP="00B04CCF">
      <w:pPr>
        <w:keepLines/>
        <w:widowControl w:val="0"/>
        <w:jc w:val="both"/>
        <w:rPr>
          <w:rFonts w:ascii="Tahoma" w:hAnsi="Tahoma" w:cs="Tahoma"/>
        </w:rPr>
      </w:pPr>
      <w:r w:rsidRPr="007207A9">
        <w:rPr>
          <w:rFonts w:ascii="Tahoma" w:hAnsi="Tahoma" w:cs="Tahoma"/>
          <w:b/>
        </w:rPr>
        <w:t>DODATNA NAROČILA</w:t>
      </w:r>
    </w:p>
    <w:p w14:paraId="620974F5" w14:textId="77777777" w:rsidR="00105874" w:rsidRPr="007207A9" w:rsidRDefault="00105874" w:rsidP="006E1146">
      <w:pPr>
        <w:keepLines/>
        <w:widowControl w:val="0"/>
        <w:numPr>
          <w:ilvl w:val="1"/>
          <w:numId w:val="3"/>
        </w:numPr>
        <w:tabs>
          <w:tab w:val="num" w:pos="5322"/>
        </w:tabs>
        <w:ind w:left="426" w:hanging="426"/>
        <w:jc w:val="center"/>
        <w:rPr>
          <w:rFonts w:ascii="Tahoma" w:hAnsi="Tahoma" w:cs="Tahoma"/>
        </w:rPr>
      </w:pPr>
      <w:r w:rsidRPr="007207A9">
        <w:rPr>
          <w:rFonts w:ascii="Tahoma" w:hAnsi="Tahoma" w:cs="Tahoma"/>
        </w:rPr>
        <w:t xml:space="preserve"> člen</w:t>
      </w:r>
    </w:p>
    <w:p w14:paraId="1FD8C46E" w14:textId="77777777" w:rsidR="00105874" w:rsidRPr="007207A9" w:rsidRDefault="00105874" w:rsidP="006E1146">
      <w:pPr>
        <w:keepLines/>
        <w:widowControl w:val="0"/>
        <w:jc w:val="both"/>
        <w:rPr>
          <w:rFonts w:ascii="Tahoma" w:hAnsi="Tahoma" w:cs="Tahoma"/>
          <w:b/>
        </w:rPr>
      </w:pPr>
    </w:p>
    <w:p w14:paraId="0171748F" w14:textId="653C444C" w:rsidR="00EC2126" w:rsidRPr="007207A9" w:rsidRDefault="00EC2126" w:rsidP="006E1146">
      <w:pPr>
        <w:keepLines/>
        <w:widowControl w:val="0"/>
        <w:jc w:val="both"/>
        <w:rPr>
          <w:rFonts w:ascii="Tahoma" w:hAnsi="Tahoma" w:cs="Tahoma"/>
          <w:lang w:eastAsia="ar-SA"/>
        </w:rPr>
      </w:pPr>
      <w:r w:rsidRPr="007207A9">
        <w:rPr>
          <w:rFonts w:ascii="Tahoma" w:hAnsi="Tahoma" w:cs="Tahoma"/>
          <w:lang w:eastAsia="ar-SA"/>
        </w:rPr>
        <w:t xml:space="preserve">V kolikor se bo v času veljavnosti okvirnega sporazuma pri </w:t>
      </w:r>
      <w:r w:rsidR="0075518E" w:rsidRPr="007207A9">
        <w:rPr>
          <w:rFonts w:ascii="Tahoma" w:hAnsi="Tahoma" w:cs="Tahoma"/>
          <w:lang w:eastAsia="ar-SA"/>
        </w:rPr>
        <w:t>kupcu</w:t>
      </w:r>
      <w:r w:rsidRPr="007207A9">
        <w:rPr>
          <w:rFonts w:ascii="Tahoma" w:hAnsi="Tahoma" w:cs="Tahoma"/>
          <w:lang w:eastAsia="ar-SA"/>
        </w:rPr>
        <w:t xml:space="preserve"> pojavila potreba po </w:t>
      </w:r>
      <w:r w:rsidR="0075518E" w:rsidRPr="007207A9">
        <w:rPr>
          <w:rFonts w:ascii="Tahoma" w:hAnsi="Tahoma" w:cs="Tahoma"/>
          <w:lang w:eastAsia="ar-SA"/>
        </w:rPr>
        <w:t>blagu/</w:t>
      </w:r>
      <w:r w:rsidRPr="007207A9">
        <w:rPr>
          <w:rFonts w:ascii="Tahoma" w:hAnsi="Tahoma" w:cs="Tahoma"/>
          <w:lang w:eastAsia="ar-SA"/>
        </w:rPr>
        <w:t>storitvah, ki po namenu sodi</w:t>
      </w:r>
      <w:r w:rsidR="008E70D5" w:rsidRPr="007207A9">
        <w:rPr>
          <w:rFonts w:ascii="Tahoma" w:hAnsi="Tahoma" w:cs="Tahoma"/>
          <w:lang w:eastAsia="ar-SA"/>
        </w:rPr>
        <w:t>/</w:t>
      </w:r>
      <w:r w:rsidRPr="007207A9">
        <w:rPr>
          <w:rFonts w:ascii="Tahoma" w:hAnsi="Tahoma" w:cs="Tahoma"/>
          <w:lang w:eastAsia="ar-SA"/>
        </w:rPr>
        <w:t xml:space="preserve">jo v istovrstne </w:t>
      </w:r>
      <w:r w:rsidR="0075518E" w:rsidRPr="007207A9">
        <w:rPr>
          <w:rFonts w:ascii="Tahoma" w:hAnsi="Tahoma" w:cs="Tahoma"/>
          <w:lang w:eastAsia="ar-SA"/>
        </w:rPr>
        <w:t>blago/</w:t>
      </w:r>
      <w:r w:rsidRPr="007207A9">
        <w:rPr>
          <w:rFonts w:ascii="Tahoma" w:hAnsi="Tahoma" w:cs="Tahoma"/>
          <w:lang w:eastAsia="ar-SA"/>
        </w:rPr>
        <w:t xml:space="preserve">storitve oziroma </w:t>
      </w:r>
      <w:r w:rsidR="008E70D5" w:rsidRPr="007207A9">
        <w:rPr>
          <w:rFonts w:ascii="Tahoma" w:hAnsi="Tahoma" w:cs="Tahoma"/>
          <w:lang w:eastAsia="ar-SA"/>
        </w:rPr>
        <w:t>je/</w:t>
      </w:r>
      <w:r w:rsidRPr="007207A9">
        <w:rPr>
          <w:rFonts w:ascii="Tahoma" w:hAnsi="Tahoma" w:cs="Tahoma"/>
          <w:lang w:eastAsia="ar-SA"/>
        </w:rPr>
        <w:t>so povezan</w:t>
      </w:r>
      <w:r w:rsidR="008E70D5" w:rsidRPr="007207A9">
        <w:rPr>
          <w:rFonts w:ascii="Tahoma" w:hAnsi="Tahoma" w:cs="Tahoma"/>
          <w:lang w:eastAsia="ar-SA"/>
        </w:rPr>
        <w:t>o/</w:t>
      </w:r>
      <w:r w:rsidRPr="007207A9">
        <w:rPr>
          <w:rFonts w:ascii="Tahoma" w:hAnsi="Tahoma" w:cs="Tahoma"/>
          <w:lang w:eastAsia="ar-SA"/>
        </w:rPr>
        <w:t>e s predmetom sklen</w:t>
      </w:r>
      <w:r w:rsidR="0075518E" w:rsidRPr="007207A9">
        <w:rPr>
          <w:rFonts w:ascii="Tahoma" w:hAnsi="Tahoma" w:cs="Tahoma"/>
          <w:lang w:eastAsia="ar-SA"/>
        </w:rPr>
        <w:t>jenega okvirnega sporazuma in to</w:t>
      </w:r>
      <w:r w:rsidRPr="007207A9">
        <w:rPr>
          <w:rFonts w:ascii="Tahoma" w:hAnsi="Tahoma" w:cs="Tahoma"/>
          <w:lang w:eastAsia="ar-SA"/>
        </w:rPr>
        <w:t xml:space="preserve"> </w:t>
      </w:r>
      <w:r w:rsidR="0075518E" w:rsidRPr="007207A9">
        <w:rPr>
          <w:rFonts w:ascii="Tahoma" w:hAnsi="Tahoma" w:cs="Tahoma"/>
          <w:lang w:eastAsia="ar-SA"/>
        </w:rPr>
        <w:t>blago/</w:t>
      </w:r>
      <w:r w:rsidRPr="007207A9">
        <w:rPr>
          <w:rFonts w:ascii="Tahoma" w:hAnsi="Tahoma" w:cs="Tahoma"/>
          <w:lang w:eastAsia="ar-SA"/>
        </w:rPr>
        <w:t xml:space="preserve">storitve </w:t>
      </w:r>
      <w:r w:rsidR="003D0713" w:rsidRPr="007207A9">
        <w:rPr>
          <w:rFonts w:ascii="Tahoma" w:hAnsi="Tahoma" w:cs="Tahoma"/>
          <w:lang w:eastAsia="ar-SA"/>
        </w:rPr>
        <w:t>ni/</w:t>
      </w:r>
      <w:r w:rsidRPr="007207A9">
        <w:rPr>
          <w:rFonts w:ascii="Tahoma" w:hAnsi="Tahoma" w:cs="Tahoma"/>
          <w:lang w:eastAsia="ar-SA"/>
        </w:rPr>
        <w:t>niso naveden</w:t>
      </w:r>
      <w:r w:rsidR="003D0713" w:rsidRPr="007207A9">
        <w:rPr>
          <w:rFonts w:ascii="Tahoma" w:hAnsi="Tahoma" w:cs="Tahoma"/>
          <w:lang w:eastAsia="ar-SA"/>
        </w:rPr>
        <w:t>o/</w:t>
      </w:r>
      <w:r w:rsidRPr="007207A9">
        <w:rPr>
          <w:rFonts w:ascii="Tahoma" w:hAnsi="Tahoma" w:cs="Tahoma"/>
          <w:lang w:eastAsia="ar-SA"/>
        </w:rPr>
        <w:t xml:space="preserve">e v ponudbenem predračunu, mora </w:t>
      </w:r>
      <w:r w:rsidR="0075518E" w:rsidRPr="007207A9">
        <w:rPr>
          <w:rFonts w:ascii="Tahoma" w:hAnsi="Tahoma" w:cs="Tahoma"/>
          <w:lang w:eastAsia="ar-SA"/>
        </w:rPr>
        <w:t>prodajalec</w:t>
      </w:r>
      <w:r w:rsidRPr="007207A9">
        <w:rPr>
          <w:rFonts w:ascii="Tahoma" w:hAnsi="Tahoma" w:cs="Tahoma"/>
          <w:lang w:eastAsia="ar-SA"/>
        </w:rPr>
        <w:t xml:space="preserve"> te </w:t>
      </w:r>
      <w:r w:rsidR="003D0713" w:rsidRPr="007207A9">
        <w:rPr>
          <w:rFonts w:ascii="Tahoma" w:hAnsi="Tahoma" w:cs="Tahoma"/>
          <w:lang w:eastAsia="ar-SA"/>
        </w:rPr>
        <w:t>dobave/</w:t>
      </w:r>
      <w:r w:rsidRPr="007207A9">
        <w:rPr>
          <w:rFonts w:ascii="Tahoma" w:hAnsi="Tahoma" w:cs="Tahoma"/>
          <w:lang w:eastAsia="ar-SA"/>
        </w:rPr>
        <w:t xml:space="preserve">storitve izvajati skladno z določili tega okvirnega sporazuma.    </w:t>
      </w:r>
    </w:p>
    <w:p w14:paraId="78913982" w14:textId="77777777" w:rsidR="00EC2126" w:rsidRPr="007207A9" w:rsidRDefault="00EC2126" w:rsidP="006E1146">
      <w:pPr>
        <w:keepLines/>
        <w:widowControl w:val="0"/>
        <w:jc w:val="both"/>
        <w:rPr>
          <w:rFonts w:ascii="Tahoma" w:hAnsi="Tahoma" w:cs="Tahoma"/>
          <w:lang w:eastAsia="ar-SA"/>
        </w:rPr>
      </w:pPr>
      <w:r w:rsidRPr="007207A9">
        <w:rPr>
          <w:rFonts w:ascii="Tahoma" w:hAnsi="Tahoma" w:cs="Tahoma"/>
          <w:lang w:eastAsia="ar-SA"/>
        </w:rPr>
        <w:t xml:space="preserve">  </w:t>
      </w:r>
    </w:p>
    <w:p w14:paraId="76582CD5" w14:textId="6B9713EA" w:rsidR="00EC2126" w:rsidRPr="007207A9" w:rsidRDefault="0075518E" w:rsidP="006E1146">
      <w:pPr>
        <w:keepLines/>
        <w:widowControl w:val="0"/>
        <w:jc w:val="both"/>
        <w:rPr>
          <w:rFonts w:ascii="Tahoma" w:hAnsi="Tahoma" w:cs="Tahoma"/>
          <w:lang w:eastAsia="ar-SA"/>
        </w:rPr>
      </w:pPr>
      <w:r w:rsidRPr="007207A9">
        <w:rPr>
          <w:rFonts w:ascii="Tahoma" w:hAnsi="Tahoma" w:cs="Tahoma"/>
          <w:lang w:eastAsia="ar-SA"/>
        </w:rPr>
        <w:t>Prodajalec</w:t>
      </w:r>
      <w:r w:rsidR="00EC2126" w:rsidRPr="007207A9">
        <w:rPr>
          <w:rFonts w:ascii="Tahoma" w:hAnsi="Tahoma" w:cs="Tahoma"/>
          <w:lang w:eastAsia="ar-SA"/>
        </w:rPr>
        <w:t xml:space="preserve"> se obvezuje v primeru dodatnih naročil </w:t>
      </w:r>
      <w:r w:rsidRPr="007207A9">
        <w:rPr>
          <w:rFonts w:ascii="Tahoma" w:hAnsi="Tahoma" w:cs="Tahoma"/>
          <w:lang w:eastAsia="ar-SA"/>
        </w:rPr>
        <w:t>dobavljati</w:t>
      </w:r>
      <w:r w:rsidR="003D0713" w:rsidRPr="007207A9">
        <w:rPr>
          <w:rFonts w:ascii="Tahoma" w:hAnsi="Tahoma" w:cs="Tahoma"/>
          <w:lang w:eastAsia="ar-SA"/>
        </w:rPr>
        <w:t xml:space="preserve"> </w:t>
      </w:r>
      <w:r w:rsidRPr="007207A9">
        <w:rPr>
          <w:rFonts w:ascii="Tahoma" w:hAnsi="Tahoma" w:cs="Tahoma"/>
          <w:lang w:eastAsia="ar-SA"/>
        </w:rPr>
        <w:t>blago/</w:t>
      </w:r>
      <w:r w:rsidR="003D0713" w:rsidRPr="007207A9">
        <w:rPr>
          <w:rFonts w:ascii="Tahoma" w:hAnsi="Tahoma" w:cs="Tahoma"/>
          <w:lang w:eastAsia="ar-SA"/>
        </w:rPr>
        <w:t xml:space="preserve">izvajati </w:t>
      </w:r>
      <w:r w:rsidR="00EC2126" w:rsidRPr="007207A9">
        <w:rPr>
          <w:rFonts w:ascii="Tahoma" w:hAnsi="Tahoma" w:cs="Tahoma"/>
          <w:lang w:eastAsia="ar-SA"/>
        </w:rPr>
        <w:t xml:space="preserve">storitve, ki </w:t>
      </w:r>
      <w:r w:rsidR="003D0713" w:rsidRPr="007207A9">
        <w:rPr>
          <w:rFonts w:ascii="Tahoma" w:hAnsi="Tahoma" w:cs="Tahoma"/>
          <w:lang w:eastAsia="ar-SA"/>
        </w:rPr>
        <w:t>ni/</w:t>
      </w:r>
      <w:r w:rsidR="00EC2126" w:rsidRPr="007207A9">
        <w:rPr>
          <w:rFonts w:ascii="Tahoma" w:hAnsi="Tahoma" w:cs="Tahoma"/>
          <w:lang w:eastAsia="ar-SA"/>
        </w:rPr>
        <w:t>niso naveden</w:t>
      </w:r>
      <w:r w:rsidR="003D0713" w:rsidRPr="007207A9">
        <w:rPr>
          <w:rFonts w:ascii="Tahoma" w:hAnsi="Tahoma" w:cs="Tahoma"/>
          <w:lang w:eastAsia="ar-SA"/>
        </w:rPr>
        <w:t>o/</w:t>
      </w:r>
      <w:r w:rsidR="00EC2126" w:rsidRPr="007207A9">
        <w:rPr>
          <w:rFonts w:ascii="Tahoma" w:hAnsi="Tahoma" w:cs="Tahoma"/>
          <w:lang w:eastAsia="ar-SA"/>
        </w:rPr>
        <w:t xml:space="preserve">e v ponudbenem predračunu, po cenah glede na svoj uradno </w:t>
      </w:r>
      <w:r w:rsidR="00DE1B2A" w:rsidRPr="007207A9">
        <w:rPr>
          <w:rFonts w:ascii="Tahoma" w:hAnsi="Tahoma" w:cs="Tahoma"/>
          <w:lang w:eastAsia="ar-SA"/>
        </w:rPr>
        <w:t xml:space="preserve">(najugodnejši) </w:t>
      </w:r>
      <w:r w:rsidR="00EC2126" w:rsidRPr="007207A9">
        <w:rPr>
          <w:rFonts w:ascii="Tahoma" w:hAnsi="Tahoma" w:cs="Tahoma"/>
          <w:lang w:eastAsia="ar-SA"/>
        </w:rPr>
        <w:t>veljavni cenik</w:t>
      </w:r>
      <w:r w:rsidRPr="007207A9">
        <w:rPr>
          <w:rFonts w:ascii="Tahoma" w:hAnsi="Tahoma" w:cs="Tahoma"/>
          <w:lang w:eastAsia="ar-SA"/>
        </w:rPr>
        <w:t>,</w:t>
      </w:r>
      <w:r w:rsidRPr="007207A9">
        <w:rPr>
          <w:rFonts w:ascii="Tahoma" w:hAnsi="Tahoma" w:cs="Tahoma"/>
        </w:rPr>
        <w:t xml:space="preserve"> </w:t>
      </w:r>
      <w:r w:rsidRPr="007207A9">
        <w:rPr>
          <w:rFonts w:ascii="Tahoma" w:hAnsi="Tahoma" w:cs="Tahoma"/>
          <w:lang w:eastAsia="ar-SA"/>
        </w:rPr>
        <w:t>ter kupcu za takšno blago oziroma storitev priznati popust v višini _____% (min 15%)</w:t>
      </w:r>
      <w:r w:rsidR="00EC2126" w:rsidRPr="007207A9">
        <w:rPr>
          <w:rFonts w:ascii="Tahoma" w:hAnsi="Tahoma" w:cs="Tahoma"/>
          <w:lang w:eastAsia="ar-SA"/>
        </w:rPr>
        <w:t>. Uradno veljavni cenik izvajalca je cenik, po katerem izvajalec zaračunava storitve na trgu in je skladen s Pravilnikom o načinu označevanja cen blaga in storitev (Ur. l. RS, št. 63/99 in nadaljnji).</w:t>
      </w:r>
    </w:p>
    <w:p w14:paraId="12DC0BBB" w14:textId="69838C0F" w:rsidR="00105874" w:rsidRPr="007207A9" w:rsidRDefault="00105874" w:rsidP="006E1146">
      <w:pPr>
        <w:keepLines/>
        <w:widowControl w:val="0"/>
        <w:jc w:val="both"/>
        <w:rPr>
          <w:rFonts w:ascii="Tahoma" w:hAnsi="Tahoma" w:cs="Tahoma"/>
        </w:rPr>
      </w:pPr>
    </w:p>
    <w:p w14:paraId="7AB1D7CA" w14:textId="27E6D62C" w:rsidR="00105874" w:rsidRPr="007207A9" w:rsidRDefault="00105874" w:rsidP="006E1146">
      <w:pPr>
        <w:keepLines/>
        <w:widowControl w:val="0"/>
        <w:jc w:val="both"/>
        <w:rPr>
          <w:rFonts w:ascii="Tahoma" w:hAnsi="Tahoma" w:cs="Tahoma"/>
        </w:rPr>
      </w:pPr>
      <w:r w:rsidRPr="007207A9">
        <w:rPr>
          <w:rFonts w:ascii="Tahoma" w:hAnsi="Tahoma" w:cs="Tahoma"/>
          <w:b/>
        </w:rPr>
        <w:t>KVALITETA IN GARANCIJA</w:t>
      </w:r>
    </w:p>
    <w:p w14:paraId="13B05D84"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szCs w:val="24"/>
        </w:rPr>
      </w:pPr>
      <w:r w:rsidRPr="007207A9">
        <w:rPr>
          <w:rFonts w:ascii="Tahoma" w:hAnsi="Tahoma" w:cs="Tahoma"/>
          <w:szCs w:val="24"/>
        </w:rPr>
        <w:t>člen</w:t>
      </w:r>
    </w:p>
    <w:p w14:paraId="7000519D" w14:textId="77777777" w:rsidR="00105874" w:rsidRPr="007207A9" w:rsidRDefault="00105874" w:rsidP="006E1146">
      <w:pPr>
        <w:keepLines/>
        <w:widowControl w:val="0"/>
        <w:jc w:val="both"/>
        <w:rPr>
          <w:rFonts w:ascii="Tahoma" w:hAnsi="Tahoma" w:cs="Tahoma"/>
          <w:szCs w:val="24"/>
        </w:rPr>
      </w:pPr>
    </w:p>
    <w:p w14:paraId="5747EADF" w14:textId="53F9075F" w:rsidR="00105874" w:rsidRPr="007207A9" w:rsidRDefault="00105874" w:rsidP="006E1146">
      <w:pPr>
        <w:keepLines/>
        <w:widowControl w:val="0"/>
        <w:jc w:val="both"/>
        <w:rPr>
          <w:rFonts w:ascii="Tahoma" w:hAnsi="Tahoma" w:cs="Tahoma"/>
        </w:rPr>
      </w:pPr>
      <w:r w:rsidRPr="007207A9">
        <w:rPr>
          <w:rFonts w:ascii="Tahoma" w:hAnsi="Tahoma" w:cs="Tahoma"/>
        </w:rPr>
        <w:t>Prodajalec se obvezuje, da bo</w:t>
      </w:r>
      <w:r w:rsidR="003D0713" w:rsidRPr="007207A9">
        <w:rPr>
          <w:rFonts w:ascii="Tahoma" w:hAnsi="Tahoma" w:cs="Tahoma"/>
        </w:rPr>
        <w:t>,</w:t>
      </w:r>
      <w:r w:rsidRPr="007207A9">
        <w:rPr>
          <w:rFonts w:ascii="Tahoma" w:hAnsi="Tahoma" w:cs="Tahoma"/>
        </w:rPr>
        <w:t xml:space="preserve"> po najmanj 24 (štiriindvajset) urnem predhodnem pisnem obvestilu (e-pošta) kupca, kupcu omogočil ogled, preverjanje ali testiranje ponujene opreme ter pripadajoče dokumentacije, zaradi preverjanja ustreznosti in kvalitete. </w:t>
      </w:r>
    </w:p>
    <w:p w14:paraId="7D0A4A25" w14:textId="77777777" w:rsidR="00105874" w:rsidRPr="007207A9" w:rsidRDefault="00105874" w:rsidP="006E1146">
      <w:pPr>
        <w:keepLines/>
        <w:widowControl w:val="0"/>
        <w:jc w:val="both"/>
        <w:rPr>
          <w:rFonts w:ascii="Tahoma" w:hAnsi="Tahoma" w:cs="Tahoma"/>
        </w:rPr>
      </w:pPr>
    </w:p>
    <w:p w14:paraId="0ECB652E" w14:textId="77777777" w:rsidR="00105874" w:rsidRPr="007207A9" w:rsidRDefault="00105874" w:rsidP="006E1146">
      <w:pPr>
        <w:keepLines/>
        <w:widowControl w:val="0"/>
        <w:jc w:val="both"/>
        <w:rPr>
          <w:rFonts w:ascii="Tahoma" w:hAnsi="Tahoma" w:cs="Tahoma"/>
        </w:rPr>
      </w:pPr>
      <w:r w:rsidRPr="007207A9">
        <w:rPr>
          <w:rFonts w:ascii="Tahoma" w:hAnsi="Tahoma" w:cs="Tahoma"/>
        </w:rPr>
        <w:t>Kakovost opreme</w:t>
      </w:r>
      <w:r w:rsidRPr="007207A9">
        <w:rPr>
          <w:rFonts w:ascii="Tahoma" w:hAnsi="Tahoma" w:cs="Tahoma"/>
          <w:b/>
        </w:rPr>
        <w:t xml:space="preserve"> </w:t>
      </w:r>
      <w:r w:rsidRPr="007207A9">
        <w:rPr>
          <w:rFonts w:ascii="Tahoma" w:hAnsi="Tahoma" w:cs="Tahoma"/>
        </w:rPr>
        <w:t>oziroma storitve mora ustrezati obstoječim standardom ter veljavnim predpisom, ki se nanašajo na predmet okvirnega sporazuma in deklarirani kakovosti iz razpisne dokumentacije.</w:t>
      </w:r>
    </w:p>
    <w:p w14:paraId="2BF55361" w14:textId="77777777" w:rsidR="00105874" w:rsidRPr="007207A9" w:rsidRDefault="00105874" w:rsidP="006E1146">
      <w:pPr>
        <w:keepLines/>
        <w:widowControl w:val="0"/>
        <w:jc w:val="both"/>
        <w:rPr>
          <w:rFonts w:ascii="Tahoma" w:hAnsi="Tahoma" w:cs="Tahoma"/>
        </w:rPr>
      </w:pPr>
    </w:p>
    <w:p w14:paraId="7D8C7685"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Prodajalec se obvezuje, da bo dobavljal opremo, ki je popolnoma združljiva z obstoječimi elementi širokopasovnih povezav in </w:t>
      </w:r>
      <w:proofErr w:type="spellStart"/>
      <w:r w:rsidRPr="007207A9">
        <w:rPr>
          <w:rFonts w:ascii="Tahoma" w:hAnsi="Tahoma" w:cs="Tahoma"/>
        </w:rPr>
        <w:t>ethernet</w:t>
      </w:r>
      <w:proofErr w:type="spellEnd"/>
      <w:r w:rsidRPr="007207A9">
        <w:rPr>
          <w:rFonts w:ascii="Tahoma" w:hAnsi="Tahoma" w:cs="Tahoma"/>
        </w:rPr>
        <w:t xml:space="preserve"> opreme</w:t>
      </w:r>
      <w:r w:rsidRPr="007207A9">
        <w:rPr>
          <w:rFonts w:ascii="Tahoma" w:hAnsi="Tahoma" w:cs="Tahoma"/>
          <w:sz w:val="24"/>
          <w:szCs w:val="24"/>
        </w:rPr>
        <w:t xml:space="preserve"> </w:t>
      </w:r>
      <w:r w:rsidRPr="007207A9">
        <w:rPr>
          <w:rFonts w:ascii="Tahoma" w:hAnsi="Tahoma" w:cs="Tahoma"/>
        </w:rPr>
        <w:t>na območju Mestne občine Ljubljana, tako da bo po tem okvirnem sporazumu dobavljena oprema v celoti kompatibilna z že obstoječo infrastrukturo kupca.</w:t>
      </w:r>
    </w:p>
    <w:p w14:paraId="10ABB4B2" w14:textId="77777777" w:rsidR="00105874" w:rsidRPr="007207A9" w:rsidRDefault="00105874" w:rsidP="006E1146">
      <w:pPr>
        <w:keepLines/>
        <w:widowControl w:val="0"/>
        <w:jc w:val="both"/>
        <w:rPr>
          <w:rFonts w:ascii="Tahoma" w:hAnsi="Tahoma" w:cs="Tahoma"/>
        </w:rPr>
      </w:pPr>
    </w:p>
    <w:p w14:paraId="263FC531"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V kolikor kupec ugotovi, da oprema ni kakovostno ustrezna oziroma storitev ni kakovostno izvedena, zavrne prevzem in pozove prodajalca k dobavi opreme oziroma izvedbi storitve, ki ustreza zahtevani kakovosti. </w:t>
      </w:r>
    </w:p>
    <w:p w14:paraId="777CA8F0" w14:textId="77777777" w:rsidR="00105874" w:rsidRPr="007207A9" w:rsidRDefault="00105874" w:rsidP="006E1146">
      <w:pPr>
        <w:keepLines/>
        <w:widowControl w:val="0"/>
        <w:jc w:val="both"/>
        <w:rPr>
          <w:rFonts w:ascii="Tahoma" w:hAnsi="Tahoma" w:cs="Tahoma"/>
        </w:rPr>
      </w:pPr>
    </w:p>
    <w:p w14:paraId="0469EB9D"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Kupec in prodajalec sta sporazumna, da lahko kupec testira ponujeno opremo, pri od kupca določeni neodvisni strokovni inštituciji, zaradi ugotavljanja oziroma preverjanja ustreznosti/skladnosti ponujene opreme s tehničnimi in ostalimi zahtevami in pogoji, navedenimi v razpisni dokumentaciji. Stroške preizkusa krije kupec v primeru, če oprema ustreza tehničnim pogojem, v nasprotnem primeru pa prodajalec. </w:t>
      </w:r>
    </w:p>
    <w:p w14:paraId="6E809337" w14:textId="77777777" w:rsidR="00105874" w:rsidRPr="007207A9" w:rsidRDefault="00105874" w:rsidP="006E1146">
      <w:pPr>
        <w:keepLines/>
        <w:widowControl w:val="0"/>
        <w:rPr>
          <w:rFonts w:ascii="Tahoma" w:hAnsi="Tahoma" w:cs="Tahoma"/>
        </w:rPr>
      </w:pPr>
    </w:p>
    <w:p w14:paraId="559C9320" w14:textId="77777777" w:rsidR="00105874" w:rsidRPr="007207A9" w:rsidRDefault="00105874" w:rsidP="006E1146">
      <w:pPr>
        <w:keepLines/>
        <w:widowControl w:val="0"/>
        <w:jc w:val="both"/>
        <w:rPr>
          <w:rFonts w:ascii="Tahoma" w:hAnsi="Tahoma" w:cs="Tahoma"/>
        </w:rPr>
      </w:pPr>
      <w:r w:rsidRPr="007207A9">
        <w:rPr>
          <w:rFonts w:ascii="Tahoma" w:hAnsi="Tahoma" w:cs="Tahoma"/>
        </w:rPr>
        <w:lastRenderedPageBreak/>
        <w:t xml:space="preserve">V primeru neprimernosti oziroma kakovostne neustreznosti opreme ali nestrokovne izvedbe storitve, lahko kupec odstopi od sklenjenega okvirnega sporazuma in unovči finančno zavarovanje za dobro izvedbo obveznosti iz okvirnega sporazuma, brez kakršnekoli obveznosti do prodajalca. </w:t>
      </w:r>
    </w:p>
    <w:p w14:paraId="72C50D10" w14:textId="77777777" w:rsidR="00105874" w:rsidRPr="007207A9" w:rsidRDefault="00105874" w:rsidP="006E1146">
      <w:pPr>
        <w:keepLines/>
        <w:widowControl w:val="0"/>
        <w:jc w:val="both"/>
        <w:rPr>
          <w:rFonts w:ascii="Tahoma" w:hAnsi="Tahoma" w:cs="Tahoma"/>
        </w:rPr>
      </w:pPr>
    </w:p>
    <w:p w14:paraId="0C9301DF" w14:textId="77777777" w:rsidR="00105874" w:rsidRPr="007207A9" w:rsidRDefault="00105874" w:rsidP="006E1146">
      <w:pPr>
        <w:keepLines/>
        <w:widowControl w:val="0"/>
        <w:numPr>
          <w:ilvl w:val="1"/>
          <w:numId w:val="3"/>
        </w:numPr>
        <w:tabs>
          <w:tab w:val="num" w:pos="5322"/>
        </w:tabs>
        <w:ind w:left="426" w:hanging="426"/>
        <w:jc w:val="center"/>
        <w:rPr>
          <w:rFonts w:ascii="Tahoma" w:hAnsi="Tahoma" w:cs="Tahoma"/>
        </w:rPr>
      </w:pPr>
      <w:r w:rsidRPr="007207A9">
        <w:rPr>
          <w:rFonts w:ascii="Tahoma" w:hAnsi="Tahoma" w:cs="Tahoma"/>
        </w:rPr>
        <w:t>člen</w:t>
      </w:r>
    </w:p>
    <w:p w14:paraId="7EBB8094" w14:textId="77777777" w:rsidR="00105874" w:rsidRPr="007207A9" w:rsidRDefault="00105874" w:rsidP="006E1146">
      <w:pPr>
        <w:keepLines/>
        <w:widowControl w:val="0"/>
        <w:jc w:val="both"/>
        <w:rPr>
          <w:rFonts w:ascii="Tahoma" w:hAnsi="Tahoma" w:cs="Tahoma"/>
        </w:rPr>
      </w:pPr>
    </w:p>
    <w:p w14:paraId="7A40B349" w14:textId="23570683" w:rsidR="00105874" w:rsidRPr="007207A9" w:rsidRDefault="00105874" w:rsidP="006E1146">
      <w:pPr>
        <w:keepLines/>
        <w:widowControl w:val="0"/>
        <w:jc w:val="both"/>
        <w:rPr>
          <w:rFonts w:ascii="Tahoma" w:hAnsi="Tahoma" w:cs="Tahoma"/>
        </w:rPr>
      </w:pPr>
      <w:r w:rsidRPr="007207A9">
        <w:rPr>
          <w:rFonts w:ascii="Tahoma" w:hAnsi="Tahoma" w:cs="Tahoma"/>
        </w:rPr>
        <w:t>Garancijski rok za predmet posameznega naročila znaša __________</w:t>
      </w:r>
      <w:r w:rsidR="00DE1B2A" w:rsidRPr="007207A9">
        <w:rPr>
          <w:rFonts w:ascii="Tahoma" w:hAnsi="Tahoma" w:cs="Tahoma"/>
        </w:rPr>
        <w:t xml:space="preserve"> mesecev</w:t>
      </w:r>
      <w:r w:rsidRPr="007207A9">
        <w:rPr>
          <w:rFonts w:ascii="Tahoma" w:hAnsi="Tahoma" w:cs="Tahoma"/>
        </w:rPr>
        <w:t xml:space="preserve"> (najmanj 12 mesecev) od datuma prevzema predmeta posameznega naročila (datum, naveden v primopredajnem zapisniku oziroma dobavnici). </w:t>
      </w:r>
    </w:p>
    <w:p w14:paraId="1F2AEBBC" w14:textId="161744B7" w:rsidR="00105874" w:rsidRPr="007207A9" w:rsidRDefault="00DE1B2A" w:rsidP="006E1146">
      <w:pPr>
        <w:keepLines/>
        <w:widowControl w:val="0"/>
        <w:jc w:val="both"/>
        <w:rPr>
          <w:rFonts w:ascii="Tahoma" w:hAnsi="Tahoma" w:cs="Tahoma"/>
        </w:rPr>
      </w:pPr>
      <w:r w:rsidRPr="007207A9">
        <w:rPr>
          <w:rFonts w:ascii="Tahoma" w:hAnsi="Tahoma" w:cs="Tahoma"/>
        </w:rPr>
        <w:t xml:space="preserve"> </w:t>
      </w:r>
    </w:p>
    <w:p w14:paraId="4CA25AA5" w14:textId="77777777" w:rsidR="00105874" w:rsidRPr="007207A9" w:rsidRDefault="00105874" w:rsidP="006E1146">
      <w:pPr>
        <w:keepLines/>
        <w:widowControl w:val="0"/>
        <w:numPr>
          <w:ilvl w:val="1"/>
          <w:numId w:val="3"/>
        </w:numPr>
        <w:tabs>
          <w:tab w:val="num" w:pos="5322"/>
        </w:tabs>
        <w:ind w:left="426" w:hanging="426"/>
        <w:jc w:val="center"/>
        <w:rPr>
          <w:rFonts w:ascii="Tahoma" w:hAnsi="Tahoma" w:cs="Tahoma"/>
        </w:rPr>
      </w:pPr>
      <w:r w:rsidRPr="007207A9">
        <w:rPr>
          <w:rFonts w:ascii="Tahoma" w:hAnsi="Tahoma" w:cs="Tahoma"/>
        </w:rPr>
        <w:t>člen</w:t>
      </w:r>
    </w:p>
    <w:p w14:paraId="0B7C537F" w14:textId="77777777" w:rsidR="00105874" w:rsidRPr="007207A9" w:rsidRDefault="00105874" w:rsidP="006E1146">
      <w:pPr>
        <w:keepLines/>
        <w:widowControl w:val="0"/>
        <w:jc w:val="both"/>
        <w:rPr>
          <w:rFonts w:ascii="Tahoma" w:hAnsi="Tahoma" w:cs="Tahoma"/>
        </w:rPr>
      </w:pPr>
    </w:p>
    <w:p w14:paraId="498A1C16" w14:textId="7338706E" w:rsidR="00C57242" w:rsidRPr="007207A9" w:rsidRDefault="00105874" w:rsidP="00C57242">
      <w:pPr>
        <w:keepLines/>
        <w:widowControl w:val="0"/>
        <w:jc w:val="both"/>
        <w:rPr>
          <w:rFonts w:ascii="Tahoma" w:hAnsi="Tahoma" w:cs="Tahoma"/>
          <w:bCs/>
        </w:rPr>
      </w:pPr>
      <w:r w:rsidRPr="007207A9">
        <w:rPr>
          <w:rFonts w:ascii="Tahoma" w:hAnsi="Tahoma" w:cs="Tahoma"/>
        </w:rPr>
        <w:t>Prodajalec se obvezuje napake v garancijskem roku odpraviti v roku 10 (desetih) dni na svoje stroške, potem ko ga kupec obvesti (pisno oz. po telefonu) o nastali napaki. Če prodajalec v roku 10 (desetih) dni napake ne odpravi, je dolžan kupcu nadomestiti neuporaben predmet posameznega naročila z novim.</w:t>
      </w:r>
      <w:r w:rsidR="005935FB" w:rsidRPr="007207A9">
        <w:rPr>
          <w:rFonts w:ascii="Tahoma" w:hAnsi="Tahoma" w:cs="Tahoma"/>
        </w:rPr>
        <w:t xml:space="preserve"> </w:t>
      </w:r>
      <w:r w:rsidR="00C57242" w:rsidRPr="007207A9">
        <w:rPr>
          <w:rFonts w:ascii="Tahoma" w:hAnsi="Tahoma" w:cs="Tahoma"/>
          <w:bCs/>
        </w:rPr>
        <w:t>V primeru telefonskega obvestila o napaki, bo kupec prodajalcu poslal naknadno še pisno (po elektronski pošti) obvestilo o napaki.</w:t>
      </w:r>
    </w:p>
    <w:p w14:paraId="6679B0E5" w14:textId="77777777" w:rsidR="00105874" w:rsidRPr="007207A9" w:rsidRDefault="00105874" w:rsidP="006E1146">
      <w:pPr>
        <w:keepLines/>
        <w:widowControl w:val="0"/>
        <w:jc w:val="both"/>
        <w:rPr>
          <w:rFonts w:ascii="Tahoma" w:hAnsi="Tahoma" w:cs="Tahoma"/>
        </w:rPr>
      </w:pPr>
    </w:p>
    <w:p w14:paraId="65842D9C" w14:textId="77777777" w:rsidR="00105874" w:rsidRPr="007207A9" w:rsidRDefault="00105874" w:rsidP="006E1146">
      <w:pPr>
        <w:keepLines/>
        <w:widowControl w:val="0"/>
        <w:numPr>
          <w:ilvl w:val="1"/>
          <w:numId w:val="3"/>
        </w:numPr>
        <w:tabs>
          <w:tab w:val="num" w:pos="5322"/>
        </w:tabs>
        <w:ind w:left="426" w:hanging="426"/>
        <w:jc w:val="center"/>
        <w:rPr>
          <w:rFonts w:ascii="Tahoma" w:hAnsi="Tahoma" w:cs="Tahoma"/>
        </w:rPr>
      </w:pPr>
      <w:r w:rsidRPr="007207A9">
        <w:rPr>
          <w:rFonts w:ascii="Tahoma" w:hAnsi="Tahoma" w:cs="Tahoma"/>
        </w:rPr>
        <w:t>člen</w:t>
      </w:r>
    </w:p>
    <w:p w14:paraId="1AD6B382" w14:textId="77777777" w:rsidR="00105874" w:rsidRPr="007207A9" w:rsidRDefault="00105874" w:rsidP="006E1146">
      <w:pPr>
        <w:keepLines/>
        <w:widowControl w:val="0"/>
        <w:jc w:val="both"/>
        <w:rPr>
          <w:rFonts w:ascii="Tahoma" w:hAnsi="Tahoma" w:cs="Tahoma"/>
        </w:rPr>
      </w:pPr>
    </w:p>
    <w:p w14:paraId="39B1430A" w14:textId="01A4DD93" w:rsidR="00105874" w:rsidRPr="007207A9" w:rsidRDefault="00105874" w:rsidP="006E1146">
      <w:pPr>
        <w:keepLines/>
        <w:widowControl w:val="0"/>
        <w:jc w:val="both"/>
        <w:rPr>
          <w:rFonts w:ascii="Tahoma" w:hAnsi="Tahoma" w:cs="Tahoma"/>
        </w:rPr>
      </w:pPr>
      <w:r w:rsidRPr="007207A9">
        <w:rPr>
          <w:rFonts w:ascii="Tahoma" w:hAnsi="Tahoma" w:cs="Tahoma"/>
        </w:rPr>
        <w:t>Če prodajalec po poteku roka iz prejšnjega člena ne odpravi napake niti se s kupcem ne dogovori za nov rok odprave napake</w:t>
      </w:r>
      <w:r w:rsidR="00DE1B2A" w:rsidRPr="007207A9">
        <w:rPr>
          <w:rFonts w:ascii="Tahoma" w:hAnsi="Tahoma" w:cs="Tahoma"/>
        </w:rPr>
        <w:t>,</w:t>
      </w:r>
      <w:r w:rsidRPr="007207A9">
        <w:rPr>
          <w:rFonts w:ascii="Tahoma" w:hAnsi="Tahoma" w:cs="Tahoma"/>
        </w:rPr>
        <w:t xml:space="preserve"> niti kupcu ne nadomesti neuporabnega predmeta posameznega naročila z novim, lahko kupec unovči finančno zavarovanje za dobro izvedbo obveznosti iz okvirnega sporazuma ter odstopi od okvirnega sporazuma, brez kakršnekoli obveznosti do prodajalca. </w:t>
      </w:r>
    </w:p>
    <w:p w14:paraId="6065B50A" w14:textId="77777777" w:rsidR="00105874" w:rsidRPr="007207A9" w:rsidRDefault="00105874" w:rsidP="006E1146">
      <w:pPr>
        <w:keepLines/>
        <w:widowControl w:val="0"/>
        <w:jc w:val="both"/>
        <w:rPr>
          <w:rFonts w:ascii="Tahoma" w:hAnsi="Tahoma" w:cs="Tahoma"/>
        </w:rPr>
      </w:pPr>
    </w:p>
    <w:p w14:paraId="6703AC35" w14:textId="626737FC" w:rsidR="00105874" w:rsidRPr="007207A9" w:rsidRDefault="00B04CCF" w:rsidP="00B04CCF">
      <w:pPr>
        <w:keepLines/>
        <w:widowControl w:val="0"/>
        <w:jc w:val="both"/>
        <w:rPr>
          <w:rFonts w:ascii="Tahoma" w:hAnsi="Tahoma" w:cs="Tahoma"/>
          <w:b/>
        </w:rPr>
      </w:pPr>
      <w:r w:rsidRPr="007207A9">
        <w:rPr>
          <w:rFonts w:ascii="Tahoma" w:hAnsi="Tahoma" w:cs="Tahoma"/>
          <w:b/>
        </w:rPr>
        <w:t>ROK PLAČILA IN PLAČILNI POGOJI</w:t>
      </w:r>
    </w:p>
    <w:p w14:paraId="12F25256"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754D61FD" w14:textId="2352E225" w:rsidR="00105874" w:rsidRPr="007207A9" w:rsidRDefault="00105874" w:rsidP="006E1146">
      <w:pPr>
        <w:keepLines/>
        <w:widowControl w:val="0"/>
        <w:jc w:val="both"/>
        <w:rPr>
          <w:rFonts w:ascii="Tahoma" w:hAnsi="Tahoma" w:cs="Tahoma"/>
        </w:rPr>
      </w:pPr>
    </w:p>
    <w:p w14:paraId="41C8C107" w14:textId="2E4DC8C2" w:rsidR="00596596" w:rsidRPr="007207A9" w:rsidRDefault="00596596" w:rsidP="006E1146">
      <w:pPr>
        <w:keepLines/>
        <w:widowControl w:val="0"/>
        <w:jc w:val="both"/>
        <w:rPr>
          <w:rFonts w:ascii="Tahoma" w:hAnsi="Tahoma" w:cs="Tahoma"/>
        </w:rPr>
      </w:pPr>
      <w:r w:rsidRPr="007207A9">
        <w:rPr>
          <w:rFonts w:ascii="Tahoma" w:hAnsi="Tahoma" w:cs="Tahoma"/>
        </w:rPr>
        <w:t>Storitev oziroma prevzem opreme se šteje za uspešno opravljeno, ko prodajalec kvalitetno in v skladu z določili okvirnega sporazuma izvede storitev oziroma dobavi opremo za posamezno naročilo, kar bosta kupec in prodajalec oziroma njuna predstavnika potrdila s podpisom primopredajnega zapisnika oziroma dobavnice.</w:t>
      </w:r>
    </w:p>
    <w:p w14:paraId="3DBA5E2A" w14:textId="77777777" w:rsidR="00596596" w:rsidRPr="007207A9" w:rsidRDefault="00596596" w:rsidP="006E1146">
      <w:pPr>
        <w:keepLines/>
        <w:widowControl w:val="0"/>
        <w:jc w:val="both"/>
        <w:rPr>
          <w:rFonts w:ascii="Tahoma" w:hAnsi="Tahoma" w:cs="Tahoma"/>
        </w:rPr>
      </w:pPr>
    </w:p>
    <w:p w14:paraId="23F25D90" w14:textId="17F70B69" w:rsidR="00105874" w:rsidRPr="007207A9" w:rsidRDefault="00596596" w:rsidP="006E1146">
      <w:pPr>
        <w:keepLines/>
        <w:widowControl w:val="0"/>
        <w:jc w:val="both"/>
        <w:rPr>
          <w:rFonts w:ascii="Tahoma" w:hAnsi="Tahoma" w:cs="Tahoma"/>
        </w:rPr>
      </w:pPr>
      <w:r w:rsidRPr="007207A9">
        <w:rPr>
          <w:rFonts w:ascii="Tahoma" w:hAnsi="Tahoma" w:cs="Tahoma"/>
        </w:rPr>
        <w:t>V povezavi s prejšnjim odstavkom, p</w:t>
      </w:r>
      <w:r w:rsidR="00105874" w:rsidRPr="007207A9">
        <w:rPr>
          <w:rFonts w:ascii="Tahoma" w:hAnsi="Tahoma" w:cs="Tahoma"/>
        </w:rPr>
        <w:t xml:space="preserve">rodajalec izstavi račun v roku petih (5) delovnih dni po uspešno opravljenem prevzemu opreme </w:t>
      </w:r>
      <w:r w:rsidR="00105874" w:rsidRPr="007207A9">
        <w:rPr>
          <w:rFonts w:ascii="Tahoma" w:hAnsi="Tahoma"/>
        </w:rPr>
        <w:t xml:space="preserve">oziroma </w:t>
      </w:r>
      <w:r w:rsidR="00105874" w:rsidRPr="007207A9">
        <w:rPr>
          <w:rFonts w:ascii="Tahoma" w:hAnsi="Tahoma" w:cs="Tahoma"/>
        </w:rPr>
        <w:t>opravljene storitve, ki je predmet okvirnega sporazuma. Prodajalec račun pošlje kupcu, in sicer na naslov: Javno podjetje Ljubljanska parkirišča in tržnice</w:t>
      </w:r>
      <w:r w:rsidR="003D0713" w:rsidRPr="007207A9">
        <w:rPr>
          <w:rFonts w:ascii="Tahoma" w:hAnsi="Tahoma" w:cs="Tahoma"/>
        </w:rPr>
        <w:t>,</w:t>
      </w:r>
      <w:r w:rsidR="00105874" w:rsidRPr="007207A9">
        <w:rPr>
          <w:rFonts w:ascii="Tahoma" w:hAnsi="Tahoma" w:cs="Tahoma"/>
        </w:rPr>
        <w:t xml:space="preserve"> </w:t>
      </w:r>
      <w:proofErr w:type="spellStart"/>
      <w:r w:rsidR="00105874" w:rsidRPr="007207A9">
        <w:rPr>
          <w:rFonts w:ascii="Tahoma" w:hAnsi="Tahoma" w:cs="Tahoma"/>
        </w:rPr>
        <w:t>d.o.o</w:t>
      </w:r>
      <w:proofErr w:type="spellEnd"/>
      <w:r w:rsidR="00105874" w:rsidRPr="007207A9">
        <w:rPr>
          <w:rFonts w:ascii="Tahoma" w:hAnsi="Tahoma" w:cs="Tahoma"/>
        </w:rPr>
        <w:t xml:space="preserve">., Kopitarjeva ulica 2, 1000 Ljubljana ali v </w:t>
      </w:r>
      <w:proofErr w:type="spellStart"/>
      <w:r w:rsidR="00105874" w:rsidRPr="007207A9">
        <w:rPr>
          <w:rFonts w:ascii="Tahoma" w:hAnsi="Tahoma" w:cs="Tahoma"/>
        </w:rPr>
        <w:t>pdf</w:t>
      </w:r>
      <w:proofErr w:type="spellEnd"/>
      <w:r w:rsidR="00105874" w:rsidRPr="007207A9">
        <w:rPr>
          <w:rFonts w:ascii="Tahoma" w:hAnsi="Tahoma" w:cs="Tahoma"/>
        </w:rPr>
        <w:t xml:space="preserve"> obliki na elektronski naslov »info@lpt.si«. Račun prodajalec izstavi na podlagi podpisanega delovnega naloga/dobavnice</w:t>
      </w:r>
      <w:r w:rsidR="00D07345" w:rsidRPr="007207A9">
        <w:rPr>
          <w:rFonts w:ascii="Tahoma" w:hAnsi="Tahoma" w:cs="Tahoma"/>
        </w:rPr>
        <w:t>/primopredajnega zapisnika</w:t>
      </w:r>
      <w:r w:rsidR="00105874" w:rsidRPr="007207A9">
        <w:rPr>
          <w:rFonts w:ascii="Tahoma" w:hAnsi="Tahoma" w:cs="Tahoma"/>
        </w:rPr>
        <w:t xml:space="preserve"> s strani kupca</w:t>
      </w:r>
      <w:r w:rsidR="003D0713" w:rsidRPr="007207A9">
        <w:rPr>
          <w:rFonts w:ascii="Tahoma" w:hAnsi="Tahoma" w:cs="Tahoma"/>
        </w:rPr>
        <w:t xml:space="preserve"> oziroma njegovega predstavnika</w:t>
      </w:r>
      <w:r w:rsidR="00105874" w:rsidRPr="007207A9">
        <w:rPr>
          <w:rFonts w:ascii="Tahoma" w:hAnsi="Tahoma" w:cs="Tahoma"/>
        </w:rPr>
        <w:t>. Na računu mora biti specificirana količina, vrsta in cena izvedenih dobav oziroma opravljenih storitev. Na računu mora biti obvezno navedena številka naroč</w:t>
      </w:r>
      <w:r w:rsidRPr="007207A9">
        <w:rPr>
          <w:rFonts w:ascii="Tahoma" w:hAnsi="Tahoma" w:cs="Tahoma"/>
        </w:rPr>
        <w:t xml:space="preserve">ila. Priloga k računu je </w:t>
      </w:r>
      <w:r w:rsidR="00105874" w:rsidRPr="007207A9">
        <w:rPr>
          <w:rFonts w:ascii="Tahoma" w:hAnsi="Tahoma" w:cs="Tahoma"/>
        </w:rPr>
        <w:t>podpisan primopredajni zapisnik oziroma dobavnica.</w:t>
      </w:r>
    </w:p>
    <w:p w14:paraId="23FC1283" w14:textId="77777777" w:rsidR="00105874" w:rsidRPr="007207A9" w:rsidRDefault="00105874" w:rsidP="006E1146">
      <w:pPr>
        <w:keepLines/>
        <w:widowControl w:val="0"/>
        <w:jc w:val="both"/>
        <w:rPr>
          <w:rFonts w:ascii="Tahoma" w:hAnsi="Tahoma" w:cs="Tahoma"/>
        </w:rPr>
      </w:pPr>
    </w:p>
    <w:p w14:paraId="185F0415" w14:textId="77777777" w:rsidR="00105874" w:rsidRPr="007207A9" w:rsidRDefault="00105874" w:rsidP="006E1146">
      <w:pPr>
        <w:keepLines/>
        <w:widowControl w:val="0"/>
        <w:jc w:val="both"/>
        <w:rPr>
          <w:rFonts w:ascii="Tahoma" w:hAnsi="Tahoma"/>
        </w:rPr>
      </w:pPr>
      <w:r w:rsidRPr="007207A9">
        <w:rPr>
          <w:rFonts w:ascii="Tahoma" w:hAnsi="Tahoma"/>
        </w:rPr>
        <w:t xml:space="preserve">V primeru, da izstavljeni račun ni pravilen, ga kupec v roku petih (5) delovnih dni od prejema zavrne z obrazložitvijo, prodajalec pa je dolžan izstaviti nov, </w:t>
      </w:r>
      <w:r w:rsidRPr="007207A9">
        <w:rPr>
          <w:rFonts w:ascii="Tahoma" w:hAnsi="Tahoma" w:cs="Tahoma"/>
          <w:kern w:val="16"/>
          <w:lang w:eastAsia="ar-SA"/>
        </w:rPr>
        <w:t xml:space="preserve">popravljen oz. pravilen </w:t>
      </w:r>
      <w:r w:rsidRPr="007207A9">
        <w:rPr>
          <w:rFonts w:ascii="Tahoma" w:hAnsi="Tahoma"/>
        </w:rPr>
        <w:t xml:space="preserve">račun v roku petih (5) delovnih dni od zavrnitve, v katerem bo izkazana pravilna vrednost dobavljenega blaga oziroma pravilna vrednost opravljene storitve.  </w:t>
      </w:r>
    </w:p>
    <w:p w14:paraId="102C60F7" w14:textId="77777777" w:rsidR="00105874" w:rsidRPr="007207A9" w:rsidRDefault="00105874" w:rsidP="006E1146">
      <w:pPr>
        <w:keepLines/>
        <w:widowControl w:val="0"/>
        <w:jc w:val="both"/>
        <w:rPr>
          <w:rFonts w:ascii="Tahoma" w:hAnsi="Tahoma"/>
        </w:rPr>
      </w:pPr>
    </w:p>
    <w:p w14:paraId="32A6245E" w14:textId="77777777" w:rsidR="00752FD2" w:rsidRPr="007207A9" w:rsidRDefault="00105874" w:rsidP="006E1146">
      <w:pPr>
        <w:keepLines/>
        <w:widowControl w:val="0"/>
        <w:jc w:val="both"/>
        <w:rPr>
          <w:rFonts w:ascii="Tahoma" w:hAnsi="Tahoma" w:cs="Tahoma"/>
        </w:rPr>
      </w:pPr>
      <w:r w:rsidRPr="007207A9">
        <w:rPr>
          <w:rFonts w:ascii="Tahoma" w:hAnsi="Tahoma" w:cs="Tahoma"/>
        </w:rPr>
        <w:t xml:space="preserve">Kupec se obvezuje, da bo pravilne račune poravnal prodajalcu v roku tridesetih (30) koledarskih dni od dneva </w:t>
      </w:r>
      <w:r w:rsidR="00C164A2" w:rsidRPr="007207A9">
        <w:rPr>
          <w:rFonts w:ascii="Tahoma" w:hAnsi="Tahoma" w:cs="Tahoma"/>
        </w:rPr>
        <w:t xml:space="preserve">prejema pravilnega </w:t>
      </w:r>
      <w:r w:rsidRPr="007207A9">
        <w:rPr>
          <w:rFonts w:ascii="Tahoma" w:hAnsi="Tahoma" w:cs="Tahoma"/>
        </w:rPr>
        <w:t xml:space="preserve">računa za prevzeto blago oziroma opravljeno storitev, na transakcijski račun prodajalca, ki je uradno evidentiran pri AJPES in bo naveden na računu. </w:t>
      </w:r>
    </w:p>
    <w:p w14:paraId="3CE40F9A" w14:textId="583873D6" w:rsidR="00105874" w:rsidRPr="007207A9" w:rsidRDefault="00105874" w:rsidP="006E1146">
      <w:pPr>
        <w:keepLines/>
        <w:widowControl w:val="0"/>
        <w:jc w:val="both"/>
        <w:rPr>
          <w:rFonts w:ascii="Tahoma" w:hAnsi="Tahoma" w:cs="Tahoma"/>
        </w:rPr>
      </w:pPr>
    </w:p>
    <w:p w14:paraId="4E88293F" w14:textId="77777777" w:rsidR="001C0DF4" w:rsidRPr="007207A9" w:rsidRDefault="001C0DF4" w:rsidP="006E1146">
      <w:pPr>
        <w:keepLines/>
        <w:widowControl w:val="0"/>
        <w:jc w:val="both"/>
        <w:rPr>
          <w:rFonts w:ascii="Tahoma" w:hAnsi="Tahoma" w:cs="Tahoma"/>
        </w:rPr>
      </w:pPr>
      <w:r w:rsidRPr="007207A9">
        <w:rPr>
          <w:rFonts w:ascii="Tahoma" w:hAnsi="Tahoma" w:cs="Tahoma"/>
        </w:rPr>
        <w:t>Davek na dodano vrednost se obračuna na dan dobave blaga oziroma na dan opravljene storitve v skladu z vsakokratno veljavno zakonodajo v Republiki Sloveniji.</w:t>
      </w:r>
    </w:p>
    <w:p w14:paraId="08C0C2EB" w14:textId="77777777" w:rsidR="001C0DF4" w:rsidRPr="007207A9" w:rsidRDefault="001C0DF4" w:rsidP="006E1146">
      <w:pPr>
        <w:keepLines/>
        <w:widowControl w:val="0"/>
        <w:jc w:val="both"/>
        <w:rPr>
          <w:rFonts w:ascii="Tahoma" w:hAnsi="Tahoma" w:cs="Tahoma"/>
        </w:rPr>
      </w:pPr>
    </w:p>
    <w:p w14:paraId="14374D28"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V primeru zamude s plačilom je prodajalec upravičen zaračunati kupcu zakonite zamudne obresti. </w:t>
      </w:r>
    </w:p>
    <w:p w14:paraId="50701267" w14:textId="77777777" w:rsidR="00105874" w:rsidRPr="007207A9" w:rsidRDefault="00105874" w:rsidP="006E1146">
      <w:pPr>
        <w:keepLines/>
        <w:widowControl w:val="0"/>
        <w:jc w:val="both"/>
        <w:rPr>
          <w:rFonts w:ascii="Tahoma" w:hAnsi="Tahoma" w:cs="Tahoma"/>
        </w:rPr>
      </w:pPr>
    </w:p>
    <w:p w14:paraId="774C3A2D" w14:textId="77777777" w:rsidR="00F73692" w:rsidRPr="007207A9" w:rsidRDefault="00F73692" w:rsidP="006E1146">
      <w:pPr>
        <w:keepLines/>
        <w:widowControl w:val="0"/>
        <w:jc w:val="both"/>
        <w:rPr>
          <w:rFonts w:ascii="Tahoma" w:hAnsi="Tahoma" w:cs="Tahoma"/>
          <w:b/>
        </w:rPr>
      </w:pPr>
    </w:p>
    <w:p w14:paraId="3105C3C6" w14:textId="77777777" w:rsidR="00F73692" w:rsidRPr="007207A9" w:rsidRDefault="00F73692" w:rsidP="006E1146">
      <w:pPr>
        <w:keepLines/>
        <w:widowControl w:val="0"/>
        <w:jc w:val="both"/>
        <w:rPr>
          <w:rFonts w:ascii="Tahoma" w:hAnsi="Tahoma" w:cs="Tahoma"/>
          <w:b/>
        </w:rPr>
      </w:pPr>
    </w:p>
    <w:p w14:paraId="78A9B199" w14:textId="027DD94B" w:rsidR="00105874" w:rsidRPr="007207A9" w:rsidRDefault="00B04CCF" w:rsidP="006E1146">
      <w:pPr>
        <w:keepLines/>
        <w:widowControl w:val="0"/>
        <w:jc w:val="both"/>
        <w:rPr>
          <w:rFonts w:ascii="Tahoma" w:hAnsi="Tahoma" w:cs="Tahoma"/>
          <w:b/>
        </w:rPr>
      </w:pPr>
      <w:r w:rsidRPr="007207A9">
        <w:rPr>
          <w:rFonts w:ascii="Tahoma" w:hAnsi="Tahoma" w:cs="Tahoma"/>
          <w:b/>
        </w:rPr>
        <w:lastRenderedPageBreak/>
        <w:t>KAZEN PO OKVIRNEM SPORAZUMU</w:t>
      </w:r>
    </w:p>
    <w:p w14:paraId="210F2369" w14:textId="77777777" w:rsidR="00105874" w:rsidRPr="007207A9" w:rsidRDefault="00105874" w:rsidP="006E1146">
      <w:pPr>
        <w:keepLines/>
        <w:widowControl w:val="0"/>
        <w:numPr>
          <w:ilvl w:val="1"/>
          <w:numId w:val="3"/>
        </w:numPr>
        <w:tabs>
          <w:tab w:val="num" w:pos="5322"/>
        </w:tabs>
        <w:ind w:left="426" w:hanging="426"/>
        <w:jc w:val="center"/>
        <w:rPr>
          <w:rFonts w:ascii="Tahoma" w:hAnsi="Tahoma" w:cs="Tahoma"/>
        </w:rPr>
      </w:pPr>
      <w:r w:rsidRPr="007207A9">
        <w:rPr>
          <w:rFonts w:ascii="Tahoma" w:hAnsi="Tahoma" w:cs="Tahoma"/>
        </w:rPr>
        <w:t>člen</w:t>
      </w:r>
    </w:p>
    <w:p w14:paraId="5CCE2B1D" w14:textId="77777777" w:rsidR="00105874" w:rsidRPr="007207A9" w:rsidRDefault="00105874" w:rsidP="006E1146">
      <w:pPr>
        <w:keepLines/>
        <w:widowControl w:val="0"/>
        <w:jc w:val="both"/>
        <w:rPr>
          <w:rFonts w:ascii="Tahoma" w:hAnsi="Tahoma" w:cs="Tahoma"/>
        </w:rPr>
      </w:pPr>
    </w:p>
    <w:p w14:paraId="6C58EBAC" w14:textId="3A13BE70" w:rsidR="00105874" w:rsidRPr="007207A9" w:rsidRDefault="00105874" w:rsidP="006E1146">
      <w:pPr>
        <w:keepLines/>
        <w:widowControl w:val="0"/>
        <w:jc w:val="both"/>
        <w:rPr>
          <w:rFonts w:ascii="Tahoma" w:hAnsi="Tahoma" w:cs="Tahoma"/>
        </w:rPr>
      </w:pPr>
      <w:r w:rsidRPr="007207A9">
        <w:rPr>
          <w:rFonts w:ascii="Tahoma" w:hAnsi="Tahoma" w:cs="Tahoma"/>
        </w:rPr>
        <w:t>V primeru, da pride do zamude dobavnega roka ali do zamude roka izvedbe vzdrževalnih del</w:t>
      </w:r>
      <w:r w:rsidR="005935FB" w:rsidRPr="007207A9">
        <w:rPr>
          <w:rFonts w:ascii="Tahoma" w:hAnsi="Tahoma" w:cs="Tahoma"/>
        </w:rPr>
        <w:t xml:space="preserve"> iz 6. člena tega okvirnega sporazuma</w:t>
      </w:r>
      <w:r w:rsidRPr="007207A9">
        <w:rPr>
          <w:rFonts w:ascii="Tahoma" w:hAnsi="Tahoma" w:cs="Tahoma"/>
        </w:rPr>
        <w:t>, ter zamuda ni posledica višje sile, kot je zapisano v 7. členu tega okvirnega sporazuma, je dogovorjena kazen v višini 2 % (dveh odstotkov) vrednosti neizvršenih dobav oziroma vzdrževalnih del brez DDV za vsak dan zamude dobavnega roka oziroma roka izvedbe vzdrževalnih del, pri čemer sme kazen za posamezno naročilo znašati največ 20 % (dvajset odstotkov) vrednosti neizvršenih dobav oziroma</w:t>
      </w:r>
      <w:r w:rsidRPr="007207A9">
        <w:rPr>
          <w:rFonts w:ascii="Tahoma" w:hAnsi="Tahoma" w:cs="Tahoma"/>
          <w:b/>
        </w:rPr>
        <w:t xml:space="preserve"> </w:t>
      </w:r>
      <w:r w:rsidRPr="007207A9">
        <w:rPr>
          <w:rFonts w:ascii="Tahoma" w:hAnsi="Tahoma" w:cs="Tahoma"/>
        </w:rPr>
        <w:t xml:space="preserve">vzdrževalnih del brez DDV.    </w:t>
      </w:r>
    </w:p>
    <w:p w14:paraId="2A561428" w14:textId="77777777" w:rsidR="00105874" w:rsidRPr="007207A9" w:rsidRDefault="00105874" w:rsidP="006E1146">
      <w:pPr>
        <w:keepLines/>
        <w:widowControl w:val="0"/>
        <w:jc w:val="both"/>
        <w:rPr>
          <w:rFonts w:ascii="Tahoma" w:hAnsi="Tahoma" w:cs="Tahoma"/>
        </w:rPr>
      </w:pPr>
    </w:p>
    <w:p w14:paraId="435000F2" w14:textId="77777777" w:rsidR="00105874" w:rsidRPr="007207A9" w:rsidRDefault="00105874" w:rsidP="006E1146">
      <w:pPr>
        <w:keepLines/>
        <w:widowControl w:val="0"/>
        <w:jc w:val="both"/>
        <w:rPr>
          <w:rFonts w:ascii="Tahoma" w:hAnsi="Tahoma" w:cs="Tahoma"/>
        </w:rPr>
      </w:pPr>
      <w:r w:rsidRPr="007207A9">
        <w:rPr>
          <w:rFonts w:ascii="Tahoma" w:hAnsi="Tahoma" w:cs="Tahoma"/>
        </w:rPr>
        <w:t>V kolikor kazen po okvirnem sporazumu za posamezno naročilo preseže višino 20 % (dvajsetih odstotkov) vrednosti neizvršenih dobav oziroma vzdrževalnih del</w:t>
      </w:r>
      <w:r w:rsidRPr="007207A9">
        <w:rPr>
          <w:rFonts w:ascii="Tahoma" w:hAnsi="Tahoma" w:cs="Tahoma"/>
          <w:b/>
        </w:rPr>
        <w:t xml:space="preserve"> </w:t>
      </w:r>
      <w:r w:rsidRPr="007207A9">
        <w:rPr>
          <w:rFonts w:ascii="Tahoma" w:hAnsi="Tahoma" w:cs="Tahoma"/>
        </w:rPr>
        <w:t xml:space="preserve">brez DDV ali skupni znesek vseh kazni brez DDV, zaradi zamud pri vseh dobavah oziroma vzdrževalnih delih prodajalca, preseže višino 10 % (desetih odstotkov) zneska, navedenega na finančnem zavarovanju dobre izvedbe obveznosti iz okvirnega sporazuma, lahko kupec unovči finančno zavarovanje dobre izvedbe obveznosti iz okvirnega sporazuma in od tega sporazuma odstopi, brez kakršnekoli obveznosti do prodajalca.    </w:t>
      </w:r>
    </w:p>
    <w:p w14:paraId="6F412984" w14:textId="77777777" w:rsidR="00105874" w:rsidRPr="007207A9" w:rsidRDefault="00105874" w:rsidP="006E1146">
      <w:pPr>
        <w:keepLines/>
        <w:widowControl w:val="0"/>
        <w:jc w:val="both"/>
        <w:rPr>
          <w:rFonts w:ascii="Tahoma" w:hAnsi="Tahoma" w:cs="Tahoma"/>
          <w:i/>
        </w:rPr>
      </w:pPr>
    </w:p>
    <w:p w14:paraId="31E2927B"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Kupec in prodajalec soglašata, da pravica zaračunati dogovorjeno kazen ni pogojena z nastankom škode pri kupcu. Povračilo tako nastale škode bo kupec uveljavljal po splošnih načelih odškodninske odgovornosti oziroma bo unovčil finančno zavarovanje dobre izvedbe obveznosti iz okvirnega sporazuma, neodvisno od uveljavljanja  kazni. </w:t>
      </w:r>
    </w:p>
    <w:p w14:paraId="5C1A5751" w14:textId="77777777" w:rsidR="00105874" w:rsidRPr="007207A9" w:rsidRDefault="00105874" w:rsidP="006E1146">
      <w:pPr>
        <w:keepLines/>
        <w:widowControl w:val="0"/>
        <w:jc w:val="both"/>
        <w:rPr>
          <w:rFonts w:ascii="Tahoma" w:hAnsi="Tahoma" w:cs="Tahoma"/>
        </w:rPr>
      </w:pPr>
    </w:p>
    <w:p w14:paraId="7994A812" w14:textId="77777777" w:rsidR="00105874" w:rsidRPr="007207A9" w:rsidRDefault="00105874" w:rsidP="006E1146">
      <w:pPr>
        <w:keepLines/>
        <w:widowControl w:val="0"/>
        <w:jc w:val="both"/>
        <w:rPr>
          <w:rFonts w:ascii="Tahoma" w:hAnsi="Tahoma" w:cs="Tahoma"/>
        </w:rPr>
      </w:pPr>
      <w:r w:rsidRPr="007207A9">
        <w:rPr>
          <w:rFonts w:ascii="Tahoma" w:hAnsi="Tahoma" w:cs="Tahoma"/>
        </w:rPr>
        <w:t>Ne glede na navedeno unovčitev finančnega zavarovanja je prodajalec dolžan kupcu poravnati celoten znesek nastale škode v primeru, da le-ta presega znesek, ki ga je kupec unovčil na podlagi finančnega zavarovanja.</w:t>
      </w:r>
    </w:p>
    <w:p w14:paraId="5700BF16" w14:textId="77777777" w:rsidR="00105874" w:rsidRPr="007207A9" w:rsidRDefault="00105874" w:rsidP="006E1146">
      <w:pPr>
        <w:keepLines/>
        <w:widowControl w:val="0"/>
        <w:jc w:val="both"/>
        <w:rPr>
          <w:rFonts w:ascii="Tahoma" w:hAnsi="Tahoma" w:cs="Tahoma"/>
        </w:rPr>
      </w:pPr>
    </w:p>
    <w:p w14:paraId="52AF9545" w14:textId="77777777" w:rsidR="00105874" w:rsidRPr="007207A9" w:rsidRDefault="00105874" w:rsidP="006E1146">
      <w:pPr>
        <w:keepLines/>
        <w:widowControl w:val="0"/>
        <w:numPr>
          <w:ilvl w:val="1"/>
          <w:numId w:val="3"/>
        </w:numPr>
        <w:tabs>
          <w:tab w:val="num" w:pos="5322"/>
        </w:tabs>
        <w:ind w:left="426" w:hanging="426"/>
        <w:jc w:val="center"/>
        <w:rPr>
          <w:rFonts w:ascii="Tahoma" w:hAnsi="Tahoma" w:cs="Tahoma"/>
        </w:rPr>
      </w:pPr>
      <w:r w:rsidRPr="007207A9">
        <w:rPr>
          <w:rFonts w:ascii="Tahoma" w:hAnsi="Tahoma" w:cs="Tahoma"/>
        </w:rPr>
        <w:t>člen</w:t>
      </w:r>
    </w:p>
    <w:p w14:paraId="34FE4F95" w14:textId="77777777" w:rsidR="00105874" w:rsidRPr="007207A9" w:rsidRDefault="00105874" w:rsidP="006E1146">
      <w:pPr>
        <w:keepLines/>
        <w:widowControl w:val="0"/>
        <w:jc w:val="both"/>
        <w:rPr>
          <w:rFonts w:ascii="Tahoma" w:hAnsi="Tahoma" w:cs="Tahoma"/>
        </w:rPr>
      </w:pPr>
    </w:p>
    <w:p w14:paraId="1B3FE6F7" w14:textId="4B7A40A2" w:rsidR="00105874" w:rsidRPr="007207A9" w:rsidRDefault="00105874" w:rsidP="006E1146">
      <w:pPr>
        <w:keepLines/>
        <w:widowControl w:val="0"/>
        <w:jc w:val="both"/>
        <w:rPr>
          <w:rFonts w:ascii="Tahoma" w:hAnsi="Tahoma" w:cs="Tahoma"/>
          <w:lang w:eastAsia="ar-SA"/>
        </w:rPr>
      </w:pPr>
      <w:r w:rsidRPr="007207A9">
        <w:rPr>
          <w:rFonts w:ascii="Tahoma" w:hAnsi="Tahoma" w:cs="Tahoma"/>
          <w:lang w:eastAsia="ar-SA"/>
        </w:rPr>
        <w:t>Kupec ne more zahtevati kazni po okvirnem sporazumu zaradi zamude, če je sprejel izpolnitev obveznosti, pa ni nemudoma sporočil prodajalcu, da si pridružuje pravico do kazni po okvirnem sporazumu. V primeru, da bo kupec sprejel izpolnitev obveznosti in zahteval kazen po okvirnem sporazumu, bo o tem, skladno s petim odstavkom 251. člena Obligacijskega zakonika (Ur.</w:t>
      </w:r>
      <w:r w:rsidR="005935FB" w:rsidRPr="007207A9">
        <w:rPr>
          <w:rFonts w:ascii="Tahoma" w:hAnsi="Tahoma" w:cs="Tahoma"/>
          <w:lang w:eastAsia="ar-SA"/>
        </w:rPr>
        <w:t xml:space="preserve"> </w:t>
      </w:r>
      <w:r w:rsidRPr="007207A9">
        <w:rPr>
          <w:rFonts w:ascii="Tahoma" w:hAnsi="Tahoma" w:cs="Tahoma"/>
          <w:lang w:eastAsia="ar-SA"/>
        </w:rPr>
        <w:t xml:space="preserve">l. RS, št.: 83/2001 s spremembami), nemudoma obvestil prodajalca. </w:t>
      </w:r>
    </w:p>
    <w:p w14:paraId="7D8C516B" w14:textId="77777777" w:rsidR="00105874" w:rsidRPr="007207A9" w:rsidRDefault="00105874" w:rsidP="006E1146">
      <w:pPr>
        <w:keepLines/>
        <w:widowControl w:val="0"/>
        <w:jc w:val="both"/>
        <w:rPr>
          <w:rFonts w:ascii="Tahoma" w:hAnsi="Tahoma" w:cs="Tahoma"/>
        </w:rPr>
      </w:pPr>
    </w:p>
    <w:p w14:paraId="0B1C5ED9" w14:textId="77777777" w:rsidR="00105874" w:rsidRPr="007207A9" w:rsidRDefault="00105874" w:rsidP="006E1146">
      <w:pPr>
        <w:keepLines/>
        <w:widowControl w:val="0"/>
        <w:jc w:val="both"/>
        <w:rPr>
          <w:rFonts w:ascii="Tahoma" w:hAnsi="Tahoma" w:cs="Tahoma"/>
        </w:rPr>
      </w:pPr>
      <w:r w:rsidRPr="007207A9">
        <w:rPr>
          <w:rFonts w:ascii="Tahoma" w:hAnsi="Tahoma" w:cs="Tahoma"/>
        </w:rPr>
        <w:t>Za obračun dogovorjene kazni iz tega okvirnega sporazuma bo kupec prodajalcu izstavil račun s plačilnim rokom petnajst (15) dni od dneva izstavitve računa. V primeru zamude pri plačilu je prodajalec dolžan kupcu plačati še zakonske zamudne obresti.</w:t>
      </w:r>
    </w:p>
    <w:p w14:paraId="5A6F70BD" w14:textId="77777777" w:rsidR="00105874" w:rsidRPr="007207A9" w:rsidRDefault="00105874" w:rsidP="006E1146">
      <w:pPr>
        <w:keepLines/>
        <w:widowControl w:val="0"/>
        <w:jc w:val="both"/>
        <w:rPr>
          <w:rFonts w:ascii="Tahoma" w:hAnsi="Tahoma" w:cs="Tahoma"/>
        </w:rPr>
      </w:pPr>
    </w:p>
    <w:p w14:paraId="0044EE90" w14:textId="5A1D31B2" w:rsidR="00105874" w:rsidRPr="007207A9" w:rsidRDefault="00105874" w:rsidP="006E1146">
      <w:pPr>
        <w:keepLines/>
        <w:widowControl w:val="0"/>
        <w:jc w:val="both"/>
        <w:rPr>
          <w:rFonts w:ascii="Tahoma" w:hAnsi="Tahoma" w:cs="Tahoma"/>
        </w:rPr>
      </w:pPr>
      <w:r w:rsidRPr="007207A9">
        <w:rPr>
          <w:rFonts w:ascii="Tahoma" w:hAnsi="Tahoma" w:cs="Tahoma"/>
        </w:rPr>
        <w:t>Kupec in prodajalec sta sporazumna, da se kazen po okvirnem sporazumu</w:t>
      </w:r>
      <w:r w:rsidR="002253DB" w:rsidRPr="007207A9">
        <w:rPr>
          <w:rFonts w:ascii="Tahoma" w:hAnsi="Tahoma" w:cs="Tahoma"/>
        </w:rPr>
        <w:t xml:space="preserve"> lahko</w:t>
      </w:r>
      <w:r w:rsidRPr="007207A9">
        <w:rPr>
          <w:rFonts w:ascii="Tahoma" w:hAnsi="Tahoma" w:cs="Tahoma"/>
        </w:rPr>
        <w:t xml:space="preserve"> pobota kot kompenzacija medsebojnih terjatev</w:t>
      </w:r>
      <w:r w:rsidR="005935FB" w:rsidRPr="007207A9">
        <w:rPr>
          <w:rFonts w:ascii="Tahoma" w:hAnsi="Tahoma" w:cs="Tahoma"/>
        </w:rPr>
        <w:t xml:space="preserve"> in obveznosti</w:t>
      </w:r>
      <w:r w:rsidRPr="007207A9">
        <w:rPr>
          <w:rFonts w:ascii="Tahoma" w:hAnsi="Tahoma" w:cs="Tahoma"/>
        </w:rPr>
        <w:t xml:space="preserve"> – plačil med kupcem in prodajalcem, v kolikor pa višina le-teh ne zadostuje, pa mora prodajalec plačati razliko do polne višine kazni po okvirnem sporazumu </w:t>
      </w:r>
      <w:r w:rsidR="005935FB" w:rsidRPr="007207A9">
        <w:rPr>
          <w:rFonts w:ascii="Tahoma" w:hAnsi="Tahoma" w:cs="Tahoma"/>
        </w:rPr>
        <w:t xml:space="preserve">v petnajstih </w:t>
      </w:r>
      <w:r w:rsidRPr="007207A9">
        <w:rPr>
          <w:rFonts w:ascii="Tahoma" w:hAnsi="Tahoma" w:cs="Tahoma"/>
        </w:rPr>
        <w:t>(</w:t>
      </w:r>
      <w:r w:rsidR="005935FB" w:rsidRPr="007207A9">
        <w:rPr>
          <w:rFonts w:ascii="Tahoma" w:hAnsi="Tahoma" w:cs="Tahoma"/>
        </w:rPr>
        <w:t>15</w:t>
      </w:r>
      <w:r w:rsidRPr="007207A9">
        <w:rPr>
          <w:rFonts w:ascii="Tahoma" w:hAnsi="Tahoma" w:cs="Tahoma"/>
        </w:rPr>
        <w:t>) dneh od datuma prejema pisnega zahtevka kupca.</w:t>
      </w:r>
    </w:p>
    <w:p w14:paraId="3F99948F" w14:textId="77777777" w:rsidR="00F73692" w:rsidRPr="007207A9" w:rsidRDefault="00F73692" w:rsidP="006E1146">
      <w:pPr>
        <w:keepLines/>
        <w:widowControl w:val="0"/>
        <w:jc w:val="both"/>
        <w:rPr>
          <w:rFonts w:ascii="Tahoma" w:hAnsi="Tahoma" w:cs="Tahoma"/>
        </w:rPr>
      </w:pPr>
    </w:p>
    <w:p w14:paraId="7C21195A" w14:textId="35B6C468" w:rsidR="00105874" w:rsidRPr="007207A9" w:rsidRDefault="00BD3287" w:rsidP="006E1146">
      <w:pPr>
        <w:keepLines/>
        <w:widowControl w:val="0"/>
        <w:jc w:val="both"/>
        <w:rPr>
          <w:rFonts w:ascii="Tahoma" w:hAnsi="Tahoma" w:cs="Tahoma"/>
          <w:b/>
        </w:rPr>
      </w:pPr>
      <w:r w:rsidRPr="007207A9">
        <w:rPr>
          <w:rFonts w:ascii="Tahoma" w:hAnsi="Tahoma" w:cs="Tahoma"/>
          <w:b/>
        </w:rPr>
        <w:t>FINANČNO ZAVAROVANJE</w:t>
      </w:r>
    </w:p>
    <w:p w14:paraId="1CD67A4C"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6B1E7EF6" w14:textId="77777777" w:rsidR="00105874" w:rsidRPr="007207A9" w:rsidRDefault="00105874" w:rsidP="006E1146">
      <w:pPr>
        <w:keepLines/>
        <w:widowControl w:val="0"/>
        <w:jc w:val="both"/>
        <w:rPr>
          <w:rFonts w:ascii="Tahoma" w:hAnsi="Tahoma" w:cs="Tahoma"/>
          <w:sz w:val="18"/>
        </w:rPr>
      </w:pPr>
    </w:p>
    <w:p w14:paraId="674C1A2A" w14:textId="606C2FD7" w:rsidR="006E1146" w:rsidRPr="007207A9" w:rsidRDefault="00105874" w:rsidP="006E1146">
      <w:pPr>
        <w:keepLines/>
        <w:widowControl w:val="0"/>
        <w:jc w:val="both"/>
        <w:rPr>
          <w:rFonts w:ascii="Tahoma" w:hAnsi="Tahoma" w:cs="Tahoma"/>
        </w:rPr>
      </w:pPr>
      <w:r w:rsidRPr="007207A9">
        <w:rPr>
          <w:rFonts w:ascii="Tahoma" w:hAnsi="Tahoma" w:cs="Tahoma"/>
        </w:rPr>
        <w:t>Prodajalec se obvezuje, da bo</w:t>
      </w:r>
      <w:r w:rsidR="002C7491" w:rsidRPr="007207A9">
        <w:rPr>
          <w:rFonts w:ascii="Tahoma" w:hAnsi="Tahoma" w:cs="Tahoma"/>
        </w:rPr>
        <w:t>,</w:t>
      </w:r>
      <w:r w:rsidRPr="007207A9">
        <w:rPr>
          <w:rFonts w:ascii="Tahoma" w:hAnsi="Tahoma" w:cs="Tahoma"/>
        </w:rPr>
        <w:t xml:space="preserve"> </w:t>
      </w:r>
      <w:r w:rsidR="007A78B0" w:rsidRPr="007207A9">
        <w:rPr>
          <w:rFonts w:ascii="Tahoma" w:hAnsi="Tahoma" w:cs="Tahoma"/>
        </w:rPr>
        <w:t>najkasneje v petih (5) koledarskih dneh od sklenitve okvirnega sporazuma</w:t>
      </w:r>
      <w:r w:rsidRPr="007207A9">
        <w:rPr>
          <w:rFonts w:ascii="Tahoma" w:hAnsi="Tahoma" w:cs="Tahoma"/>
        </w:rPr>
        <w:t xml:space="preserve">, kupcu predložil </w:t>
      </w:r>
      <w:r w:rsidR="002253DB" w:rsidRPr="007207A9">
        <w:rPr>
          <w:rFonts w:ascii="Tahoma" w:hAnsi="Tahoma" w:cs="Tahoma"/>
        </w:rPr>
        <w:t xml:space="preserve">samo podpisano in žigosano menico (bianko menico) skupaj z izpolnjeno, podpisano in žigosano menično izjavo za zavarovanje dobre izvedbe obveznosti iz okvirnega sporazuma skladno z vzorcem </w:t>
      </w:r>
    </w:p>
    <w:p w14:paraId="0BF99CE8" w14:textId="6639D63B" w:rsidR="00105874" w:rsidRPr="007207A9" w:rsidRDefault="002253DB" w:rsidP="006E1146">
      <w:pPr>
        <w:keepLines/>
        <w:widowControl w:val="0"/>
        <w:jc w:val="both"/>
        <w:rPr>
          <w:rFonts w:ascii="Tahoma" w:hAnsi="Tahoma" w:cs="Tahoma"/>
        </w:rPr>
      </w:pPr>
      <w:r w:rsidRPr="007207A9">
        <w:rPr>
          <w:rFonts w:ascii="Tahoma" w:hAnsi="Tahoma" w:cs="Tahoma"/>
        </w:rPr>
        <w:t>in zahtevami iz razpisne dokumentacije (v nadaljevanju tudi: finančno zavarovanje</w:t>
      </w:r>
      <w:r w:rsidR="005A12DE" w:rsidRPr="007207A9">
        <w:rPr>
          <w:rFonts w:ascii="Tahoma" w:hAnsi="Tahoma" w:cs="Tahoma"/>
        </w:rPr>
        <w:t xml:space="preserve"> ali</w:t>
      </w:r>
      <w:r w:rsidRPr="007207A9">
        <w:rPr>
          <w:rFonts w:ascii="Tahoma" w:hAnsi="Tahoma" w:cs="Tahoma"/>
        </w:rPr>
        <w:t xml:space="preserve"> </w:t>
      </w:r>
      <w:r w:rsidR="005A12DE" w:rsidRPr="007207A9">
        <w:rPr>
          <w:rFonts w:ascii="Tahoma" w:hAnsi="Tahoma" w:cs="Tahoma"/>
        </w:rPr>
        <w:t xml:space="preserve">finančno zavarovanje </w:t>
      </w:r>
      <w:r w:rsidRPr="007207A9">
        <w:rPr>
          <w:rFonts w:ascii="Tahoma" w:hAnsi="Tahoma" w:cs="Tahoma"/>
        </w:rPr>
        <w:t>za dobro izvedbo obveznosti iz okvirnega sporazuma),</w:t>
      </w:r>
      <w:r w:rsidR="00F73692" w:rsidRPr="007207A9">
        <w:rPr>
          <w:rFonts w:ascii="Tahoma" w:hAnsi="Tahoma" w:cs="Tahoma"/>
        </w:rPr>
        <w:t xml:space="preserve"> v višini ___</w:t>
      </w:r>
      <w:r w:rsidR="00105874" w:rsidRPr="007207A9">
        <w:rPr>
          <w:rFonts w:ascii="Tahoma" w:hAnsi="Tahoma" w:cs="Tahoma"/>
        </w:rPr>
        <w:t xml:space="preserve">____ EUR (10% ponudbene vrednosti brez DDV), z dobo veljavnosti še najmanj trideset (30) koledarskih dni po preteku veljavnosti okvirnega sporazuma oziroma do preteka vseh garancijskih rokov. </w:t>
      </w:r>
    </w:p>
    <w:p w14:paraId="02051560" w14:textId="768ECEF3" w:rsidR="00105874" w:rsidRPr="007207A9" w:rsidRDefault="00105874" w:rsidP="006E1146">
      <w:pPr>
        <w:keepLines/>
        <w:widowControl w:val="0"/>
        <w:jc w:val="both"/>
        <w:rPr>
          <w:rFonts w:ascii="Tahoma" w:hAnsi="Tahoma" w:cs="Tahoma"/>
          <w:sz w:val="16"/>
        </w:rPr>
      </w:pPr>
      <w:r w:rsidRPr="007207A9">
        <w:rPr>
          <w:rFonts w:ascii="Tahoma" w:hAnsi="Tahoma" w:cs="Tahoma"/>
          <w:sz w:val="16"/>
        </w:rPr>
        <w:t xml:space="preserve"> </w:t>
      </w:r>
      <w:r w:rsidR="007A78B0" w:rsidRPr="007207A9">
        <w:rPr>
          <w:rFonts w:ascii="Tahoma" w:hAnsi="Tahoma" w:cs="Tahoma"/>
          <w:sz w:val="16"/>
        </w:rPr>
        <w:t xml:space="preserve"> </w:t>
      </w:r>
    </w:p>
    <w:p w14:paraId="1811B3FB" w14:textId="562B2112" w:rsidR="00105874" w:rsidRPr="007207A9" w:rsidRDefault="00105874" w:rsidP="006E1146">
      <w:pPr>
        <w:keepLines/>
        <w:widowControl w:val="0"/>
        <w:jc w:val="both"/>
        <w:rPr>
          <w:rFonts w:ascii="Tahoma" w:hAnsi="Tahoma" w:cs="Tahoma"/>
        </w:rPr>
      </w:pPr>
      <w:r w:rsidRPr="007207A9">
        <w:rPr>
          <w:rFonts w:ascii="Tahoma" w:hAnsi="Tahoma" w:cs="Tahoma"/>
        </w:rPr>
        <w:lastRenderedPageBreak/>
        <w:t xml:space="preserve">Predložitev finančnega zavarovanja </w:t>
      </w:r>
      <w:r w:rsidR="002253DB" w:rsidRPr="007207A9">
        <w:rPr>
          <w:rFonts w:ascii="Tahoma" w:hAnsi="Tahoma" w:cs="Tahoma"/>
        </w:rPr>
        <w:t xml:space="preserve">za dobro izvedbo obveznosti iz okvirnega sporazuma </w:t>
      </w:r>
      <w:r w:rsidRPr="007207A9">
        <w:rPr>
          <w:rFonts w:ascii="Tahoma" w:hAnsi="Tahoma" w:cs="Tahoma"/>
        </w:rPr>
        <w:t xml:space="preserve">je pogoj za veljavnost tega okvirnega sporazuma. V kolikor prodajalec v roku iz prejšnjega odstavka tega člena kupcu ne predloži finančnega zavarovanja </w:t>
      </w:r>
      <w:r w:rsidR="002253DB" w:rsidRPr="007207A9">
        <w:rPr>
          <w:rFonts w:ascii="Tahoma" w:hAnsi="Tahoma" w:cs="Tahoma"/>
        </w:rPr>
        <w:t xml:space="preserve">za dobro izvedbo obveznosti iz okvirnega sporazuma </w:t>
      </w:r>
      <w:r w:rsidRPr="007207A9">
        <w:rPr>
          <w:rFonts w:ascii="Tahoma" w:hAnsi="Tahoma" w:cs="Tahoma"/>
        </w:rPr>
        <w:t xml:space="preserve">v višini in z veljavnostjo iz prejšnjega odstavka tega člena, se šteje, da okvirni sporazum ni bil nikoli sklenjen, kupec pa bo Državni revizijski komisiji predlagal, da uvede postopek o prekršku </w:t>
      </w:r>
      <w:r w:rsidR="005A12DE" w:rsidRPr="007207A9">
        <w:rPr>
          <w:rFonts w:ascii="Tahoma" w:hAnsi="Tahoma" w:cs="Tahoma"/>
        </w:rPr>
        <w:t>iz</w:t>
      </w:r>
      <w:r w:rsidRPr="007207A9">
        <w:rPr>
          <w:rFonts w:ascii="Tahoma" w:hAnsi="Tahoma" w:cs="Tahoma"/>
        </w:rPr>
        <w:t xml:space="preserve"> 112. člena ZJN-3.</w:t>
      </w:r>
      <w:r w:rsidR="002253DB" w:rsidRPr="007207A9">
        <w:rPr>
          <w:rFonts w:ascii="Tahoma" w:hAnsi="Tahoma" w:cs="Tahoma"/>
        </w:rPr>
        <w:t xml:space="preserve"> </w:t>
      </w:r>
    </w:p>
    <w:p w14:paraId="7A326F30" w14:textId="7A0D0004" w:rsidR="00105874" w:rsidRPr="007207A9" w:rsidRDefault="002253DB" w:rsidP="006E1146">
      <w:pPr>
        <w:keepLines/>
        <w:widowControl w:val="0"/>
        <w:jc w:val="both"/>
        <w:rPr>
          <w:rFonts w:ascii="Tahoma" w:hAnsi="Tahoma" w:cs="Tahoma"/>
        </w:rPr>
      </w:pPr>
      <w:r w:rsidRPr="007207A9">
        <w:rPr>
          <w:rFonts w:ascii="Tahoma" w:hAnsi="Tahoma" w:cs="Tahoma"/>
        </w:rPr>
        <w:t xml:space="preserve"> </w:t>
      </w:r>
    </w:p>
    <w:p w14:paraId="7BE06E75"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6BFA7F9A" w14:textId="77777777" w:rsidR="00105874" w:rsidRPr="007207A9" w:rsidRDefault="00105874" w:rsidP="006E1146">
      <w:pPr>
        <w:keepLines/>
        <w:widowControl w:val="0"/>
        <w:jc w:val="both"/>
        <w:rPr>
          <w:rFonts w:ascii="Tahoma" w:hAnsi="Tahoma" w:cs="Tahoma"/>
        </w:rPr>
      </w:pPr>
    </w:p>
    <w:p w14:paraId="03FE35F4" w14:textId="7449A6CC" w:rsidR="00105874" w:rsidRPr="007207A9" w:rsidRDefault="00105874" w:rsidP="006E1146">
      <w:pPr>
        <w:keepLines/>
        <w:widowControl w:val="0"/>
        <w:jc w:val="both"/>
        <w:rPr>
          <w:rFonts w:ascii="Tahoma" w:hAnsi="Tahoma" w:cs="Tahoma"/>
        </w:rPr>
      </w:pPr>
      <w:r w:rsidRPr="007207A9">
        <w:rPr>
          <w:rFonts w:ascii="Tahoma" w:hAnsi="Tahoma" w:cs="Tahoma"/>
        </w:rPr>
        <w:t>V kolikor prodajalec ne izpolnjuje svojih obveznosti iz okvirnega sporazuma, lahko kupec unovči finančno zavarovanje</w:t>
      </w:r>
      <w:r w:rsidR="005A12DE" w:rsidRPr="007207A9">
        <w:rPr>
          <w:rFonts w:ascii="Tahoma" w:hAnsi="Tahoma" w:cs="Tahoma"/>
        </w:rPr>
        <w:t xml:space="preserve"> za dobro izvedbo obveznosti iz okvirnega sporazuma i</w:t>
      </w:r>
      <w:r w:rsidRPr="007207A9">
        <w:rPr>
          <w:rFonts w:ascii="Tahoma" w:hAnsi="Tahoma" w:cs="Tahoma"/>
        </w:rPr>
        <w:t xml:space="preserve">n od okvirnega sporazuma odstopi, brez kakršnekoli obveznosti do prodajalca. Kupec bo pred unovčitvijo finančnega zavarovanja, prodajalca pisno pozval k izpolnjevanju obveznosti in mu določil rok za izpolnitev. </w:t>
      </w:r>
    </w:p>
    <w:p w14:paraId="4A68809F" w14:textId="77777777" w:rsidR="00105874" w:rsidRPr="007207A9" w:rsidRDefault="00105874" w:rsidP="006E1146">
      <w:pPr>
        <w:keepLines/>
        <w:widowControl w:val="0"/>
        <w:jc w:val="both"/>
        <w:rPr>
          <w:rFonts w:ascii="Tahoma" w:hAnsi="Tahoma" w:cs="Tahoma"/>
        </w:rPr>
      </w:pPr>
    </w:p>
    <w:p w14:paraId="261B2955" w14:textId="77777777" w:rsidR="00105874" w:rsidRPr="007207A9" w:rsidRDefault="00105874" w:rsidP="006E1146">
      <w:pPr>
        <w:keepLines/>
        <w:widowControl w:val="0"/>
        <w:jc w:val="both"/>
        <w:rPr>
          <w:rFonts w:ascii="Tahoma" w:hAnsi="Tahoma" w:cs="Tahoma"/>
        </w:rPr>
      </w:pPr>
      <w:r w:rsidRPr="007207A9">
        <w:rPr>
          <w:rFonts w:ascii="Tahoma" w:hAnsi="Tahoma" w:cs="Tahoma"/>
        </w:rPr>
        <w:t xml:space="preserve">Prodajalec odgovarja po splošnih pravilih civilnega prava za vso nastalo škodo, ki jo kupcu zaradi malomarnosti ali nestrokovnosti povzroči prodajalčevo delovno osebje. </w:t>
      </w:r>
    </w:p>
    <w:p w14:paraId="7B0D65FC" w14:textId="77777777" w:rsidR="00105874" w:rsidRPr="007207A9" w:rsidRDefault="00105874" w:rsidP="006E1146">
      <w:pPr>
        <w:keepLines/>
        <w:widowControl w:val="0"/>
        <w:jc w:val="both"/>
        <w:rPr>
          <w:rFonts w:ascii="Tahoma" w:hAnsi="Tahoma" w:cs="Tahoma"/>
        </w:rPr>
      </w:pPr>
    </w:p>
    <w:p w14:paraId="4C0E7905" w14:textId="77777777" w:rsidR="00105874" w:rsidRPr="007207A9" w:rsidRDefault="00105874" w:rsidP="006E1146">
      <w:pPr>
        <w:keepLines/>
        <w:widowControl w:val="0"/>
        <w:jc w:val="both"/>
        <w:rPr>
          <w:rFonts w:ascii="Tahoma" w:hAnsi="Tahoma" w:cs="Tahoma"/>
        </w:rPr>
      </w:pPr>
      <w:r w:rsidRPr="007207A9">
        <w:rPr>
          <w:rFonts w:ascii="Tahoma" w:hAnsi="Tahoma" w:cs="Tahoma"/>
        </w:rPr>
        <w:t>Unovčenje finančnega zavarovanja ne odvezuje prodajalca od njegove obveznosti, povrniti kupcu škodo v višini zneska razlike med višino dejanske škode, ki jo je kupec zaradi neizpolnjevanja obveznosti prodajalca iz tega okvirnega sporazuma utrpel in zneskom iz unovčenega finančnega zavarovanja.</w:t>
      </w:r>
    </w:p>
    <w:p w14:paraId="6245940C" w14:textId="77777777" w:rsidR="00105874" w:rsidRPr="007207A9" w:rsidRDefault="00105874" w:rsidP="006E1146">
      <w:pPr>
        <w:keepLines/>
        <w:widowControl w:val="0"/>
        <w:jc w:val="both"/>
        <w:rPr>
          <w:rFonts w:ascii="Tahoma" w:hAnsi="Tahoma" w:cs="Tahoma"/>
        </w:rPr>
      </w:pPr>
    </w:p>
    <w:p w14:paraId="224D8B65" w14:textId="77777777" w:rsidR="00105874" w:rsidRPr="007207A9" w:rsidRDefault="00105874" w:rsidP="006E1146">
      <w:pPr>
        <w:keepLines/>
        <w:widowControl w:val="0"/>
        <w:jc w:val="both"/>
        <w:rPr>
          <w:rFonts w:ascii="Tahoma" w:hAnsi="Tahoma" w:cs="Tahoma"/>
          <w:b/>
        </w:rPr>
      </w:pPr>
      <w:r w:rsidRPr="007207A9">
        <w:rPr>
          <w:rFonts w:ascii="Tahoma" w:hAnsi="Tahoma" w:cs="Tahoma"/>
          <w:b/>
        </w:rPr>
        <w:t>PREDSTAVNIKI STRANK OKVIRNEGA SPORAZUMA</w:t>
      </w:r>
    </w:p>
    <w:p w14:paraId="13E95EE9" w14:textId="77777777" w:rsidR="00105874" w:rsidRPr="007207A9" w:rsidRDefault="00105874" w:rsidP="00B04CCF">
      <w:pPr>
        <w:keepLines/>
        <w:widowControl w:val="0"/>
        <w:jc w:val="both"/>
        <w:rPr>
          <w:rFonts w:ascii="Tahoma" w:hAnsi="Tahoma" w:cs="Tahoma"/>
          <w:b/>
          <w:sz w:val="16"/>
        </w:rPr>
      </w:pPr>
    </w:p>
    <w:p w14:paraId="7AEAD37A" w14:textId="24A25AA9"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1DBFF06D" w14:textId="77777777" w:rsidR="00105874" w:rsidRPr="007207A9" w:rsidRDefault="00105874" w:rsidP="006E1146">
      <w:pPr>
        <w:keepLines/>
        <w:widowControl w:val="0"/>
        <w:jc w:val="both"/>
        <w:rPr>
          <w:rFonts w:ascii="Tahoma" w:eastAsia="Calibri" w:hAnsi="Tahoma" w:cs="Tahoma"/>
        </w:rPr>
      </w:pPr>
    </w:p>
    <w:p w14:paraId="1B49AD14" w14:textId="5445221E" w:rsidR="005A12DE" w:rsidRPr="007207A9" w:rsidRDefault="005A12DE" w:rsidP="006E1146">
      <w:pPr>
        <w:keepLines/>
        <w:widowControl w:val="0"/>
        <w:jc w:val="both"/>
        <w:rPr>
          <w:rFonts w:ascii="Tahoma" w:eastAsia="Calibri" w:hAnsi="Tahoma" w:cs="Tahoma"/>
        </w:rPr>
      </w:pPr>
      <w:r w:rsidRPr="007207A9">
        <w:rPr>
          <w:rFonts w:ascii="Tahoma" w:eastAsia="Calibri" w:hAnsi="Tahoma" w:cs="Tahoma"/>
        </w:rPr>
        <w:t>Predstavniki kupca, ki urejajo izvajanje tega okvirnega sporazuma, so:</w:t>
      </w:r>
    </w:p>
    <w:p w14:paraId="61DE7303" w14:textId="77777777" w:rsidR="005A12DE" w:rsidRPr="007207A9" w:rsidRDefault="005A12DE" w:rsidP="006E1146">
      <w:pPr>
        <w:keepLines/>
        <w:widowControl w:val="0"/>
        <w:numPr>
          <w:ilvl w:val="0"/>
          <w:numId w:val="44"/>
        </w:numPr>
        <w:spacing w:line="276" w:lineRule="auto"/>
        <w:jc w:val="both"/>
        <w:rPr>
          <w:rFonts w:ascii="Tahoma" w:hAnsi="Tahoma" w:cs="Tahoma"/>
        </w:rPr>
      </w:pPr>
      <w:r w:rsidRPr="007207A9">
        <w:rPr>
          <w:rFonts w:ascii="Tahoma" w:hAnsi="Tahoma" w:cs="Tahoma"/>
        </w:rPr>
        <w:t>Skrbnik okvirnega sporazuma:</w:t>
      </w:r>
    </w:p>
    <w:p w14:paraId="677737DF" w14:textId="0BBD7056" w:rsidR="00105874" w:rsidRPr="007207A9" w:rsidRDefault="005A12DE" w:rsidP="006E1146">
      <w:pPr>
        <w:keepLines/>
        <w:widowControl w:val="0"/>
        <w:ind w:left="720"/>
        <w:jc w:val="both"/>
        <w:rPr>
          <w:rFonts w:ascii="Tahoma" w:hAnsi="Tahoma" w:cs="Tahoma"/>
        </w:rPr>
      </w:pPr>
      <w:r w:rsidRPr="007207A9">
        <w:rPr>
          <w:rFonts w:ascii="Tahoma" w:hAnsi="Tahoma" w:cs="Tahoma"/>
        </w:rPr>
        <w:t xml:space="preserve">g. Silvo Košir; tel.: 041/418-726; e - mail: </w:t>
      </w:r>
      <w:hyperlink r:id="rId23" w:history="1">
        <w:r w:rsidRPr="007207A9">
          <w:rPr>
            <w:rFonts w:ascii="Tahoma" w:hAnsi="Tahoma" w:cs="Tahoma"/>
            <w:color w:val="0000FF"/>
            <w:u w:val="single"/>
          </w:rPr>
          <w:t>silvo.kosir@lpt.si</w:t>
        </w:r>
      </w:hyperlink>
      <w:r w:rsidRPr="007207A9">
        <w:rPr>
          <w:rFonts w:ascii="Tahoma" w:hAnsi="Tahoma" w:cs="Tahoma"/>
        </w:rPr>
        <w:t xml:space="preserve">. </w:t>
      </w:r>
    </w:p>
    <w:p w14:paraId="7D8B3974" w14:textId="77777777" w:rsidR="006571D3" w:rsidRPr="007207A9" w:rsidRDefault="006571D3" w:rsidP="006E1146">
      <w:pPr>
        <w:keepLines/>
        <w:widowControl w:val="0"/>
        <w:jc w:val="both"/>
        <w:rPr>
          <w:rFonts w:ascii="Tahoma" w:hAnsi="Tahoma" w:cs="Tahoma"/>
          <w:sz w:val="12"/>
        </w:rPr>
      </w:pPr>
    </w:p>
    <w:p w14:paraId="3915045C" w14:textId="4C5B72AA" w:rsidR="00C164A2" w:rsidRPr="007207A9" w:rsidRDefault="00C164A2" w:rsidP="006E1146">
      <w:pPr>
        <w:keepLines/>
        <w:widowControl w:val="0"/>
        <w:numPr>
          <w:ilvl w:val="0"/>
          <w:numId w:val="44"/>
        </w:numPr>
        <w:spacing w:line="276" w:lineRule="auto"/>
        <w:jc w:val="both"/>
        <w:rPr>
          <w:rFonts w:ascii="Tahoma" w:hAnsi="Tahoma" w:cs="Tahoma"/>
        </w:rPr>
      </w:pPr>
      <w:r w:rsidRPr="007207A9">
        <w:rPr>
          <w:rFonts w:ascii="Tahoma" w:hAnsi="Tahoma" w:cs="Tahoma"/>
        </w:rPr>
        <w:t>Kontaktni osebi kupca sta:</w:t>
      </w:r>
    </w:p>
    <w:p w14:paraId="6B4ABE7E" w14:textId="31744264" w:rsidR="00C164A2" w:rsidRPr="007207A9" w:rsidRDefault="00C164A2" w:rsidP="006E1146">
      <w:pPr>
        <w:pStyle w:val="Odstavekseznama"/>
        <w:keepLines/>
        <w:widowControl w:val="0"/>
        <w:numPr>
          <w:ilvl w:val="0"/>
          <w:numId w:val="45"/>
        </w:numPr>
        <w:tabs>
          <w:tab w:val="left" w:pos="567"/>
          <w:tab w:val="left" w:pos="1418"/>
          <w:tab w:val="left" w:pos="1702"/>
        </w:tabs>
        <w:ind w:left="1134"/>
        <w:jc w:val="both"/>
        <w:rPr>
          <w:rFonts w:ascii="Tahoma" w:hAnsi="Tahoma" w:cs="Tahoma"/>
        </w:rPr>
      </w:pPr>
      <w:r w:rsidRPr="007207A9">
        <w:rPr>
          <w:rFonts w:ascii="Tahoma" w:hAnsi="Tahoma" w:cs="Tahoma"/>
        </w:rPr>
        <w:t>za naročilo</w:t>
      </w:r>
      <w:r w:rsidR="002C7491" w:rsidRPr="007207A9">
        <w:rPr>
          <w:rFonts w:ascii="Tahoma" w:hAnsi="Tahoma" w:cs="Tahoma"/>
        </w:rPr>
        <w:t xml:space="preserve"> opreme/</w:t>
      </w:r>
      <w:r w:rsidRPr="007207A9">
        <w:rPr>
          <w:rFonts w:ascii="Tahoma" w:hAnsi="Tahoma" w:cs="Tahoma"/>
        </w:rPr>
        <w:t xml:space="preserve">materiala: </w:t>
      </w:r>
      <w:r w:rsidR="006571D3" w:rsidRPr="007207A9">
        <w:rPr>
          <w:rFonts w:ascii="Tahoma" w:hAnsi="Tahoma" w:cs="Tahoma"/>
        </w:rPr>
        <w:t>g. Edvin Učakar, tel.</w:t>
      </w:r>
      <w:r w:rsidR="005A12DE" w:rsidRPr="007207A9">
        <w:rPr>
          <w:rFonts w:ascii="Tahoma" w:hAnsi="Tahoma" w:cs="Tahoma"/>
        </w:rPr>
        <w:t>:</w:t>
      </w:r>
      <w:r w:rsidRPr="007207A9">
        <w:rPr>
          <w:rFonts w:ascii="Tahoma" w:hAnsi="Tahoma" w:cs="Tahoma"/>
        </w:rPr>
        <w:t xml:space="preserve"> 031/714-329, e-mail: </w:t>
      </w:r>
      <w:hyperlink r:id="rId24" w:history="1">
        <w:r w:rsidRPr="007207A9">
          <w:rPr>
            <w:rStyle w:val="Hiperpovezava"/>
            <w:rFonts w:ascii="Tahoma" w:hAnsi="Tahoma" w:cs="Tahoma"/>
          </w:rPr>
          <w:t>edvin.ucakar@lpt.si</w:t>
        </w:r>
      </w:hyperlink>
      <w:r w:rsidR="001D01FC" w:rsidRPr="007207A9">
        <w:rPr>
          <w:rFonts w:ascii="Tahoma" w:hAnsi="Tahoma" w:cs="Tahoma"/>
        </w:rPr>
        <w:t>.</w:t>
      </w:r>
    </w:p>
    <w:p w14:paraId="140551C2" w14:textId="04B12419" w:rsidR="00C164A2" w:rsidRPr="007207A9" w:rsidRDefault="00C164A2" w:rsidP="006E1146">
      <w:pPr>
        <w:pStyle w:val="Odstavekseznama"/>
        <w:keepLines/>
        <w:widowControl w:val="0"/>
        <w:numPr>
          <w:ilvl w:val="0"/>
          <w:numId w:val="45"/>
        </w:numPr>
        <w:tabs>
          <w:tab w:val="left" w:pos="567"/>
          <w:tab w:val="left" w:pos="1418"/>
          <w:tab w:val="left" w:pos="1702"/>
        </w:tabs>
        <w:ind w:left="1134"/>
        <w:jc w:val="both"/>
        <w:rPr>
          <w:rFonts w:ascii="Tahoma" w:hAnsi="Tahoma" w:cs="Tahoma"/>
        </w:rPr>
      </w:pPr>
      <w:r w:rsidRPr="007207A9">
        <w:rPr>
          <w:rFonts w:ascii="Tahoma" w:hAnsi="Tahoma" w:cs="Tahoma"/>
        </w:rPr>
        <w:t xml:space="preserve">za naročilo storitev: </w:t>
      </w:r>
      <w:r w:rsidR="006571D3" w:rsidRPr="007207A9">
        <w:rPr>
          <w:rFonts w:ascii="Tahoma" w:hAnsi="Tahoma" w:cs="Tahoma"/>
        </w:rPr>
        <w:t>g. Roman Vtič, tel.</w:t>
      </w:r>
      <w:r w:rsidR="005A12DE" w:rsidRPr="007207A9">
        <w:rPr>
          <w:rFonts w:ascii="Tahoma" w:hAnsi="Tahoma" w:cs="Tahoma"/>
        </w:rPr>
        <w:t>:</w:t>
      </w:r>
      <w:r w:rsidRPr="007207A9">
        <w:rPr>
          <w:rFonts w:ascii="Tahoma" w:hAnsi="Tahoma" w:cs="Tahoma"/>
        </w:rPr>
        <w:t xml:space="preserve"> 031/716-596, e-mail: </w:t>
      </w:r>
      <w:hyperlink r:id="rId25" w:history="1">
        <w:r w:rsidR="001D01FC" w:rsidRPr="007207A9">
          <w:rPr>
            <w:rStyle w:val="Hiperpovezava"/>
            <w:rFonts w:ascii="Tahoma" w:hAnsi="Tahoma" w:cs="Tahoma"/>
          </w:rPr>
          <w:t>roman.vtic@lpt.si</w:t>
        </w:r>
      </w:hyperlink>
      <w:r w:rsidR="001D01FC" w:rsidRPr="007207A9">
        <w:rPr>
          <w:rFonts w:ascii="Tahoma" w:hAnsi="Tahoma" w:cs="Tahoma"/>
        </w:rPr>
        <w:t xml:space="preserve">. </w:t>
      </w:r>
    </w:p>
    <w:p w14:paraId="63A761A4"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737C8A0F" w14:textId="03B322B2" w:rsidR="005A12DE"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Predstavnik</w:t>
      </w:r>
      <w:r w:rsidR="002C7491" w:rsidRPr="007207A9">
        <w:rPr>
          <w:rFonts w:ascii="Tahoma" w:hAnsi="Tahoma" w:cs="Tahoma"/>
        </w:rPr>
        <w:t>i</w:t>
      </w:r>
      <w:r w:rsidRPr="007207A9">
        <w:rPr>
          <w:rFonts w:ascii="Tahoma" w:hAnsi="Tahoma" w:cs="Tahoma"/>
        </w:rPr>
        <w:t xml:space="preserve"> prodajalca, ki ureja</w:t>
      </w:r>
      <w:r w:rsidR="002C7491" w:rsidRPr="007207A9">
        <w:rPr>
          <w:rFonts w:ascii="Tahoma" w:hAnsi="Tahoma" w:cs="Tahoma"/>
        </w:rPr>
        <w:t>jo</w:t>
      </w:r>
      <w:r w:rsidRPr="007207A9">
        <w:rPr>
          <w:rFonts w:ascii="Tahoma" w:hAnsi="Tahoma" w:cs="Tahoma"/>
        </w:rPr>
        <w:t xml:space="preserve"> izvajanje tega okvirneg</w:t>
      </w:r>
      <w:r w:rsidR="005A12DE" w:rsidRPr="007207A9">
        <w:rPr>
          <w:rFonts w:ascii="Tahoma" w:hAnsi="Tahoma" w:cs="Tahoma"/>
        </w:rPr>
        <w:t>a sporazuma, so:</w:t>
      </w:r>
    </w:p>
    <w:p w14:paraId="4759B80D" w14:textId="77777777" w:rsidR="005A12DE" w:rsidRPr="007207A9" w:rsidRDefault="005A12DE" w:rsidP="006E1146">
      <w:pPr>
        <w:keepLines/>
        <w:widowControl w:val="0"/>
        <w:numPr>
          <w:ilvl w:val="0"/>
          <w:numId w:val="44"/>
        </w:numPr>
        <w:spacing w:line="276" w:lineRule="auto"/>
        <w:jc w:val="both"/>
        <w:rPr>
          <w:rFonts w:ascii="Tahoma" w:hAnsi="Tahoma" w:cs="Tahoma"/>
        </w:rPr>
      </w:pPr>
      <w:r w:rsidRPr="007207A9">
        <w:rPr>
          <w:rFonts w:ascii="Tahoma" w:hAnsi="Tahoma" w:cs="Tahoma"/>
        </w:rPr>
        <w:t>Skrbnik okvirnega sporazuma:</w:t>
      </w:r>
    </w:p>
    <w:p w14:paraId="57F6A383" w14:textId="77777777" w:rsidR="005A12DE" w:rsidRPr="007207A9" w:rsidRDefault="005A12DE" w:rsidP="006E1146">
      <w:pPr>
        <w:keepLines/>
        <w:widowControl w:val="0"/>
        <w:ind w:left="720"/>
        <w:jc w:val="both"/>
        <w:rPr>
          <w:rFonts w:ascii="Tahoma" w:hAnsi="Tahoma" w:cs="Tahoma"/>
        </w:rPr>
      </w:pPr>
      <w:r w:rsidRPr="007207A9">
        <w:rPr>
          <w:rFonts w:ascii="Tahoma" w:hAnsi="Tahoma" w:cs="Tahoma"/>
        </w:rPr>
        <w:t>g./ga. ___________________; tel.: _____________; e - mail: ____________.</w:t>
      </w:r>
    </w:p>
    <w:p w14:paraId="2BEBBBCC" w14:textId="77777777" w:rsidR="005A12DE" w:rsidRPr="007207A9" w:rsidRDefault="005A12DE" w:rsidP="006E1146">
      <w:pPr>
        <w:keepLines/>
        <w:widowControl w:val="0"/>
        <w:jc w:val="both"/>
        <w:rPr>
          <w:rFonts w:ascii="Tahoma" w:hAnsi="Tahoma" w:cs="Tahoma"/>
          <w:snapToGrid w:val="0"/>
          <w:sz w:val="8"/>
        </w:rPr>
      </w:pPr>
    </w:p>
    <w:p w14:paraId="0D904778" w14:textId="77777777" w:rsidR="005A12DE" w:rsidRPr="007207A9" w:rsidRDefault="005A12DE" w:rsidP="006E1146">
      <w:pPr>
        <w:keepLines/>
        <w:widowControl w:val="0"/>
        <w:numPr>
          <w:ilvl w:val="0"/>
          <w:numId w:val="44"/>
        </w:numPr>
        <w:spacing w:line="276" w:lineRule="auto"/>
        <w:jc w:val="both"/>
        <w:rPr>
          <w:rFonts w:ascii="Tahoma" w:hAnsi="Tahoma" w:cs="Tahoma"/>
        </w:rPr>
      </w:pPr>
      <w:r w:rsidRPr="007207A9">
        <w:rPr>
          <w:rFonts w:ascii="Tahoma" w:hAnsi="Tahoma" w:cs="Tahoma"/>
        </w:rPr>
        <w:t xml:space="preserve">Kontaktna oseba: </w:t>
      </w:r>
    </w:p>
    <w:p w14:paraId="73128F92" w14:textId="77777777" w:rsidR="005A12DE" w:rsidRPr="007207A9" w:rsidRDefault="005A12DE" w:rsidP="006E1146">
      <w:pPr>
        <w:keepLines/>
        <w:widowControl w:val="0"/>
        <w:ind w:left="720"/>
        <w:jc w:val="both"/>
        <w:rPr>
          <w:rFonts w:ascii="Tahoma" w:hAnsi="Tahoma" w:cs="Tahoma"/>
        </w:rPr>
      </w:pPr>
      <w:r w:rsidRPr="007207A9">
        <w:rPr>
          <w:rFonts w:ascii="Tahoma" w:hAnsi="Tahoma" w:cs="Tahoma"/>
        </w:rPr>
        <w:t>g./ga. ___________________; tel.: _____________; e - mail: ____________.</w:t>
      </w:r>
    </w:p>
    <w:p w14:paraId="4C2B9117" w14:textId="77777777" w:rsidR="00105874" w:rsidRPr="007207A9" w:rsidRDefault="00105874" w:rsidP="006E1146">
      <w:pPr>
        <w:keepLines/>
        <w:widowControl w:val="0"/>
        <w:jc w:val="both"/>
        <w:rPr>
          <w:rFonts w:ascii="Tahoma" w:hAnsi="Tahoma" w:cs="Tahoma"/>
          <w:szCs w:val="22"/>
        </w:rPr>
      </w:pPr>
    </w:p>
    <w:p w14:paraId="3E6A08A1" w14:textId="77777777" w:rsidR="00105874" w:rsidRPr="007207A9" w:rsidRDefault="00105874" w:rsidP="006E1146">
      <w:pPr>
        <w:keepLines/>
        <w:widowControl w:val="0"/>
        <w:jc w:val="both"/>
        <w:rPr>
          <w:rFonts w:ascii="Tahoma" w:hAnsi="Tahoma" w:cs="Tahoma"/>
          <w:snapToGrid w:val="0"/>
        </w:rPr>
      </w:pPr>
      <w:r w:rsidRPr="007207A9">
        <w:rPr>
          <w:rFonts w:ascii="Tahoma" w:hAnsi="Tahoma" w:cs="Tahoma"/>
          <w:szCs w:val="22"/>
        </w:rPr>
        <w:t xml:space="preserve">Predstavnik kupca oziroma prodajalca zastopa kupca oziroma prodajalca in v njegovem imenu izvaja vse ukrepe v zvezi z izvajanjem </w:t>
      </w:r>
      <w:r w:rsidRPr="007207A9">
        <w:rPr>
          <w:rFonts w:ascii="Tahoma" w:hAnsi="Tahoma" w:cs="Tahoma"/>
        </w:rPr>
        <w:t>okvirnega sporazuma</w:t>
      </w:r>
      <w:r w:rsidRPr="007207A9">
        <w:rPr>
          <w:rFonts w:ascii="Tahoma" w:hAnsi="Tahoma" w:cs="Tahoma"/>
          <w:szCs w:val="22"/>
        </w:rPr>
        <w:t>. Kupec in prodajalec sta se dolžna medsebojno obvestiti o zamenjavi predstavnika, in sicer pisno, z navedbo datuma primopredaje poslov. Pisno obvestilo o tem mora prejeti kupec oziroma prodajalec najkasneje v treh (3) koledarskih dneh pred navedenim dnevom primopredaje poslov.</w:t>
      </w:r>
      <w:r w:rsidRPr="007207A9">
        <w:rPr>
          <w:rFonts w:ascii="Tahoma" w:hAnsi="Tahoma" w:cs="Tahoma"/>
          <w:snapToGrid w:val="0"/>
        </w:rPr>
        <w:t xml:space="preserve"> </w:t>
      </w:r>
    </w:p>
    <w:p w14:paraId="04D9EA33" w14:textId="77777777" w:rsidR="00105874" w:rsidRPr="007207A9" w:rsidRDefault="00105874" w:rsidP="006E1146">
      <w:pPr>
        <w:keepLines/>
        <w:widowControl w:val="0"/>
        <w:jc w:val="both"/>
        <w:rPr>
          <w:rFonts w:ascii="Tahoma" w:hAnsi="Tahoma" w:cs="Tahoma"/>
          <w:snapToGrid w:val="0"/>
        </w:rPr>
      </w:pPr>
    </w:p>
    <w:p w14:paraId="36FA549C" w14:textId="5423D6C3" w:rsidR="00105874" w:rsidRPr="007207A9" w:rsidRDefault="00105874" w:rsidP="006E1146">
      <w:pPr>
        <w:keepLines/>
        <w:widowControl w:val="0"/>
        <w:jc w:val="both"/>
        <w:rPr>
          <w:rFonts w:ascii="Tahoma" w:hAnsi="Tahoma" w:cs="Tahoma"/>
        </w:rPr>
      </w:pPr>
      <w:r w:rsidRPr="007207A9">
        <w:rPr>
          <w:rFonts w:ascii="Tahoma" w:hAnsi="Tahoma" w:cs="Tahoma"/>
        </w:rPr>
        <w:t xml:space="preserve">Ne glede na prvi odstavek </w:t>
      </w:r>
      <w:r w:rsidR="002C7491" w:rsidRPr="007207A9">
        <w:rPr>
          <w:rFonts w:ascii="Tahoma" w:hAnsi="Tahoma" w:cs="Tahoma"/>
        </w:rPr>
        <w:t>29</w:t>
      </w:r>
      <w:r w:rsidRPr="007207A9">
        <w:rPr>
          <w:rFonts w:ascii="Tahoma" w:hAnsi="Tahoma" w:cs="Tahoma"/>
        </w:rPr>
        <w:t>. člena tega okvirnega sporazuma sprememba predstavnikov okvirnega sporazuma velja, če stranki okvirnega sporazuma o spremembi svojih predstavnikov druga drugo obvestita po elektronski pošti.</w:t>
      </w:r>
    </w:p>
    <w:p w14:paraId="7CC92C87" w14:textId="229660E0" w:rsidR="00105874" w:rsidRPr="007207A9" w:rsidRDefault="00105874" w:rsidP="006E1146">
      <w:pPr>
        <w:keepLines/>
        <w:widowControl w:val="0"/>
        <w:jc w:val="both"/>
        <w:rPr>
          <w:rFonts w:ascii="Tahoma" w:hAnsi="Tahoma" w:cs="Tahoma"/>
          <w:snapToGrid w:val="0"/>
        </w:rPr>
      </w:pPr>
    </w:p>
    <w:p w14:paraId="4CBE3705" w14:textId="692CC00F" w:rsidR="00105874" w:rsidRPr="007207A9" w:rsidRDefault="00105874" w:rsidP="006E1146">
      <w:pPr>
        <w:keepLines/>
        <w:widowControl w:val="0"/>
        <w:jc w:val="both"/>
        <w:rPr>
          <w:rFonts w:ascii="Tahoma" w:hAnsi="Tahoma" w:cs="Tahoma"/>
          <w:b/>
        </w:rPr>
      </w:pPr>
      <w:r w:rsidRPr="007207A9">
        <w:rPr>
          <w:rFonts w:ascii="Tahoma" w:hAnsi="Tahoma" w:cs="Tahoma"/>
          <w:b/>
        </w:rPr>
        <w:t>SESTAVNI DELI OKVIRNEGA SPORAZUMA</w:t>
      </w:r>
    </w:p>
    <w:p w14:paraId="192654B2" w14:textId="77777777" w:rsidR="00BD3287" w:rsidRPr="007207A9" w:rsidRDefault="00BD3287" w:rsidP="006E1146">
      <w:pPr>
        <w:keepLines/>
        <w:widowControl w:val="0"/>
        <w:rPr>
          <w:rFonts w:ascii="Tahoma" w:hAnsi="Tahoma" w:cs="Tahoma"/>
          <w:sz w:val="16"/>
        </w:rPr>
      </w:pPr>
    </w:p>
    <w:p w14:paraId="5020067C" w14:textId="77FA45F5" w:rsidR="008F411C" w:rsidRPr="007207A9" w:rsidRDefault="008F411C"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74D0E1C1" w14:textId="1627E26B" w:rsidR="008F411C" w:rsidRPr="007207A9" w:rsidRDefault="008F411C" w:rsidP="006E1146">
      <w:pPr>
        <w:keepLines/>
        <w:widowControl w:val="0"/>
        <w:jc w:val="both"/>
        <w:rPr>
          <w:rFonts w:ascii="Tahoma" w:hAnsi="Tahoma" w:cs="Tahoma"/>
          <w:b/>
        </w:rPr>
      </w:pPr>
    </w:p>
    <w:p w14:paraId="2B573C07" w14:textId="77777777" w:rsidR="00105874" w:rsidRPr="007207A9" w:rsidRDefault="00105874" w:rsidP="006E1146">
      <w:pPr>
        <w:keepLines/>
        <w:widowControl w:val="0"/>
        <w:tabs>
          <w:tab w:val="left" w:pos="1702"/>
        </w:tabs>
        <w:spacing w:after="60"/>
        <w:jc w:val="both"/>
        <w:rPr>
          <w:rFonts w:ascii="Tahoma" w:hAnsi="Tahoma" w:cs="Tahoma"/>
          <w:lang w:eastAsia="ar-SA"/>
        </w:rPr>
      </w:pPr>
      <w:r w:rsidRPr="007207A9">
        <w:rPr>
          <w:rFonts w:ascii="Tahoma" w:hAnsi="Tahoma" w:cs="Tahoma"/>
          <w:lang w:eastAsia="ar-SA"/>
        </w:rPr>
        <w:t>Stranki okvirnega sporazuma ugotavljata, da so sestavni deli okvirnega sporazuma:</w:t>
      </w:r>
    </w:p>
    <w:p w14:paraId="4CA6959C" w14:textId="46B4EDA1" w:rsidR="00105874" w:rsidRPr="007207A9" w:rsidRDefault="00105874" w:rsidP="006E1146">
      <w:pPr>
        <w:keepLines/>
        <w:widowControl w:val="0"/>
        <w:numPr>
          <w:ilvl w:val="0"/>
          <w:numId w:val="31"/>
        </w:numPr>
        <w:jc w:val="both"/>
        <w:rPr>
          <w:rFonts w:ascii="Tahoma" w:hAnsi="Tahoma" w:cs="Tahoma"/>
        </w:rPr>
      </w:pPr>
      <w:r w:rsidRPr="007207A9">
        <w:rPr>
          <w:rFonts w:ascii="Tahoma" w:hAnsi="Tahoma" w:cs="Tahoma"/>
        </w:rPr>
        <w:t xml:space="preserve">razpisna dokumentacija št. </w:t>
      </w:r>
      <w:r w:rsidR="00075EF1" w:rsidRPr="007207A9">
        <w:rPr>
          <w:rFonts w:ascii="Tahoma" w:hAnsi="Tahoma" w:cs="Tahoma"/>
        </w:rPr>
        <w:t>LPT-147/23</w:t>
      </w:r>
      <w:r w:rsidRPr="007207A9">
        <w:rPr>
          <w:rFonts w:ascii="Tahoma" w:hAnsi="Tahoma" w:cs="Tahoma"/>
        </w:rPr>
        <w:t xml:space="preserve"> (z vsemi njenimi prilogami),</w:t>
      </w:r>
    </w:p>
    <w:p w14:paraId="2DC65CF0" w14:textId="22F94616" w:rsidR="00105874" w:rsidRPr="007207A9" w:rsidRDefault="00105874" w:rsidP="006E1146">
      <w:pPr>
        <w:keepLines/>
        <w:widowControl w:val="0"/>
        <w:numPr>
          <w:ilvl w:val="0"/>
          <w:numId w:val="31"/>
        </w:numPr>
        <w:jc w:val="both"/>
        <w:rPr>
          <w:rFonts w:ascii="Tahoma" w:hAnsi="Tahoma" w:cs="Tahoma"/>
        </w:rPr>
      </w:pPr>
      <w:r w:rsidRPr="007207A9">
        <w:rPr>
          <w:rFonts w:ascii="Tahoma" w:hAnsi="Tahoma" w:cs="Tahoma"/>
        </w:rPr>
        <w:t xml:space="preserve">ponudba prodajalca št. _____ z dne _____  z vsemi prilogami, </w:t>
      </w:r>
    </w:p>
    <w:p w14:paraId="2DE81FCE" w14:textId="77777777" w:rsidR="00105874" w:rsidRPr="007207A9" w:rsidRDefault="00105874" w:rsidP="006E1146">
      <w:pPr>
        <w:keepLines/>
        <w:widowControl w:val="0"/>
        <w:numPr>
          <w:ilvl w:val="0"/>
          <w:numId w:val="31"/>
        </w:numPr>
        <w:jc w:val="both"/>
        <w:rPr>
          <w:rFonts w:ascii="Tahoma" w:hAnsi="Tahoma" w:cs="Tahoma"/>
        </w:rPr>
      </w:pPr>
      <w:r w:rsidRPr="007207A9">
        <w:rPr>
          <w:rFonts w:ascii="Tahoma" w:hAnsi="Tahoma" w:cs="Tahoma"/>
        </w:rPr>
        <w:t>ponudbeni predračun prodajalca  št. _____ z dne _____,</w:t>
      </w:r>
    </w:p>
    <w:p w14:paraId="3D18F9A7" w14:textId="77777777" w:rsidR="00105874" w:rsidRPr="007207A9" w:rsidRDefault="00105874" w:rsidP="006E1146">
      <w:pPr>
        <w:keepLines/>
        <w:widowControl w:val="0"/>
        <w:numPr>
          <w:ilvl w:val="0"/>
          <w:numId w:val="31"/>
        </w:numPr>
        <w:jc w:val="both"/>
        <w:rPr>
          <w:rFonts w:ascii="Tahoma" w:hAnsi="Tahoma" w:cs="Tahoma"/>
        </w:rPr>
      </w:pPr>
      <w:r w:rsidRPr="007207A9">
        <w:rPr>
          <w:rFonts w:ascii="Tahoma" w:hAnsi="Tahoma" w:cs="Tahoma"/>
        </w:rPr>
        <w:lastRenderedPageBreak/>
        <w:t>vsi drugi pisni sporazumi in zapisniške ugotovitve, ki sta jih podpisala predstavnika strank okvirnega sporazuma,</w:t>
      </w:r>
    </w:p>
    <w:p w14:paraId="022E5104" w14:textId="77777777" w:rsidR="00105874" w:rsidRPr="007207A9" w:rsidRDefault="00105874" w:rsidP="006E1146">
      <w:pPr>
        <w:keepLines/>
        <w:widowControl w:val="0"/>
        <w:numPr>
          <w:ilvl w:val="0"/>
          <w:numId w:val="31"/>
        </w:numPr>
        <w:jc w:val="both"/>
        <w:rPr>
          <w:rFonts w:ascii="Tahoma" w:hAnsi="Tahoma" w:cs="Tahoma"/>
        </w:rPr>
      </w:pPr>
      <w:r w:rsidRPr="007207A9">
        <w:rPr>
          <w:rFonts w:ascii="Tahoma" w:hAnsi="Tahoma" w:cs="Tahoma"/>
        </w:rPr>
        <w:t xml:space="preserve">ostala relevantna dokumentacija v zvezi z okvirnim sporazumom. </w:t>
      </w:r>
    </w:p>
    <w:p w14:paraId="45E6B5A8" w14:textId="77777777" w:rsidR="00105874" w:rsidRPr="007207A9" w:rsidRDefault="00105874" w:rsidP="006E1146">
      <w:pPr>
        <w:keepLines/>
        <w:widowControl w:val="0"/>
        <w:tabs>
          <w:tab w:val="left" w:pos="1702"/>
        </w:tabs>
        <w:rPr>
          <w:rFonts w:ascii="Tahoma" w:hAnsi="Tahoma" w:cs="Tahoma"/>
          <w:lang w:eastAsia="ar-SA"/>
        </w:rPr>
      </w:pPr>
    </w:p>
    <w:p w14:paraId="3ED3D882" w14:textId="77777777" w:rsidR="00105874" w:rsidRPr="007207A9" w:rsidRDefault="00105874" w:rsidP="006E1146">
      <w:pPr>
        <w:keepLines/>
        <w:widowControl w:val="0"/>
        <w:jc w:val="both"/>
        <w:rPr>
          <w:rFonts w:ascii="Tahoma" w:hAnsi="Tahoma" w:cs="Tahoma"/>
          <w:lang w:eastAsia="ar-SA"/>
        </w:rPr>
      </w:pPr>
      <w:r w:rsidRPr="007207A9">
        <w:rPr>
          <w:rFonts w:ascii="Tahoma" w:hAnsi="Tahoma" w:cs="Tahoma"/>
          <w:lang w:eastAsia="ar-SA"/>
        </w:rPr>
        <w:t>V primeru, če si vsebina zgoraj navedenih dokumentov nasprotuje in če volja strank okvirnega sporazuma ni jasno izražena, za razlago volje obeh strank najprej veljajo določila tega okvirnega sporazuma, nato razpisna dokumentacija, na podlagi katere je prodajalec podal svojo ponudbo in sklenil okvirni sporazum s kupcem, potem pa dokumenti v vrstnem redu, kot si sledijo v tem členu.</w:t>
      </w:r>
    </w:p>
    <w:p w14:paraId="6025C1F9" w14:textId="77777777" w:rsidR="00105874" w:rsidRPr="007207A9" w:rsidRDefault="00105874" w:rsidP="006E1146">
      <w:pPr>
        <w:keepLines/>
        <w:widowControl w:val="0"/>
        <w:jc w:val="both"/>
        <w:rPr>
          <w:rFonts w:ascii="Tahoma" w:hAnsi="Tahoma" w:cs="Tahoma"/>
          <w:lang w:eastAsia="ar-SA"/>
        </w:rPr>
      </w:pPr>
    </w:p>
    <w:p w14:paraId="238F69FD" w14:textId="77777777" w:rsidR="00105874" w:rsidRPr="007207A9" w:rsidRDefault="00105874" w:rsidP="006E1146">
      <w:pPr>
        <w:keepLines/>
        <w:widowControl w:val="0"/>
        <w:jc w:val="both"/>
        <w:rPr>
          <w:rFonts w:ascii="Tahoma" w:hAnsi="Tahoma" w:cs="Tahoma"/>
          <w:b/>
        </w:rPr>
      </w:pPr>
      <w:r w:rsidRPr="007207A9">
        <w:rPr>
          <w:rFonts w:ascii="Tahoma" w:hAnsi="Tahoma" w:cs="Tahoma"/>
          <w:b/>
        </w:rPr>
        <w:t>ODSTOP IN ODPOVED OKVIRNEGA SPORAZUMA</w:t>
      </w:r>
    </w:p>
    <w:p w14:paraId="4FE1E467" w14:textId="77777777" w:rsidR="00105874" w:rsidRPr="007207A9" w:rsidRDefault="00105874" w:rsidP="006E1146">
      <w:pPr>
        <w:keepLines/>
        <w:widowControl w:val="0"/>
        <w:tabs>
          <w:tab w:val="left" w:pos="1080"/>
          <w:tab w:val="left" w:pos="1702"/>
        </w:tabs>
        <w:jc w:val="both"/>
        <w:rPr>
          <w:rFonts w:ascii="Tahoma" w:hAnsi="Tahoma" w:cs="Tahoma"/>
          <w:b/>
          <w:sz w:val="16"/>
        </w:rPr>
      </w:pPr>
    </w:p>
    <w:p w14:paraId="280426ED"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42560DF7" w14:textId="77777777" w:rsidR="00105874" w:rsidRPr="007207A9" w:rsidRDefault="00105874" w:rsidP="006E1146">
      <w:pPr>
        <w:keepLines/>
        <w:widowControl w:val="0"/>
        <w:jc w:val="both"/>
        <w:rPr>
          <w:rFonts w:ascii="Tahoma" w:hAnsi="Tahoma" w:cs="Tahoma"/>
        </w:rPr>
      </w:pPr>
    </w:p>
    <w:p w14:paraId="7A629B96" w14:textId="77777777" w:rsidR="00105874" w:rsidRPr="007207A9" w:rsidRDefault="00105874" w:rsidP="006E1146">
      <w:pPr>
        <w:keepLines/>
        <w:widowControl w:val="0"/>
        <w:spacing w:after="60"/>
        <w:jc w:val="both"/>
        <w:rPr>
          <w:rFonts w:ascii="Tahoma" w:hAnsi="Tahoma" w:cs="Tahoma"/>
        </w:rPr>
      </w:pPr>
      <w:r w:rsidRPr="007207A9">
        <w:rPr>
          <w:rFonts w:ascii="Tahoma" w:hAnsi="Tahoma" w:cs="Tahoma"/>
        </w:rPr>
        <w:t>Kupec lahko odstopi od okvirnega sporazuma, brez obveznosti do prodajalca, če prodajalec:</w:t>
      </w:r>
    </w:p>
    <w:p w14:paraId="33F7C80C" w14:textId="527E28CE" w:rsidR="00105874" w:rsidRPr="007207A9" w:rsidRDefault="00105874" w:rsidP="006E1146">
      <w:pPr>
        <w:keepLines/>
        <w:widowControl w:val="0"/>
        <w:numPr>
          <w:ilvl w:val="0"/>
          <w:numId w:val="33"/>
        </w:numPr>
        <w:jc w:val="both"/>
        <w:rPr>
          <w:rFonts w:ascii="Tahoma" w:hAnsi="Tahoma" w:cs="Tahoma"/>
        </w:rPr>
      </w:pPr>
      <w:r w:rsidRPr="007207A9">
        <w:rPr>
          <w:rFonts w:ascii="Tahoma" w:hAnsi="Tahoma" w:cs="Tahoma"/>
        </w:rPr>
        <w:t xml:space="preserve">ne upošteva vseh zahtev kupca in </w:t>
      </w:r>
      <w:r w:rsidR="002C7491" w:rsidRPr="007207A9">
        <w:rPr>
          <w:rFonts w:ascii="Tahoma" w:hAnsi="Tahoma" w:cs="Tahoma"/>
        </w:rPr>
        <w:t>jih</w:t>
      </w:r>
      <w:r w:rsidRPr="007207A9">
        <w:rPr>
          <w:rFonts w:ascii="Tahoma" w:hAnsi="Tahoma" w:cs="Tahoma"/>
        </w:rPr>
        <w:t xml:space="preserve"> kljub opozorilu ne izpolni,</w:t>
      </w:r>
    </w:p>
    <w:p w14:paraId="43C24642" w14:textId="77777777" w:rsidR="00105874" w:rsidRPr="007207A9" w:rsidRDefault="00105874" w:rsidP="006E1146">
      <w:pPr>
        <w:keepLines/>
        <w:widowControl w:val="0"/>
        <w:numPr>
          <w:ilvl w:val="0"/>
          <w:numId w:val="33"/>
        </w:numPr>
        <w:jc w:val="both"/>
        <w:rPr>
          <w:rFonts w:ascii="Tahoma" w:hAnsi="Tahoma" w:cs="Tahoma"/>
        </w:rPr>
      </w:pPr>
      <w:r w:rsidRPr="007207A9">
        <w:rPr>
          <w:rFonts w:ascii="Tahoma" w:hAnsi="Tahoma" w:cs="Tahoma"/>
        </w:rPr>
        <w:t>poviša cene v obdobju veljavnosti okvirnega sporazuma,</w:t>
      </w:r>
    </w:p>
    <w:p w14:paraId="0F0E19E9" w14:textId="77777777" w:rsidR="00105874" w:rsidRPr="007207A9" w:rsidRDefault="00105874" w:rsidP="006E1146">
      <w:pPr>
        <w:keepLines/>
        <w:widowControl w:val="0"/>
        <w:numPr>
          <w:ilvl w:val="0"/>
          <w:numId w:val="33"/>
        </w:numPr>
        <w:jc w:val="both"/>
        <w:rPr>
          <w:rFonts w:ascii="Tahoma" w:hAnsi="Tahoma" w:cs="Tahoma"/>
        </w:rPr>
      </w:pPr>
      <w:r w:rsidRPr="007207A9">
        <w:rPr>
          <w:rFonts w:ascii="Tahoma" w:hAnsi="Tahoma" w:cs="Tahoma"/>
        </w:rPr>
        <w:t>ne izvaja predmeta okvirnega sporazuma v dogovorjeni kvaliteti ali v dogovorjenih rokih,</w:t>
      </w:r>
    </w:p>
    <w:p w14:paraId="2B04C182" w14:textId="77777777" w:rsidR="00105874" w:rsidRPr="007207A9" w:rsidRDefault="00105874" w:rsidP="006E1146">
      <w:pPr>
        <w:keepLines/>
        <w:widowControl w:val="0"/>
        <w:numPr>
          <w:ilvl w:val="0"/>
          <w:numId w:val="33"/>
        </w:numPr>
        <w:jc w:val="both"/>
        <w:rPr>
          <w:rFonts w:ascii="Tahoma" w:hAnsi="Tahoma" w:cs="Tahoma"/>
        </w:rPr>
      </w:pPr>
      <w:r w:rsidRPr="007207A9">
        <w:rPr>
          <w:rFonts w:ascii="Tahoma" w:hAnsi="Tahoma" w:cs="Tahoma"/>
        </w:rPr>
        <w:t>ne izpolnjuje vseh svojih obveznosti iz okvirnega sporazuma.</w:t>
      </w:r>
    </w:p>
    <w:p w14:paraId="7080651A" w14:textId="77777777" w:rsidR="00105874" w:rsidRPr="007207A9" w:rsidRDefault="00105874" w:rsidP="006E1146">
      <w:pPr>
        <w:keepLines/>
        <w:widowControl w:val="0"/>
        <w:tabs>
          <w:tab w:val="left" w:pos="284"/>
          <w:tab w:val="left" w:pos="1702"/>
        </w:tabs>
        <w:ind w:left="284"/>
        <w:jc w:val="both"/>
        <w:rPr>
          <w:rFonts w:ascii="Tahoma" w:hAnsi="Tahoma" w:cs="Tahoma"/>
        </w:rPr>
      </w:pPr>
    </w:p>
    <w:p w14:paraId="08B37E3A" w14:textId="03C0095F" w:rsidR="00105874" w:rsidRPr="007207A9" w:rsidRDefault="0045283E" w:rsidP="006E1146">
      <w:pPr>
        <w:keepLines/>
        <w:widowControl w:val="0"/>
        <w:jc w:val="both"/>
        <w:rPr>
          <w:rFonts w:ascii="Tahoma" w:hAnsi="Tahoma" w:cs="Tahoma"/>
        </w:rPr>
      </w:pPr>
      <w:r w:rsidRPr="007207A9">
        <w:rPr>
          <w:rFonts w:ascii="Tahoma" w:hAnsi="Tahoma" w:cs="Tahoma"/>
        </w:rPr>
        <w:t xml:space="preserve">V primerih iz prejšnjega odstavka, razen če okvirni sporazum ne določa drugače, bo </w:t>
      </w:r>
      <w:r w:rsidR="00105874" w:rsidRPr="007207A9">
        <w:rPr>
          <w:rFonts w:ascii="Tahoma" w:hAnsi="Tahoma" w:cs="Tahoma"/>
        </w:rPr>
        <w:t>kupec</w:t>
      </w:r>
      <w:r w:rsidRPr="007207A9">
        <w:rPr>
          <w:rFonts w:ascii="Tahoma" w:hAnsi="Tahoma" w:cs="Tahoma"/>
        </w:rPr>
        <w:t xml:space="preserve"> prodajalca</w:t>
      </w:r>
      <w:r w:rsidR="00105874" w:rsidRPr="007207A9">
        <w:rPr>
          <w:rFonts w:ascii="Tahoma" w:hAnsi="Tahoma" w:cs="Tahoma"/>
        </w:rPr>
        <w:t xml:space="preserve"> pisno opozoril in pozval k izpolnitvi svojih obveznost ter mu določil rok za izpolnitev. Če prodajalec ne upošteva pisnega opozorila kupca, bo kupec unovčil finančno zavarovanje </w:t>
      </w:r>
      <w:r w:rsidR="002C7491" w:rsidRPr="007207A9">
        <w:rPr>
          <w:rFonts w:ascii="Tahoma" w:hAnsi="Tahoma" w:cs="Tahoma"/>
        </w:rPr>
        <w:t xml:space="preserve">za </w:t>
      </w:r>
      <w:r w:rsidR="00105874" w:rsidRPr="007207A9">
        <w:rPr>
          <w:rFonts w:ascii="Tahoma" w:hAnsi="Tahoma" w:cs="Tahoma"/>
        </w:rPr>
        <w:t>dobr</w:t>
      </w:r>
      <w:r w:rsidR="002C7491" w:rsidRPr="007207A9">
        <w:rPr>
          <w:rFonts w:ascii="Tahoma" w:hAnsi="Tahoma" w:cs="Tahoma"/>
        </w:rPr>
        <w:t>o</w:t>
      </w:r>
      <w:r w:rsidR="00105874" w:rsidRPr="007207A9">
        <w:rPr>
          <w:rFonts w:ascii="Tahoma" w:hAnsi="Tahoma" w:cs="Tahoma"/>
        </w:rPr>
        <w:t xml:space="preserve"> izvedb</w:t>
      </w:r>
      <w:r w:rsidR="002C7491" w:rsidRPr="007207A9">
        <w:rPr>
          <w:rFonts w:ascii="Tahoma" w:hAnsi="Tahoma" w:cs="Tahoma"/>
        </w:rPr>
        <w:t>o</w:t>
      </w:r>
      <w:r w:rsidR="00105874" w:rsidRPr="007207A9">
        <w:rPr>
          <w:rFonts w:ascii="Tahoma" w:hAnsi="Tahoma" w:cs="Tahoma"/>
        </w:rPr>
        <w:t xml:space="preserve"> obveznosti iz okvirnega sporazuma in od okvirnega sporazuma odstopil, brez kakršnekoli obveznosti do prodajalca, prodajalec pa je dolžan kupcu povrniti vso nastalo škodo zaradi neizpolnjevanj</w:t>
      </w:r>
      <w:r w:rsidR="002C7491" w:rsidRPr="007207A9">
        <w:rPr>
          <w:rFonts w:ascii="Tahoma" w:hAnsi="Tahoma" w:cs="Tahoma"/>
        </w:rPr>
        <w:t>a</w:t>
      </w:r>
      <w:r w:rsidR="00105874" w:rsidRPr="007207A9">
        <w:rPr>
          <w:rFonts w:ascii="Tahoma" w:hAnsi="Tahoma" w:cs="Tahoma"/>
        </w:rPr>
        <w:t xml:space="preserve"> obveznosti iz okvirnega sporazuma. O odstopu od okvirnega sporazuma bo kupec prodajalca pisno obvestil s priporočeno pošiljko po pošti oziroma s povratnico.  </w:t>
      </w:r>
    </w:p>
    <w:p w14:paraId="68FE1A36" w14:textId="77777777" w:rsidR="00105874" w:rsidRPr="007207A9" w:rsidRDefault="00105874" w:rsidP="006E1146">
      <w:pPr>
        <w:keepLines/>
        <w:widowControl w:val="0"/>
        <w:tabs>
          <w:tab w:val="left" w:pos="709"/>
          <w:tab w:val="left" w:pos="1702"/>
        </w:tabs>
        <w:ind w:left="1701" w:hanging="1701"/>
        <w:jc w:val="both"/>
        <w:rPr>
          <w:rFonts w:ascii="Tahoma" w:hAnsi="Tahoma" w:cs="Tahoma"/>
          <w:noProof/>
          <w:lang w:eastAsia="ar-SA"/>
        </w:rPr>
      </w:pPr>
    </w:p>
    <w:p w14:paraId="77406AB9" w14:textId="77777777" w:rsidR="00105874" w:rsidRPr="007207A9" w:rsidRDefault="00105874" w:rsidP="006E1146">
      <w:pPr>
        <w:keepLines/>
        <w:widowControl w:val="0"/>
        <w:jc w:val="both"/>
        <w:rPr>
          <w:rFonts w:ascii="Calibri" w:hAnsi="Calibri" w:cs="Calibri"/>
          <w:color w:val="000000"/>
        </w:rPr>
      </w:pPr>
      <w:r w:rsidRPr="007207A9">
        <w:rPr>
          <w:rFonts w:ascii="Tahoma" w:hAnsi="Tahoma" w:cs="Tahoma"/>
          <w:noProof/>
          <w:lang w:eastAsia="ar-SA"/>
        </w:rPr>
        <w:t xml:space="preserve">Prodajalec ima pravico do odstopa od tega okvirnega sporazuma v primeru kršenja določil okvirnega sporazuma s strani kupca. V tem primeru okvirni sporazum preneha veljati, ko </w:t>
      </w:r>
      <w:r w:rsidRPr="007207A9">
        <w:rPr>
          <w:rFonts w:ascii="Tahoma" w:hAnsi="Tahoma" w:cs="Tahoma"/>
        </w:rPr>
        <w:t xml:space="preserve">kupec </w:t>
      </w:r>
      <w:r w:rsidRPr="007207A9">
        <w:rPr>
          <w:rFonts w:ascii="Tahoma" w:hAnsi="Tahoma" w:cs="Tahoma"/>
          <w:noProof/>
          <w:lang w:eastAsia="ar-SA"/>
        </w:rPr>
        <w:t>prejme pisno obvestilo o odstopu od okvirnega sporazuma z navedbo razloga za odstop s priporočeno pošiljko po pošti.</w:t>
      </w:r>
    </w:p>
    <w:p w14:paraId="7D4B24A1" w14:textId="77777777" w:rsidR="00105874" w:rsidRPr="007207A9" w:rsidRDefault="00105874" w:rsidP="006E1146">
      <w:pPr>
        <w:keepLines/>
        <w:widowControl w:val="0"/>
        <w:tabs>
          <w:tab w:val="left" w:pos="709"/>
          <w:tab w:val="left" w:pos="1702"/>
        </w:tabs>
        <w:jc w:val="both"/>
        <w:rPr>
          <w:rFonts w:ascii="Tahoma" w:hAnsi="Tahoma" w:cs="Tahoma"/>
        </w:rPr>
      </w:pPr>
    </w:p>
    <w:p w14:paraId="46C92435" w14:textId="77777777" w:rsidR="00105874" w:rsidRPr="007207A9" w:rsidRDefault="00105874" w:rsidP="006E1146">
      <w:pPr>
        <w:keepLines/>
        <w:widowControl w:val="0"/>
        <w:tabs>
          <w:tab w:val="left" w:pos="709"/>
          <w:tab w:val="left" w:pos="1702"/>
        </w:tabs>
        <w:jc w:val="both"/>
        <w:rPr>
          <w:rFonts w:ascii="Tahoma" w:hAnsi="Tahoma" w:cs="Tahoma"/>
        </w:rPr>
      </w:pPr>
      <w:r w:rsidRPr="007207A9">
        <w:rPr>
          <w:rFonts w:ascii="Tahoma" w:hAnsi="Tahoma" w:cs="Tahoma"/>
        </w:rPr>
        <w:t>V primeru odstopa od okvirnega sporazuma sta stranki dolžni do tedaj prevzete obveznosti izpolniti tako, kot je bilo to dogovorjeno pred odstopom.</w:t>
      </w:r>
    </w:p>
    <w:p w14:paraId="2D7ED880" w14:textId="77777777" w:rsidR="00105874" w:rsidRPr="007207A9" w:rsidRDefault="00105874" w:rsidP="006E1146">
      <w:pPr>
        <w:keepLines/>
        <w:widowControl w:val="0"/>
        <w:jc w:val="both"/>
        <w:rPr>
          <w:rFonts w:ascii="Tahoma" w:hAnsi="Tahoma" w:cs="Tahoma"/>
        </w:rPr>
      </w:pPr>
    </w:p>
    <w:p w14:paraId="764478C5"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3BDA0857" w14:textId="77777777" w:rsidR="00105874" w:rsidRPr="007207A9" w:rsidRDefault="00105874" w:rsidP="006E1146">
      <w:pPr>
        <w:keepLines/>
        <w:widowControl w:val="0"/>
        <w:jc w:val="both"/>
        <w:rPr>
          <w:rFonts w:ascii="Tahoma" w:hAnsi="Tahoma" w:cs="Tahoma"/>
        </w:rPr>
      </w:pPr>
    </w:p>
    <w:p w14:paraId="367EC54D" w14:textId="6157D14C" w:rsidR="00105874" w:rsidRPr="007207A9" w:rsidRDefault="00105874" w:rsidP="006E1146">
      <w:pPr>
        <w:keepLines/>
        <w:widowControl w:val="0"/>
        <w:jc w:val="both"/>
        <w:rPr>
          <w:rFonts w:ascii="Tahoma" w:hAnsi="Tahoma" w:cs="Tahoma"/>
        </w:rPr>
      </w:pPr>
      <w:r w:rsidRPr="007207A9">
        <w:rPr>
          <w:rFonts w:ascii="Tahoma" w:hAnsi="Tahoma" w:cs="Tahoma"/>
        </w:rPr>
        <w:t>V primeru, da kupec po prevzemu blaga oziroma storitve ugotovi, da je prodajalec posredoval kupcu neresnične podatke, ki so v postopku oddaje javnega naročila odločilno vplivali na izbiro prodajalca ali dobavljeno blago oziroma izvedena storitev ne ustreza vsem zahtevam kupca, opredeljenih v razpisni dokumentaciji, na podlagi katere je prodajalec podal svojo ponudbo in sklenil okvirni sporazum s kupcem, bo kupec od okvirnega sporazuma odstopil in unovčil finančno zavarovanje</w:t>
      </w:r>
      <w:r w:rsidR="002C7491" w:rsidRPr="007207A9">
        <w:rPr>
          <w:rFonts w:ascii="Tahoma" w:hAnsi="Tahoma" w:cs="Tahoma"/>
        </w:rPr>
        <w:t xml:space="preserve"> za</w:t>
      </w:r>
      <w:r w:rsidRPr="007207A9">
        <w:rPr>
          <w:rFonts w:ascii="Tahoma" w:hAnsi="Tahoma" w:cs="Tahoma"/>
        </w:rPr>
        <w:t xml:space="preserve"> dobr</w:t>
      </w:r>
      <w:r w:rsidR="002C7491" w:rsidRPr="007207A9">
        <w:rPr>
          <w:rFonts w:ascii="Tahoma" w:hAnsi="Tahoma" w:cs="Tahoma"/>
        </w:rPr>
        <w:t>o</w:t>
      </w:r>
      <w:r w:rsidRPr="007207A9">
        <w:rPr>
          <w:rFonts w:ascii="Tahoma" w:hAnsi="Tahoma" w:cs="Tahoma"/>
        </w:rPr>
        <w:t xml:space="preserve"> izvedb</w:t>
      </w:r>
      <w:r w:rsidR="002C7491" w:rsidRPr="007207A9">
        <w:rPr>
          <w:rFonts w:ascii="Tahoma" w:hAnsi="Tahoma" w:cs="Tahoma"/>
        </w:rPr>
        <w:t>o</w:t>
      </w:r>
      <w:r w:rsidRPr="007207A9">
        <w:rPr>
          <w:rFonts w:ascii="Tahoma" w:hAnsi="Tahoma" w:cs="Tahoma"/>
        </w:rPr>
        <w:t xml:space="preserve"> obveznosti iz okvirnega sporazuma, brez kakršnekoli obveznosti do prodajalca. V tem primeru je kupec upravičen tudi do povračila vseh škod in stroškov, ki so zaradi tega nastali. </w:t>
      </w:r>
    </w:p>
    <w:p w14:paraId="57F8B282" w14:textId="77777777" w:rsidR="00105874" w:rsidRPr="007207A9" w:rsidRDefault="00105874" w:rsidP="006E1146">
      <w:pPr>
        <w:keepLines/>
        <w:widowControl w:val="0"/>
        <w:jc w:val="both"/>
        <w:rPr>
          <w:rFonts w:ascii="Tahoma" w:hAnsi="Tahoma" w:cs="Tahoma"/>
        </w:rPr>
      </w:pPr>
    </w:p>
    <w:p w14:paraId="1C419936"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1B9F657E" w14:textId="77777777" w:rsidR="00105874" w:rsidRPr="007207A9" w:rsidRDefault="00105874" w:rsidP="006E1146">
      <w:pPr>
        <w:keepLines/>
        <w:widowControl w:val="0"/>
        <w:tabs>
          <w:tab w:val="left" w:pos="709"/>
          <w:tab w:val="left" w:pos="1702"/>
        </w:tabs>
        <w:jc w:val="both"/>
        <w:rPr>
          <w:rFonts w:ascii="Tahoma" w:hAnsi="Tahoma" w:cs="Tahoma"/>
        </w:rPr>
      </w:pPr>
    </w:p>
    <w:p w14:paraId="34F4B8BA" w14:textId="2C5DACF6" w:rsidR="003163B5" w:rsidRPr="007207A9" w:rsidRDefault="003163B5" w:rsidP="006E1146">
      <w:pPr>
        <w:keepLines/>
        <w:widowControl w:val="0"/>
        <w:tabs>
          <w:tab w:val="left" w:pos="709"/>
          <w:tab w:val="left" w:pos="1702"/>
        </w:tabs>
        <w:jc w:val="both"/>
      </w:pPr>
      <w:r w:rsidRPr="007207A9">
        <w:rPr>
          <w:rFonts w:ascii="Tahoma" w:hAnsi="Tahoma" w:cs="Tahoma"/>
        </w:rPr>
        <w:t>Stranki okvirnega sporazuma lahko odpovesta ta okvirni sporazum s 60 (šestdeset) dnevnim odpovednim rokom, ki prične teči naslednji dan po prejemu pisnega obvestila o odpovedi okvirnega sporazuma,</w:t>
      </w:r>
      <w:r w:rsidR="002C7491" w:rsidRPr="007207A9">
        <w:rPr>
          <w:rFonts w:ascii="Tahoma" w:hAnsi="Tahoma" w:cs="Tahoma"/>
        </w:rPr>
        <w:t xml:space="preserve"> poslanega s priporočeno pošiljko po pošti,</w:t>
      </w:r>
      <w:r w:rsidRPr="007207A9">
        <w:rPr>
          <w:rFonts w:ascii="Tahoma" w:hAnsi="Tahoma" w:cs="Tahoma"/>
        </w:rPr>
        <w:t xml:space="preserve"> če se okoliščine po sklenitvi okvirnega sporazuma spremenijo tako, da sklenjen okvirni sporazum ne izraža več prave volje stranke okvirnega sporazuma in pod pogojem, da so med strankama okvirnega sporazuma poravnane vse zapadle obveznosti.</w:t>
      </w:r>
      <w:r w:rsidRPr="007207A9" w:rsidDel="00B63B96">
        <w:rPr>
          <w:rFonts w:ascii="Tahoma" w:hAnsi="Tahoma" w:cs="Tahoma"/>
        </w:rPr>
        <w:t xml:space="preserve"> </w:t>
      </w:r>
      <w:r w:rsidRPr="007207A9">
        <w:t xml:space="preserve"> </w:t>
      </w:r>
    </w:p>
    <w:p w14:paraId="2B5F92C2" w14:textId="77777777" w:rsidR="003163B5" w:rsidRPr="007207A9" w:rsidRDefault="003163B5" w:rsidP="006E1146">
      <w:pPr>
        <w:keepLines/>
        <w:widowControl w:val="0"/>
        <w:tabs>
          <w:tab w:val="left" w:pos="709"/>
          <w:tab w:val="left" w:pos="1702"/>
        </w:tabs>
        <w:jc w:val="both"/>
        <w:rPr>
          <w:rFonts w:ascii="Tahoma" w:hAnsi="Tahoma" w:cs="Tahoma"/>
        </w:rPr>
      </w:pPr>
    </w:p>
    <w:p w14:paraId="0C8DF87E" w14:textId="77777777" w:rsidR="003163B5" w:rsidRPr="007207A9" w:rsidRDefault="003163B5" w:rsidP="006E1146">
      <w:pPr>
        <w:keepLines/>
        <w:widowControl w:val="0"/>
        <w:tabs>
          <w:tab w:val="left" w:pos="709"/>
          <w:tab w:val="left" w:pos="1702"/>
        </w:tabs>
        <w:jc w:val="both"/>
        <w:rPr>
          <w:rFonts w:ascii="Tahoma" w:hAnsi="Tahoma" w:cs="Tahoma"/>
        </w:rPr>
      </w:pPr>
      <w:r w:rsidRPr="007207A9">
        <w:rPr>
          <w:rFonts w:ascii="Tahoma" w:hAnsi="Tahoma" w:cs="Tahoma"/>
        </w:rPr>
        <w:t xml:space="preserve">Stranki okvirnega sporazuma se lahko, s sklenitvijo aneksa k okvirnemu sporazumu, sporazumno dogovorita za daljši ali krajši odpovedni rok. </w:t>
      </w:r>
    </w:p>
    <w:p w14:paraId="06C4F5DD" w14:textId="63DCC2CF" w:rsidR="00105874" w:rsidRPr="007207A9" w:rsidRDefault="00105874" w:rsidP="006E1146">
      <w:pPr>
        <w:keepLines/>
        <w:widowControl w:val="0"/>
        <w:jc w:val="both"/>
        <w:rPr>
          <w:rFonts w:ascii="Tahoma" w:hAnsi="Tahoma" w:cs="Tahoma"/>
          <w:szCs w:val="28"/>
        </w:rPr>
      </w:pPr>
    </w:p>
    <w:p w14:paraId="272A5C30" w14:textId="0CE4A9B2" w:rsidR="00ED32B9" w:rsidRPr="007207A9" w:rsidRDefault="00ED32B9" w:rsidP="006E1146">
      <w:pPr>
        <w:keepLines/>
        <w:widowControl w:val="0"/>
        <w:tabs>
          <w:tab w:val="left" w:pos="709"/>
          <w:tab w:val="left" w:pos="1702"/>
        </w:tabs>
        <w:jc w:val="both"/>
        <w:rPr>
          <w:rFonts w:ascii="Tahoma" w:hAnsi="Tahoma" w:cs="Tahoma"/>
        </w:rPr>
      </w:pPr>
      <w:r w:rsidRPr="007207A9">
        <w:rPr>
          <w:rFonts w:ascii="Tahoma" w:hAnsi="Tahoma" w:cs="Tahoma"/>
        </w:rPr>
        <w:t xml:space="preserve">V primeru odpovedi okvirnega sporazuma sta stranki dolžni v času odpovednega roka vse obveznosti še naprej izpolnjevati v skladu z določili tega okvirnega sporazuma. </w:t>
      </w:r>
    </w:p>
    <w:p w14:paraId="20022BC0" w14:textId="77777777" w:rsidR="00ED32B9" w:rsidRPr="007207A9" w:rsidRDefault="00ED32B9" w:rsidP="006E1146">
      <w:pPr>
        <w:keepLines/>
        <w:widowControl w:val="0"/>
        <w:jc w:val="both"/>
        <w:rPr>
          <w:rFonts w:ascii="Tahoma" w:hAnsi="Tahoma" w:cs="Tahoma"/>
          <w:szCs w:val="28"/>
        </w:rPr>
      </w:pPr>
    </w:p>
    <w:p w14:paraId="4532A4C4" w14:textId="1662EDD3" w:rsidR="003163B5" w:rsidRPr="007207A9" w:rsidRDefault="003163B5" w:rsidP="006E1146">
      <w:pPr>
        <w:keepLines/>
        <w:widowControl w:val="0"/>
        <w:jc w:val="both"/>
        <w:rPr>
          <w:rFonts w:ascii="Tahoma" w:hAnsi="Tahoma" w:cs="Tahoma"/>
          <w:b/>
        </w:rPr>
      </w:pPr>
      <w:r w:rsidRPr="007207A9">
        <w:rPr>
          <w:rFonts w:ascii="Tahoma" w:hAnsi="Tahoma" w:cs="Tahoma"/>
          <w:b/>
        </w:rPr>
        <w:t xml:space="preserve">RAZVEZNI POGOJ </w:t>
      </w:r>
    </w:p>
    <w:p w14:paraId="5338BEE5" w14:textId="1B63D4A8" w:rsidR="003163B5" w:rsidRPr="007207A9" w:rsidRDefault="003163B5"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 xml:space="preserve">člen </w:t>
      </w:r>
    </w:p>
    <w:p w14:paraId="7845402B" w14:textId="26D92628" w:rsidR="003163B5" w:rsidRPr="007207A9" w:rsidRDefault="003163B5" w:rsidP="006E1146">
      <w:pPr>
        <w:keepLines/>
        <w:widowControl w:val="0"/>
        <w:jc w:val="both"/>
        <w:rPr>
          <w:rFonts w:ascii="Tahoma" w:hAnsi="Tahoma" w:cs="Tahoma"/>
          <w:szCs w:val="28"/>
        </w:rPr>
      </w:pPr>
    </w:p>
    <w:p w14:paraId="27C0B034" w14:textId="77777777" w:rsidR="00ED32B9" w:rsidRPr="007207A9" w:rsidRDefault="00ED32B9" w:rsidP="006E1146">
      <w:pPr>
        <w:keepLines/>
        <w:widowControl w:val="0"/>
        <w:tabs>
          <w:tab w:val="left" w:pos="1080"/>
          <w:tab w:val="left" w:pos="1702"/>
        </w:tabs>
        <w:jc w:val="both"/>
        <w:rPr>
          <w:rFonts w:ascii="Tahoma" w:hAnsi="Tahoma" w:cs="Tahoma"/>
        </w:rPr>
      </w:pPr>
      <w:r w:rsidRPr="007207A9">
        <w:rPr>
          <w:rFonts w:ascii="Tahoma" w:hAnsi="Tahoma" w:cs="Tahoma"/>
        </w:rPr>
        <w:t>Ta okvirni sporazum je sklenjen pod razveznim pogojem, ki se uresniči v primeru izpolnitve ene od naslednjih okoliščin:</w:t>
      </w:r>
    </w:p>
    <w:p w14:paraId="26347C15" w14:textId="058BA486" w:rsidR="00ED32B9" w:rsidRPr="007207A9" w:rsidRDefault="00ED32B9" w:rsidP="006E1146">
      <w:pPr>
        <w:keepLines/>
        <w:widowControl w:val="0"/>
        <w:numPr>
          <w:ilvl w:val="0"/>
          <w:numId w:val="46"/>
        </w:numPr>
        <w:tabs>
          <w:tab w:val="left" w:pos="1080"/>
          <w:tab w:val="left" w:pos="1702"/>
        </w:tabs>
        <w:jc w:val="both"/>
        <w:rPr>
          <w:rFonts w:ascii="Tahoma" w:hAnsi="Tahoma" w:cs="Tahoma"/>
        </w:rPr>
      </w:pPr>
      <w:r w:rsidRPr="007207A9">
        <w:rPr>
          <w:rFonts w:ascii="Tahoma" w:hAnsi="Tahoma" w:cs="Tahoma"/>
        </w:rPr>
        <w:t xml:space="preserve">če je </w:t>
      </w:r>
      <w:r w:rsidR="0030352F" w:rsidRPr="007207A9">
        <w:rPr>
          <w:rFonts w:ascii="Tahoma" w:hAnsi="Tahoma" w:cs="Tahoma"/>
        </w:rPr>
        <w:t>kupec</w:t>
      </w:r>
      <w:r w:rsidRPr="007207A9">
        <w:rPr>
          <w:rFonts w:ascii="Tahoma" w:hAnsi="Tahoma" w:cs="Tahoma"/>
        </w:rPr>
        <w:t xml:space="preserve"> seznanjen, da je sodišče s pravnomočno odločitvijo ugotovilo kršitev obveznosti iz drugega odstavka 3. člena ZJN-3 s strani </w:t>
      </w:r>
      <w:r w:rsidR="0030352F" w:rsidRPr="007207A9">
        <w:rPr>
          <w:rFonts w:ascii="Tahoma" w:hAnsi="Tahoma" w:cs="Tahoma"/>
        </w:rPr>
        <w:t>prodajalca</w:t>
      </w:r>
      <w:r w:rsidRPr="007207A9">
        <w:rPr>
          <w:rFonts w:ascii="Tahoma" w:hAnsi="Tahoma" w:cs="Tahoma"/>
        </w:rPr>
        <w:t xml:space="preserve"> okvirnega sporazuma o izvedbi javnega naročila ali njegovega podizvajalca ali </w:t>
      </w:r>
    </w:p>
    <w:p w14:paraId="4688E627" w14:textId="1CCC95AF" w:rsidR="00ED32B9" w:rsidRPr="007207A9" w:rsidRDefault="00ED32B9" w:rsidP="006E1146">
      <w:pPr>
        <w:keepLines/>
        <w:widowControl w:val="0"/>
        <w:numPr>
          <w:ilvl w:val="0"/>
          <w:numId w:val="46"/>
        </w:numPr>
        <w:tabs>
          <w:tab w:val="left" w:pos="1080"/>
          <w:tab w:val="left" w:pos="1702"/>
        </w:tabs>
        <w:jc w:val="both"/>
        <w:rPr>
          <w:rFonts w:ascii="Tahoma" w:hAnsi="Tahoma" w:cs="Tahoma"/>
        </w:rPr>
      </w:pPr>
      <w:r w:rsidRPr="007207A9">
        <w:rPr>
          <w:rFonts w:ascii="Tahoma" w:hAnsi="Tahoma" w:cs="Tahoma"/>
        </w:rPr>
        <w:t xml:space="preserve">če je </w:t>
      </w:r>
      <w:r w:rsidR="0030352F" w:rsidRPr="007207A9">
        <w:rPr>
          <w:rFonts w:ascii="Tahoma" w:hAnsi="Tahoma" w:cs="Tahoma"/>
        </w:rPr>
        <w:t>kupec</w:t>
      </w:r>
      <w:r w:rsidRPr="007207A9">
        <w:rPr>
          <w:rFonts w:ascii="Tahoma" w:hAnsi="Tahoma" w:cs="Tahoma"/>
        </w:rPr>
        <w:t xml:space="preserve"> seznanjen, da je pristojni državni organ pri </w:t>
      </w:r>
      <w:r w:rsidR="0030352F" w:rsidRPr="007207A9">
        <w:rPr>
          <w:rFonts w:ascii="Tahoma" w:hAnsi="Tahoma" w:cs="Tahoma"/>
        </w:rPr>
        <w:t>prodajalcu</w:t>
      </w:r>
      <w:r w:rsidRPr="007207A9">
        <w:rPr>
          <w:rFonts w:ascii="Tahoma" w:hAnsi="Tahoma" w:cs="Tahoma"/>
        </w:rPr>
        <w:t xml:space="preserve">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CF24CAC" w14:textId="77777777" w:rsidR="00ED32B9" w:rsidRPr="007207A9" w:rsidRDefault="00ED32B9" w:rsidP="006E1146">
      <w:pPr>
        <w:keepLines/>
        <w:widowControl w:val="0"/>
        <w:tabs>
          <w:tab w:val="left" w:pos="1080"/>
          <w:tab w:val="left" w:pos="1702"/>
        </w:tabs>
        <w:jc w:val="both"/>
        <w:rPr>
          <w:rFonts w:ascii="Tahoma" w:hAnsi="Tahoma" w:cs="Tahoma"/>
        </w:rPr>
      </w:pPr>
    </w:p>
    <w:p w14:paraId="4674288B" w14:textId="45B581CB" w:rsidR="00ED32B9" w:rsidRPr="007207A9" w:rsidRDefault="00ED32B9" w:rsidP="006E1146">
      <w:pPr>
        <w:keepLines/>
        <w:widowControl w:val="0"/>
        <w:tabs>
          <w:tab w:val="left" w:pos="1080"/>
          <w:tab w:val="left" w:pos="1702"/>
        </w:tabs>
        <w:jc w:val="both"/>
        <w:rPr>
          <w:rFonts w:ascii="Tahoma" w:hAnsi="Tahoma" w:cs="Tahoma"/>
        </w:rPr>
      </w:pPr>
      <w:r w:rsidRPr="007207A9">
        <w:rPr>
          <w:rFonts w:ascii="Tahoma" w:hAnsi="Tahoma" w:cs="Tahoma"/>
        </w:rPr>
        <w:t xml:space="preserve">V primeru seznanitve </w:t>
      </w:r>
      <w:r w:rsidR="0030352F" w:rsidRPr="007207A9">
        <w:rPr>
          <w:rFonts w:ascii="Tahoma" w:hAnsi="Tahoma" w:cs="Tahoma"/>
        </w:rPr>
        <w:t>kupca</w:t>
      </w:r>
      <w:r w:rsidRPr="007207A9">
        <w:rPr>
          <w:rFonts w:ascii="Tahoma" w:hAnsi="Tahoma" w:cs="Tahoma"/>
        </w:rPr>
        <w:t xml:space="preserve"> s kršitvijo mora ta o tem obvestiti </w:t>
      </w:r>
      <w:r w:rsidR="0030352F" w:rsidRPr="007207A9">
        <w:rPr>
          <w:rFonts w:ascii="Tahoma" w:hAnsi="Tahoma" w:cs="Tahoma"/>
        </w:rPr>
        <w:t>prodajalca</w:t>
      </w:r>
      <w:r w:rsidRPr="007207A9">
        <w:rPr>
          <w:rFonts w:ascii="Tahoma" w:hAnsi="Tahoma" w:cs="Tahoma"/>
        </w:rPr>
        <w:t xml:space="preserve"> v desetih (10) dneh. </w:t>
      </w:r>
    </w:p>
    <w:p w14:paraId="71442FF7" w14:textId="77777777" w:rsidR="00ED32B9" w:rsidRPr="007207A9" w:rsidRDefault="00ED32B9" w:rsidP="006E1146">
      <w:pPr>
        <w:keepLines/>
        <w:widowControl w:val="0"/>
        <w:tabs>
          <w:tab w:val="left" w:pos="1080"/>
          <w:tab w:val="left" w:pos="1702"/>
        </w:tabs>
        <w:jc w:val="both"/>
        <w:rPr>
          <w:rFonts w:ascii="Tahoma" w:hAnsi="Tahoma" w:cs="Tahoma"/>
        </w:rPr>
      </w:pPr>
    </w:p>
    <w:p w14:paraId="5FF0FDE8" w14:textId="0CCA904A" w:rsidR="00ED32B9" w:rsidRPr="007207A9" w:rsidRDefault="0030352F" w:rsidP="006E1146">
      <w:pPr>
        <w:keepLines/>
        <w:widowControl w:val="0"/>
        <w:tabs>
          <w:tab w:val="left" w:pos="1080"/>
          <w:tab w:val="left" w:pos="1702"/>
        </w:tabs>
        <w:jc w:val="both"/>
        <w:rPr>
          <w:rFonts w:ascii="Tahoma" w:hAnsi="Tahoma" w:cs="Tahoma"/>
        </w:rPr>
      </w:pPr>
      <w:r w:rsidRPr="007207A9">
        <w:rPr>
          <w:rFonts w:ascii="Tahoma" w:hAnsi="Tahoma" w:cs="Tahoma"/>
        </w:rPr>
        <w:t>Prodajalec</w:t>
      </w:r>
      <w:r w:rsidR="00ED32B9" w:rsidRPr="007207A9">
        <w:rPr>
          <w:rFonts w:ascii="Tahoma" w:hAnsi="Tahoma" w:cs="Tahoma"/>
        </w:rPr>
        <w:t xml:space="preserve"> lahko v roku, ki ga določi </w:t>
      </w:r>
      <w:r w:rsidRPr="007207A9">
        <w:rPr>
          <w:rFonts w:ascii="Tahoma" w:hAnsi="Tahoma" w:cs="Tahoma"/>
        </w:rPr>
        <w:t>kupec</w:t>
      </w:r>
      <w:r w:rsidR="00ED32B9" w:rsidRPr="007207A9">
        <w:rPr>
          <w:rFonts w:ascii="Tahoma" w:hAnsi="Tahoma" w:cs="Tahoma"/>
        </w:rPr>
        <w:t xml:space="preserve">, ki pa ne sme biti daljši kot petnajst (15) dni, predloži dokaze, da je sprejel zadostne ukrepe, s katerimi lahko dokaže svojo zanesljivost kljub obstoju kršitev. Če obstaja kršitev pri podizvajalcu, lahko </w:t>
      </w:r>
      <w:r w:rsidRPr="007207A9">
        <w:rPr>
          <w:rFonts w:ascii="Tahoma" w:hAnsi="Tahoma" w:cs="Tahoma"/>
        </w:rPr>
        <w:t xml:space="preserve">prodajalec </w:t>
      </w:r>
      <w:r w:rsidR="00ED32B9" w:rsidRPr="007207A9">
        <w:rPr>
          <w:rFonts w:ascii="Tahoma" w:hAnsi="Tahoma" w:cs="Tahoma"/>
        </w:rPr>
        <w:t xml:space="preserve">v istem roku predloži dokaze, da je podizvajalec sprejel zadostne ukrepe, s katerimi lahko dokaže svojo zanesljivost kljub obstoju kršitev. </w:t>
      </w:r>
      <w:r w:rsidRPr="007207A9">
        <w:rPr>
          <w:rFonts w:ascii="Tahoma" w:hAnsi="Tahoma" w:cs="Tahoma"/>
        </w:rPr>
        <w:t xml:space="preserve">  </w:t>
      </w:r>
    </w:p>
    <w:p w14:paraId="3B498BC4" w14:textId="77777777" w:rsidR="00ED32B9" w:rsidRPr="007207A9" w:rsidRDefault="00ED32B9" w:rsidP="006E1146">
      <w:pPr>
        <w:keepLines/>
        <w:widowControl w:val="0"/>
        <w:tabs>
          <w:tab w:val="left" w:pos="1080"/>
          <w:tab w:val="left" w:pos="1702"/>
        </w:tabs>
        <w:jc w:val="both"/>
        <w:rPr>
          <w:rFonts w:ascii="Tahoma" w:hAnsi="Tahoma" w:cs="Tahoma"/>
        </w:rPr>
      </w:pPr>
    </w:p>
    <w:p w14:paraId="0F83B9EB" w14:textId="28C3498D" w:rsidR="00ED32B9" w:rsidRPr="007207A9" w:rsidRDefault="00ED32B9" w:rsidP="006E1146">
      <w:pPr>
        <w:keepLines/>
        <w:widowControl w:val="0"/>
        <w:tabs>
          <w:tab w:val="left" w:pos="1080"/>
          <w:tab w:val="left" w:pos="1702"/>
        </w:tabs>
        <w:jc w:val="both"/>
        <w:rPr>
          <w:rFonts w:ascii="Tahoma" w:hAnsi="Tahoma" w:cs="Tahoma"/>
        </w:rPr>
      </w:pPr>
      <w:r w:rsidRPr="007207A9">
        <w:rPr>
          <w:rFonts w:ascii="Tahoma" w:hAnsi="Tahoma" w:cs="Tahoma"/>
        </w:rPr>
        <w:t xml:space="preserve">Če </w:t>
      </w:r>
      <w:r w:rsidR="0030352F" w:rsidRPr="007207A9">
        <w:rPr>
          <w:rFonts w:ascii="Tahoma" w:hAnsi="Tahoma" w:cs="Tahoma"/>
        </w:rPr>
        <w:t>prodajalec</w:t>
      </w:r>
      <w:r w:rsidRPr="007207A9">
        <w:rPr>
          <w:rFonts w:ascii="Tahoma" w:hAnsi="Tahoma" w:cs="Tahoma"/>
        </w:rPr>
        <w:t xml:space="preserve"> ne predloži dokazov za podizvajalca ali če jih je, pa </w:t>
      </w:r>
      <w:r w:rsidR="0030352F" w:rsidRPr="007207A9">
        <w:rPr>
          <w:rFonts w:ascii="Tahoma" w:hAnsi="Tahoma" w:cs="Tahoma"/>
        </w:rPr>
        <w:t xml:space="preserve">kupec </w:t>
      </w:r>
      <w:r w:rsidRPr="007207A9">
        <w:rPr>
          <w:rFonts w:ascii="Tahoma" w:hAnsi="Tahoma" w:cs="Tahoma"/>
        </w:rPr>
        <w:t xml:space="preserve">oceni, da ti ukrepi ne zadoščajo, lahko </w:t>
      </w:r>
      <w:r w:rsidR="005F0C50" w:rsidRPr="007207A9">
        <w:rPr>
          <w:rFonts w:ascii="Tahoma" w:hAnsi="Tahoma" w:cs="Tahoma"/>
        </w:rPr>
        <w:t xml:space="preserve">prodajalec </w:t>
      </w:r>
      <w:r w:rsidRPr="007207A9">
        <w:rPr>
          <w:rFonts w:ascii="Tahoma" w:hAnsi="Tahoma" w:cs="Tahoma"/>
        </w:rPr>
        <w:t xml:space="preserve">zamenja podizvajalca v roku, ki ga določi </w:t>
      </w:r>
      <w:r w:rsidR="005F0C50" w:rsidRPr="007207A9">
        <w:rPr>
          <w:rFonts w:ascii="Tahoma" w:hAnsi="Tahoma" w:cs="Tahoma"/>
        </w:rPr>
        <w:t>kupec</w:t>
      </w:r>
      <w:r w:rsidRPr="007207A9">
        <w:rPr>
          <w:rFonts w:ascii="Tahoma" w:hAnsi="Tahoma" w:cs="Tahoma"/>
        </w:rPr>
        <w:t xml:space="preserve"> in ne sme biti daljši od petnajst (15) dni v skladu s 94. členom ZJN-3, ali sam prevzame del, ki ga je oddal v </w:t>
      </w:r>
      <w:proofErr w:type="spellStart"/>
      <w:r w:rsidRPr="007207A9">
        <w:rPr>
          <w:rFonts w:ascii="Tahoma" w:hAnsi="Tahoma" w:cs="Tahoma"/>
        </w:rPr>
        <w:t>podizvajanje</w:t>
      </w:r>
      <w:proofErr w:type="spellEnd"/>
      <w:r w:rsidRPr="007207A9">
        <w:rPr>
          <w:rFonts w:ascii="Tahoma" w:hAnsi="Tahoma" w:cs="Tahoma"/>
        </w:rPr>
        <w:t xml:space="preserve"> temu podizvajalcu, če ta zamenjava ali prevzem ne pomeni bistvene spremembe okvirnega sporazuma. </w:t>
      </w:r>
      <w:r w:rsidR="005F0C50" w:rsidRPr="007207A9">
        <w:rPr>
          <w:rFonts w:ascii="Tahoma" w:hAnsi="Tahoma" w:cs="Tahoma"/>
        </w:rPr>
        <w:t xml:space="preserve"> </w:t>
      </w:r>
    </w:p>
    <w:p w14:paraId="4B802C6F" w14:textId="71AC9564" w:rsidR="00ED32B9" w:rsidRPr="007207A9" w:rsidRDefault="0030352F" w:rsidP="006E1146">
      <w:pPr>
        <w:keepLines/>
        <w:widowControl w:val="0"/>
        <w:tabs>
          <w:tab w:val="left" w:pos="1080"/>
          <w:tab w:val="left" w:pos="1702"/>
        </w:tabs>
        <w:jc w:val="both"/>
        <w:rPr>
          <w:rFonts w:ascii="Tahoma" w:hAnsi="Tahoma" w:cs="Tahoma"/>
        </w:rPr>
      </w:pPr>
      <w:r w:rsidRPr="007207A9">
        <w:rPr>
          <w:rFonts w:ascii="Tahoma" w:hAnsi="Tahoma" w:cs="Tahoma"/>
        </w:rPr>
        <w:t xml:space="preserve"> </w:t>
      </w:r>
    </w:p>
    <w:p w14:paraId="0F3583C8" w14:textId="506800B4" w:rsidR="00ED32B9" w:rsidRPr="007207A9" w:rsidRDefault="00ED32B9" w:rsidP="006E1146">
      <w:pPr>
        <w:keepLines/>
        <w:widowControl w:val="0"/>
        <w:tabs>
          <w:tab w:val="left" w:pos="1080"/>
          <w:tab w:val="left" w:pos="1702"/>
        </w:tabs>
        <w:jc w:val="both"/>
        <w:rPr>
          <w:rFonts w:ascii="Tahoma" w:hAnsi="Tahoma" w:cs="Tahoma"/>
        </w:rPr>
      </w:pPr>
      <w:r w:rsidRPr="007207A9">
        <w:rPr>
          <w:rFonts w:ascii="Tahoma" w:hAnsi="Tahoma" w:cs="Tahoma"/>
        </w:rPr>
        <w:t xml:space="preserve">Če </w:t>
      </w:r>
      <w:r w:rsidR="0030352F" w:rsidRPr="007207A9">
        <w:rPr>
          <w:rFonts w:ascii="Tahoma" w:hAnsi="Tahoma" w:cs="Tahoma"/>
        </w:rPr>
        <w:t xml:space="preserve">prodajalec </w:t>
      </w:r>
      <w:r w:rsidRPr="007207A9">
        <w:rPr>
          <w:rFonts w:ascii="Tahoma" w:hAnsi="Tahoma" w:cs="Tahoma"/>
        </w:rPr>
        <w:t xml:space="preserve">ne predloži dokazov zase ali za podizvajalca ali če jih je, pa </w:t>
      </w:r>
      <w:r w:rsidR="0030352F" w:rsidRPr="007207A9">
        <w:rPr>
          <w:rFonts w:ascii="Tahoma" w:hAnsi="Tahoma" w:cs="Tahoma"/>
        </w:rPr>
        <w:t xml:space="preserve">kupec </w:t>
      </w:r>
      <w:r w:rsidRPr="007207A9">
        <w:rPr>
          <w:rFonts w:ascii="Tahoma" w:hAnsi="Tahoma" w:cs="Tahoma"/>
        </w:rPr>
        <w:t xml:space="preserve">oceni, da ti ukrepi ne zadoščajo, ali če </w:t>
      </w:r>
      <w:r w:rsidR="005F0C50" w:rsidRPr="007207A9">
        <w:rPr>
          <w:rFonts w:ascii="Tahoma" w:hAnsi="Tahoma" w:cs="Tahoma"/>
        </w:rPr>
        <w:t xml:space="preserve">prodajalec </w:t>
      </w:r>
      <w:r w:rsidRPr="007207A9">
        <w:rPr>
          <w:rFonts w:ascii="Tahoma" w:hAnsi="Tahoma" w:cs="Tahoma"/>
        </w:rPr>
        <w:t xml:space="preserve">ne prevzame del sam ali predlaga novega podizvajalca ali če </w:t>
      </w:r>
      <w:r w:rsidR="0030352F" w:rsidRPr="007207A9">
        <w:rPr>
          <w:rFonts w:ascii="Tahoma" w:hAnsi="Tahoma" w:cs="Tahoma"/>
        </w:rPr>
        <w:t xml:space="preserve">kupec </w:t>
      </w:r>
      <w:r w:rsidRPr="007207A9">
        <w:rPr>
          <w:rFonts w:ascii="Tahoma" w:hAnsi="Tahoma" w:cs="Tahoma"/>
        </w:rPr>
        <w:t xml:space="preserve">v skladu s 94. členom ZJN-3 pravočasno predlaganega novega podizvajalca zavrne, se razvezni pogoj uresniči pod pogojem, da je od seznanitve </w:t>
      </w:r>
      <w:r w:rsidR="005F0C50" w:rsidRPr="007207A9">
        <w:rPr>
          <w:rFonts w:ascii="Tahoma" w:hAnsi="Tahoma" w:cs="Tahoma"/>
        </w:rPr>
        <w:t>kupca</w:t>
      </w:r>
      <w:r w:rsidRPr="007207A9">
        <w:rPr>
          <w:rFonts w:ascii="Tahoma" w:hAnsi="Tahoma" w:cs="Tahoma"/>
        </w:rPr>
        <w:t xml:space="preserve"> s kršitvijo in do izteka veljavnosti okvirnega sporazuma še najmanj šest (6) mesecev. </w:t>
      </w:r>
      <w:r w:rsidR="0030352F" w:rsidRPr="007207A9">
        <w:rPr>
          <w:rFonts w:ascii="Tahoma" w:hAnsi="Tahoma" w:cs="Tahoma"/>
        </w:rPr>
        <w:t xml:space="preserve"> </w:t>
      </w:r>
    </w:p>
    <w:p w14:paraId="130D40E3" w14:textId="1F9F63F1" w:rsidR="00ED32B9" w:rsidRPr="007207A9" w:rsidRDefault="0030352F" w:rsidP="006E1146">
      <w:pPr>
        <w:keepLines/>
        <w:widowControl w:val="0"/>
        <w:tabs>
          <w:tab w:val="left" w:pos="1080"/>
          <w:tab w:val="left" w:pos="1702"/>
        </w:tabs>
        <w:jc w:val="both"/>
        <w:rPr>
          <w:rFonts w:ascii="Tahoma" w:hAnsi="Tahoma" w:cs="Tahoma"/>
        </w:rPr>
      </w:pPr>
      <w:r w:rsidRPr="007207A9">
        <w:rPr>
          <w:rFonts w:ascii="Tahoma" w:hAnsi="Tahoma" w:cs="Tahoma"/>
        </w:rPr>
        <w:t xml:space="preserve"> </w:t>
      </w:r>
      <w:r w:rsidR="005F0C50" w:rsidRPr="007207A9">
        <w:rPr>
          <w:rFonts w:ascii="Tahoma" w:hAnsi="Tahoma" w:cs="Tahoma"/>
        </w:rPr>
        <w:t xml:space="preserve"> </w:t>
      </w:r>
    </w:p>
    <w:p w14:paraId="7E7F04E6" w14:textId="3EEB8D03" w:rsidR="00ED32B9" w:rsidRPr="007207A9" w:rsidRDefault="00ED32B9" w:rsidP="006E1146">
      <w:pPr>
        <w:keepLines/>
        <w:widowControl w:val="0"/>
        <w:tabs>
          <w:tab w:val="left" w:pos="1080"/>
          <w:tab w:val="left" w:pos="1702"/>
        </w:tabs>
        <w:jc w:val="both"/>
        <w:rPr>
          <w:rFonts w:ascii="Tahoma" w:hAnsi="Tahoma" w:cs="Tahoma"/>
        </w:rPr>
      </w:pPr>
      <w:r w:rsidRPr="007207A9">
        <w:rPr>
          <w:rFonts w:ascii="Tahoma" w:hAnsi="Tahoma" w:cs="Tahoma"/>
        </w:rPr>
        <w:t xml:space="preserve">V primeru izpolnitve razveznega pogoja se šteje, da je okvirni sporazum razvezan z dnem sklenitve novega okvirnega sporazuma o izvedbi javnega naročila, </w:t>
      </w:r>
      <w:r w:rsidR="0030352F" w:rsidRPr="007207A9">
        <w:rPr>
          <w:rFonts w:ascii="Tahoma" w:hAnsi="Tahoma" w:cs="Tahoma"/>
        </w:rPr>
        <w:t xml:space="preserve">kupec </w:t>
      </w:r>
      <w:r w:rsidRPr="007207A9">
        <w:rPr>
          <w:rFonts w:ascii="Tahoma" w:hAnsi="Tahoma" w:cs="Tahoma"/>
        </w:rPr>
        <w:t xml:space="preserve">pa mora nov postopek oddaje javnega naročila začeti nemudoma, vendar najkasneje v šestdesetih (60) dneh od seznanitve s kršitvijo. Če </w:t>
      </w:r>
      <w:r w:rsidR="0030352F" w:rsidRPr="007207A9">
        <w:rPr>
          <w:rFonts w:ascii="Tahoma" w:hAnsi="Tahoma" w:cs="Tahoma"/>
        </w:rPr>
        <w:t xml:space="preserve">kupec </w:t>
      </w:r>
      <w:r w:rsidRPr="007207A9">
        <w:rPr>
          <w:rFonts w:ascii="Tahoma" w:hAnsi="Tahoma" w:cs="Tahoma"/>
        </w:rPr>
        <w:t>v tem roku ne začne novega postopka javnega naročila, se šteje, da je okvirni sporazum razvezan šestdeseti (60.) dan od seznanitve s kršitvijo.</w:t>
      </w:r>
      <w:r w:rsidR="0030352F" w:rsidRPr="007207A9">
        <w:rPr>
          <w:rFonts w:ascii="Tahoma" w:hAnsi="Tahoma" w:cs="Tahoma"/>
        </w:rPr>
        <w:t xml:space="preserve">  </w:t>
      </w:r>
    </w:p>
    <w:p w14:paraId="69EBF3D9" w14:textId="77777777" w:rsidR="00ED32B9" w:rsidRPr="007207A9" w:rsidRDefault="00ED32B9" w:rsidP="006E1146">
      <w:pPr>
        <w:keepLines/>
        <w:widowControl w:val="0"/>
        <w:tabs>
          <w:tab w:val="left" w:pos="1080"/>
          <w:tab w:val="left" w:pos="1702"/>
        </w:tabs>
        <w:jc w:val="both"/>
        <w:rPr>
          <w:rFonts w:ascii="Tahoma" w:hAnsi="Tahoma" w:cs="Tahoma"/>
          <w:b/>
        </w:rPr>
      </w:pPr>
    </w:p>
    <w:p w14:paraId="4D5FE8BE" w14:textId="7D9490CF" w:rsidR="00105874" w:rsidRPr="007207A9" w:rsidRDefault="00B04CCF" w:rsidP="00B04CCF">
      <w:pPr>
        <w:keepLines/>
        <w:widowControl w:val="0"/>
        <w:jc w:val="both"/>
        <w:rPr>
          <w:rFonts w:ascii="Tahoma" w:hAnsi="Tahoma" w:cs="Tahoma"/>
          <w:b/>
        </w:rPr>
      </w:pPr>
      <w:r w:rsidRPr="007207A9">
        <w:rPr>
          <w:rFonts w:ascii="Tahoma" w:hAnsi="Tahoma" w:cs="Tahoma"/>
          <w:b/>
        </w:rPr>
        <w:t xml:space="preserve">PROTIKORUPCIJSKA KLAVZULA </w:t>
      </w:r>
    </w:p>
    <w:p w14:paraId="7370A307"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432B33DC" w14:textId="77777777" w:rsidR="00105874" w:rsidRPr="007207A9" w:rsidRDefault="00105874" w:rsidP="006E1146">
      <w:pPr>
        <w:keepLines/>
        <w:widowControl w:val="0"/>
        <w:jc w:val="both"/>
        <w:rPr>
          <w:rFonts w:ascii="Tahoma" w:hAnsi="Tahoma" w:cs="Tahoma"/>
          <w:szCs w:val="28"/>
        </w:rPr>
      </w:pPr>
    </w:p>
    <w:p w14:paraId="6B71638C" w14:textId="77777777" w:rsidR="00105874" w:rsidRPr="007207A9" w:rsidRDefault="00105874" w:rsidP="006E1146">
      <w:pPr>
        <w:keepLines/>
        <w:widowControl w:val="0"/>
        <w:jc w:val="both"/>
        <w:rPr>
          <w:rFonts w:ascii="Tahoma" w:hAnsi="Tahoma" w:cs="Tahoma"/>
          <w:szCs w:val="28"/>
        </w:rPr>
      </w:pPr>
      <w:r w:rsidRPr="007207A9">
        <w:rPr>
          <w:rFonts w:ascii="Tahoma" w:hAnsi="Tahoma" w:cs="Tahoma"/>
          <w:szCs w:val="28"/>
        </w:rPr>
        <w:t xml:space="preserve">V primeru, da se ugotovi, da je pri izvedbi javnega naročila, na podlagi katerega je sklenjen ta okvirni sporazum ali pri izvajanju </w:t>
      </w:r>
      <w:r w:rsidRPr="007207A9">
        <w:rPr>
          <w:rFonts w:ascii="Tahoma" w:eastAsia="Calibri" w:hAnsi="Tahoma" w:cs="Tahoma"/>
        </w:rPr>
        <w:t>tega okvirnega sporazuma,</w:t>
      </w:r>
      <w:r w:rsidRPr="007207A9">
        <w:rPr>
          <w:rFonts w:ascii="Tahoma" w:hAnsi="Tahoma" w:cs="Tahoma"/>
          <w:szCs w:val="28"/>
        </w:rPr>
        <w:t xml:space="preserv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ničen.</w:t>
      </w:r>
    </w:p>
    <w:p w14:paraId="7804EFE3" w14:textId="77777777" w:rsidR="00105874" w:rsidRPr="007207A9" w:rsidRDefault="00105874" w:rsidP="006E1146">
      <w:pPr>
        <w:keepLines/>
        <w:widowControl w:val="0"/>
        <w:jc w:val="both"/>
        <w:rPr>
          <w:rFonts w:ascii="Tahoma" w:hAnsi="Tahoma" w:cs="Tahoma"/>
        </w:rPr>
      </w:pPr>
    </w:p>
    <w:p w14:paraId="7073C562" w14:textId="77777777" w:rsidR="00105874" w:rsidRPr="007207A9" w:rsidRDefault="00105874" w:rsidP="006E1146">
      <w:pPr>
        <w:keepLines/>
        <w:widowControl w:val="0"/>
        <w:jc w:val="both"/>
        <w:rPr>
          <w:rFonts w:ascii="Tahoma" w:hAnsi="Tahoma" w:cs="Tahoma"/>
          <w:szCs w:val="28"/>
        </w:rPr>
      </w:pPr>
      <w:r w:rsidRPr="007207A9">
        <w:rPr>
          <w:rFonts w:ascii="Tahoma" w:hAnsi="Tahoma" w:cs="Tahoma"/>
          <w:szCs w:val="28"/>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1EA1560" w14:textId="5E920318" w:rsidR="00105874" w:rsidRPr="007207A9" w:rsidRDefault="00105874" w:rsidP="006E1146">
      <w:pPr>
        <w:keepLines/>
        <w:widowControl w:val="0"/>
        <w:jc w:val="both"/>
        <w:rPr>
          <w:rFonts w:ascii="Tahoma" w:hAnsi="Tahoma" w:cs="Tahoma"/>
          <w:b/>
        </w:rPr>
      </w:pPr>
    </w:p>
    <w:p w14:paraId="228D933A" w14:textId="77777777" w:rsidR="00F73692" w:rsidRPr="007207A9" w:rsidRDefault="00F73692" w:rsidP="006E1146">
      <w:pPr>
        <w:keepLines/>
        <w:widowControl w:val="0"/>
        <w:jc w:val="both"/>
        <w:rPr>
          <w:rFonts w:ascii="Tahoma" w:hAnsi="Tahoma" w:cs="Tahoma"/>
          <w:b/>
        </w:rPr>
      </w:pPr>
    </w:p>
    <w:p w14:paraId="18E8AC32" w14:textId="77777777" w:rsidR="00105874" w:rsidRPr="007207A9" w:rsidRDefault="00105874" w:rsidP="006E1146">
      <w:pPr>
        <w:keepLines/>
        <w:widowControl w:val="0"/>
        <w:jc w:val="both"/>
        <w:rPr>
          <w:rFonts w:ascii="Tahoma" w:hAnsi="Tahoma" w:cs="Tahoma"/>
          <w:b/>
        </w:rPr>
      </w:pPr>
      <w:r w:rsidRPr="007207A9">
        <w:rPr>
          <w:rFonts w:ascii="Tahoma" w:hAnsi="Tahoma" w:cs="Tahoma"/>
          <w:b/>
        </w:rPr>
        <w:lastRenderedPageBreak/>
        <w:t>POSLOVNA SKRIVNOST</w:t>
      </w:r>
    </w:p>
    <w:p w14:paraId="1E06F4BD"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0BE7BD8C" w14:textId="77777777" w:rsidR="00105874" w:rsidRPr="007207A9" w:rsidRDefault="00105874" w:rsidP="006E1146">
      <w:pPr>
        <w:keepLines/>
        <w:widowControl w:val="0"/>
        <w:spacing w:after="40"/>
        <w:jc w:val="both"/>
        <w:rPr>
          <w:rFonts w:ascii="Tahoma" w:hAnsi="Tahoma" w:cs="Tahoma"/>
          <w:noProof/>
          <w:lang w:eastAsia="ar-SA"/>
        </w:rPr>
      </w:pPr>
    </w:p>
    <w:p w14:paraId="545F50E4" w14:textId="77777777" w:rsidR="00105874"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Vsebina tega okvirnega sporazuma kot tudi dokumentacija, ki je njegov sestavni del oziroma se nanaša na ta okvirni sporazum in njegovo izvajanje se šteje za poslovno skrivnost, razen podatkov oz. informacij, ki v skladu z veljavnimi predpisi štejejo za javne.</w:t>
      </w:r>
    </w:p>
    <w:p w14:paraId="67AF1B09" w14:textId="77777777" w:rsidR="00105874" w:rsidRPr="007207A9" w:rsidRDefault="00105874" w:rsidP="006E1146">
      <w:pPr>
        <w:keepLines/>
        <w:widowControl w:val="0"/>
        <w:tabs>
          <w:tab w:val="num" w:pos="0"/>
        </w:tabs>
        <w:jc w:val="both"/>
        <w:rPr>
          <w:rFonts w:ascii="Tahoma" w:hAnsi="Tahoma" w:cs="Tahoma"/>
          <w:snapToGrid w:val="0"/>
        </w:rPr>
      </w:pPr>
    </w:p>
    <w:p w14:paraId="43AD0ACD" w14:textId="77777777" w:rsidR="00105874" w:rsidRPr="007207A9" w:rsidRDefault="00105874" w:rsidP="006E1146">
      <w:pPr>
        <w:keepLines/>
        <w:widowControl w:val="0"/>
        <w:tabs>
          <w:tab w:val="num" w:pos="0"/>
        </w:tabs>
        <w:jc w:val="both"/>
        <w:rPr>
          <w:rFonts w:ascii="Tahoma" w:hAnsi="Tahoma" w:cs="Tahoma"/>
          <w:snapToGrid w:val="0"/>
        </w:rPr>
      </w:pPr>
      <w:r w:rsidRPr="007207A9">
        <w:rPr>
          <w:rFonts w:ascii="Tahoma" w:hAnsi="Tahoma" w:cs="Tahoma"/>
          <w:snapToGrid w:val="0"/>
        </w:rPr>
        <w:t>Stranki okvirnega sporazuma bosta ta okvirni sporazum, kot tudi vse medsebojne dogovore, podatke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60842ED7" w14:textId="77777777" w:rsidR="00105874" w:rsidRPr="007207A9" w:rsidRDefault="00105874" w:rsidP="006E1146">
      <w:pPr>
        <w:keepLines/>
        <w:widowControl w:val="0"/>
        <w:jc w:val="both"/>
        <w:rPr>
          <w:rFonts w:ascii="Tahoma" w:hAnsi="Tahoma" w:cs="Tahoma"/>
          <w:lang w:eastAsia="en-US"/>
        </w:rPr>
      </w:pPr>
    </w:p>
    <w:p w14:paraId="4A05DC2D" w14:textId="77777777" w:rsidR="00105874"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V primeru kršitve določb o varovanju poslovne skrivnosti, sta stranki okvirnega sporazuma odškodninsko odgovorni za vso posredno in neposredno povzročeno škodo.</w:t>
      </w:r>
    </w:p>
    <w:p w14:paraId="5DDC7DAB" w14:textId="77777777" w:rsidR="00105874" w:rsidRPr="007207A9" w:rsidRDefault="00105874" w:rsidP="006E1146">
      <w:pPr>
        <w:keepLines/>
        <w:widowControl w:val="0"/>
        <w:spacing w:after="40"/>
        <w:jc w:val="both"/>
        <w:rPr>
          <w:rFonts w:ascii="Tahoma" w:hAnsi="Tahoma" w:cs="Tahoma"/>
          <w:noProof/>
          <w:lang w:eastAsia="ar-SA"/>
        </w:rPr>
      </w:pPr>
    </w:p>
    <w:p w14:paraId="6ECDE25C" w14:textId="77777777" w:rsidR="00105874" w:rsidRPr="007207A9" w:rsidRDefault="00105874" w:rsidP="006E1146">
      <w:pPr>
        <w:keepLines/>
        <w:widowControl w:val="0"/>
        <w:jc w:val="both"/>
        <w:rPr>
          <w:rFonts w:ascii="Tahoma" w:hAnsi="Tahoma" w:cs="Tahoma"/>
          <w:b/>
        </w:rPr>
      </w:pPr>
      <w:r w:rsidRPr="007207A9">
        <w:rPr>
          <w:rFonts w:ascii="Tahoma" w:hAnsi="Tahoma" w:cs="Tahoma"/>
          <w:b/>
        </w:rPr>
        <w:t>OSTALE DOLOČBE</w:t>
      </w:r>
    </w:p>
    <w:p w14:paraId="6B71CA12"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07620F0D"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57E81899" w14:textId="77777777" w:rsidR="00105874"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Stranki tega okvirnega sporazuma se obvezujeta, da bosta uredili vse, kar je potrebno za izvršitev okvirnega sporazuma in da bosta ravnali kot dobra gospodarstvenika. Za urejanje razmerij, ki niso izrecno urejena s tem okvirnim sporazumom, se uporabljajo določila zakona, ki ureja obligacijska razmerja.</w:t>
      </w:r>
    </w:p>
    <w:p w14:paraId="7E048C3B"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0F84ADCB" w14:textId="74C8F56C" w:rsidR="00105874" w:rsidRPr="007207A9" w:rsidRDefault="00105874" w:rsidP="006E1146">
      <w:pPr>
        <w:keepLines/>
        <w:widowControl w:val="0"/>
        <w:jc w:val="both"/>
        <w:rPr>
          <w:rFonts w:ascii="Tahoma" w:hAnsi="Tahoma" w:cs="Tahoma"/>
          <w:lang w:val="es-AR"/>
        </w:rPr>
      </w:pPr>
      <w:r w:rsidRPr="007207A9">
        <w:rPr>
          <w:rFonts w:ascii="Tahoma" w:hAnsi="Tahoma" w:cs="Tahoma"/>
        </w:rPr>
        <w:t>Prodajalec s podpisom tega okvirnega sporazuma potrjuje, da mu je poznan predmet okvirnega sporazuma, da je seznanjen z razpisnimi zahtevami in s tehnično dokumentacijo, ter da so mu razumljivi in jasni pogoji in okoliščine za pravilno izvedbo predmeta okvirnega sporazuma. Prodajalec se strinja, da lahko kupec odstopi od okvirnega sporazuma v primeru nespoštovanja določil okvirnega sporazuma in določil javnega naročanja, brez odškodninske odgovornosti do prodajalca</w:t>
      </w:r>
      <w:r w:rsidRPr="007207A9">
        <w:rPr>
          <w:rFonts w:ascii="Tahoma" w:hAnsi="Tahoma" w:cs="Tahoma"/>
          <w:lang w:val="es-AR"/>
        </w:rPr>
        <w:t>.</w:t>
      </w:r>
    </w:p>
    <w:p w14:paraId="700C100C" w14:textId="77777777" w:rsidR="00105874" w:rsidRPr="007207A9" w:rsidRDefault="00105874" w:rsidP="006E1146">
      <w:pPr>
        <w:keepLines/>
        <w:widowControl w:val="0"/>
        <w:jc w:val="both"/>
        <w:rPr>
          <w:rFonts w:ascii="Tahoma" w:hAnsi="Tahoma" w:cs="Tahoma"/>
        </w:rPr>
      </w:pPr>
    </w:p>
    <w:p w14:paraId="19D08B42"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707B0FDB" w14:textId="77777777" w:rsidR="00105874" w:rsidRPr="007207A9" w:rsidRDefault="00105874" w:rsidP="006E1146">
      <w:pPr>
        <w:keepLines/>
        <w:widowControl w:val="0"/>
        <w:jc w:val="both"/>
        <w:rPr>
          <w:rFonts w:ascii="Tahoma" w:hAnsi="Tahoma" w:cs="Tahoma"/>
          <w:szCs w:val="28"/>
        </w:rPr>
      </w:pPr>
    </w:p>
    <w:p w14:paraId="3C1C3D32" w14:textId="77777777" w:rsidR="00105874" w:rsidRPr="007207A9" w:rsidRDefault="00105874" w:rsidP="006E1146">
      <w:pPr>
        <w:keepLines/>
        <w:widowControl w:val="0"/>
        <w:tabs>
          <w:tab w:val="left" w:pos="567"/>
          <w:tab w:val="left" w:pos="1418"/>
          <w:tab w:val="left" w:pos="1702"/>
        </w:tabs>
        <w:jc w:val="both"/>
        <w:rPr>
          <w:rFonts w:ascii="Tahoma" w:hAnsi="Tahoma" w:cs="Tahoma"/>
          <w:szCs w:val="28"/>
        </w:rPr>
      </w:pPr>
      <w:r w:rsidRPr="007207A9">
        <w:rPr>
          <w:rFonts w:ascii="Tahoma" w:hAnsi="Tahoma" w:cs="Tahoma"/>
          <w:szCs w:val="28"/>
        </w:rPr>
        <w:t xml:space="preserve">Morebitne spore, ki bi nastali v zvezi z izvajanjem tega okvirnega sporazuma, bosta stranki okvirnega sporazuma skušali rešiti sporazumno. Če spora ne bo možno rešiti sporazumno, lahko vsaka stranka sproži postopek za rešitev spora pri stvarno pristojnem sodišču v Ljubljani. </w:t>
      </w:r>
    </w:p>
    <w:p w14:paraId="22646BBA"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018579C5"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789D1AB5" w14:textId="77777777" w:rsidR="00105874" w:rsidRPr="007207A9" w:rsidRDefault="00105874" w:rsidP="006E1146">
      <w:pPr>
        <w:keepLines/>
        <w:widowControl w:val="0"/>
        <w:jc w:val="both"/>
        <w:rPr>
          <w:rFonts w:ascii="Tahoma" w:hAnsi="Tahoma" w:cs="Tahoma"/>
        </w:rPr>
      </w:pPr>
    </w:p>
    <w:p w14:paraId="3E168F09" w14:textId="5C7C2C64" w:rsidR="00105874"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027A2643"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231A9196"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4D4FF8A4"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1002918F" w14:textId="77777777" w:rsidR="00105874"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Vse morebitne spremembe ali dopolnitve tega okvirnega sporazuma se lahko sklenejo samo v obliki pisnega aneksa.</w:t>
      </w:r>
    </w:p>
    <w:p w14:paraId="4D96D697"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2EB34F2D" w14:textId="77777777" w:rsidR="00105874"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2FF12F8A"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52B991D4"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 xml:space="preserve"> člen</w:t>
      </w:r>
    </w:p>
    <w:p w14:paraId="341C63E8"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403198B8" w14:textId="77777777" w:rsidR="00105874" w:rsidRPr="007207A9" w:rsidRDefault="00105874" w:rsidP="006E1146">
      <w:pPr>
        <w:keepLines/>
        <w:widowControl w:val="0"/>
        <w:tabs>
          <w:tab w:val="left" w:pos="567"/>
          <w:tab w:val="left" w:pos="1418"/>
          <w:tab w:val="left" w:pos="1702"/>
        </w:tabs>
        <w:jc w:val="both"/>
        <w:rPr>
          <w:rFonts w:ascii="Tahoma" w:hAnsi="Tahoma" w:cs="Tahoma"/>
        </w:rPr>
      </w:pPr>
      <w:r w:rsidRPr="007207A9">
        <w:rPr>
          <w:rFonts w:ascii="Tahoma" w:hAnsi="Tahoma" w:cs="Tahoma"/>
        </w:rPr>
        <w:t>Priloge so neločljivi sestavni del tega okvirnega sporazuma.</w:t>
      </w:r>
    </w:p>
    <w:p w14:paraId="49BC91BA" w14:textId="34762244" w:rsidR="00105874" w:rsidRPr="007207A9" w:rsidRDefault="00105874" w:rsidP="006E1146">
      <w:pPr>
        <w:keepLines/>
        <w:widowControl w:val="0"/>
        <w:jc w:val="both"/>
        <w:rPr>
          <w:rFonts w:ascii="Tahoma" w:hAnsi="Tahoma" w:cs="Tahoma"/>
        </w:rPr>
      </w:pPr>
    </w:p>
    <w:p w14:paraId="330D5303" w14:textId="38274AE1" w:rsidR="00F73692" w:rsidRPr="007207A9" w:rsidRDefault="00F73692" w:rsidP="006E1146">
      <w:pPr>
        <w:keepLines/>
        <w:widowControl w:val="0"/>
        <w:jc w:val="both"/>
        <w:rPr>
          <w:rFonts w:ascii="Tahoma" w:hAnsi="Tahoma" w:cs="Tahoma"/>
        </w:rPr>
      </w:pPr>
    </w:p>
    <w:p w14:paraId="567074DA" w14:textId="77777777" w:rsidR="00F73692" w:rsidRPr="007207A9" w:rsidRDefault="00F73692" w:rsidP="006E1146">
      <w:pPr>
        <w:keepLines/>
        <w:widowControl w:val="0"/>
        <w:jc w:val="both"/>
        <w:rPr>
          <w:rFonts w:ascii="Tahoma" w:hAnsi="Tahoma" w:cs="Tahoma"/>
        </w:rPr>
      </w:pPr>
    </w:p>
    <w:p w14:paraId="622F5FF7"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lastRenderedPageBreak/>
        <w:t>člen</w:t>
      </w:r>
    </w:p>
    <w:p w14:paraId="4E8166F0" w14:textId="77777777" w:rsidR="00105874" w:rsidRPr="007207A9" w:rsidRDefault="00105874" w:rsidP="006E1146">
      <w:pPr>
        <w:keepLines/>
        <w:widowControl w:val="0"/>
        <w:jc w:val="both"/>
        <w:rPr>
          <w:rFonts w:ascii="Tahoma" w:hAnsi="Tahoma" w:cs="Tahoma"/>
        </w:rPr>
      </w:pPr>
    </w:p>
    <w:p w14:paraId="5556E7B8" w14:textId="77777777" w:rsidR="00105874" w:rsidRPr="007207A9" w:rsidRDefault="00105874" w:rsidP="006E1146">
      <w:pPr>
        <w:keepLines/>
        <w:widowControl w:val="0"/>
        <w:jc w:val="both"/>
        <w:rPr>
          <w:rFonts w:ascii="Tahoma" w:hAnsi="Tahoma" w:cs="Tahoma"/>
        </w:rPr>
      </w:pPr>
      <w:r w:rsidRPr="007207A9">
        <w:rPr>
          <w:rFonts w:ascii="Tahoma" w:hAnsi="Tahoma" w:cs="Tahoma"/>
        </w:rPr>
        <w:t>Ta okvirni sporazum v celoti zavezuje tudi morebitne vsakokratne pravne naslednike vsake od strank okvirnega sporazuma, kar velja zlasti tudi v primeru organizacijsko – statusnih ter lastninskih sprememb.</w:t>
      </w:r>
    </w:p>
    <w:p w14:paraId="02045238" w14:textId="77777777" w:rsidR="00105874" w:rsidRPr="007207A9" w:rsidRDefault="00105874" w:rsidP="006E1146">
      <w:pPr>
        <w:keepLines/>
        <w:widowControl w:val="0"/>
        <w:tabs>
          <w:tab w:val="left" w:pos="567"/>
          <w:tab w:val="left" w:pos="1418"/>
          <w:tab w:val="left" w:pos="1702"/>
        </w:tabs>
        <w:jc w:val="both"/>
        <w:rPr>
          <w:rFonts w:ascii="Tahoma" w:hAnsi="Tahoma" w:cs="Tahoma"/>
        </w:rPr>
      </w:pPr>
    </w:p>
    <w:p w14:paraId="7AD2CFAF" w14:textId="77777777" w:rsidR="00105874" w:rsidRPr="007207A9" w:rsidRDefault="00105874" w:rsidP="006E1146">
      <w:pPr>
        <w:keepLines/>
        <w:widowControl w:val="0"/>
        <w:numPr>
          <w:ilvl w:val="1"/>
          <w:numId w:val="3"/>
        </w:numPr>
        <w:tabs>
          <w:tab w:val="clear" w:pos="1440"/>
          <w:tab w:val="num" w:pos="5322"/>
        </w:tabs>
        <w:ind w:left="426" w:hanging="426"/>
        <w:jc w:val="center"/>
        <w:rPr>
          <w:rFonts w:ascii="Tahoma" w:hAnsi="Tahoma" w:cs="Tahoma"/>
        </w:rPr>
      </w:pPr>
      <w:r w:rsidRPr="007207A9">
        <w:rPr>
          <w:rFonts w:ascii="Tahoma" w:hAnsi="Tahoma" w:cs="Tahoma"/>
        </w:rPr>
        <w:t>člen</w:t>
      </w:r>
    </w:p>
    <w:p w14:paraId="04766644" w14:textId="77777777" w:rsidR="00105874" w:rsidRPr="007207A9" w:rsidRDefault="00105874" w:rsidP="006E1146">
      <w:pPr>
        <w:keepLines/>
        <w:widowControl w:val="0"/>
        <w:tabs>
          <w:tab w:val="left" w:pos="567"/>
          <w:tab w:val="left" w:pos="1702"/>
        </w:tabs>
        <w:jc w:val="both"/>
        <w:rPr>
          <w:rFonts w:ascii="Tahoma" w:hAnsi="Tahoma" w:cs="Tahoma"/>
        </w:rPr>
      </w:pPr>
    </w:p>
    <w:p w14:paraId="4D3DE24B" w14:textId="51E2B109" w:rsidR="00105874" w:rsidRPr="007207A9" w:rsidRDefault="00105874" w:rsidP="006E1146">
      <w:pPr>
        <w:keepLines/>
        <w:widowControl w:val="0"/>
        <w:tabs>
          <w:tab w:val="left" w:pos="4820"/>
        </w:tabs>
        <w:ind w:right="-2"/>
        <w:jc w:val="both"/>
        <w:rPr>
          <w:rFonts w:ascii="Tahoma" w:hAnsi="Tahoma" w:cs="Tahoma"/>
        </w:rPr>
      </w:pPr>
      <w:r w:rsidRPr="007207A9">
        <w:rPr>
          <w:rFonts w:ascii="Tahoma" w:hAnsi="Tahoma" w:cs="Tahoma"/>
        </w:rPr>
        <w:t xml:space="preserve">Okvirni sporazum je sestavljen in podpisan v </w:t>
      </w:r>
      <w:r w:rsidR="00127020" w:rsidRPr="007207A9">
        <w:rPr>
          <w:rFonts w:ascii="Tahoma" w:hAnsi="Tahoma" w:cs="Tahoma"/>
        </w:rPr>
        <w:t>treh (3</w:t>
      </w:r>
      <w:r w:rsidRPr="007207A9">
        <w:rPr>
          <w:rFonts w:ascii="Tahoma" w:hAnsi="Tahoma" w:cs="Tahoma"/>
        </w:rPr>
        <w:t xml:space="preserve">) enakih izvodih, od katerih prejme kupec </w:t>
      </w:r>
      <w:r w:rsidR="00127020" w:rsidRPr="007207A9">
        <w:rPr>
          <w:rFonts w:ascii="Tahoma" w:hAnsi="Tahoma" w:cs="Tahoma"/>
        </w:rPr>
        <w:t xml:space="preserve">dva (2) izvoda </w:t>
      </w:r>
      <w:r w:rsidRPr="007207A9">
        <w:rPr>
          <w:rFonts w:ascii="Tahoma" w:hAnsi="Tahoma" w:cs="Tahoma"/>
        </w:rPr>
        <w:t xml:space="preserve">in prodajalec </w:t>
      </w:r>
      <w:r w:rsidR="00127020" w:rsidRPr="007207A9">
        <w:rPr>
          <w:rFonts w:ascii="Tahoma" w:hAnsi="Tahoma" w:cs="Tahoma"/>
        </w:rPr>
        <w:t>en (1) izvod</w:t>
      </w:r>
      <w:r w:rsidRPr="007207A9">
        <w:rPr>
          <w:rFonts w:ascii="Tahoma" w:hAnsi="Tahoma" w:cs="Tahoma"/>
        </w:rPr>
        <w:t xml:space="preserve">. </w:t>
      </w:r>
    </w:p>
    <w:p w14:paraId="5A1F3BCC" w14:textId="77777777" w:rsidR="00105874" w:rsidRPr="007207A9" w:rsidRDefault="00105874" w:rsidP="006E1146">
      <w:pPr>
        <w:keepLines/>
        <w:widowControl w:val="0"/>
        <w:tabs>
          <w:tab w:val="left" w:pos="4820"/>
        </w:tabs>
        <w:rPr>
          <w:rFonts w:ascii="Tahoma" w:hAnsi="Tahoma" w:cs="Tahoma"/>
        </w:rPr>
      </w:pPr>
    </w:p>
    <w:p w14:paraId="7B45F82B" w14:textId="77777777" w:rsidR="00105874" w:rsidRPr="007207A9" w:rsidRDefault="00105874" w:rsidP="006E1146">
      <w:pPr>
        <w:keepLines/>
        <w:widowControl w:val="0"/>
        <w:tabs>
          <w:tab w:val="left" w:pos="4820"/>
        </w:tabs>
        <w:rPr>
          <w:rFonts w:ascii="Tahoma" w:hAnsi="Tahoma" w:cs="Tahoma"/>
        </w:rPr>
      </w:pPr>
    </w:p>
    <w:p w14:paraId="464E7B83" w14:textId="60A1CCC0" w:rsidR="00105874" w:rsidRPr="007207A9" w:rsidRDefault="00105874" w:rsidP="006E1146">
      <w:pPr>
        <w:keepLines/>
        <w:widowControl w:val="0"/>
        <w:tabs>
          <w:tab w:val="left" w:pos="1134"/>
          <w:tab w:val="left" w:pos="4820"/>
        </w:tabs>
        <w:rPr>
          <w:rFonts w:ascii="Tahoma" w:hAnsi="Tahoma" w:cs="Tahoma"/>
          <w:b/>
        </w:rPr>
      </w:pPr>
      <w:r w:rsidRPr="007207A9">
        <w:rPr>
          <w:rFonts w:ascii="Tahoma" w:hAnsi="Tahoma" w:cs="Tahoma"/>
          <w:b/>
        </w:rPr>
        <w:t>PRODAJALEC</w:t>
      </w:r>
      <w:r w:rsidR="00127020" w:rsidRPr="007207A9">
        <w:rPr>
          <w:rFonts w:ascii="Tahoma" w:hAnsi="Tahoma" w:cs="Tahoma"/>
          <w:b/>
        </w:rPr>
        <w:t>:</w:t>
      </w:r>
      <w:r w:rsidR="00127020" w:rsidRPr="007207A9">
        <w:rPr>
          <w:rFonts w:ascii="Tahoma" w:hAnsi="Tahoma" w:cs="Tahoma"/>
          <w:b/>
        </w:rPr>
        <w:tab/>
      </w:r>
      <w:r w:rsidRPr="007207A9">
        <w:rPr>
          <w:rFonts w:ascii="Tahoma" w:hAnsi="Tahoma" w:cs="Tahoma"/>
          <w:b/>
        </w:rPr>
        <w:t>KUPEC:</w:t>
      </w:r>
      <w:r w:rsidRPr="007207A9">
        <w:rPr>
          <w:rFonts w:ascii="Tahoma" w:hAnsi="Tahoma" w:cs="Tahoma"/>
          <w:b/>
        </w:rPr>
        <w:tab/>
      </w:r>
    </w:p>
    <w:p w14:paraId="4BE52E06" w14:textId="77777777" w:rsidR="00105874" w:rsidRPr="007207A9" w:rsidRDefault="00105874" w:rsidP="006E1146">
      <w:pPr>
        <w:keepLines/>
        <w:widowControl w:val="0"/>
        <w:tabs>
          <w:tab w:val="left" w:pos="4820"/>
        </w:tabs>
        <w:rPr>
          <w:rFonts w:ascii="Tahoma" w:hAnsi="Tahoma" w:cs="Tahoma"/>
        </w:rPr>
      </w:pPr>
    </w:p>
    <w:p w14:paraId="71360FD9" w14:textId="46951D70" w:rsidR="00105874" w:rsidRPr="007207A9" w:rsidRDefault="00127020" w:rsidP="006E1146">
      <w:pPr>
        <w:keepLines/>
        <w:widowControl w:val="0"/>
        <w:tabs>
          <w:tab w:val="left" w:pos="4820"/>
        </w:tabs>
        <w:rPr>
          <w:rFonts w:ascii="Tahoma" w:hAnsi="Tahoma" w:cs="Tahoma"/>
        </w:rPr>
      </w:pPr>
      <w:r w:rsidRPr="007207A9">
        <w:rPr>
          <w:rFonts w:ascii="Tahoma" w:hAnsi="Tahoma" w:cs="Tahoma"/>
        </w:rPr>
        <w:t>_______________, dne _________</w:t>
      </w:r>
      <w:r w:rsidR="00105874" w:rsidRPr="007207A9">
        <w:rPr>
          <w:rFonts w:ascii="Tahoma" w:hAnsi="Tahoma" w:cs="Tahoma"/>
        </w:rPr>
        <w:t>___</w:t>
      </w:r>
      <w:r w:rsidR="00105874" w:rsidRPr="007207A9">
        <w:rPr>
          <w:rFonts w:ascii="Tahoma" w:hAnsi="Tahoma" w:cs="Tahoma"/>
        </w:rPr>
        <w:tab/>
        <w:t>Ljubljana, dne ______________</w:t>
      </w:r>
    </w:p>
    <w:p w14:paraId="420AEED1" w14:textId="77777777" w:rsidR="00105874" w:rsidRPr="007207A9" w:rsidRDefault="00105874" w:rsidP="006E1146">
      <w:pPr>
        <w:keepLines/>
        <w:widowControl w:val="0"/>
        <w:tabs>
          <w:tab w:val="left" w:pos="4820"/>
        </w:tabs>
        <w:rPr>
          <w:rFonts w:ascii="Tahoma" w:hAnsi="Tahoma" w:cs="Tahoma"/>
          <w:sz w:val="24"/>
        </w:rPr>
      </w:pPr>
    </w:p>
    <w:p w14:paraId="3878B2D9" w14:textId="5EA2DD9B" w:rsidR="00105874" w:rsidRPr="007207A9" w:rsidRDefault="00105874" w:rsidP="006E1146">
      <w:pPr>
        <w:keepLines/>
        <w:widowControl w:val="0"/>
        <w:tabs>
          <w:tab w:val="left" w:pos="4820"/>
        </w:tabs>
        <w:rPr>
          <w:rFonts w:ascii="Tahoma" w:hAnsi="Tahoma" w:cs="Tahoma"/>
        </w:rPr>
      </w:pPr>
      <w:r w:rsidRPr="007207A9">
        <w:rPr>
          <w:rFonts w:ascii="Tahoma" w:hAnsi="Tahoma" w:cs="Tahoma"/>
        </w:rPr>
        <w:t>___</w:t>
      </w:r>
      <w:r w:rsidR="00127020" w:rsidRPr="007207A9">
        <w:rPr>
          <w:rFonts w:ascii="Tahoma" w:hAnsi="Tahoma" w:cs="Tahoma"/>
        </w:rPr>
        <w:t>____________________________</w:t>
      </w:r>
      <w:r w:rsidRPr="007207A9">
        <w:rPr>
          <w:rFonts w:ascii="Tahoma" w:hAnsi="Tahoma" w:cs="Tahoma"/>
        </w:rPr>
        <w:t xml:space="preserve">_ </w:t>
      </w:r>
      <w:r w:rsidRPr="007207A9">
        <w:rPr>
          <w:rFonts w:ascii="Tahoma" w:hAnsi="Tahoma" w:cs="Tahoma"/>
        </w:rPr>
        <w:tab/>
        <w:t xml:space="preserve">Javno podjetje </w:t>
      </w:r>
    </w:p>
    <w:p w14:paraId="09721064" w14:textId="77777777" w:rsidR="00105874" w:rsidRPr="007207A9" w:rsidRDefault="00105874" w:rsidP="006E1146">
      <w:pPr>
        <w:keepLines/>
        <w:widowControl w:val="0"/>
        <w:tabs>
          <w:tab w:val="left" w:pos="4820"/>
        </w:tabs>
        <w:rPr>
          <w:rFonts w:ascii="Tahoma" w:hAnsi="Tahoma" w:cs="Tahoma"/>
        </w:rPr>
      </w:pPr>
      <w:r w:rsidRPr="007207A9">
        <w:rPr>
          <w:rFonts w:ascii="Tahoma" w:hAnsi="Tahoma" w:cs="Tahoma"/>
        </w:rPr>
        <w:tab/>
        <w:t xml:space="preserve">Ljubljanska parkirišča in tržnice, </w:t>
      </w:r>
      <w:proofErr w:type="spellStart"/>
      <w:r w:rsidRPr="007207A9">
        <w:rPr>
          <w:rFonts w:ascii="Tahoma" w:hAnsi="Tahoma" w:cs="Tahoma"/>
        </w:rPr>
        <w:t>d.o.o</w:t>
      </w:r>
      <w:proofErr w:type="spellEnd"/>
      <w:r w:rsidRPr="007207A9">
        <w:rPr>
          <w:rFonts w:ascii="Tahoma" w:hAnsi="Tahoma" w:cs="Tahoma"/>
        </w:rPr>
        <w:tab/>
      </w:r>
    </w:p>
    <w:p w14:paraId="77EB92D5" w14:textId="77777777" w:rsidR="00105874" w:rsidRPr="007207A9" w:rsidRDefault="00105874" w:rsidP="006E1146">
      <w:pPr>
        <w:keepLines/>
        <w:widowControl w:val="0"/>
        <w:tabs>
          <w:tab w:val="left" w:pos="4820"/>
        </w:tabs>
        <w:rPr>
          <w:rFonts w:ascii="Tahoma" w:hAnsi="Tahoma" w:cs="Tahoma"/>
        </w:rPr>
      </w:pPr>
    </w:p>
    <w:p w14:paraId="236CF2A9" w14:textId="77777777" w:rsidR="00105874" w:rsidRPr="007207A9" w:rsidRDefault="00105874" w:rsidP="006E1146">
      <w:pPr>
        <w:keepLines/>
        <w:widowControl w:val="0"/>
        <w:tabs>
          <w:tab w:val="left" w:pos="4820"/>
        </w:tabs>
        <w:rPr>
          <w:rFonts w:ascii="Tahoma" w:hAnsi="Tahoma" w:cs="Tahoma"/>
        </w:rPr>
      </w:pPr>
      <w:r w:rsidRPr="007207A9">
        <w:rPr>
          <w:rFonts w:ascii="Tahoma" w:hAnsi="Tahoma" w:cs="Tahoma"/>
        </w:rPr>
        <w:t>Direktor:</w:t>
      </w:r>
      <w:r w:rsidRPr="007207A9">
        <w:rPr>
          <w:rFonts w:ascii="Tahoma" w:hAnsi="Tahoma" w:cs="Tahoma"/>
        </w:rPr>
        <w:tab/>
        <w:t>Vršilec dolžnosti direktorja:</w:t>
      </w:r>
      <w:r w:rsidRPr="007207A9">
        <w:rPr>
          <w:rFonts w:ascii="Tahoma" w:hAnsi="Tahoma" w:cs="Tahoma"/>
        </w:rPr>
        <w:tab/>
      </w:r>
    </w:p>
    <w:p w14:paraId="25A60BD9" w14:textId="4135411C" w:rsidR="00105874" w:rsidRPr="007207A9" w:rsidRDefault="00105874" w:rsidP="006E1146">
      <w:pPr>
        <w:keepLines/>
        <w:widowControl w:val="0"/>
        <w:tabs>
          <w:tab w:val="left" w:pos="4820"/>
        </w:tabs>
        <w:rPr>
          <w:rFonts w:ascii="Tahoma" w:hAnsi="Tahoma" w:cs="Tahoma"/>
        </w:rPr>
      </w:pPr>
      <w:r w:rsidRPr="007207A9">
        <w:rPr>
          <w:rFonts w:ascii="Tahoma" w:hAnsi="Tahoma" w:cs="Tahoma"/>
        </w:rPr>
        <w:t>__</w:t>
      </w:r>
      <w:r w:rsidR="00127020" w:rsidRPr="007207A9">
        <w:rPr>
          <w:rFonts w:ascii="Tahoma" w:hAnsi="Tahoma" w:cs="Tahoma"/>
        </w:rPr>
        <w:t>____________________________</w:t>
      </w:r>
      <w:r w:rsidRPr="007207A9">
        <w:rPr>
          <w:rFonts w:ascii="Tahoma" w:hAnsi="Tahoma" w:cs="Tahoma"/>
        </w:rPr>
        <w:t>__</w:t>
      </w:r>
      <w:r w:rsidRPr="007207A9">
        <w:rPr>
          <w:rFonts w:ascii="Tahoma" w:hAnsi="Tahoma" w:cs="Tahoma"/>
        </w:rPr>
        <w:tab/>
        <w:t>mag. Bojan Babič</w:t>
      </w:r>
      <w:r w:rsidRPr="007207A9">
        <w:rPr>
          <w:rFonts w:ascii="Tahoma" w:hAnsi="Tahoma" w:cs="Tahoma"/>
        </w:rPr>
        <w:tab/>
      </w:r>
    </w:p>
    <w:p w14:paraId="6A43F5C9" w14:textId="7B7FEB28" w:rsidR="005D56CA" w:rsidRPr="007207A9" w:rsidRDefault="005D56CA" w:rsidP="006E1146">
      <w:pPr>
        <w:keepLines/>
        <w:widowControl w:val="0"/>
        <w:jc w:val="both"/>
        <w:rPr>
          <w:rFonts w:asciiTheme="minorHAnsi" w:eastAsiaTheme="minorHAnsi" w:hAnsiTheme="minorHAnsi" w:cstheme="minorBidi"/>
          <w:szCs w:val="22"/>
          <w:lang w:eastAsia="en-US"/>
        </w:rPr>
      </w:pPr>
    </w:p>
    <w:p w14:paraId="16AFEDBB" w14:textId="77777777" w:rsidR="005935FB" w:rsidRPr="007207A9" w:rsidRDefault="005935FB" w:rsidP="006E1146">
      <w:pPr>
        <w:keepLines/>
        <w:widowControl w:val="0"/>
        <w:rPr>
          <w:rFonts w:asciiTheme="minorHAnsi" w:eastAsiaTheme="minorHAnsi" w:hAnsiTheme="minorHAnsi" w:cstheme="minorBidi"/>
          <w:szCs w:val="22"/>
          <w:lang w:eastAsia="en-US"/>
        </w:rPr>
      </w:pPr>
    </w:p>
    <w:p w14:paraId="1378250F" w14:textId="77777777" w:rsidR="005935FB" w:rsidRPr="007207A9" w:rsidRDefault="005935FB" w:rsidP="006E1146">
      <w:pPr>
        <w:keepLines/>
        <w:widowControl w:val="0"/>
        <w:rPr>
          <w:rFonts w:asciiTheme="minorHAnsi" w:eastAsiaTheme="minorHAnsi" w:hAnsiTheme="minorHAnsi" w:cstheme="minorBidi"/>
          <w:szCs w:val="22"/>
          <w:lang w:eastAsia="en-US"/>
        </w:rPr>
      </w:pPr>
    </w:p>
    <w:p w14:paraId="012B3732" w14:textId="77777777" w:rsidR="005935FB" w:rsidRPr="007207A9" w:rsidRDefault="005935FB" w:rsidP="006E1146">
      <w:pPr>
        <w:keepLines/>
        <w:widowControl w:val="0"/>
        <w:rPr>
          <w:rFonts w:asciiTheme="minorHAnsi" w:eastAsiaTheme="minorHAnsi" w:hAnsiTheme="minorHAnsi" w:cstheme="minorBidi"/>
          <w:szCs w:val="22"/>
          <w:lang w:eastAsia="en-US"/>
        </w:rPr>
      </w:pPr>
    </w:p>
    <w:p w14:paraId="58C2E029" w14:textId="77777777" w:rsidR="005935FB" w:rsidRPr="007207A9" w:rsidRDefault="005935FB" w:rsidP="006E1146">
      <w:pPr>
        <w:keepLines/>
        <w:widowControl w:val="0"/>
        <w:rPr>
          <w:rFonts w:asciiTheme="minorHAnsi" w:eastAsiaTheme="minorHAnsi" w:hAnsiTheme="minorHAnsi" w:cstheme="minorBidi"/>
          <w:szCs w:val="22"/>
          <w:lang w:eastAsia="en-US"/>
        </w:rPr>
      </w:pPr>
    </w:p>
    <w:p w14:paraId="718E3C18" w14:textId="77777777" w:rsidR="005935FB" w:rsidRPr="007207A9" w:rsidRDefault="005935FB" w:rsidP="006E1146">
      <w:pPr>
        <w:keepLines/>
        <w:widowControl w:val="0"/>
        <w:rPr>
          <w:rFonts w:asciiTheme="minorHAnsi" w:eastAsiaTheme="minorHAnsi" w:hAnsiTheme="minorHAnsi" w:cstheme="minorBidi"/>
          <w:szCs w:val="22"/>
          <w:lang w:eastAsia="en-US"/>
        </w:rPr>
      </w:pPr>
    </w:p>
    <w:p w14:paraId="3C6E7D28" w14:textId="77777777" w:rsidR="005935FB" w:rsidRPr="007207A9" w:rsidRDefault="005935FB" w:rsidP="006E1146">
      <w:pPr>
        <w:keepLines/>
        <w:widowControl w:val="0"/>
        <w:rPr>
          <w:rFonts w:asciiTheme="minorHAnsi" w:eastAsiaTheme="minorHAnsi" w:hAnsiTheme="minorHAnsi" w:cstheme="minorBidi"/>
          <w:szCs w:val="22"/>
          <w:lang w:eastAsia="en-US"/>
        </w:rPr>
      </w:pPr>
    </w:p>
    <w:p w14:paraId="4D9AA58E" w14:textId="77777777" w:rsidR="005935FB" w:rsidRPr="007207A9" w:rsidRDefault="005935FB" w:rsidP="006E1146">
      <w:pPr>
        <w:keepLines/>
        <w:widowControl w:val="0"/>
        <w:rPr>
          <w:rFonts w:ascii="Tahoma" w:eastAsiaTheme="minorHAnsi" w:hAnsi="Tahoma" w:cs="Tahoma"/>
          <w:szCs w:val="22"/>
          <w:lang w:eastAsia="en-US"/>
        </w:rPr>
      </w:pPr>
      <w:r w:rsidRPr="007207A9">
        <w:rPr>
          <w:rFonts w:ascii="Tahoma" w:eastAsiaTheme="minorHAnsi" w:hAnsi="Tahoma" w:cs="Tahoma"/>
          <w:szCs w:val="22"/>
          <w:lang w:eastAsia="en-US"/>
        </w:rPr>
        <w:t>Priloge:</w:t>
      </w:r>
    </w:p>
    <w:p w14:paraId="14304CEC" w14:textId="77777777" w:rsidR="005935FB" w:rsidRPr="007207A9" w:rsidRDefault="005935FB" w:rsidP="005935FB">
      <w:pPr>
        <w:pStyle w:val="Odstavekseznama"/>
        <w:keepLines/>
        <w:widowControl w:val="0"/>
        <w:numPr>
          <w:ilvl w:val="0"/>
          <w:numId w:val="3"/>
        </w:numPr>
        <w:rPr>
          <w:rFonts w:ascii="Tahoma" w:eastAsiaTheme="minorHAnsi" w:hAnsi="Tahoma" w:cs="Tahoma"/>
          <w:szCs w:val="22"/>
          <w:lang w:eastAsia="en-US"/>
        </w:rPr>
      </w:pPr>
      <w:r w:rsidRPr="007207A9">
        <w:rPr>
          <w:rFonts w:ascii="Tahoma" w:eastAsiaTheme="minorHAnsi" w:hAnsi="Tahoma" w:cs="Tahoma"/>
          <w:szCs w:val="22"/>
          <w:lang w:eastAsia="en-US"/>
        </w:rPr>
        <w:t xml:space="preserve">ponudba prodajalca št. _____ z dne _____  z vsemi prilogami, </w:t>
      </w:r>
    </w:p>
    <w:p w14:paraId="1C03A798" w14:textId="035A3CA2" w:rsidR="005935FB" w:rsidRPr="007207A9" w:rsidRDefault="005935FB" w:rsidP="005935FB">
      <w:pPr>
        <w:pStyle w:val="Odstavekseznama"/>
        <w:keepLines/>
        <w:widowControl w:val="0"/>
        <w:numPr>
          <w:ilvl w:val="0"/>
          <w:numId w:val="3"/>
        </w:numPr>
        <w:rPr>
          <w:rFonts w:ascii="Tahoma" w:eastAsiaTheme="minorHAnsi" w:hAnsi="Tahoma" w:cs="Tahoma"/>
          <w:szCs w:val="22"/>
          <w:lang w:eastAsia="en-US"/>
        </w:rPr>
      </w:pPr>
      <w:r w:rsidRPr="007207A9">
        <w:rPr>
          <w:rFonts w:ascii="Tahoma" w:eastAsiaTheme="minorHAnsi" w:hAnsi="Tahoma" w:cs="Tahoma"/>
          <w:szCs w:val="22"/>
          <w:lang w:eastAsia="en-US"/>
        </w:rPr>
        <w:t>ponudbeni predračun prodajalca  št. _____ z dne _____.</w:t>
      </w:r>
    </w:p>
    <w:p w14:paraId="756D6825" w14:textId="52EB6B40" w:rsidR="00105874" w:rsidRPr="007207A9" w:rsidRDefault="00105874">
      <w:pPr>
        <w:pStyle w:val="Odstavekseznama"/>
        <w:keepLines/>
        <w:widowControl w:val="0"/>
        <w:numPr>
          <w:ilvl w:val="0"/>
          <w:numId w:val="3"/>
        </w:numPr>
        <w:rPr>
          <w:rFonts w:asciiTheme="minorHAnsi" w:eastAsiaTheme="minorHAnsi" w:hAnsiTheme="minorHAnsi" w:cstheme="minorBidi"/>
          <w:szCs w:val="22"/>
          <w:lang w:eastAsia="en-US"/>
        </w:rPr>
        <w:pPrChange w:id="16" w:author="Tina Bregar" w:date="2023-08-23T08:55:00Z">
          <w:pPr>
            <w:keepLines/>
            <w:widowControl w:val="0"/>
          </w:pPr>
        </w:pPrChange>
      </w:pPr>
      <w:r w:rsidRPr="007207A9">
        <w:rPr>
          <w:rFonts w:asciiTheme="minorHAnsi" w:eastAsiaTheme="minorHAnsi" w:hAnsiTheme="minorHAnsi" w:cstheme="minorBidi"/>
          <w:szCs w:val="22"/>
          <w:lang w:eastAsia="en-US"/>
        </w:rPr>
        <w:br w:type="page"/>
      </w:r>
    </w:p>
    <w:p w14:paraId="79A04500" w14:textId="77777777" w:rsidR="00105874" w:rsidRPr="007207A9" w:rsidRDefault="00105874" w:rsidP="006E1146">
      <w:pPr>
        <w:keepLines/>
        <w:widowControl w:val="0"/>
        <w:jc w:val="both"/>
        <w:rPr>
          <w:rFonts w:asciiTheme="minorHAnsi" w:eastAsiaTheme="minorHAnsi" w:hAnsiTheme="minorHAnsi" w:cstheme="minorBidi"/>
          <w:szCs w:val="22"/>
          <w:lang w:eastAsia="en-US"/>
        </w:rPr>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38"/>
        <w:gridCol w:w="850"/>
        <w:gridCol w:w="648"/>
      </w:tblGrid>
      <w:tr w:rsidR="00162432" w:rsidRPr="007207A9" w14:paraId="0AA43E99" w14:textId="77777777" w:rsidTr="003952C0">
        <w:trPr>
          <w:trHeight w:val="251"/>
        </w:trPr>
        <w:tc>
          <w:tcPr>
            <w:tcW w:w="426" w:type="dxa"/>
            <w:tcBorders>
              <w:top w:val="single" w:sz="4" w:space="0" w:color="auto"/>
              <w:bottom w:val="single" w:sz="4" w:space="0" w:color="auto"/>
              <w:right w:val="nil"/>
            </w:tcBorders>
          </w:tcPr>
          <w:p w14:paraId="35A1CF75" w14:textId="18BEB587" w:rsidR="00162432" w:rsidRPr="007207A9" w:rsidRDefault="00F8120D" w:rsidP="006E1146">
            <w:pPr>
              <w:keepLines/>
              <w:widowControl w:val="0"/>
              <w:jc w:val="right"/>
              <w:rPr>
                <w:rFonts w:ascii="Tahoma" w:hAnsi="Tahoma" w:cs="Tahoma"/>
              </w:rPr>
            </w:pPr>
            <w:r w:rsidRPr="007207A9">
              <w:br w:type="page"/>
            </w:r>
            <w:r w:rsidR="00162432" w:rsidRPr="007207A9">
              <w:br w:type="page"/>
            </w:r>
            <w:r w:rsidR="00162432" w:rsidRPr="007207A9">
              <w:rPr>
                <w:rFonts w:ascii="Tahoma" w:hAnsi="Tahoma" w:cs="Tahoma"/>
              </w:rPr>
              <w:br w:type="page"/>
            </w:r>
            <w:r w:rsidR="00162432" w:rsidRPr="007207A9">
              <w:rPr>
                <w:rFonts w:ascii="Tahoma" w:hAnsi="Tahoma" w:cs="Tahoma"/>
              </w:rPr>
              <w:br w:type="page"/>
            </w:r>
            <w:r w:rsidR="00162432" w:rsidRPr="007207A9">
              <w:rPr>
                <w:rFonts w:ascii="Tahoma" w:hAnsi="Tahoma" w:cs="Tahoma"/>
              </w:rPr>
              <w:br w:type="page"/>
            </w:r>
            <w:r w:rsidR="00162432" w:rsidRPr="007207A9">
              <w:rPr>
                <w:rFonts w:ascii="Tahoma" w:hAnsi="Tahoma" w:cs="Tahoma"/>
              </w:rPr>
              <w:br w:type="page"/>
              <w:t xml:space="preserve">      </w:t>
            </w:r>
          </w:p>
        </w:tc>
        <w:tc>
          <w:tcPr>
            <w:tcW w:w="7938" w:type="dxa"/>
            <w:tcBorders>
              <w:top w:val="single" w:sz="4" w:space="0" w:color="auto"/>
              <w:left w:val="nil"/>
              <w:bottom w:val="single" w:sz="4" w:space="0" w:color="auto"/>
            </w:tcBorders>
          </w:tcPr>
          <w:p w14:paraId="1BA08C94" w14:textId="59AB0F92" w:rsidR="00162432" w:rsidRPr="007207A9" w:rsidRDefault="003952C0" w:rsidP="006E1146">
            <w:pPr>
              <w:keepLines/>
              <w:widowControl w:val="0"/>
              <w:numPr>
                <w:ilvl w:val="12"/>
                <w:numId w:val="0"/>
              </w:numPr>
              <w:tabs>
                <w:tab w:val="left" w:pos="6237"/>
              </w:tabs>
              <w:jc w:val="both"/>
              <w:rPr>
                <w:rFonts w:ascii="Tahoma" w:hAnsi="Tahoma" w:cs="Tahoma"/>
                <w:color w:val="FF0000"/>
              </w:rPr>
            </w:pPr>
            <w:r w:rsidRPr="007207A9">
              <w:rPr>
                <w:rFonts w:ascii="Tahoma" w:hAnsi="Tahoma" w:cs="Tahoma"/>
              </w:rPr>
              <w:t xml:space="preserve">FINANČNO ZAVAROVANJE ZA DOBRO IZVEDBO OBVEZNOSTI IZ OKVIRNEGA SPORAZUMA </w:t>
            </w:r>
            <w:r w:rsidRPr="007207A9">
              <w:rPr>
                <w:rFonts w:ascii="Tahoma" w:hAnsi="Tahoma" w:cs="Tahoma"/>
                <w:color w:val="FF0000"/>
              </w:rPr>
              <w:t xml:space="preserve">– </w:t>
            </w:r>
            <w:r w:rsidR="00224476" w:rsidRPr="007207A9">
              <w:rPr>
                <w:rFonts w:ascii="Tahoma" w:hAnsi="Tahoma" w:cs="Tahoma"/>
                <w:color w:val="FF0000"/>
              </w:rPr>
              <w:t>ni potrebno priložiti k ponudbi</w:t>
            </w:r>
          </w:p>
        </w:tc>
        <w:tc>
          <w:tcPr>
            <w:tcW w:w="850" w:type="dxa"/>
            <w:tcBorders>
              <w:top w:val="single" w:sz="4" w:space="0" w:color="auto"/>
              <w:bottom w:val="single" w:sz="4" w:space="0" w:color="auto"/>
              <w:right w:val="nil"/>
            </w:tcBorders>
          </w:tcPr>
          <w:p w14:paraId="793DD1C5" w14:textId="118B9C98" w:rsidR="00162432" w:rsidRPr="007207A9" w:rsidRDefault="00194B4D" w:rsidP="006E1146">
            <w:pPr>
              <w:keepLines/>
              <w:widowControl w:val="0"/>
              <w:jc w:val="right"/>
              <w:rPr>
                <w:rFonts w:ascii="Tahoma" w:hAnsi="Tahoma" w:cs="Tahoma"/>
                <w:b/>
              </w:rPr>
            </w:pPr>
            <w:r w:rsidRPr="007207A9">
              <w:rPr>
                <w:rFonts w:ascii="Tahoma" w:hAnsi="Tahoma" w:cs="Tahoma"/>
                <w:b/>
                <w:i/>
              </w:rPr>
              <w:t>P</w:t>
            </w:r>
            <w:r w:rsidR="00162432" w:rsidRPr="007207A9">
              <w:rPr>
                <w:rFonts w:ascii="Tahoma" w:hAnsi="Tahoma" w:cs="Tahoma"/>
                <w:b/>
                <w:i/>
              </w:rPr>
              <w:t xml:space="preserve">riloga </w:t>
            </w:r>
          </w:p>
        </w:tc>
        <w:tc>
          <w:tcPr>
            <w:tcW w:w="648" w:type="dxa"/>
            <w:tcBorders>
              <w:top w:val="single" w:sz="4" w:space="0" w:color="auto"/>
              <w:left w:val="nil"/>
              <w:bottom w:val="single" w:sz="4" w:space="0" w:color="auto"/>
            </w:tcBorders>
          </w:tcPr>
          <w:p w14:paraId="53A561C2" w14:textId="548768C3" w:rsidR="00162432" w:rsidRPr="007207A9" w:rsidRDefault="00A250BF" w:rsidP="006E1146">
            <w:pPr>
              <w:keepLines/>
              <w:widowControl w:val="0"/>
              <w:rPr>
                <w:rFonts w:ascii="Tahoma" w:hAnsi="Tahoma" w:cs="Tahoma"/>
                <w:b/>
                <w:i/>
              </w:rPr>
            </w:pPr>
            <w:r w:rsidRPr="007207A9">
              <w:rPr>
                <w:rFonts w:ascii="Tahoma" w:hAnsi="Tahoma" w:cs="Tahoma"/>
                <w:b/>
                <w:i/>
              </w:rPr>
              <w:t>10</w:t>
            </w:r>
          </w:p>
        </w:tc>
      </w:tr>
    </w:tbl>
    <w:p w14:paraId="5A02355E" w14:textId="77777777" w:rsidR="00162432" w:rsidRPr="007207A9" w:rsidRDefault="00162432" w:rsidP="006E1146">
      <w:pPr>
        <w:keepLines/>
        <w:widowControl w:val="0"/>
        <w:jc w:val="right"/>
        <w:rPr>
          <w:rFonts w:ascii="Tahoma" w:hAnsi="Tahoma" w:cs="Tahoma"/>
          <w:b/>
          <w:i/>
          <w:sz w:val="18"/>
        </w:rPr>
      </w:pPr>
      <w:r w:rsidRPr="007207A9">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7207A9" w14:paraId="22088DA0" w14:textId="77777777" w:rsidTr="002676A9">
        <w:trPr>
          <w:trHeight w:val="397"/>
        </w:trPr>
        <w:tc>
          <w:tcPr>
            <w:tcW w:w="3936" w:type="dxa"/>
            <w:tcBorders>
              <w:top w:val="nil"/>
              <w:left w:val="nil"/>
              <w:bottom w:val="single" w:sz="4" w:space="0" w:color="000000"/>
              <w:right w:val="nil"/>
            </w:tcBorders>
            <w:vAlign w:val="bottom"/>
          </w:tcPr>
          <w:p w14:paraId="21C6436C" w14:textId="77777777" w:rsidR="00162432" w:rsidRPr="007207A9" w:rsidRDefault="00162432" w:rsidP="006E1146">
            <w:pPr>
              <w:keepLines/>
              <w:widowControl w:val="0"/>
              <w:tabs>
                <w:tab w:val="left" w:pos="3969"/>
              </w:tabs>
              <w:snapToGrid w:val="0"/>
              <w:rPr>
                <w:rFonts w:ascii="Tahoma" w:hAnsi="Tahoma" w:cs="Tahoma"/>
              </w:rPr>
            </w:pPr>
            <w:r w:rsidRPr="007207A9">
              <w:rPr>
                <w:rFonts w:ascii="Tahoma" w:hAnsi="Tahoma" w:cs="Tahoma"/>
              </w:rPr>
              <w:t>Izvajalec:</w:t>
            </w:r>
          </w:p>
          <w:p w14:paraId="4E154BC4" w14:textId="77777777" w:rsidR="00162432" w:rsidRPr="007207A9" w:rsidRDefault="00162432" w:rsidP="006E1146">
            <w:pPr>
              <w:keepLines/>
              <w:widowControl w:val="0"/>
              <w:tabs>
                <w:tab w:val="left" w:pos="3969"/>
              </w:tabs>
              <w:snapToGrid w:val="0"/>
              <w:rPr>
                <w:rFonts w:ascii="Tahoma" w:hAnsi="Tahoma" w:cs="Tahoma"/>
                <w:b/>
              </w:rPr>
            </w:pPr>
          </w:p>
        </w:tc>
      </w:tr>
      <w:tr w:rsidR="00162432" w:rsidRPr="007207A9" w14:paraId="25870D06" w14:textId="77777777" w:rsidTr="002676A9">
        <w:trPr>
          <w:trHeight w:val="397"/>
        </w:trPr>
        <w:tc>
          <w:tcPr>
            <w:tcW w:w="3936" w:type="dxa"/>
            <w:tcBorders>
              <w:top w:val="nil"/>
              <w:left w:val="nil"/>
              <w:bottom w:val="single" w:sz="4" w:space="0" w:color="000000"/>
              <w:right w:val="nil"/>
            </w:tcBorders>
            <w:vAlign w:val="bottom"/>
          </w:tcPr>
          <w:p w14:paraId="3D2DEA6C" w14:textId="77777777" w:rsidR="00162432" w:rsidRPr="007207A9" w:rsidRDefault="00162432" w:rsidP="006E1146">
            <w:pPr>
              <w:keepLines/>
              <w:widowControl w:val="0"/>
              <w:tabs>
                <w:tab w:val="left" w:pos="3969"/>
              </w:tabs>
              <w:snapToGrid w:val="0"/>
              <w:ind w:left="1417"/>
              <w:rPr>
                <w:rFonts w:ascii="Tahoma" w:hAnsi="Tahoma" w:cs="Tahoma"/>
                <w:b/>
              </w:rPr>
            </w:pPr>
          </w:p>
        </w:tc>
      </w:tr>
      <w:tr w:rsidR="00162432" w:rsidRPr="007207A9" w14:paraId="555D06F3" w14:textId="77777777" w:rsidTr="002676A9">
        <w:trPr>
          <w:trHeight w:val="397"/>
        </w:trPr>
        <w:tc>
          <w:tcPr>
            <w:tcW w:w="3936" w:type="dxa"/>
            <w:tcBorders>
              <w:top w:val="nil"/>
              <w:left w:val="nil"/>
              <w:bottom w:val="single" w:sz="4" w:space="0" w:color="000000"/>
              <w:right w:val="nil"/>
            </w:tcBorders>
            <w:vAlign w:val="bottom"/>
          </w:tcPr>
          <w:p w14:paraId="490B6636" w14:textId="77777777" w:rsidR="00162432" w:rsidRPr="007207A9" w:rsidRDefault="00162432" w:rsidP="006E1146">
            <w:pPr>
              <w:keepLines/>
              <w:widowControl w:val="0"/>
              <w:tabs>
                <w:tab w:val="left" w:pos="3969"/>
              </w:tabs>
              <w:snapToGrid w:val="0"/>
              <w:ind w:left="1417"/>
              <w:rPr>
                <w:rFonts w:ascii="Tahoma" w:hAnsi="Tahoma" w:cs="Tahoma"/>
                <w:b/>
              </w:rPr>
            </w:pPr>
          </w:p>
        </w:tc>
      </w:tr>
    </w:tbl>
    <w:p w14:paraId="6CE0703E" w14:textId="77777777" w:rsidR="00162432" w:rsidRPr="007207A9" w:rsidRDefault="00162432" w:rsidP="006E1146">
      <w:pPr>
        <w:keepLines/>
        <w:widowControl w:val="0"/>
        <w:jc w:val="center"/>
        <w:rPr>
          <w:rFonts w:ascii="Tahoma" w:hAnsi="Tahoma" w:cs="Tahoma"/>
          <w:b/>
          <w:sz w:val="32"/>
        </w:rPr>
      </w:pPr>
    </w:p>
    <w:p w14:paraId="0233A06A" w14:textId="77777777" w:rsidR="00A54EF9" w:rsidRPr="007207A9" w:rsidRDefault="00A54EF9" w:rsidP="006E1146">
      <w:pPr>
        <w:keepLines/>
        <w:widowControl w:val="0"/>
        <w:jc w:val="center"/>
        <w:rPr>
          <w:rFonts w:ascii="Tahoma" w:hAnsi="Tahoma" w:cs="Tahoma"/>
          <w:b/>
        </w:rPr>
      </w:pPr>
      <w:r w:rsidRPr="007207A9">
        <w:rPr>
          <w:rFonts w:ascii="Tahoma" w:hAnsi="Tahoma" w:cs="Tahoma"/>
          <w:b/>
        </w:rPr>
        <w:t xml:space="preserve">MENIČNA IZJAVA </w:t>
      </w:r>
    </w:p>
    <w:p w14:paraId="4C7A428F" w14:textId="77777777" w:rsidR="00242291" w:rsidRPr="007207A9" w:rsidRDefault="00242291" w:rsidP="006E1146">
      <w:pPr>
        <w:keepLines/>
        <w:widowControl w:val="0"/>
        <w:jc w:val="center"/>
        <w:outlineLvl w:val="0"/>
        <w:rPr>
          <w:rFonts w:ascii="Tahoma" w:hAnsi="Tahoma" w:cs="Tahoma"/>
          <w:b/>
          <w:i/>
          <w:sz w:val="22"/>
          <w:szCs w:val="22"/>
        </w:rPr>
      </w:pPr>
      <w:r w:rsidRPr="007207A9">
        <w:rPr>
          <w:rFonts w:ascii="Tahoma" w:hAnsi="Tahoma" w:cs="Tahoma"/>
          <w:b/>
          <w:i/>
          <w:sz w:val="22"/>
          <w:szCs w:val="22"/>
        </w:rPr>
        <w:t>za zavarovanje dobre izvedbe obveznosti iz okvirnega sporazuma</w:t>
      </w:r>
    </w:p>
    <w:p w14:paraId="6AFC4EFA" w14:textId="77777777" w:rsidR="00A54EF9" w:rsidRPr="007207A9" w:rsidRDefault="00A54EF9" w:rsidP="006E1146">
      <w:pPr>
        <w:keepLines/>
        <w:widowControl w:val="0"/>
        <w:jc w:val="both"/>
        <w:outlineLvl w:val="0"/>
        <w:rPr>
          <w:rFonts w:ascii="Tahoma" w:hAnsi="Tahoma" w:cs="Tahoma"/>
        </w:rPr>
      </w:pPr>
    </w:p>
    <w:p w14:paraId="3106B59C" w14:textId="77777777" w:rsidR="00242291" w:rsidRPr="007207A9" w:rsidRDefault="002D7EE0" w:rsidP="006E1146">
      <w:pPr>
        <w:keepLines/>
        <w:widowControl w:val="0"/>
        <w:jc w:val="both"/>
        <w:outlineLvl w:val="0"/>
        <w:rPr>
          <w:rFonts w:ascii="Tahoma" w:eastAsia="Calibri" w:hAnsi="Tahoma" w:cs="Tahoma"/>
          <w:lang w:eastAsia="en-US"/>
        </w:rPr>
      </w:pPr>
      <w:r w:rsidRPr="007207A9">
        <w:rPr>
          <w:rFonts w:ascii="Tahoma" w:eastAsia="Calibri" w:hAnsi="Tahoma" w:cs="Tahoma"/>
          <w:lang w:eastAsia="en-US"/>
        </w:rPr>
        <w:t xml:space="preserve">V skladu </w:t>
      </w:r>
      <w:r w:rsidR="00242291" w:rsidRPr="007207A9">
        <w:rPr>
          <w:rFonts w:ascii="Tahoma" w:hAnsi="Tahoma" w:cs="Tahoma"/>
        </w:rPr>
        <w:t xml:space="preserve">z okvirnim sporazumom </w:t>
      </w:r>
      <w:r w:rsidR="00A54EF9" w:rsidRPr="007207A9">
        <w:rPr>
          <w:rFonts w:ascii="Tahoma" w:eastAsia="Calibri" w:hAnsi="Tahoma" w:cs="Tahoma"/>
          <w:lang w:eastAsia="en-US"/>
        </w:rPr>
        <w:t xml:space="preserve">za javno naročilo </w:t>
      </w:r>
      <w:r w:rsidR="00A54EF9" w:rsidRPr="007207A9">
        <w:rPr>
          <w:rFonts w:ascii="Tahoma" w:hAnsi="Tahoma" w:cs="Tahoma"/>
        </w:rPr>
        <w:t xml:space="preserve">št. </w:t>
      </w:r>
      <w:r w:rsidR="0062122E" w:rsidRPr="007207A9">
        <w:rPr>
          <w:rFonts w:ascii="Tahoma" w:hAnsi="Tahoma" w:cs="Tahoma"/>
          <w:b/>
        </w:rPr>
        <w:t>LPT-147/23</w:t>
      </w:r>
      <w:r w:rsidR="00A54EF9" w:rsidRPr="007207A9">
        <w:rPr>
          <w:rFonts w:ascii="Tahoma" w:hAnsi="Tahoma" w:cs="Tahoma"/>
          <w:b/>
        </w:rPr>
        <w:t xml:space="preserve"> – »</w:t>
      </w:r>
      <w:r w:rsidR="0062122E" w:rsidRPr="007207A9">
        <w:rPr>
          <w:rFonts w:ascii="Tahoma" w:hAnsi="Tahoma" w:cs="Tahoma"/>
          <w:b/>
        </w:rPr>
        <w:t>Nabava opreme in vzdrževanje optične infrastrukture</w:t>
      </w:r>
      <w:r w:rsidR="00A54EF9" w:rsidRPr="007207A9">
        <w:rPr>
          <w:rFonts w:ascii="Tahoma" w:hAnsi="Tahoma" w:cs="Tahoma"/>
          <w:b/>
        </w:rPr>
        <w:t>«</w:t>
      </w:r>
      <w:r w:rsidRPr="007207A9">
        <w:rPr>
          <w:rFonts w:ascii="Tahoma" w:eastAsia="Calibri" w:hAnsi="Tahoma" w:cs="Tahoma"/>
          <w:lang w:eastAsia="en-US"/>
        </w:rPr>
        <w:t>, sklenjeno</w:t>
      </w:r>
      <w:r w:rsidR="00A54EF9" w:rsidRPr="007207A9">
        <w:rPr>
          <w:rFonts w:ascii="Tahoma" w:eastAsia="Calibri" w:hAnsi="Tahoma" w:cs="Tahoma"/>
          <w:lang w:eastAsia="en-US"/>
        </w:rPr>
        <w:t xml:space="preserve"> dne _____,  med </w:t>
      </w:r>
      <w:r w:rsidR="00A54EF9" w:rsidRPr="007207A9">
        <w:rPr>
          <w:rFonts w:ascii="Tahoma" w:hAnsi="Tahoma" w:cs="Tahoma"/>
        </w:rPr>
        <w:t xml:space="preserve">naročnikom: </w:t>
      </w:r>
      <w:r w:rsidR="009D424F" w:rsidRPr="007207A9">
        <w:rPr>
          <w:rFonts w:ascii="Tahoma" w:hAnsi="Tahoma" w:cs="Tahoma"/>
        </w:rPr>
        <w:t xml:space="preserve">Javno podjetje Ljubljanska parkirišča in tržnice, </w:t>
      </w:r>
      <w:proofErr w:type="spellStart"/>
      <w:r w:rsidR="009D424F" w:rsidRPr="007207A9">
        <w:rPr>
          <w:rFonts w:ascii="Tahoma" w:hAnsi="Tahoma" w:cs="Tahoma"/>
        </w:rPr>
        <w:t>d.o.o</w:t>
      </w:r>
      <w:proofErr w:type="spellEnd"/>
      <w:r w:rsidR="009D424F" w:rsidRPr="007207A9">
        <w:rPr>
          <w:rFonts w:ascii="Tahoma" w:hAnsi="Tahoma" w:cs="Tahoma"/>
        </w:rPr>
        <w:t>., Kopitarjeva ulica 2, 1000 Ljubljana</w:t>
      </w:r>
      <w:r w:rsidR="00A54EF9" w:rsidRPr="007207A9">
        <w:rPr>
          <w:rFonts w:ascii="Tahoma" w:hAnsi="Tahoma" w:cs="Tahoma"/>
        </w:rPr>
        <w:t>, 1000 Ljubljana (v nadaljevanju tudi upravičenec) in izvajalcem: _________________________ (v nadaljevanju tudi izvajalec)</w:t>
      </w:r>
      <w:r w:rsidR="00A54EF9" w:rsidRPr="007207A9">
        <w:rPr>
          <w:rFonts w:ascii="Tahoma" w:eastAsia="Calibri" w:hAnsi="Tahoma" w:cs="Tahoma"/>
          <w:lang w:eastAsia="en-US"/>
        </w:rPr>
        <w:t xml:space="preserve">, </w:t>
      </w:r>
      <w:r w:rsidR="00242291" w:rsidRPr="007207A9">
        <w:rPr>
          <w:rFonts w:ascii="Tahoma" w:eastAsia="Calibri" w:hAnsi="Tahoma" w:cs="Tahoma"/>
          <w:lang w:eastAsia="en-US"/>
        </w:rPr>
        <w:t>je izvajalec dolžan izvajati storitve v roku, količini, ceni in kakovosti opredeljeno v citiranem okvirnem sporazumu</w:t>
      </w:r>
      <w:r w:rsidR="00242291" w:rsidRPr="007207A9">
        <w:t xml:space="preserve"> </w:t>
      </w:r>
      <w:r w:rsidR="00242291" w:rsidRPr="007207A9">
        <w:rPr>
          <w:rFonts w:ascii="Tahoma" w:eastAsia="Calibri" w:hAnsi="Tahoma" w:cs="Tahoma"/>
          <w:lang w:eastAsia="en-US"/>
        </w:rPr>
        <w:t xml:space="preserve">v vrednosti ______________ EUR brez DDV.  </w:t>
      </w:r>
    </w:p>
    <w:p w14:paraId="6971E508" w14:textId="77777777" w:rsidR="00242291" w:rsidRPr="007207A9" w:rsidRDefault="00242291" w:rsidP="006E1146">
      <w:pPr>
        <w:keepLines/>
        <w:widowControl w:val="0"/>
        <w:jc w:val="both"/>
        <w:outlineLvl w:val="0"/>
        <w:rPr>
          <w:rFonts w:ascii="Tahoma" w:eastAsia="Calibri" w:hAnsi="Tahoma" w:cs="Tahoma"/>
          <w:lang w:eastAsia="en-US"/>
        </w:rPr>
      </w:pPr>
      <w:r w:rsidRPr="007207A9">
        <w:rPr>
          <w:rFonts w:ascii="Tahoma" w:eastAsia="Calibri" w:hAnsi="Tahoma" w:cs="Tahoma"/>
          <w:lang w:eastAsia="en-US"/>
        </w:rPr>
        <w:t xml:space="preserve"> </w:t>
      </w:r>
    </w:p>
    <w:p w14:paraId="516C490F"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423BA688" w14:textId="77777777" w:rsidR="00242291" w:rsidRPr="007207A9" w:rsidRDefault="00242291" w:rsidP="006E1146">
      <w:pPr>
        <w:keepLines/>
        <w:widowControl w:val="0"/>
        <w:jc w:val="both"/>
        <w:outlineLvl w:val="0"/>
        <w:rPr>
          <w:rFonts w:ascii="Tahoma" w:hAnsi="Tahoma" w:cs="Tahoma"/>
        </w:rPr>
      </w:pPr>
    </w:p>
    <w:p w14:paraId="05708055"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______________________________________________________________________________________</w:t>
      </w:r>
    </w:p>
    <w:p w14:paraId="47F7F6F3"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 xml:space="preserve">(Ime in priimek)                        (Funkcija zastopnika)                     </w:t>
      </w:r>
      <w:r w:rsidRPr="007207A9">
        <w:rPr>
          <w:rFonts w:ascii="Tahoma" w:hAnsi="Tahoma" w:cs="Tahoma"/>
        </w:rPr>
        <w:tab/>
      </w:r>
      <w:r w:rsidRPr="007207A9">
        <w:rPr>
          <w:rFonts w:ascii="Tahoma" w:hAnsi="Tahoma" w:cs="Tahoma"/>
        </w:rPr>
        <w:tab/>
        <w:t>(Podpis)</w:t>
      </w:r>
    </w:p>
    <w:p w14:paraId="0EC9995A" w14:textId="77777777" w:rsidR="00242291" w:rsidRPr="007207A9" w:rsidRDefault="00242291" w:rsidP="006E1146">
      <w:pPr>
        <w:keepLines/>
        <w:widowControl w:val="0"/>
        <w:jc w:val="both"/>
        <w:outlineLvl w:val="0"/>
        <w:rPr>
          <w:rFonts w:ascii="Tahoma" w:hAnsi="Tahoma" w:cs="Tahoma"/>
        </w:rPr>
      </w:pPr>
    </w:p>
    <w:p w14:paraId="670CD9B3"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 xml:space="preserve">Nepreklicno in brezpogojno pooblaščamo </w:t>
      </w:r>
      <w:r w:rsidRPr="007207A9">
        <w:rPr>
          <w:rFonts w:ascii="Tahoma" w:eastAsia="Calibri" w:hAnsi="Tahoma" w:cs="Tahoma"/>
          <w:lang w:eastAsia="en-US"/>
        </w:rPr>
        <w:t>upravičenca</w:t>
      </w:r>
      <w:r w:rsidRPr="007207A9">
        <w:rPr>
          <w:rFonts w:ascii="Tahoma" w:hAnsi="Tahoma" w:cs="Tahoma"/>
        </w:rPr>
        <w:t>, da v primeru, če mi kot izvajalec ne bomo izpolnili obveznosti po okvirnem sporazumu v dogovorjeni kvaliteti, količini,</w:t>
      </w:r>
      <w:r w:rsidRPr="007207A9">
        <w:rPr>
          <w:rFonts w:ascii="Tahoma" w:eastAsia="Calibri" w:hAnsi="Tahoma" w:cs="Tahoma"/>
          <w:lang w:eastAsia="en-US"/>
        </w:rPr>
        <w:t xml:space="preserve"> ceni</w:t>
      </w:r>
      <w:r w:rsidRPr="007207A9">
        <w:rPr>
          <w:rFonts w:ascii="Tahoma" w:hAnsi="Tahoma" w:cs="Tahoma"/>
        </w:rPr>
        <w:t xml:space="preserve"> in rokih, opredeljenih v zgoraj citiranem okvirnem sporazumu, da:  </w:t>
      </w:r>
    </w:p>
    <w:p w14:paraId="73089738" w14:textId="77777777" w:rsidR="00242291" w:rsidRPr="007207A9" w:rsidRDefault="00242291" w:rsidP="006E1146">
      <w:pPr>
        <w:keepLines/>
        <w:widowControl w:val="0"/>
        <w:numPr>
          <w:ilvl w:val="0"/>
          <w:numId w:val="7"/>
        </w:numPr>
        <w:spacing w:line="276" w:lineRule="auto"/>
        <w:ind w:left="431" w:hanging="357"/>
        <w:jc w:val="both"/>
        <w:outlineLvl w:val="0"/>
        <w:rPr>
          <w:rFonts w:ascii="Tahoma" w:hAnsi="Tahoma" w:cs="Tahoma"/>
        </w:rPr>
      </w:pPr>
      <w:r w:rsidRPr="007207A9">
        <w:rPr>
          <w:rFonts w:ascii="Tahoma" w:hAnsi="Tahoma" w:cs="Tahoma"/>
        </w:rPr>
        <w:t>izpolni bianko menico v višini do __________ EUR,</w:t>
      </w:r>
    </w:p>
    <w:p w14:paraId="2B9E2E77" w14:textId="77777777" w:rsidR="00242291" w:rsidRPr="007207A9" w:rsidRDefault="00242291" w:rsidP="006E1146">
      <w:pPr>
        <w:keepLines/>
        <w:widowControl w:val="0"/>
        <w:numPr>
          <w:ilvl w:val="0"/>
          <w:numId w:val="7"/>
        </w:numPr>
        <w:spacing w:line="276" w:lineRule="auto"/>
        <w:ind w:left="431" w:hanging="357"/>
        <w:jc w:val="both"/>
        <w:outlineLvl w:val="0"/>
        <w:rPr>
          <w:rFonts w:ascii="Tahoma" w:hAnsi="Tahoma" w:cs="Tahoma"/>
        </w:rPr>
      </w:pPr>
      <w:r w:rsidRPr="007207A9">
        <w:rPr>
          <w:rFonts w:ascii="Tahoma" w:hAnsi="Tahoma" w:cs="Tahoma"/>
        </w:rPr>
        <w:t>da izpolni vse druge sestavne dele menic, ki niso izpolnjeni,</w:t>
      </w:r>
    </w:p>
    <w:p w14:paraId="6E694D17" w14:textId="77777777" w:rsidR="00242291" w:rsidRPr="007207A9" w:rsidRDefault="00242291" w:rsidP="006E1146">
      <w:pPr>
        <w:keepLines/>
        <w:widowControl w:val="0"/>
        <w:numPr>
          <w:ilvl w:val="0"/>
          <w:numId w:val="7"/>
        </w:numPr>
        <w:spacing w:line="276" w:lineRule="auto"/>
        <w:ind w:left="431" w:hanging="357"/>
        <w:jc w:val="both"/>
        <w:outlineLvl w:val="0"/>
        <w:rPr>
          <w:rFonts w:ascii="Tahoma" w:hAnsi="Tahoma" w:cs="Tahoma"/>
        </w:rPr>
      </w:pPr>
      <w:r w:rsidRPr="007207A9">
        <w:rPr>
          <w:rFonts w:ascii="Tahoma" w:hAnsi="Tahoma" w:cs="Tahoma"/>
        </w:rPr>
        <w:t>da po potrebi zapiše na menici tudi katerokoli menično klavzulo, ki sicer ni bistvena menična sestavina.</w:t>
      </w:r>
    </w:p>
    <w:p w14:paraId="58BF5E98" w14:textId="77777777" w:rsidR="00242291" w:rsidRPr="007207A9" w:rsidRDefault="00242291" w:rsidP="006E1146">
      <w:pPr>
        <w:keepLines/>
        <w:widowControl w:val="0"/>
        <w:jc w:val="both"/>
        <w:outlineLvl w:val="0"/>
        <w:rPr>
          <w:rFonts w:ascii="Tahoma" w:hAnsi="Tahoma" w:cs="Tahoma"/>
        </w:rPr>
      </w:pPr>
    </w:p>
    <w:p w14:paraId="409CD525"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 xml:space="preserve">V primeru spremembe upnika predmetnih terjatev, veljajo določbe tega pooblastila tudi v korist novih upnikov. Nepreklicno in brezpogojno pooblaščamo </w:t>
      </w:r>
      <w:r w:rsidRPr="007207A9">
        <w:rPr>
          <w:rFonts w:ascii="Tahoma" w:eastAsia="Calibri" w:hAnsi="Tahoma" w:cs="Tahoma"/>
          <w:lang w:eastAsia="en-US"/>
        </w:rPr>
        <w:t>upravičenca</w:t>
      </w:r>
      <w:r w:rsidRPr="007207A9">
        <w:rPr>
          <w:rFonts w:ascii="Tahoma" w:hAnsi="Tahoma" w:cs="Tahoma"/>
        </w:rPr>
        <w:t xml:space="preserve">, da menico po potrebi domicilira pri katerikoli banki, pri kateri imamo odprt račun.  </w:t>
      </w:r>
    </w:p>
    <w:p w14:paraId="5BA9C3CE"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 xml:space="preserve"> </w:t>
      </w:r>
    </w:p>
    <w:p w14:paraId="1AC9AE19" w14:textId="77777777" w:rsidR="00242291" w:rsidRPr="007207A9" w:rsidRDefault="00242291" w:rsidP="006E1146">
      <w:pPr>
        <w:keepLines/>
        <w:widowControl w:val="0"/>
        <w:jc w:val="both"/>
        <w:rPr>
          <w:rFonts w:ascii="Tahoma" w:hAnsi="Tahoma" w:cs="Tahoma"/>
        </w:rPr>
      </w:pPr>
      <w:r w:rsidRPr="007207A9">
        <w:rPr>
          <w:rFonts w:ascii="Tahoma" w:hAnsi="Tahoma" w:cs="Tahoma"/>
        </w:rPr>
        <w:t xml:space="preserve">S to menično izjavo pooblaščamo _______________ </w:t>
      </w:r>
      <w:r w:rsidRPr="007207A9">
        <w:rPr>
          <w:rFonts w:ascii="Tahoma" w:hAnsi="Tahoma" w:cs="Tahoma"/>
          <w:i/>
          <w:sz w:val="18"/>
        </w:rPr>
        <w:t>(navedba banke)</w:t>
      </w:r>
      <w:r w:rsidRPr="007207A9">
        <w:rPr>
          <w:rFonts w:ascii="Tahoma" w:hAnsi="Tahoma" w:cs="Tahoma"/>
        </w:rPr>
        <w:t xml:space="preserve">, da v breme našega transakcijskega računa št. SI56 __________________ unovči predloženo menico najkasneje do ____________ </w:t>
      </w:r>
      <w:r w:rsidRPr="007207A9">
        <w:rPr>
          <w:rFonts w:ascii="Tahoma" w:hAnsi="Tahoma" w:cs="Tahoma"/>
          <w:i/>
          <w:sz w:val="18"/>
        </w:rPr>
        <w:t>(najkasneje (30) koledarskih dni po preteku veljavnosti okvirnega sporazuma)</w:t>
      </w:r>
      <w:r w:rsidRPr="007207A9">
        <w:rPr>
          <w:rFonts w:ascii="Tahoma" w:hAnsi="Tahoma" w:cs="Tahoma"/>
        </w:rPr>
        <w:t xml:space="preserve">. </w:t>
      </w:r>
    </w:p>
    <w:p w14:paraId="4628BD03" w14:textId="77777777" w:rsidR="00242291" w:rsidRPr="007207A9" w:rsidRDefault="00242291" w:rsidP="006E1146">
      <w:pPr>
        <w:keepLines/>
        <w:widowControl w:val="0"/>
        <w:jc w:val="both"/>
        <w:rPr>
          <w:rFonts w:ascii="Tahoma" w:hAnsi="Tahoma" w:cs="Tahoma"/>
        </w:rPr>
      </w:pPr>
    </w:p>
    <w:p w14:paraId="23E80451" w14:textId="77777777" w:rsidR="00242291" w:rsidRPr="007207A9" w:rsidRDefault="00242291" w:rsidP="006E1146">
      <w:pPr>
        <w:keepLines/>
        <w:widowControl w:val="0"/>
        <w:jc w:val="both"/>
        <w:rPr>
          <w:rFonts w:ascii="Tahoma" w:hAnsi="Tahoma" w:cs="Tahoma"/>
        </w:rPr>
      </w:pPr>
      <w:r w:rsidRPr="007207A9">
        <w:rPr>
          <w:rFonts w:ascii="Tahoma" w:hAnsi="Tahoma" w:cs="Tahoma"/>
        </w:rPr>
        <w:t xml:space="preserve">Pooblaščamo tudi katerokoli banko, pri kateri bi imeli odprt račun, da v breme našega transakcijskega računa unovči predloženo menico.  </w:t>
      </w:r>
    </w:p>
    <w:p w14:paraId="16FA644E" w14:textId="77777777" w:rsidR="00242291" w:rsidRPr="007207A9" w:rsidRDefault="00242291" w:rsidP="006E1146">
      <w:pPr>
        <w:keepLines/>
        <w:widowControl w:val="0"/>
        <w:jc w:val="both"/>
        <w:outlineLvl w:val="0"/>
        <w:rPr>
          <w:rFonts w:ascii="Tahoma" w:hAnsi="Tahoma" w:cs="Tahoma"/>
        </w:rPr>
      </w:pPr>
    </w:p>
    <w:p w14:paraId="1EE6C5C0"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 xml:space="preserve">S podpisom tega pooblastila soglašamo, da </w:t>
      </w:r>
      <w:r w:rsidRPr="007207A9">
        <w:rPr>
          <w:rFonts w:ascii="Tahoma" w:eastAsia="Calibri" w:hAnsi="Tahoma" w:cs="Tahoma"/>
          <w:lang w:eastAsia="en-US"/>
        </w:rPr>
        <w:t>upravičenec</w:t>
      </w:r>
      <w:r w:rsidRPr="007207A9">
        <w:rPr>
          <w:rFonts w:ascii="Tahoma" w:hAnsi="Tahoma" w:cs="Tahoma"/>
        </w:rPr>
        <w:t xml:space="preserve"> opravi poizvedbe o številkah transakcijskih računov pri katerikoli banki, finančni organizaciji ali upravljavcu baz podatkov o računih. </w:t>
      </w:r>
    </w:p>
    <w:p w14:paraId="163D202F" w14:textId="77777777" w:rsidR="00242291" w:rsidRPr="007207A9" w:rsidRDefault="00242291" w:rsidP="006E1146">
      <w:pPr>
        <w:keepLines/>
        <w:widowControl w:val="0"/>
        <w:jc w:val="both"/>
        <w:outlineLvl w:val="0"/>
        <w:rPr>
          <w:rFonts w:ascii="Tahoma" w:hAnsi="Tahoma" w:cs="Tahoma"/>
        </w:rPr>
      </w:pPr>
    </w:p>
    <w:p w14:paraId="42085EDA" w14:textId="77777777" w:rsidR="00242291" w:rsidRPr="007207A9" w:rsidRDefault="00242291" w:rsidP="006E1146">
      <w:pPr>
        <w:keepLines/>
        <w:widowControl w:val="0"/>
        <w:jc w:val="both"/>
        <w:outlineLvl w:val="0"/>
        <w:rPr>
          <w:rFonts w:ascii="Tahoma" w:hAnsi="Tahoma" w:cs="Tahoma"/>
        </w:rPr>
      </w:pPr>
      <w:r w:rsidRPr="007207A9">
        <w:rPr>
          <w:rFonts w:ascii="Tahoma" w:hAnsi="Tahoma" w:cs="Tahoma"/>
        </w:rPr>
        <w:t>Zavezujemo se, da tega pooblastila ne bomo preklicali.</w:t>
      </w:r>
    </w:p>
    <w:p w14:paraId="562B9860" w14:textId="77777777" w:rsidR="00242291" w:rsidRPr="007207A9" w:rsidRDefault="00242291" w:rsidP="006E1146">
      <w:pPr>
        <w:keepLines/>
        <w:widowControl w:val="0"/>
        <w:jc w:val="both"/>
        <w:outlineLvl w:val="0"/>
        <w:rPr>
          <w:rFonts w:ascii="Tahoma" w:hAnsi="Tahoma" w:cs="Tahoma"/>
          <w:sz w:val="18"/>
        </w:rPr>
      </w:pPr>
    </w:p>
    <w:p w14:paraId="61818A24" w14:textId="77777777" w:rsidR="00242291" w:rsidRPr="007207A9" w:rsidRDefault="00242291" w:rsidP="006E1146">
      <w:pPr>
        <w:keepLines/>
        <w:widowControl w:val="0"/>
        <w:jc w:val="both"/>
        <w:outlineLvl w:val="0"/>
        <w:rPr>
          <w:rFonts w:ascii="Tahoma" w:hAnsi="Tahoma" w:cs="Tahoma"/>
          <w:sz w:val="14"/>
        </w:rPr>
      </w:pPr>
    </w:p>
    <w:p w14:paraId="419D7D2A" w14:textId="77777777" w:rsidR="00242291" w:rsidRPr="007207A9" w:rsidRDefault="00242291" w:rsidP="006E1146">
      <w:pPr>
        <w:keepLines/>
        <w:widowControl w:val="0"/>
        <w:jc w:val="both"/>
        <w:outlineLvl w:val="0"/>
        <w:rPr>
          <w:rFonts w:ascii="Tahoma" w:hAnsi="Tahoma" w:cs="Tahoma"/>
          <w:u w:val="single"/>
        </w:rPr>
      </w:pPr>
      <w:r w:rsidRPr="007207A9">
        <w:rPr>
          <w:rFonts w:ascii="Tahoma" w:hAnsi="Tahoma" w:cs="Tahoma"/>
        </w:rPr>
        <w:t>Kraj, datum</w:t>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rPr>
        <w:tab/>
        <w:t>Žig</w:t>
      </w:r>
      <w:r w:rsidRPr="007207A9">
        <w:rPr>
          <w:rFonts w:ascii="Tahoma" w:hAnsi="Tahoma" w:cs="Tahoma"/>
        </w:rPr>
        <w:tab/>
      </w:r>
      <w:r w:rsidRPr="007207A9">
        <w:rPr>
          <w:rFonts w:ascii="Tahoma" w:hAnsi="Tahoma" w:cs="Tahoma"/>
        </w:rPr>
        <w:tab/>
      </w:r>
      <w:r w:rsidRPr="007207A9">
        <w:rPr>
          <w:rFonts w:ascii="Tahoma" w:hAnsi="Tahoma" w:cs="Tahoma"/>
        </w:rPr>
        <w:tab/>
      </w:r>
      <w:r w:rsidRPr="007207A9">
        <w:rPr>
          <w:rFonts w:ascii="Tahoma" w:hAnsi="Tahoma" w:cs="Tahoma"/>
          <w:u w:val="single"/>
        </w:rPr>
        <w:t xml:space="preserve">Izdajatelj menice: </w:t>
      </w:r>
    </w:p>
    <w:p w14:paraId="51D79849" w14:textId="77777777" w:rsidR="00242291" w:rsidRPr="007207A9" w:rsidRDefault="00242291" w:rsidP="006E1146">
      <w:pPr>
        <w:keepLines/>
        <w:widowControl w:val="0"/>
        <w:jc w:val="both"/>
        <w:outlineLvl w:val="0"/>
        <w:rPr>
          <w:rFonts w:ascii="Tahoma" w:hAnsi="Tahoma" w:cs="Tahoma"/>
          <w:sz w:val="18"/>
        </w:rPr>
      </w:pPr>
    </w:p>
    <w:p w14:paraId="56FA152A" w14:textId="77777777" w:rsidR="00242291" w:rsidRPr="007207A9" w:rsidRDefault="00242291" w:rsidP="006E1146">
      <w:pPr>
        <w:keepLines/>
        <w:widowControl w:val="0"/>
        <w:jc w:val="both"/>
        <w:outlineLvl w:val="0"/>
        <w:rPr>
          <w:rFonts w:ascii="Tahoma" w:hAnsi="Tahoma" w:cs="Tahoma"/>
          <w:sz w:val="14"/>
        </w:rPr>
      </w:pPr>
    </w:p>
    <w:p w14:paraId="530AD4A2" w14:textId="77777777" w:rsidR="00242291" w:rsidRPr="007207A9" w:rsidRDefault="00242291" w:rsidP="006E1146">
      <w:pPr>
        <w:keepLines/>
        <w:widowControl w:val="0"/>
        <w:rPr>
          <w:rFonts w:ascii="Tahoma" w:hAnsi="Tahoma" w:cs="Tahoma"/>
          <w:i/>
          <w:sz w:val="18"/>
        </w:rPr>
      </w:pPr>
      <w:r w:rsidRPr="007207A9">
        <w:rPr>
          <w:rFonts w:ascii="Tahoma" w:hAnsi="Tahoma" w:cs="Tahoma"/>
          <w:i/>
          <w:sz w:val="18"/>
        </w:rPr>
        <w:t>Priloga: 1 (ena) bianko menica</w:t>
      </w:r>
      <w:r w:rsidRPr="007207A9">
        <w:rPr>
          <w:rFonts w:ascii="Tahoma" w:hAnsi="Tahoma" w:cs="Tahoma"/>
          <w:i/>
          <w:sz w:val="18"/>
        </w:rPr>
        <w:tab/>
      </w:r>
    </w:p>
    <w:p w14:paraId="62F948D3" w14:textId="603D541A" w:rsidR="00E10EB1" w:rsidRPr="007207A9" w:rsidRDefault="00E10EB1" w:rsidP="006E1146">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1E18E3" w:rsidRPr="007207A9" w14:paraId="34DD1A21" w14:textId="77777777" w:rsidTr="00F526BE">
        <w:trPr>
          <w:trHeight w:val="113"/>
        </w:trPr>
        <w:tc>
          <w:tcPr>
            <w:tcW w:w="279" w:type="dxa"/>
            <w:tcBorders>
              <w:top w:val="single" w:sz="4" w:space="0" w:color="auto"/>
              <w:left w:val="single" w:sz="4" w:space="0" w:color="auto"/>
              <w:bottom w:val="single" w:sz="4" w:space="0" w:color="auto"/>
              <w:right w:val="nil"/>
            </w:tcBorders>
          </w:tcPr>
          <w:p w14:paraId="2FA72226" w14:textId="77777777" w:rsidR="001E18E3" w:rsidRPr="007207A9" w:rsidRDefault="001E18E3" w:rsidP="006E1146">
            <w:pPr>
              <w:keepLines/>
              <w:widowControl w:val="0"/>
              <w:jc w:val="right"/>
              <w:rPr>
                <w:rFonts w:ascii="Tahoma" w:hAnsi="Tahoma" w:cs="Tahoma"/>
              </w:rPr>
            </w:pPr>
            <w:r w:rsidRPr="007207A9">
              <w:lastRenderedPageBreak/>
              <w:br w:type="page"/>
            </w:r>
            <w:r w:rsidRPr="007207A9">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39D5DDA1" w14:textId="77777777" w:rsidR="001E18E3" w:rsidRPr="007207A9" w:rsidRDefault="001E18E3" w:rsidP="006E1146">
            <w:pPr>
              <w:keepLines/>
              <w:widowControl w:val="0"/>
              <w:rPr>
                <w:rFonts w:ascii="Tahoma" w:hAnsi="Tahoma" w:cs="Tahoma"/>
              </w:rPr>
            </w:pPr>
            <w:r w:rsidRPr="007207A9">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5CA42A73" w14:textId="77777777" w:rsidR="001E18E3" w:rsidRPr="007207A9" w:rsidRDefault="001E18E3" w:rsidP="006E1146">
            <w:pPr>
              <w:keepLines/>
              <w:widowControl w:val="0"/>
              <w:rPr>
                <w:rFonts w:ascii="Tahoma" w:hAnsi="Tahoma" w:cs="Tahoma"/>
                <w:b/>
              </w:rPr>
            </w:pPr>
            <w:r w:rsidRPr="007207A9">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20FD6A20" w14:textId="7A819AB7" w:rsidR="001E18E3" w:rsidRPr="007207A9" w:rsidRDefault="001E18E3" w:rsidP="006E1146">
            <w:pPr>
              <w:keepLines/>
              <w:widowControl w:val="0"/>
              <w:rPr>
                <w:rFonts w:ascii="Tahoma" w:hAnsi="Tahoma" w:cs="Tahoma"/>
                <w:b/>
                <w:i/>
              </w:rPr>
            </w:pPr>
            <w:r w:rsidRPr="007207A9">
              <w:rPr>
                <w:rFonts w:ascii="Tahoma" w:hAnsi="Tahoma" w:cs="Tahoma"/>
                <w:b/>
                <w:i/>
              </w:rPr>
              <w:t>11</w:t>
            </w:r>
          </w:p>
        </w:tc>
      </w:tr>
    </w:tbl>
    <w:p w14:paraId="214028ED" w14:textId="77777777" w:rsidR="001E18E3" w:rsidRPr="007207A9" w:rsidRDefault="001E18E3" w:rsidP="006E1146">
      <w:pPr>
        <w:keepLines/>
        <w:widowControl w:val="0"/>
        <w:jc w:val="both"/>
        <w:rPr>
          <w:rFonts w:ascii="Tahoma" w:hAnsi="Tahoma" w:cs="Tahoma"/>
        </w:rPr>
      </w:pPr>
    </w:p>
    <w:p w14:paraId="356EC3C5" w14:textId="77777777" w:rsidR="001E18E3" w:rsidRPr="007207A9" w:rsidRDefault="001E18E3" w:rsidP="006E1146">
      <w:pPr>
        <w:keepLines/>
        <w:widowControl w:val="0"/>
        <w:numPr>
          <w:ilvl w:val="0"/>
          <w:numId w:val="40"/>
        </w:numPr>
        <w:jc w:val="both"/>
        <w:rPr>
          <w:rFonts w:ascii="Tahoma" w:hAnsi="Tahoma" w:cs="Tahoma"/>
          <w:bCs/>
          <w:noProof/>
        </w:rPr>
      </w:pPr>
      <w:r w:rsidRPr="007207A9">
        <w:rPr>
          <w:rFonts w:ascii="Tahoma" w:hAnsi="Tahoma" w:cs="Tahoma"/>
          <w:bCs/>
          <w:noProof/>
        </w:rPr>
        <w:t>Ponudnik ___________________________________________________________________</w:t>
      </w:r>
    </w:p>
    <w:p w14:paraId="755934D4" w14:textId="77777777" w:rsidR="001E18E3" w:rsidRPr="007207A9" w:rsidRDefault="001E18E3" w:rsidP="006E1146">
      <w:pPr>
        <w:keepLines/>
        <w:widowControl w:val="0"/>
        <w:numPr>
          <w:ilvl w:val="0"/>
          <w:numId w:val="40"/>
        </w:numPr>
        <w:jc w:val="both"/>
        <w:rPr>
          <w:rFonts w:ascii="Tahoma" w:hAnsi="Tahoma" w:cs="Tahoma"/>
          <w:bCs/>
          <w:noProof/>
        </w:rPr>
      </w:pPr>
      <w:r w:rsidRPr="007207A9">
        <w:rPr>
          <w:rFonts w:ascii="Tahoma" w:hAnsi="Tahoma" w:cs="Tahoma"/>
          <w:bCs/>
          <w:noProof/>
        </w:rPr>
        <w:t>Partner ____________________________________________________________________</w:t>
      </w:r>
    </w:p>
    <w:p w14:paraId="7A4CA82A" w14:textId="77777777" w:rsidR="001E18E3" w:rsidRPr="007207A9" w:rsidRDefault="001E18E3" w:rsidP="006E1146">
      <w:pPr>
        <w:keepLines/>
        <w:widowControl w:val="0"/>
        <w:numPr>
          <w:ilvl w:val="0"/>
          <w:numId w:val="40"/>
        </w:numPr>
        <w:jc w:val="both"/>
        <w:rPr>
          <w:rFonts w:ascii="Tahoma" w:hAnsi="Tahoma" w:cs="Tahoma"/>
          <w:bCs/>
          <w:noProof/>
        </w:rPr>
      </w:pPr>
      <w:r w:rsidRPr="007207A9">
        <w:rPr>
          <w:rFonts w:ascii="Tahoma" w:hAnsi="Tahoma" w:cs="Tahoma"/>
          <w:bCs/>
          <w:noProof/>
        </w:rPr>
        <w:t>Podizvajalec ________________________________________________________________</w:t>
      </w:r>
    </w:p>
    <w:p w14:paraId="69DC5CE6" w14:textId="77777777" w:rsidR="001E18E3" w:rsidRPr="007207A9" w:rsidRDefault="001E18E3" w:rsidP="006E1146">
      <w:pPr>
        <w:keepLines/>
        <w:widowControl w:val="0"/>
        <w:ind w:left="426"/>
        <w:jc w:val="both"/>
        <w:rPr>
          <w:rFonts w:ascii="Tahoma" w:hAnsi="Tahoma" w:cs="Tahoma"/>
          <w:bCs/>
          <w:noProof/>
        </w:rPr>
      </w:pPr>
      <w:r w:rsidRPr="007207A9">
        <w:rPr>
          <w:rFonts w:ascii="Tahoma" w:hAnsi="Tahoma" w:cs="Tahoma"/>
          <w:bCs/>
          <w:noProof/>
        </w:rPr>
        <w:t>(</w:t>
      </w:r>
      <w:r w:rsidRPr="007207A9">
        <w:rPr>
          <w:rFonts w:ascii="Tahoma" w:hAnsi="Tahoma" w:cs="Tahoma"/>
          <w:bCs/>
          <w:i/>
          <w:noProof/>
        </w:rPr>
        <w:t>ustrezno označi in izpolni</w:t>
      </w:r>
      <w:r w:rsidRPr="007207A9">
        <w:rPr>
          <w:rFonts w:ascii="Tahoma" w:hAnsi="Tahoma" w:cs="Tahoma"/>
          <w:bCs/>
          <w:noProof/>
        </w:rPr>
        <w:t>)</w:t>
      </w:r>
    </w:p>
    <w:p w14:paraId="45E4D752" w14:textId="77777777" w:rsidR="001E18E3" w:rsidRPr="007207A9" w:rsidRDefault="001E18E3" w:rsidP="006E1146">
      <w:pPr>
        <w:keepLines/>
        <w:widowControl w:val="0"/>
        <w:jc w:val="both"/>
        <w:rPr>
          <w:rFonts w:ascii="Tahoma" w:hAnsi="Tahoma" w:cs="Tahoma"/>
          <w:bCs/>
          <w:i/>
          <w:noProof/>
          <w:sz w:val="18"/>
          <w:szCs w:val="18"/>
        </w:rPr>
      </w:pPr>
    </w:p>
    <w:p w14:paraId="7725309D" w14:textId="77777777" w:rsidR="001E18E3" w:rsidRPr="007207A9" w:rsidRDefault="001E18E3" w:rsidP="006E1146">
      <w:pPr>
        <w:keepLines/>
        <w:widowControl w:val="0"/>
        <w:jc w:val="center"/>
        <w:rPr>
          <w:rFonts w:ascii="Tahoma" w:hAnsi="Tahoma" w:cs="Tahoma"/>
          <w:bCs/>
          <w:i/>
          <w:noProof/>
          <w:sz w:val="18"/>
          <w:szCs w:val="18"/>
        </w:rPr>
      </w:pPr>
      <w:r w:rsidRPr="007207A9">
        <w:rPr>
          <w:rFonts w:ascii="Tahoma" w:hAnsi="Tahoma" w:cs="Tahoma"/>
          <w:b/>
          <w:bCs/>
          <w:i/>
          <w:noProof/>
        </w:rPr>
        <w:t>IZJAVLJAM</w:t>
      </w:r>
      <w:r w:rsidRPr="007207A9">
        <w:rPr>
          <w:rFonts w:ascii="Tahoma" w:hAnsi="Tahoma" w:cs="Tahoma"/>
          <w:bCs/>
          <w:i/>
          <w:noProof/>
          <w:sz w:val="18"/>
          <w:szCs w:val="18"/>
        </w:rPr>
        <w:t>,</w:t>
      </w:r>
    </w:p>
    <w:p w14:paraId="68C6F058" w14:textId="77777777" w:rsidR="001E18E3" w:rsidRPr="007207A9" w:rsidRDefault="001E18E3" w:rsidP="006E1146">
      <w:pPr>
        <w:keepLines/>
        <w:widowControl w:val="0"/>
        <w:jc w:val="both"/>
        <w:rPr>
          <w:rFonts w:ascii="Tahoma" w:hAnsi="Tahoma" w:cs="Tahoma"/>
          <w:bCs/>
          <w:i/>
          <w:noProof/>
          <w:sz w:val="18"/>
          <w:szCs w:val="18"/>
        </w:rPr>
      </w:pPr>
    </w:p>
    <w:p w14:paraId="32FF3CCE" w14:textId="0C1DB43C" w:rsidR="001E18E3" w:rsidRPr="007207A9" w:rsidRDefault="001E18E3" w:rsidP="006E1146">
      <w:pPr>
        <w:keepLines/>
        <w:widowControl w:val="0"/>
        <w:jc w:val="both"/>
        <w:rPr>
          <w:rFonts w:ascii="Tahoma" w:hAnsi="Tahoma" w:cs="Tahoma"/>
          <w:b/>
        </w:rPr>
      </w:pPr>
      <w:r w:rsidRPr="007207A9">
        <w:rPr>
          <w:rFonts w:ascii="Tahoma" w:hAnsi="Tahoma" w:cs="Tahoma"/>
          <w:szCs w:val="22"/>
        </w:rPr>
        <w:t>da so spodaj navedeni delavci s</w:t>
      </w:r>
      <w:r w:rsidRPr="007207A9">
        <w:rPr>
          <w:rFonts w:ascii="Tahoma" w:hAnsi="Tahoma" w:cs="Tahoma"/>
        </w:rPr>
        <w:t xml:space="preserve">trokovno usposobljeni in sposobni kvalitetno izvesti predmet javnega naročila </w:t>
      </w:r>
      <w:r w:rsidRPr="007207A9">
        <w:rPr>
          <w:rFonts w:ascii="Tahoma" w:hAnsi="Tahoma" w:cs="Tahoma"/>
          <w:bCs/>
        </w:rPr>
        <w:t xml:space="preserve">št. </w:t>
      </w:r>
      <w:r w:rsidRPr="007207A9">
        <w:rPr>
          <w:rFonts w:ascii="Tahoma" w:hAnsi="Tahoma" w:cs="Tahoma"/>
          <w:b/>
        </w:rPr>
        <w:t xml:space="preserve">LPT-147/23 – »Nabava opreme in vzdrževanje optične infrastrukture«. </w:t>
      </w:r>
    </w:p>
    <w:p w14:paraId="04CC86B4" w14:textId="77777777" w:rsidR="001E18E3" w:rsidRPr="007207A9" w:rsidRDefault="001E18E3" w:rsidP="006E1146">
      <w:pPr>
        <w:keepLines/>
        <w:widowControl w:val="0"/>
        <w:jc w:val="both"/>
        <w:rPr>
          <w:rFonts w:ascii="Tahoma" w:hAnsi="Tahoma" w:cs="Tahoma"/>
          <w:b/>
        </w:rPr>
      </w:pPr>
    </w:p>
    <w:p w14:paraId="35584F07" w14:textId="77777777" w:rsidR="001E18E3" w:rsidRPr="007207A9" w:rsidRDefault="001E18E3" w:rsidP="006E1146">
      <w:pPr>
        <w:keepLines/>
        <w:widowControl w:val="0"/>
        <w:jc w:val="both"/>
        <w:rPr>
          <w:rFonts w:ascii="Tahoma" w:hAnsi="Tahoma" w:cs="Tahoma"/>
        </w:rPr>
      </w:pPr>
      <w:r w:rsidRPr="007207A9">
        <w:rPr>
          <w:rFonts w:ascii="Tahoma" w:hAnsi="Tahoma" w:cs="Tahoma"/>
        </w:rPr>
        <w:t>Poimenski seznam ljudi, ki bodo delali na objektu:</w:t>
      </w:r>
    </w:p>
    <w:p w14:paraId="17DC9CC2" w14:textId="77777777" w:rsidR="001E18E3" w:rsidRPr="007207A9" w:rsidRDefault="001E18E3" w:rsidP="006E1146">
      <w:pPr>
        <w:keepLines/>
        <w:widowControl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3005"/>
        <w:gridCol w:w="2694"/>
      </w:tblGrid>
      <w:tr w:rsidR="001E18E3" w:rsidRPr="007207A9" w14:paraId="278D69C5" w14:textId="77777777" w:rsidTr="00F526BE">
        <w:tc>
          <w:tcPr>
            <w:tcW w:w="675" w:type="dxa"/>
            <w:vAlign w:val="center"/>
          </w:tcPr>
          <w:p w14:paraId="05767075" w14:textId="77777777" w:rsidR="001E18E3" w:rsidRPr="007207A9" w:rsidRDefault="001E18E3" w:rsidP="006E1146">
            <w:pPr>
              <w:keepLines/>
              <w:widowControl w:val="0"/>
              <w:jc w:val="center"/>
              <w:rPr>
                <w:rFonts w:ascii="Tahoma" w:hAnsi="Tahoma" w:cs="Tahoma"/>
              </w:rPr>
            </w:pPr>
            <w:proofErr w:type="spellStart"/>
            <w:r w:rsidRPr="007207A9">
              <w:rPr>
                <w:rFonts w:ascii="Tahoma" w:hAnsi="Tahoma" w:cs="Tahoma"/>
              </w:rPr>
              <w:t>Zap</w:t>
            </w:r>
            <w:proofErr w:type="spellEnd"/>
            <w:r w:rsidRPr="007207A9">
              <w:rPr>
                <w:rFonts w:ascii="Tahoma" w:hAnsi="Tahoma" w:cs="Tahoma"/>
              </w:rPr>
              <w:t>. št.</w:t>
            </w:r>
          </w:p>
        </w:tc>
        <w:tc>
          <w:tcPr>
            <w:tcW w:w="3119" w:type="dxa"/>
            <w:vAlign w:val="center"/>
          </w:tcPr>
          <w:p w14:paraId="2BC4F1E7" w14:textId="77777777" w:rsidR="001E18E3" w:rsidRPr="007207A9" w:rsidRDefault="001E18E3" w:rsidP="006E1146">
            <w:pPr>
              <w:keepLines/>
              <w:widowControl w:val="0"/>
              <w:jc w:val="center"/>
              <w:rPr>
                <w:rFonts w:ascii="Tahoma" w:hAnsi="Tahoma" w:cs="Tahoma"/>
              </w:rPr>
            </w:pPr>
            <w:r w:rsidRPr="007207A9">
              <w:rPr>
                <w:rFonts w:ascii="Tahoma" w:hAnsi="Tahoma" w:cs="Tahoma"/>
              </w:rPr>
              <w:t>Ime in priimek</w:t>
            </w:r>
          </w:p>
        </w:tc>
        <w:tc>
          <w:tcPr>
            <w:tcW w:w="3005" w:type="dxa"/>
            <w:vAlign w:val="center"/>
          </w:tcPr>
          <w:p w14:paraId="3D80E3A4" w14:textId="77777777" w:rsidR="001E18E3" w:rsidRPr="007207A9" w:rsidRDefault="001E18E3" w:rsidP="006E1146">
            <w:pPr>
              <w:keepLines/>
              <w:widowControl w:val="0"/>
              <w:jc w:val="center"/>
              <w:rPr>
                <w:rFonts w:ascii="Tahoma" w:hAnsi="Tahoma" w:cs="Tahoma"/>
              </w:rPr>
            </w:pPr>
            <w:r w:rsidRPr="007207A9">
              <w:rPr>
                <w:rFonts w:ascii="Tahoma" w:hAnsi="Tahoma" w:cs="Tahoma"/>
              </w:rPr>
              <w:t>Delodajalec</w:t>
            </w:r>
          </w:p>
        </w:tc>
        <w:tc>
          <w:tcPr>
            <w:tcW w:w="2694" w:type="dxa"/>
            <w:vAlign w:val="center"/>
          </w:tcPr>
          <w:p w14:paraId="14A9D150" w14:textId="77777777" w:rsidR="001E18E3" w:rsidRPr="007207A9" w:rsidRDefault="001E18E3" w:rsidP="006E1146">
            <w:pPr>
              <w:keepLines/>
              <w:widowControl w:val="0"/>
              <w:jc w:val="center"/>
              <w:rPr>
                <w:rFonts w:ascii="Tahoma" w:hAnsi="Tahoma" w:cs="Tahoma"/>
              </w:rPr>
            </w:pPr>
            <w:r w:rsidRPr="007207A9">
              <w:rPr>
                <w:rFonts w:ascii="Tahoma" w:hAnsi="Tahoma" w:cs="Tahoma"/>
              </w:rPr>
              <w:t>Strokovno usposobljeni in sposobni kvalitetno izvesti predmet javnega naročila</w:t>
            </w:r>
          </w:p>
          <w:p w14:paraId="51CFAF85" w14:textId="77777777" w:rsidR="001E18E3" w:rsidRPr="007207A9" w:rsidRDefault="001E18E3" w:rsidP="006E1146">
            <w:pPr>
              <w:keepLines/>
              <w:widowControl w:val="0"/>
              <w:jc w:val="center"/>
              <w:rPr>
                <w:rFonts w:ascii="Tahoma" w:hAnsi="Tahoma" w:cs="Tahoma"/>
              </w:rPr>
            </w:pPr>
            <w:r w:rsidRPr="007207A9">
              <w:rPr>
                <w:rFonts w:ascii="Tahoma" w:hAnsi="Tahoma" w:cs="Tahoma"/>
              </w:rPr>
              <w:t>(vpiši: »Da« ali »Ne«)</w:t>
            </w:r>
          </w:p>
        </w:tc>
      </w:tr>
      <w:tr w:rsidR="001E18E3" w:rsidRPr="007207A9" w14:paraId="0D3FAFCC" w14:textId="77777777" w:rsidTr="00F526BE">
        <w:trPr>
          <w:trHeight w:val="487"/>
        </w:trPr>
        <w:tc>
          <w:tcPr>
            <w:tcW w:w="675" w:type="dxa"/>
            <w:vAlign w:val="center"/>
          </w:tcPr>
          <w:p w14:paraId="771F65FB" w14:textId="77777777" w:rsidR="001E18E3" w:rsidRPr="007207A9" w:rsidRDefault="001E18E3" w:rsidP="006E1146">
            <w:pPr>
              <w:keepLines/>
              <w:widowControl w:val="0"/>
              <w:jc w:val="center"/>
              <w:rPr>
                <w:rFonts w:ascii="Tahoma" w:hAnsi="Tahoma" w:cs="Tahoma"/>
              </w:rPr>
            </w:pPr>
            <w:r w:rsidRPr="007207A9">
              <w:rPr>
                <w:rFonts w:ascii="Tahoma" w:hAnsi="Tahoma" w:cs="Tahoma"/>
              </w:rPr>
              <w:t>1.</w:t>
            </w:r>
          </w:p>
        </w:tc>
        <w:tc>
          <w:tcPr>
            <w:tcW w:w="3119" w:type="dxa"/>
            <w:vAlign w:val="center"/>
          </w:tcPr>
          <w:p w14:paraId="0A984FF7" w14:textId="77777777" w:rsidR="001E18E3" w:rsidRPr="007207A9" w:rsidRDefault="001E18E3" w:rsidP="006E1146">
            <w:pPr>
              <w:keepLines/>
              <w:widowControl w:val="0"/>
              <w:rPr>
                <w:rFonts w:ascii="Tahoma" w:hAnsi="Tahoma" w:cs="Tahoma"/>
              </w:rPr>
            </w:pPr>
          </w:p>
        </w:tc>
        <w:tc>
          <w:tcPr>
            <w:tcW w:w="3005" w:type="dxa"/>
            <w:vAlign w:val="center"/>
          </w:tcPr>
          <w:p w14:paraId="10405AED" w14:textId="77777777" w:rsidR="001E18E3" w:rsidRPr="007207A9" w:rsidRDefault="001E18E3" w:rsidP="006E1146">
            <w:pPr>
              <w:keepLines/>
              <w:widowControl w:val="0"/>
              <w:rPr>
                <w:rFonts w:ascii="Tahoma" w:hAnsi="Tahoma" w:cs="Tahoma"/>
              </w:rPr>
            </w:pPr>
          </w:p>
        </w:tc>
        <w:tc>
          <w:tcPr>
            <w:tcW w:w="2694" w:type="dxa"/>
            <w:vAlign w:val="center"/>
          </w:tcPr>
          <w:p w14:paraId="0FECDF50" w14:textId="77777777" w:rsidR="001E18E3" w:rsidRPr="007207A9" w:rsidRDefault="001E18E3" w:rsidP="006E1146">
            <w:pPr>
              <w:keepLines/>
              <w:widowControl w:val="0"/>
              <w:jc w:val="center"/>
              <w:rPr>
                <w:rFonts w:ascii="Tahoma" w:hAnsi="Tahoma" w:cs="Tahoma"/>
              </w:rPr>
            </w:pPr>
          </w:p>
        </w:tc>
      </w:tr>
      <w:tr w:rsidR="001E18E3" w:rsidRPr="007207A9" w14:paraId="57017270" w14:textId="77777777" w:rsidTr="00F526BE">
        <w:trPr>
          <w:trHeight w:val="487"/>
        </w:trPr>
        <w:tc>
          <w:tcPr>
            <w:tcW w:w="675" w:type="dxa"/>
            <w:vAlign w:val="center"/>
          </w:tcPr>
          <w:p w14:paraId="5F47CD45" w14:textId="77777777" w:rsidR="001E18E3" w:rsidRPr="007207A9" w:rsidRDefault="001E18E3" w:rsidP="006E1146">
            <w:pPr>
              <w:keepLines/>
              <w:widowControl w:val="0"/>
              <w:jc w:val="center"/>
              <w:rPr>
                <w:rFonts w:ascii="Tahoma" w:hAnsi="Tahoma" w:cs="Tahoma"/>
              </w:rPr>
            </w:pPr>
            <w:r w:rsidRPr="007207A9">
              <w:rPr>
                <w:rFonts w:ascii="Tahoma" w:hAnsi="Tahoma" w:cs="Tahoma"/>
              </w:rPr>
              <w:t>2.</w:t>
            </w:r>
          </w:p>
        </w:tc>
        <w:tc>
          <w:tcPr>
            <w:tcW w:w="3119" w:type="dxa"/>
            <w:vAlign w:val="center"/>
          </w:tcPr>
          <w:p w14:paraId="609AB7B1" w14:textId="77777777" w:rsidR="001E18E3" w:rsidRPr="007207A9" w:rsidRDefault="001E18E3" w:rsidP="006E1146">
            <w:pPr>
              <w:keepLines/>
              <w:widowControl w:val="0"/>
              <w:rPr>
                <w:rFonts w:ascii="Tahoma" w:hAnsi="Tahoma" w:cs="Tahoma"/>
              </w:rPr>
            </w:pPr>
          </w:p>
        </w:tc>
        <w:tc>
          <w:tcPr>
            <w:tcW w:w="3005" w:type="dxa"/>
            <w:vAlign w:val="center"/>
          </w:tcPr>
          <w:p w14:paraId="2A85E329" w14:textId="77777777" w:rsidR="001E18E3" w:rsidRPr="007207A9" w:rsidRDefault="001E18E3" w:rsidP="006E1146">
            <w:pPr>
              <w:keepLines/>
              <w:widowControl w:val="0"/>
              <w:rPr>
                <w:rFonts w:ascii="Tahoma" w:hAnsi="Tahoma" w:cs="Tahoma"/>
              </w:rPr>
            </w:pPr>
          </w:p>
        </w:tc>
        <w:tc>
          <w:tcPr>
            <w:tcW w:w="2694" w:type="dxa"/>
            <w:vAlign w:val="center"/>
          </w:tcPr>
          <w:p w14:paraId="6D6857E9" w14:textId="77777777" w:rsidR="001E18E3" w:rsidRPr="007207A9" w:rsidRDefault="001E18E3" w:rsidP="006E1146">
            <w:pPr>
              <w:keepLines/>
              <w:widowControl w:val="0"/>
              <w:jc w:val="center"/>
              <w:rPr>
                <w:rFonts w:ascii="Tahoma" w:hAnsi="Tahoma" w:cs="Tahoma"/>
              </w:rPr>
            </w:pPr>
          </w:p>
        </w:tc>
      </w:tr>
      <w:tr w:rsidR="001E18E3" w:rsidRPr="007207A9" w14:paraId="37A55DEA" w14:textId="77777777" w:rsidTr="00F526BE">
        <w:trPr>
          <w:trHeight w:val="487"/>
        </w:trPr>
        <w:tc>
          <w:tcPr>
            <w:tcW w:w="675" w:type="dxa"/>
            <w:vAlign w:val="center"/>
          </w:tcPr>
          <w:p w14:paraId="6D9028FF" w14:textId="77777777" w:rsidR="001E18E3" w:rsidRPr="007207A9" w:rsidRDefault="001E18E3" w:rsidP="006E1146">
            <w:pPr>
              <w:keepLines/>
              <w:widowControl w:val="0"/>
              <w:jc w:val="center"/>
              <w:rPr>
                <w:rFonts w:ascii="Tahoma" w:hAnsi="Tahoma" w:cs="Tahoma"/>
              </w:rPr>
            </w:pPr>
            <w:r w:rsidRPr="007207A9">
              <w:rPr>
                <w:rFonts w:ascii="Tahoma" w:hAnsi="Tahoma" w:cs="Tahoma"/>
              </w:rPr>
              <w:t>3.</w:t>
            </w:r>
          </w:p>
        </w:tc>
        <w:tc>
          <w:tcPr>
            <w:tcW w:w="3119" w:type="dxa"/>
            <w:vAlign w:val="center"/>
          </w:tcPr>
          <w:p w14:paraId="4E81B792" w14:textId="77777777" w:rsidR="001E18E3" w:rsidRPr="007207A9" w:rsidRDefault="001E18E3" w:rsidP="006E1146">
            <w:pPr>
              <w:keepLines/>
              <w:widowControl w:val="0"/>
              <w:rPr>
                <w:rFonts w:ascii="Tahoma" w:hAnsi="Tahoma" w:cs="Tahoma"/>
              </w:rPr>
            </w:pPr>
          </w:p>
        </w:tc>
        <w:tc>
          <w:tcPr>
            <w:tcW w:w="3005" w:type="dxa"/>
            <w:vAlign w:val="center"/>
          </w:tcPr>
          <w:p w14:paraId="616C3C78" w14:textId="77777777" w:rsidR="001E18E3" w:rsidRPr="007207A9" w:rsidRDefault="001E18E3" w:rsidP="006E1146">
            <w:pPr>
              <w:keepLines/>
              <w:widowControl w:val="0"/>
              <w:rPr>
                <w:rFonts w:ascii="Tahoma" w:hAnsi="Tahoma" w:cs="Tahoma"/>
              </w:rPr>
            </w:pPr>
          </w:p>
        </w:tc>
        <w:tc>
          <w:tcPr>
            <w:tcW w:w="2694" w:type="dxa"/>
            <w:vAlign w:val="center"/>
          </w:tcPr>
          <w:p w14:paraId="1058BF08" w14:textId="77777777" w:rsidR="001E18E3" w:rsidRPr="007207A9" w:rsidRDefault="001E18E3" w:rsidP="006E1146">
            <w:pPr>
              <w:keepLines/>
              <w:widowControl w:val="0"/>
              <w:jc w:val="center"/>
              <w:rPr>
                <w:rFonts w:ascii="Tahoma" w:hAnsi="Tahoma" w:cs="Tahoma"/>
              </w:rPr>
            </w:pPr>
          </w:p>
        </w:tc>
      </w:tr>
      <w:tr w:rsidR="001E18E3" w:rsidRPr="007207A9" w14:paraId="0354791A" w14:textId="77777777" w:rsidTr="00F526BE">
        <w:trPr>
          <w:trHeight w:val="487"/>
        </w:trPr>
        <w:tc>
          <w:tcPr>
            <w:tcW w:w="675" w:type="dxa"/>
            <w:vAlign w:val="center"/>
          </w:tcPr>
          <w:p w14:paraId="5E10A2D6" w14:textId="77777777" w:rsidR="001E18E3" w:rsidRPr="007207A9" w:rsidRDefault="001E18E3" w:rsidP="006E1146">
            <w:pPr>
              <w:keepLines/>
              <w:widowControl w:val="0"/>
              <w:jc w:val="center"/>
              <w:rPr>
                <w:rFonts w:ascii="Tahoma" w:hAnsi="Tahoma" w:cs="Tahoma"/>
              </w:rPr>
            </w:pPr>
            <w:r w:rsidRPr="007207A9">
              <w:rPr>
                <w:rFonts w:ascii="Tahoma" w:hAnsi="Tahoma" w:cs="Tahoma"/>
              </w:rPr>
              <w:t>4.</w:t>
            </w:r>
          </w:p>
        </w:tc>
        <w:tc>
          <w:tcPr>
            <w:tcW w:w="3119" w:type="dxa"/>
            <w:vAlign w:val="center"/>
          </w:tcPr>
          <w:p w14:paraId="3F43DADC" w14:textId="77777777" w:rsidR="001E18E3" w:rsidRPr="007207A9" w:rsidRDefault="001E18E3" w:rsidP="006E1146">
            <w:pPr>
              <w:keepLines/>
              <w:widowControl w:val="0"/>
              <w:rPr>
                <w:rFonts w:ascii="Tahoma" w:hAnsi="Tahoma" w:cs="Tahoma"/>
              </w:rPr>
            </w:pPr>
          </w:p>
        </w:tc>
        <w:tc>
          <w:tcPr>
            <w:tcW w:w="3005" w:type="dxa"/>
            <w:vAlign w:val="center"/>
          </w:tcPr>
          <w:p w14:paraId="29301213" w14:textId="77777777" w:rsidR="001E18E3" w:rsidRPr="007207A9" w:rsidRDefault="001E18E3" w:rsidP="006E1146">
            <w:pPr>
              <w:keepLines/>
              <w:widowControl w:val="0"/>
              <w:rPr>
                <w:rFonts w:ascii="Tahoma" w:hAnsi="Tahoma" w:cs="Tahoma"/>
              </w:rPr>
            </w:pPr>
          </w:p>
        </w:tc>
        <w:tc>
          <w:tcPr>
            <w:tcW w:w="2694" w:type="dxa"/>
            <w:vAlign w:val="center"/>
          </w:tcPr>
          <w:p w14:paraId="343228D0" w14:textId="77777777" w:rsidR="001E18E3" w:rsidRPr="007207A9" w:rsidRDefault="001E18E3" w:rsidP="006E1146">
            <w:pPr>
              <w:keepLines/>
              <w:widowControl w:val="0"/>
              <w:jc w:val="center"/>
              <w:rPr>
                <w:rFonts w:ascii="Tahoma" w:hAnsi="Tahoma" w:cs="Tahoma"/>
              </w:rPr>
            </w:pPr>
          </w:p>
        </w:tc>
      </w:tr>
      <w:tr w:rsidR="001E18E3" w:rsidRPr="007207A9" w14:paraId="18CA71E2" w14:textId="77777777" w:rsidTr="00F526BE">
        <w:trPr>
          <w:trHeight w:val="487"/>
        </w:trPr>
        <w:tc>
          <w:tcPr>
            <w:tcW w:w="675" w:type="dxa"/>
            <w:vAlign w:val="center"/>
          </w:tcPr>
          <w:p w14:paraId="3CD43731" w14:textId="49218C4E" w:rsidR="001E18E3" w:rsidRPr="007207A9" w:rsidRDefault="001F003A" w:rsidP="006E1146">
            <w:pPr>
              <w:keepLines/>
              <w:widowControl w:val="0"/>
              <w:jc w:val="center"/>
              <w:rPr>
                <w:rFonts w:ascii="Tahoma" w:hAnsi="Tahoma" w:cs="Tahoma"/>
              </w:rPr>
            </w:pPr>
            <w:r w:rsidRPr="007207A9">
              <w:rPr>
                <w:rFonts w:ascii="Tahoma" w:hAnsi="Tahoma" w:cs="Tahoma"/>
              </w:rPr>
              <w:t>5.</w:t>
            </w:r>
          </w:p>
        </w:tc>
        <w:tc>
          <w:tcPr>
            <w:tcW w:w="3119" w:type="dxa"/>
            <w:vAlign w:val="center"/>
          </w:tcPr>
          <w:p w14:paraId="34562958" w14:textId="77777777" w:rsidR="001E18E3" w:rsidRPr="007207A9" w:rsidRDefault="001E18E3" w:rsidP="006E1146">
            <w:pPr>
              <w:keepLines/>
              <w:widowControl w:val="0"/>
              <w:rPr>
                <w:rFonts w:ascii="Tahoma" w:hAnsi="Tahoma" w:cs="Tahoma"/>
              </w:rPr>
            </w:pPr>
          </w:p>
        </w:tc>
        <w:tc>
          <w:tcPr>
            <w:tcW w:w="3005" w:type="dxa"/>
            <w:vAlign w:val="center"/>
          </w:tcPr>
          <w:p w14:paraId="687CE6F0" w14:textId="77777777" w:rsidR="001E18E3" w:rsidRPr="007207A9" w:rsidRDefault="001E18E3" w:rsidP="006E1146">
            <w:pPr>
              <w:keepLines/>
              <w:widowControl w:val="0"/>
              <w:rPr>
                <w:rFonts w:ascii="Tahoma" w:hAnsi="Tahoma" w:cs="Tahoma"/>
              </w:rPr>
            </w:pPr>
          </w:p>
        </w:tc>
        <w:tc>
          <w:tcPr>
            <w:tcW w:w="2694" w:type="dxa"/>
            <w:vAlign w:val="center"/>
          </w:tcPr>
          <w:p w14:paraId="1AB47A74" w14:textId="77777777" w:rsidR="001E18E3" w:rsidRPr="007207A9" w:rsidRDefault="001E18E3" w:rsidP="006E1146">
            <w:pPr>
              <w:keepLines/>
              <w:widowControl w:val="0"/>
              <w:jc w:val="center"/>
              <w:rPr>
                <w:rFonts w:ascii="Tahoma" w:hAnsi="Tahoma" w:cs="Tahoma"/>
              </w:rPr>
            </w:pPr>
          </w:p>
        </w:tc>
      </w:tr>
      <w:tr w:rsidR="001F003A" w:rsidRPr="007207A9" w14:paraId="66177941" w14:textId="77777777" w:rsidTr="00F526BE">
        <w:trPr>
          <w:trHeight w:val="487"/>
        </w:trPr>
        <w:tc>
          <w:tcPr>
            <w:tcW w:w="675" w:type="dxa"/>
            <w:vAlign w:val="center"/>
          </w:tcPr>
          <w:p w14:paraId="23F090A7" w14:textId="0EBD2E87" w:rsidR="001F003A" w:rsidRPr="007207A9" w:rsidRDefault="001F003A" w:rsidP="006E1146">
            <w:pPr>
              <w:keepLines/>
              <w:widowControl w:val="0"/>
              <w:jc w:val="center"/>
              <w:rPr>
                <w:rFonts w:ascii="Tahoma" w:hAnsi="Tahoma" w:cs="Tahoma"/>
              </w:rPr>
            </w:pPr>
            <w:r w:rsidRPr="007207A9">
              <w:rPr>
                <w:rFonts w:ascii="Tahoma" w:hAnsi="Tahoma" w:cs="Tahoma"/>
              </w:rPr>
              <w:t>…</w:t>
            </w:r>
          </w:p>
        </w:tc>
        <w:tc>
          <w:tcPr>
            <w:tcW w:w="3119" w:type="dxa"/>
            <w:vAlign w:val="center"/>
          </w:tcPr>
          <w:p w14:paraId="5EEA28CA" w14:textId="77777777" w:rsidR="001F003A" w:rsidRPr="007207A9" w:rsidRDefault="001F003A" w:rsidP="006E1146">
            <w:pPr>
              <w:keepLines/>
              <w:widowControl w:val="0"/>
              <w:rPr>
                <w:rFonts w:ascii="Tahoma" w:hAnsi="Tahoma" w:cs="Tahoma"/>
              </w:rPr>
            </w:pPr>
          </w:p>
        </w:tc>
        <w:tc>
          <w:tcPr>
            <w:tcW w:w="3005" w:type="dxa"/>
            <w:vAlign w:val="center"/>
          </w:tcPr>
          <w:p w14:paraId="582BAA38" w14:textId="77777777" w:rsidR="001F003A" w:rsidRPr="007207A9" w:rsidRDefault="001F003A" w:rsidP="006E1146">
            <w:pPr>
              <w:keepLines/>
              <w:widowControl w:val="0"/>
              <w:rPr>
                <w:rFonts w:ascii="Tahoma" w:hAnsi="Tahoma" w:cs="Tahoma"/>
              </w:rPr>
            </w:pPr>
          </w:p>
        </w:tc>
        <w:tc>
          <w:tcPr>
            <w:tcW w:w="2694" w:type="dxa"/>
            <w:vAlign w:val="center"/>
          </w:tcPr>
          <w:p w14:paraId="1E2E0235" w14:textId="77777777" w:rsidR="001F003A" w:rsidRPr="007207A9" w:rsidRDefault="001F003A" w:rsidP="006E1146">
            <w:pPr>
              <w:keepLines/>
              <w:widowControl w:val="0"/>
              <w:jc w:val="center"/>
              <w:rPr>
                <w:rFonts w:ascii="Tahoma" w:hAnsi="Tahoma" w:cs="Tahoma"/>
              </w:rPr>
            </w:pPr>
          </w:p>
        </w:tc>
      </w:tr>
    </w:tbl>
    <w:p w14:paraId="297FB85B" w14:textId="77777777" w:rsidR="001E18E3" w:rsidRPr="007207A9" w:rsidRDefault="001E18E3" w:rsidP="006E1146">
      <w:pPr>
        <w:keepLines/>
        <w:widowControl w:val="0"/>
        <w:jc w:val="both"/>
        <w:rPr>
          <w:rFonts w:ascii="Tahoma" w:hAnsi="Tahoma" w:cs="Tahoma"/>
          <w:bCs/>
          <w:i/>
          <w:noProof/>
          <w:sz w:val="18"/>
          <w:szCs w:val="18"/>
        </w:rPr>
      </w:pPr>
    </w:p>
    <w:p w14:paraId="23D038F4" w14:textId="77777777" w:rsidR="001E18E3" w:rsidRPr="007207A9" w:rsidRDefault="001E18E3" w:rsidP="006E1146">
      <w:pPr>
        <w:keepLines/>
        <w:widowControl w:val="0"/>
        <w:jc w:val="both"/>
        <w:rPr>
          <w:rFonts w:ascii="Tahoma" w:hAnsi="Tahoma" w:cs="Tahoma"/>
          <w:b/>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1E18E3" w:rsidRPr="007207A9" w14:paraId="20EAD9B4" w14:textId="77777777" w:rsidTr="00F526BE">
        <w:trPr>
          <w:trHeight w:val="235"/>
        </w:trPr>
        <w:tc>
          <w:tcPr>
            <w:tcW w:w="3402" w:type="dxa"/>
            <w:tcBorders>
              <w:bottom w:val="single" w:sz="4" w:space="0" w:color="auto"/>
            </w:tcBorders>
          </w:tcPr>
          <w:p w14:paraId="06259D78" w14:textId="77777777" w:rsidR="001E18E3" w:rsidRPr="007207A9" w:rsidRDefault="001E18E3" w:rsidP="006E1146">
            <w:pPr>
              <w:keepLines/>
              <w:widowControl w:val="0"/>
              <w:jc w:val="both"/>
              <w:rPr>
                <w:rFonts w:ascii="Tahoma" w:hAnsi="Tahoma" w:cs="Tahoma"/>
                <w:snapToGrid w:val="0"/>
                <w:color w:val="000000"/>
              </w:rPr>
            </w:pPr>
          </w:p>
        </w:tc>
        <w:tc>
          <w:tcPr>
            <w:tcW w:w="2552" w:type="dxa"/>
          </w:tcPr>
          <w:p w14:paraId="6C16BA3D" w14:textId="77777777" w:rsidR="001E18E3" w:rsidRPr="007207A9" w:rsidRDefault="001E18E3" w:rsidP="006E1146">
            <w:pPr>
              <w:keepLines/>
              <w:widowControl w:val="0"/>
              <w:jc w:val="center"/>
              <w:rPr>
                <w:rFonts w:ascii="Tahoma" w:hAnsi="Tahoma" w:cs="Tahoma"/>
                <w:snapToGrid w:val="0"/>
                <w:color w:val="000000"/>
              </w:rPr>
            </w:pPr>
          </w:p>
        </w:tc>
        <w:tc>
          <w:tcPr>
            <w:tcW w:w="3118" w:type="dxa"/>
            <w:tcBorders>
              <w:bottom w:val="single" w:sz="4" w:space="0" w:color="auto"/>
            </w:tcBorders>
          </w:tcPr>
          <w:p w14:paraId="3EF3B876" w14:textId="77777777" w:rsidR="001E18E3" w:rsidRPr="007207A9" w:rsidRDefault="001E18E3" w:rsidP="006E1146">
            <w:pPr>
              <w:keepLines/>
              <w:widowControl w:val="0"/>
              <w:tabs>
                <w:tab w:val="left" w:pos="567"/>
                <w:tab w:val="num" w:pos="851"/>
                <w:tab w:val="left" w:pos="993"/>
              </w:tabs>
              <w:jc w:val="both"/>
              <w:rPr>
                <w:rFonts w:ascii="Tahoma" w:hAnsi="Tahoma" w:cs="Tahoma"/>
                <w:snapToGrid w:val="0"/>
                <w:color w:val="000000"/>
              </w:rPr>
            </w:pPr>
          </w:p>
          <w:p w14:paraId="26F85BEA" w14:textId="77777777" w:rsidR="001E18E3" w:rsidRPr="007207A9" w:rsidRDefault="001E18E3" w:rsidP="006E1146">
            <w:pPr>
              <w:keepLines/>
              <w:widowControl w:val="0"/>
              <w:tabs>
                <w:tab w:val="left" w:pos="567"/>
                <w:tab w:val="num" w:pos="851"/>
                <w:tab w:val="left" w:pos="993"/>
              </w:tabs>
              <w:jc w:val="both"/>
              <w:rPr>
                <w:rFonts w:ascii="Tahoma" w:hAnsi="Tahoma" w:cs="Tahoma"/>
                <w:snapToGrid w:val="0"/>
                <w:color w:val="000000"/>
              </w:rPr>
            </w:pPr>
          </w:p>
        </w:tc>
      </w:tr>
      <w:tr w:rsidR="001E18E3" w:rsidRPr="007207A9" w14:paraId="6EC7AE8F" w14:textId="77777777" w:rsidTr="00F526BE">
        <w:trPr>
          <w:trHeight w:val="235"/>
        </w:trPr>
        <w:tc>
          <w:tcPr>
            <w:tcW w:w="3402" w:type="dxa"/>
            <w:tcBorders>
              <w:top w:val="single" w:sz="4" w:space="0" w:color="auto"/>
            </w:tcBorders>
          </w:tcPr>
          <w:p w14:paraId="6CAEA2FB" w14:textId="77777777" w:rsidR="001E18E3" w:rsidRPr="007207A9" w:rsidRDefault="001E18E3" w:rsidP="006E1146">
            <w:pPr>
              <w:keepLines/>
              <w:widowControl w:val="0"/>
              <w:jc w:val="center"/>
              <w:rPr>
                <w:rFonts w:ascii="Tahoma" w:hAnsi="Tahoma" w:cs="Tahoma"/>
                <w:snapToGrid w:val="0"/>
                <w:color w:val="000000"/>
              </w:rPr>
            </w:pPr>
            <w:r w:rsidRPr="007207A9">
              <w:rPr>
                <w:rFonts w:ascii="Tahoma" w:hAnsi="Tahoma" w:cs="Tahoma"/>
                <w:snapToGrid w:val="0"/>
                <w:color w:val="000000"/>
              </w:rPr>
              <w:t>(kraj, datum)</w:t>
            </w:r>
          </w:p>
        </w:tc>
        <w:tc>
          <w:tcPr>
            <w:tcW w:w="2552" w:type="dxa"/>
          </w:tcPr>
          <w:p w14:paraId="02AF7A2A" w14:textId="77777777" w:rsidR="001E18E3" w:rsidRPr="007207A9" w:rsidRDefault="001E18E3" w:rsidP="006E1146">
            <w:pPr>
              <w:keepLines/>
              <w:widowControl w:val="0"/>
              <w:jc w:val="center"/>
              <w:rPr>
                <w:rFonts w:ascii="Tahoma" w:hAnsi="Tahoma" w:cs="Tahoma"/>
                <w:snapToGrid w:val="0"/>
                <w:color w:val="000000"/>
              </w:rPr>
            </w:pPr>
            <w:r w:rsidRPr="007207A9">
              <w:rPr>
                <w:rFonts w:ascii="Tahoma" w:hAnsi="Tahoma" w:cs="Tahoma"/>
                <w:snapToGrid w:val="0"/>
                <w:color w:val="000000"/>
              </w:rPr>
              <w:t>žig</w:t>
            </w:r>
          </w:p>
        </w:tc>
        <w:tc>
          <w:tcPr>
            <w:tcW w:w="3118" w:type="dxa"/>
            <w:tcBorders>
              <w:top w:val="single" w:sz="4" w:space="0" w:color="auto"/>
            </w:tcBorders>
          </w:tcPr>
          <w:p w14:paraId="20EE3DDB" w14:textId="77777777" w:rsidR="001E18E3" w:rsidRPr="007207A9" w:rsidRDefault="001E18E3" w:rsidP="006E1146">
            <w:pPr>
              <w:keepLines/>
              <w:widowControl w:val="0"/>
              <w:jc w:val="both"/>
              <w:rPr>
                <w:rFonts w:ascii="Tahoma" w:hAnsi="Tahoma" w:cs="Tahoma"/>
                <w:snapToGrid w:val="0"/>
                <w:color w:val="000000"/>
              </w:rPr>
            </w:pPr>
            <w:r w:rsidRPr="007207A9">
              <w:rPr>
                <w:rFonts w:ascii="Tahoma" w:hAnsi="Tahoma" w:cs="Tahoma"/>
                <w:snapToGrid w:val="0"/>
                <w:color w:val="000000"/>
              </w:rPr>
              <w:t>(Ime in priimek ter podpis ponudnika/partnerja/podizvajalca)</w:t>
            </w:r>
          </w:p>
        </w:tc>
      </w:tr>
    </w:tbl>
    <w:p w14:paraId="7D809709" w14:textId="77777777" w:rsidR="001E18E3" w:rsidRPr="007207A9" w:rsidRDefault="001E18E3" w:rsidP="006E1146">
      <w:pPr>
        <w:keepLines/>
        <w:widowControl w:val="0"/>
        <w:jc w:val="both"/>
        <w:rPr>
          <w:rFonts w:ascii="Tahoma" w:hAnsi="Tahoma" w:cs="Tahoma"/>
        </w:rPr>
      </w:pPr>
    </w:p>
    <w:p w14:paraId="492F3479" w14:textId="2A64E3E9" w:rsidR="001E18E3" w:rsidRPr="007207A9" w:rsidRDefault="001E18E3" w:rsidP="006E1146">
      <w:pPr>
        <w:keepLines/>
        <w:widowControl w:val="0"/>
        <w:jc w:val="both"/>
        <w:rPr>
          <w:rFonts w:ascii="Tahoma" w:hAnsi="Tahoma" w:cs="Tahoma"/>
          <w:b/>
          <w:i/>
          <w:sz w:val="22"/>
        </w:rPr>
      </w:pPr>
    </w:p>
    <w:p w14:paraId="7B882454" w14:textId="77777777" w:rsidR="00A9466C" w:rsidRPr="007207A9" w:rsidRDefault="00A9466C" w:rsidP="006E1146">
      <w:pPr>
        <w:keepLines/>
        <w:widowControl w:val="0"/>
        <w:jc w:val="both"/>
        <w:rPr>
          <w:rFonts w:ascii="Tahoma" w:hAnsi="Tahoma" w:cs="Tahoma"/>
          <w:b/>
          <w:i/>
          <w:sz w:val="22"/>
        </w:rPr>
      </w:pPr>
    </w:p>
    <w:p w14:paraId="32FCD7B4" w14:textId="77777777" w:rsidR="001E18E3" w:rsidRPr="007207A9" w:rsidRDefault="001E18E3" w:rsidP="006E1146">
      <w:pPr>
        <w:keepLines/>
        <w:widowControl w:val="0"/>
        <w:jc w:val="both"/>
        <w:rPr>
          <w:rFonts w:ascii="Tahoma" w:hAnsi="Tahoma" w:cs="Tahoma"/>
          <w:i/>
        </w:rPr>
      </w:pPr>
      <w:r w:rsidRPr="007207A9">
        <w:rPr>
          <w:rFonts w:ascii="Tahoma" w:hAnsi="Tahoma" w:cs="Tahoma"/>
          <w:b/>
          <w:i/>
        </w:rPr>
        <w:t>Navodilo</w:t>
      </w:r>
      <w:r w:rsidRPr="007207A9">
        <w:rPr>
          <w:rFonts w:ascii="Tahoma" w:hAnsi="Tahoma" w:cs="Tahoma"/>
          <w:i/>
        </w:rPr>
        <w:t xml:space="preserve">: </w:t>
      </w:r>
      <w:r w:rsidRPr="007207A9">
        <w:rPr>
          <w:rFonts w:ascii="Tahoma" w:hAnsi="Tahoma" w:cs="Tahoma"/>
          <w:i/>
          <w:szCs w:val="22"/>
        </w:rPr>
        <w:t xml:space="preserve">Izjavo izpolni in podpiše gospodarski subjekt, ki ima usposobljene delavce in bo izvajalec teh del. </w:t>
      </w:r>
      <w:r w:rsidRPr="007207A9">
        <w:rPr>
          <w:rFonts w:ascii="Tahoma" w:hAnsi="Tahoma" w:cs="Tahoma"/>
          <w:i/>
          <w:szCs w:val="22"/>
          <w:u w:val="single"/>
        </w:rPr>
        <w:t>V primeru, da je več usposobljenih gospodarskih subjektov</w:t>
      </w:r>
      <w:r w:rsidRPr="007207A9">
        <w:rPr>
          <w:rFonts w:ascii="Tahoma" w:hAnsi="Tahoma" w:cs="Tahoma"/>
          <w:i/>
          <w:szCs w:val="22"/>
        </w:rPr>
        <w:t xml:space="preserve">, izjavo izpolni in podpiše </w:t>
      </w:r>
      <w:r w:rsidRPr="007207A9">
        <w:rPr>
          <w:rFonts w:ascii="Tahoma" w:hAnsi="Tahoma" w:cs="Tahoma"/>
          <w:i/>
          <w:szCs w:val="22"/>
          <w:u w:val="single"/>
        </w:rPr>
        <w:t>ločeno</w:t>
      </w:r>
      <w:r w:rsidRPr="007207A9">
        <w:rPr>
          <w:rFonts w:ascii="Tahoma" w:hAnsi="Tahoma" w:cs="Tahoma"/>
          <w:i/>
          <w:szCs w:val="22"/>
        </w:rPr>
        <w:t xml:space="preserve"> vsak izmed usposobljenih gospodarskih subjektov.</w:t>
      </w:r>
    </w:p>
    <w:p w14:paraId="28EBF4C0" w14:textId="77777777" w:rsidR="001E18E3" w:rsidRPr="007207A9" w:rsidRDefault="001E18E3" w:rsidP="006E1146">
      <w:pPr>
        <w:keepLines/>
        <w:widowControl w:val="0"/>
        <w:jc w:val="both"/>
        <w:rPr>
          <w:rFonts w:ascii="Tahoma" w:hAnsi="Tahoma" w:cs="Tahoma"/>
        </w:rPr>
      </w:pPr>
    </w:p>
    <w:p w14:paraId="7F1933DA" w14:textId="77777777" w:rsidR="001E18E3" w:rsidRPr="007207A9" w:rsidRDefault="001E18E3" w:rsidP="006E1146">
      <w:pPr>
        <w:keepLines/>
        <w:widowControl w:val="0"/>
        <w:jc w:val="both"/>
        <w:rPr>
          <w:rFonts w:ascii="Tahoma" w:hAnsi="Tahoma" w:cs="Tahoma"/>
          <w:bCs/>
        </w:rPr>
      </w:pPr>
      <w:r w:rsidRPr="007207A9">
        <w:rPr>
          <w:rFonts w:ascii="Tahoma" w:hAnsi="Tahoma" w:cs="Tahoma"/>
          <w:b/>
          <w:bCs/>
          <w:i/>
        </w:rPr>
        <w:t>Opomba</w:t>
      </w:r>
      <w:r w:rsidRPr="007207A9">
        <w:rPr>
          <w:rFonts w:ascii="Tahoma" w:hAnsi="Tahoma" w:cs="Tahoma"/>
          <w:bCs/>
          <w:i/>
        </w:rPr>
        <w:t>: V kolikor bo ponudnik izkazoval tehnično sposobnost skupaj s partnerjem in/ali skupaj s podizvajalcem, mora partner oziroma nominirani podizvajalec sodelovati pri izvedbi del/storitev, za katere izkazuje tehnično sposobnost</w:t>
      </w:r>
      <w:r w:rsidRPr="007207A9">
        <w:rPr>
          <w:rFonts w:ascii="Tahoma" w:hAnsi="Tahoma" w:cs="Tahoma"/>
          <w:bCs/>
        </w:rPr>
        <w:t>.</w:t>
      </w:r>
    </w:p>
    <w:p w14:paraId="04E724B1" w14:textId="77777777" w:rsidR="001E18E3" w:rsidRPr="007207A9" w:rsidRDefault="001E18E3" w:rsidP="006E1146">
      <w:pPr>
        <w:keepLines/>
        <w:widowControl w:val="0"/>
        <w:jc w:val="both"/>
        <w:rPr>
          <w:rFonts w:ascii="Tahoma" w:hAnsi="Tahoma" w:cs="Tahoma"/>
          <w:bCs/>
        </w:rPr>
      </w:pPr>
    </w:p>
    <w:p w14:paraId="32773C65" w14:textId="77777777" w:rsidR="001E18E3" w:rsidRPr="007207A9" w:rsidRDefault="001E18E3" w:rsidP="006E1146">
      <w:pPr>
        <w:keepLines/>
        <w:widowControl w:val="0"/>
        <w:jc w:val="both"/>
        <w:rPr>
          <w:rFonts w:ascii="Tahoma" w:hAnsi="Tahoma" w:cs="Tahoma"/>
          <w:bCs/>
        </w:rPr>
      </w:pPr>
    </w:p>
    <w:p w14:paraId="2354BAF8" w14:textId="77777777" w:rsidR="001E18E3" w:rsidRPr="007207A9" w:rsidRDefault="001E18E3" w:rsidP="006E1146">
      <w:pPr>
        <w:keepLines/>
        <w:widowControl w:val="0"/>
        <w:tabs>
          <w:tab w:val="left" w:pos="567"/>
          <w:tab w:val="num" w:pos="851"/>
          <w:tab w:val="left" w:pos="993"/>
        </w:tabs>
        <w:jc w:val="both"/>
        <w:rPr>
          <w:rFonts w:ascii="Tahoma" w:hAnsi="Tahoma" w:cs="Tahoma"/>
        </w:rPr>
      </w:pPr>
      <w:r w:rsidRPr="007207A9">
        <w:rPr>
          <w:rFonts w:ascii="Tahoma" w:hAnsi="Tahoma" w:cs="Tahoma"/>
        </w:rPr>
        <w:t xml:space="preserve">Prilogo je potrebno naložiti v </w:t>
      </w:r>
      <w:r w:rsidRPr="007207A9">
        <w:rPr>
          <w:rFonts w:ascii="Tahoma" w:hAnsi="Tahoma" w:cs="Tahoma"/>
          <w:b/>
        </w:rPr>
        <w:t>Razdelek »DOKUMENTI«, del »Ostale priloge«.</w:t>
      </w:r>
    </w:p>
    <w:p w14:paraId="2BD04C47" w14:textId="70137A87" w:rsidR="00DA2E6D" w:rsidRPr="007207A9" w:rsidRDefault="00DA2E6D" w:rsidP="006E1146">
      <w:pPr>
        <w:keepLines/>
        <w:widowControl w:val="0"/>
      </w:pPr>
    </w:p>
    <w:p w14:paraId="36507784" w14:textId="77777777" w:rsidR="00DA2E6D" w:rsidRPr="007207A9" w:rsidRDefault="00DA2E6D" w:rsidP="006E1146">
      <w:pPr>
        <w:keepLines/>
        <w:widowControl w:val="0"/>
      </w:pPr>
      <w:r w:rsidRPr="007207A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DA2E6D" w:rsidRPr="007207A9" w14:paraId="41F90C79" w14:textId="77777777" w:rsidTr="00F526BE">
        <w:trPr>
          <w:trHeight w:val="237"/>
        </w:trPr>
        <w:tc>
          <w:tcPr>
            <w:tcW w:w="212" w:type="dxa"/>
            <w:tcBorders>
              <w:top w:val="single" w:sz="4" w:space="0" w:color="auto"/>
              <w:bottom w:val="single" w:sz="4" w:space="0" w:color="auto"/>
              <w:right w:val="nil"/>
            </w:tcBorders>
          </w:tcPr>
          <w:p w14:paraId="4A6473EC" w14:textId="77777777" w:rsidR="00DA2E6D" w:rsidRPr="007207A9" w:rsidRDefault="00DA2E6D" w:rsidP="006E1146">
            <w:pPr>
              <w:keepLines/>
              <w:widowControl w:val="0"/>
              <w:jc w:val="right"/>
              <w:rPr>
                <w:rFonts w:ascii="Tahoma" w:hAnsi="Tahoma" w:cs="Tahoma"/>
              </w:rPr>
            </w:pPr>
            <w:r w:rsidRPr="007207A9">
              <w:rPr>
                <w:rFonts w:ascii="Tahoma" w:hAnsi="Tahoma" w:cs="Tahoma"/>
              </w:rPr>
              <w:lastRenderedPageBreak/>
              <w:t xml:space="preserve">      </w:t>
            </w:r>
          </w:p>
        </w:tc>
        <w:tc>
          <w:tcPr>
            <w:tcW w:w="8040" w:type="dxa"/>
            <w:tcBorders>
              <w:top w:val="single" w:sz="4" w:space="0" w:color="auto"/>
              <w:left w:val="nil"/>
              <w:bottom w:val="single" w:sz="4" w:space="0" w:color="auto"/>
            </w:tcBorders>
          </w:tcPr>
          <w:p w14:paraId="0ABFFE94" w14:textId="73E824FB" w:rsidR="00DA2E6D" w:rsidRPr="007207A9" w:rsidRDefault="00DA2E6D" w:rsidP="006E1146">
            <w:pPr>
              <w:keepLines/>
              <w:widowControl w:val="0"/>
              <w:rPr>
                <w:rFonts w:ascii="Tahoma" w:hAnsi="Tahoma" w:cs="Tahoma"/>
              </w:rPr>
            </w:pPr>
            <w:r w:rsidRPr="007207A9">
              <w:rPr>
                <w:rFonts w:ascii="Tahoma" w:hAnsi="Tahoma" w:cs="Tahoma"/>
              </w:rPr>
              <w:t>PROGRAMSKA OPREMA</w:t>
            </w:r>
          </w:p>
        </w:tc>
        <w:tc>
          <w:tcPr>
            <w:tcW w:w="912" w:type="dxa"/>
            <w:tcBorders>
              <w:top w:val="single" w:sz="4" w:space="0" w:color="auto"/>
              <w:bottom w:val="single" w:sz="4" w:space="0" w:color="auto"/>
              <w:right w:val="nil"/>
            </w:tcBorders>
          </w:tcPr>
          <w:p w14:paraId="02961F14" w14:textId="77777777" w:rsidR="00DA2E6D" w:rsidRPr="007207A9" w:rsidRDefault="00DA2E6D" w:rsidP="006E1146">
            <w:pPr>
              <w:keepLines/>
              <w:widowControl w:val="0"/>
              <w:jc w:val="right"/>
              <w:rPr>
                <w:rFonts w:ascii="Tahoma" w:hAnsi="Tahoma" w:cs="Tahoma"/>
                <w:b/>
              </w:rPr>
            </w:pPr>
            <w:r w:rsidRPr="007207A9">
              <w:rPr>
                <w:rFonts w:ascii="Tahoma" w:hAnsi="Tahoma" w:cs="Tahoma"/>
                <w:b/>
                <w:i/>
              </w:rPr>
              <w:t xml:space="preserve">Priloga </w:t>
            </w:r>
          </w:p>
        </w:tc>
        <w:tc>
          <w:tcPr>
            <w:tcW w:w="551" w:type="dxa"/>
            <w:tcBorders>
              <w:top w:val="single" w:sz="4" w:space="0" w:color="auto"/>
              <w:left w:val="nil"/>
              <w:bottom w:val="single" w:sz="4" w:space="0" w:color="auto"/>
            </w:tcBorders>
          </w:tcPr>
          <w:p w14:paraId="5432F54A" w14:textId="5D8DADF7" w:rsidR="00DA2E6D" w:rsidRPr="007207A9" w:rsidRDefault="00DA2E6D" w:rsidP="006E1146">
            <w:pPr>
              <w:keepLines/>
              <w:widowControl w:val="0"/>
              <w:rPr>
                <w:rFonts w:ascii="Tahoma" w:hAnsi="Tahoma" w:cs="Tahoma"/>
                <w:b/>
                <w:i/>
              </w:rPr>
            </w:pPr>
            <w:r w:rsidRPr="007207A9">
              <w:rPr>
                <w:rFonts w:ascii="Tahoma" w:hAnsi="Tahoma" w:cs="Tahoma"/>
                <w:b/>
                <w:i/>
              </w:rPr>
              <w:t>12</w:t>
            </w:r>
          </w:p>
        </w:tc>
      </w:tr>
    </w:tbl>
    <w:p w14:paraId="0A6060B7" w14:textId="77777777" w:rsidR="00DA2E6D" w:rsidRPr="007207A9" w:rsidRDefault="00DA2E6D" w:rsidP="006E1146">
      <w:pPr>
        <w:keepLines/>
        <w:widowControl w:val="0"/>
      </w:pPr>
    </w:p>
    <w:p w14:paraId="2E6B0F65" w14:textId="6E350622" w:rsidR="00DA2E6D" w:rsidRPr="007207A9" w:rsidRDefault="00DA2E6D" w:rsidP="006E1146">
      <w:pPr>
        <w:keepLines/>
        <w:widowControl w:val="0"/>
        <w:jc w:val="both"/>
        <w:rPr>
          <w:rFonts w:ascii="Tahoma" w:hAnsi="Tahoma" w:cs="Tahoma"/>
          <w:b/>
        </w:rPr>
      </w:pPr>
      <w:r w:rsidRPr="007207A9">
        <w:rPr>
          <w:rFonts w:ascii="Tahoma" w:hAnsi="Tahoma" w:cs="Tahoma"/>
        </w:rPr>
        <w:t>Kot ponudnik: _________________________________________________________________ za izbiro izvajalca za javno naročilo št.</w:t>
      </w:r>
      <w:r w:rsidRPr="007207A9">
        <w:rPr>
          <w:rFonts w:ascii="Tahoma" w:hAnsi="Tahoma" w:cs="Tahoma"/>
          <w:b/>
        </w:rPr>
        <w:t xml:space="preserve"> </w:t>
      </w:r>
      <w:r w:rsidR="00A9466C" w:rsidRPr="007207A9">
        <w:rPr>
          <w:rFonts w:ascii="Tahoma" w:hAnsi="Tahoma" w:cs="Tahoma"/>
          <w:b/>
        </w:rPr>
        <w:t>LPT-147/23 – »Nabava opreme in vzdrževanje optične infrastrukture«,</w:t>
      </w:r>
    </w:p>
    <w:p w14:paraId="5C3A5109" w14:textId="77777777" w:rsidR="00DA2E6D" w:rsidRPr="007207A9" w:rsidRDefault="00DA2E6D" w:rsidP="006E1146">
      <w:pPr>
        <w:keepLines/>
        <w:widowControl w:val="0"/>
        <w:jc w:val="both"/>
        <w:rPr>
          <w:rFonts w:ascii="Tahoma" w:hAnsi="Tahoma" w:cs="Tahoma"/>
        </w:rPr>
      </w:pPr>
      <w:r w:rsidRPr="007207A9">
        <w:rPr>
          <w:rFonts w:ascii="Tahoma" w:hAnsi="Tahoma" w:cs="Tahoma"/>
          <w:b/>
        </w:rPr>
        <w:t xml:space="preserve"> </w:t>
      </w:r>
    </w:p>
    <w:p w14:paraId="44439AB7" w14:textId="77777777" w:rsidR="00DA2E6D" w:rsidRPr="007207A9" w:rsidRDefault="00DA2E6D" w:rsidP="006E1146">
      <w:pPr>
        <w:keepLines/>
        <w:widowControl w:val="0"/>
        <w:jc w:val="center"/>
        <w:rPr>
          <w:rFonts w:ascii="Tahoma" w:hAnsi="Tahoma" w:cs="Tahoma"/>
          <w:b/>
          <w:sz w:val="24"/>
          <w:szCs w:val="24"/>
        </w:rPr>
      </w:pPr>
      <w:r w:rsidRPr="007207A9">
        <w:rPr>
          <w:rFonts w:ascii="Tahoma" w:hAnsi="Tahoma" w:cs="Tahoma"/>
          <w:b/>
          <w:sz w:val="24"/>
          <w:szCs w:val="24"/>
        </w:rPr>
        <w:t>IZJAVLJAMO</w:t>
      </w:r>
    </w:p>
    <w:p w14:paraId="70932D27" w14:textId="77777777" w:rsidR="00DA2E6D" w:rsidRPr="007207A9" w:rsidRDefault="00DA2E6D" w:rsidP="006E1146">
      <w:pPr>
        <w:keepLines/>
        <w:widowControl w:val="0"/>
      </w:pPr>
    </w:p>
    <w:p w14:paraId="593826BB" w14:textId="5BC3D4ED" w:rsidR="00DA2E6D" w:rsidRPr="007207A9" w:rsidRDefault="00DA2E6D" w:rsidP="006E1146">
      <w:pPr>
        <w:keepLines/>
        <w:widowControl w:val="0"/>
        <w:jc w:val="both"/>
        <w:rPr>
          <w:rFonts w:ascii="Tahoma" w:hAnsi="Tahoma" w:cs="Tahoma"/>
          <w:bCs/>
          <w:noProof/>
        </w:rPr>
      </w:pPr>
      <w:r w:rsidRPr="007207A9">
        <w:rPr>
          <w:rFonts w:ascii="Tahoma" w:hAnsi="Tahoma" w:cs="Tahoma"/>
          <w:bCs/>
          <w:noProof/>
          <w:sz w:val="18"/>
          <w:szCs w:val="18"/>
        </w:rPr>
        <w:t>d</w:t>
      </w:r>
      <w:r w:rsidRPr="007207A9">
        <w:rPr>
          <w:rFonts w:ascii="Tahoma" w:hAnsi="Tahoma" w:cs="Tahoma"/>
          <w:bCs/>
          <w:noProof/>
        </w:rPr>
        <w:t xml:space="preserve">a imamo </w:t>
      </w:r>
      <w:r w:rsidR="009A6F2E" w:rsidRPr="007207A9">
        <w:rPr>
          <w:rFonts w:ascii="Tahoma" w:hAnsi="Tahoma" w:cs="Tahoma"/>
          <w:bCs/>
          <w:noProof/>
        </w:rPr>
        <w:t>sklenjene veljavne pogodbe oz. ustrezne veljavne licence za uporabo programov Microsense, Dahua, Excel networking in Miovision</w:t>
      </w:r>
      <w:r w:rsidR="009A6F2E" w:rsidRPr="007207A9">
        <w:rPr>
          <w:rFonts w:ascii="Tahoma" w:hAnsi="Tahoma" w:cs="Tahoma"/>
          <w:b/>
          <w:bCs/>
          <w:noProof/>
        </w:rPr>
        <w:t xml:space="preserve"> </w:t>
      </w:r>
      <w:r w:rsidRPr="007207A9">
        <w:rPr>
          <w:rFonts w:ascii="Tahoma" w:hAnsi="Tahoma" w:cs="Tahoma"/>
          <w:b/>
          <w:bCs/>
          <w:noProof/>
          <w:u w:val="single"/>
        </w:rPr>
        <w:t>ter</w:t>
      </w:r>
      <w:r w:rsidRPr="007207A9">
        <w:rPr>
          <w:rFonts w:ascii="Tahoma" w:hAnsi="Tahoma" w:cs="Tahoma"/>
          <w:bCs/>
          <w:noProof/>
        </w:rPr>
        <w:t xml:space="preserve"> </w:t>
      </w:r>
      <w:r w:rsidR="009A6F2E" w:rsidRPr="007207A9">
        <w:rPr>
          <w:rFonts w:ascii="Tahoma" w:hAnsi="Tahoma" w:cs="Tahoma"/>
          <w:bCs/>
          <w:noProof/>
        </w:rPr>
        <w:t>da bomo (po potrebi) na podlagi poziva naročnika zanje priložili ustrezna dokazila</w:t>
      </w:r>
      <w:r w:rsidRPr="007207A9">
        <w:rPr>
          <w:rFonts w:ascii="Tahoma" w:hAnsi="Tahoma" w:cs="Tahoma"/>
          <w:bCs/>
          <w:noProof/>
        </w:rPr>
        <w:t xml:space="preserve"> dokazilo.</w:t>
      </w:r>
    </w:p>
    <w:p w14:paraId="5A32AD9F" w14:textId="77777777" w:rsidR="00DA2E6D" w:rsidRPr="007207A9" w:rsidRDefault="00DA2E6D" w:rsidP="006E1146">
      <w:pPr>
        <w:keepLines/>
        <w:widowControl w:val="0"/>
      </w:pPr>
    </w:p>
    <w:p w14:paraId="653B96DC" w14:textId="77777777" w:rsidR="00DA2E6D" w:rsidRPr="007207A9" w:rsidRDefault="00DA2E6D" w:rsidP="006E1146">
      <w:pPr>
        <w:keepLines/>
        <w:widowControl w:val="0"/>
      </w:pPr>
    </w:p>
    <w:p w14:paraId="3A17578E" w14:textId="77777777" w:rsidR="00DA2E6D" w:rsidRPr="007207A9" w:rsidRDefault="00DA2E6D" w:rsidP="006E1146">
      <w:pPr>
        <w:keepLines/>
        <w:widowControl w:val="0"/>
      </w:pPr>
    </w:p>
    <w:p w14:paraId="2C86B010" w14:textId="77777777" w:rsidR="00DA2E6D" w:rsidRPr="007207A9" w:rsidRDefault="00DA2E6D" w:rsidP="006E1146">
      <w:pPr>
        <w:keepLines/>
        <w:widowControl w:val="0"/>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DA2E6D" w:rsidRPr="007207A9" w14:paraId="1DA5525B" w14:textId="77777777" w:rsidTr="00F526BE">
        <w:trPr>
          <w:trHeight w:val="235"/>
        </w:trPr>
        <w:tc>
          <w:tcPr>
            <w:tcW w:w="3544" w:type="dxa"/>
            <w:tcBorders>
              <w:bottom w:val="single" w:sz="4" w:space="0" w:color="auto"/>
            </w:tcBorders>
          </w:tcPr>
          <w:p w14:paraId="461D289C" w14:textId="77777777" w:rsidR="00DA2E6D" w:rsidRPr="007207A9" w:rsidRDefault="00DA2E6D" w:rsidP="006E1146">
            <w:pPr>
              <w:keepLines/>
              <w:widowControl w:val="0"/>
              <w:jc w:val="both"/>
              <w:rPr>
                <w:rFonts w:ascii="Tahoma" w:hAnsi="Tahoma" w:cs="Tahoma"/>
                <w:snapToGrid w:val="0"/>
                <w:color w:val="000000"/>
              </w:rPr>
            </w:pPr>
          </w:p>
        </w:tc>
        <w:tc>
          <w:tcPr>
            <w:tcW w:w="2552" w:type="dxa"/>
          </w:tcPr>
          <w:p w14:paraId="67ABB77F" w14:textId="77777777" w:rsidR="00DA2E6D" w:rsidRPr="007207A9" w:rsidRDefault="00DA2E6D" w:rsidP="006E1146">
            <w:pPr>
              <w:keepLines/>
              <w:widowControl w:val="0"/>
              <w:jc w:val="center"/>
              <w:rPr>
                <w:rFonts w:ascii="Tahoma" w:hAnsi="Tahoma" w:cs="Tahoma"/>
                <w:snapToGrid w:val="0"/>
                <w:color w:val="000000"/>
              </w:rPr>
            </w:pPr>
          </w:p>
        </w:tc>
        <w:tc>
          <w:tcPr>
            <w:tcW w:w="3969" w:type="dxa"/>
            <w:tcBorders>
              <w:bottom w:val="single" w:sz="4" w:space="0" w:color="auto"/>
            </w:tcBorders>
          </w:tcPr>
          <w:p w14:paraId="41AB6046" w14:textId="77777777" w:rsidR="00DA2E6D" w:rsidRPr="007207A9" w:rsidRDefault="00DA2E6D" w:rsidP="006E1146">
            <w:pPr>
              <w:keepLines/>
              <w:widowControl w:val="0"/>
              <w:tabs>
                <w:tab w:val="left" w:pos="567"/>
                <w:tab w:val="num" w:pos="851"/>
                <w:tab w:val="left" w:pos="993"/>
              </w:tabs>
              <w:jc w:val="both"/>
              <w:rPr>
                <w:rFonts w:ascii="Tahoma" w:hAnsi="Tahoma" w:cs="Tahoma"/>
                <w:snapToGrid w:val="0"/>
                <w:color w:val="000000"/>
              </w:rPr>
            </w:pPr>
          </w:p>
          <w:p w14:paraId="66992ECD" w14:textId="77777777" w:rsidR="00DA2E6D" w:rsidRPr="007207A9" w:rsidRDefault="00DA2E6D" w:rsidP="006E1146">
            <w:pPr>
              <w:keepLines/>
              <w:widowControl w:val="0"/>
              <w:tabs>
                <w:tab w:val="left" w:pos="567"/>
                <w:tab w:val="num" w:pos="851"/>
                <w:tab w:val="left" w:pos="993"/>
              </w:tabs>
              <w:jc w:val="both"/>
              <w:rPr>
                <w:rFonts w:ascii="Tahoma" w:hAnsi="Tahoma" w:cs="Tahoma"/>
                <w:snapToGrid w:val="0"/>
                <w:color w:val="000000"/>
              </w:rPr>
            </w:pPr>
          </w:p>
        </w:tc>
      </w:tr>
      <w:tr w:rsidR="00DA2E6D" w:rsidRPr="007207A9" w14:paraId="7E8D4374" w14:textId="77777777" w:rsidTr="00F526BE">
        <w:trPr>
          <w:trHeight w:val="235"/>
        </w:trPr>
        <w:tc>
          <w:tcPr>
            <w:tcW w:w="3544" w:type="dxa"/>
            <w:tcBorders>
              <w:top w:val="single" w:sz="4" w:space="0" w:color="auto"/>
            </w:tcBorders>
          </w:tcPr>
          <w:p w14:paraId="6A552567" w14:textId="77777777" w:rsidR="00DA2E6D" w:rsidRPr="007207A9" w:rsidRDefault="00DA2E6D" w:rsidP="006E1146">
            <w:pPr>
              <w:keepLines/>
              <w:widowControl w:val="0"/>
              <w:jc w:val="center"/>
              <w:rPr>
                <w:rFonts w:ascii="Tahoma" w:hAnsi="Tahoma" w:cs="Tahoma"/>
                <w:snapToGrid w:val="0"/>
                <w:color w:val="000000"/>
              </w:rPr>
            </w:pPr>
            <w:r w:rsidRPr="007207A9">
              <w:rPr>
                <w:rFonts w:ascii="Tahoma" w:hAnsi="Tahoma" w:cs="Tahoma"/>
                <w:snapToGrid w:val="0"/>
                <w:color w:val="000000"/>
                <w:sz w:val="18"/>
              </w:rPr>
              <w:t>(kraj, datum)</w:t>
            </w:r>
          </w:p>
        </w:tc>
        <w:tc>
          <w:tcPr>
            <w:tcW w:w="2552" w:type="dxa"/>
          </w:tcPr>
          <w:p w14:paraId="5F88D109" w14:textId="77777777" w:rsidR="00DA2E6D" w:rsidRPr="007207A9" w:rsidRDefault="00DA2E6D" w:rsidP="006E1146">
            <w:pPr>
              <w:keepLines/>
              <w:widowControl w:val="0"/>
              <w:jc w:val="center"/>
              <w:rPr>
                <w:rFonts w:ascii="Tahoma" w:hAnsi="Tahoma" w:cs="Tahoma"/>
                <w:snapToGrid w:val="0"/>
                <w:color w:val="000000"/>
              </w:rPr>
            </w:pPr>
            <w:r w:rsidRPr="007207A9">
              <w:rPr>
                <w:rFonts w:ascii="Tahoma" w:hAnsi="Tahoma" w:cs="Tahoma"/>
                <w:snapToGrid w:val="0"/>
                <w:color w:val="000000"/>
                <w:sz w:val="18"/>
              </w:rPr>
              <w:t>žig</w:t>
            </w:r>
          </w:p>
        </w:tc>
        <w:tc>
          <w:tcPr>
            <w:tcW w:w="3969" w:type="dxa"/>
            <w:tcBorders>
              <w:top w:val="single" w:sz="4" w:space="0" w:color="auto"/>
            </w:tcBorders>
          </w:tcPr>
          <w:p w14:paraId="1EC82056" w14:textId="77777777" w:rsidR="00DA2E6D" w:rsidRPr="007207A9" w:rsidRDefault="00DA2E6D" w:rsidP="006E1146">
            <w:pPr>
              <w:keepLines/>
              <w:widowControl w:val="0"/>
              <w:jc w:val="both"/>
              <w:rPr>
                <w:rFonts w:ascii="Tahoma" w:hAnsi="Tahoma" w:cs="Tahoma"/>
                <w:snapToGrid w:val="0"/>
                <w:color w:val="000000"/>
              </w:rPr>
            </w:pPr>
            <w:r w:rsidRPr="007207A9">
              <w:rPr>
                <w:rFonts w:ascii="Tahoma" w:hAnsi="Tahoma" w:cs="Tahoma"/>
                <w:snapToGrid w:val="0"/>
                <w:color w:val="000000"/>
                <w:sz w:val="18"/>
              </w:rPr>
              <w:t>(Naziv in podpis odgovorne osebe ponudnika)</w:t>
            </w:r>
          </w:p>
        </w:tc>
      </w:tr>
    </w:tbl>
    <w:p w14:paraId="0C61AC89" w14:textId="77777777" w:rsidR="00DA2E6D" w:rsidRPr="007207A9" w:rsidRDefault="00DA2E6D" w:rsidP="006E1146">
      <w:pPr>
        <w:keepLines/>
        <w:widowControl w:val="0"/>
      </w:pPr>
    </w:p>
    <w:p w14:paraId="1A24ACC2" w14:textId="77777777" w:rsidR="00DA2E6D" w:rsidRPr="007207A9" w:rsidRDefault="00DA2E6D" w:rsidP="006E1146">
      <w:pPr>
        <w:keepLines/>
        <w:widowControl w:val="0"/>
      </w:pPr>
    </w:p>
    <w:p w14:paraId="0C044FAB" w14:textId="77777777" w:rsidR="00DA2E6D" w:rsidRPr="007207A9" w:rsidRDefault="00DA2E6D" w:rsidP="006E1146">
      <w:pPr>
        <w:keepLines/>
        <w:widowControl w:val="0"/>
      </w:pPr>
    </w:p>
    <w:p w14:paraId="1C7107A6" w14:textId="77777777" w:rsidR="00DA2E6D" w:rsidRPr="007207A9" w:rsidRDefault="00DA2E6D" w:rsidP="006E1146">
      <w:pPr>
        <w:keepLines/>
        <w:widowControl w:val="0"/>
      </w:pPr>
    </w:p>
    <w:p w14:paraId="373F2B72" w14:textId="77777777" w:rsidR="00DA2E6D" w:rsidRPr="007207A9" w:rsidRDefault="00DA2E6D" w:rsidP="006E1146">
      <w:pPr>
        <w:keepLines/>
        <w:widowControl w:val="0"/>
      </w:pPr>
    </w:p>
    <w:p w14:paraId="0D727A7A" w14:textId="77777777" w:rsidR="00DA2E6D" w:rsidRPr="007207A9" w:rsidRDefault="00DA2E6D" w:rsidP="006E1146">
      <w:pPr>
        <w:keepLines/>
        <w:widowControl w:val="0"/>
      </w:pPr>
    </w:p>
    <w:p w14:paraId="7BD1476C" w14:textId="77777777" w:rsidR="00DA2E6D" w:rsidRPr="007207A9" w:rsidRDefault="00DA2E6D" w:rsidP="006E1146">
      <w:pPr>
        <w:keepLines/>
        <w:widowControl w:val="0"/>
        <w:rPr>
          <w:rFonts w:ascii="Tahoma" w:hAnsi="Tahoma" w:cs="Tahoma"/>
          <w:b/>
          <w:i/>
          <w:noProof/>
          <w:sz w:val="18"/>
          <w:szCs w:val="18"/>
        </w:rPr>
      </w:pPr>
      <w:r w:rsidRPr="007207A9">
        <w:rPr>
          <w:rFonts w:ascii="Tahoma" w:hAnsi="Tahoma" w:cs="Tahoma"/>
          <w:b/>
          <w:i/>
          <w:noProof/>
          <w:sz w:val="18"/>
          <w:szCs w:val="18"/>
        </w:rPr>
        <w:t xml:space="preserve">Navodilo: </w:t>
      </w:r>
    </w:p>
    <w:p w14:paraId="66E0CDC5" w14:textId="77777777" w:rsidR="00DA2E6D" w:rsidRPr="00DA2E6D" w:rsidRDefault="00DA2E6D" w:rsidP="006E1146">
      <w:pPr>
        <w:keepLines/>
        <w:widowControl w:val="0"/>
        <w:rPr>
          <w:noProof/>
        </w:rPr>
      </w:pPr>
      <w:r w:rsidRPr="007207A9">
        <w:rPr>
          <w:rFonts w:ascii="Tahoma" w:hAnsi="Tahoma" w:cs="Tahoma"/>
          <w:i/>
          <w:noProof/>
          <w:sz w:val="18"/>
          <w:szCs w:val="18"/>
        </w:rPr>
        <w:t>Ponudnik obrazec in dokazilo</w:t>
      </w:r>
      <w:r w:rsidRPr="007207A9">
        <w:rPr>
          <w:rFonts w:ascii="Tahoma" w:hAnsi="Tahoma" w:cs="Tahoma"/>
          <w:b/>
          <w:i/>
          <w:noProof/>
          <w:sz w:val="18"/>
          <w:szCs w:val="18"/>
        </w:rPr>
        <w:t xml:space="preserve"> </w:t>
      </w:r>
      <w:r w:rsidRPr="007207A9">
        <w:rPr>
          <w:rFonts w:ascii="Tahoma" w:hAnsi="Tahoma" w:cs="Tahoma"/>
          <w:i/>
          <w:noProof/>
          <w:sz w:val="18"/>
          <w:szCs w:val="18"/>
        </w:rPr>
        <w:t>v okviru sistema e-JN</w:t>
      </w:r>
      <w:r w:rsidRPr="007207A9">
        <w:rPr>
          <w:rFonts w:ascii="Tahoma" w:hAnsi="Tahoma" w:cs="Tahoma"/>
          <w:b/>
          <w:i/>
          <w:noProof/>
          <w:sz w:val="18"/>
          <w:szCs w:val="18"/>
        </w:rPr>
        <w:t xml:space="preserve"> </w:t>
      </w:r>
      <w:r w:rsidRPr="007207A9">
        <w:rPr>
          <w:rFonts w:ascii="Tahoma" w:hAnsi="Tahoma" w:cs="Tahoma"/>
          <w:b/>
          <w:i/>
          <w:noProof/>
          <w:sz w:val="18"/>
          <w:szCs w:val="18"/>
          <w:u w:val="single"/>
        </w:rPr>
        <w:t>naloži v Razdelek »DOKUMENTI«, del »Ostale priloge«!!!</w:t>
      </w:r>
      <w:bookmarkStart w:id="17" w:name="_GoBack"/>
      <w:bookmarkEnd w:id="17"/>
    </w:p>
    <w:p w14:paraId="5942E405" w14:textId="77777777" w:rsidR="00DA2E6D" w:rsidRPr="00DA2E6D" w:rsidRDefault="00DA2E6D" w:rsidP="006E1146">
      <w:pPr>
        <w:keepLines/>
        <w:widowControl w:val="0"/>
      </w:pPr>
    </w:p>
    <w:p w14:paraId="76326B68" w14:textId="77777777" w:rsidR="00DA2E6D" w:rsidRPr="00DA2E6D" w:rsidRDefault="00DA2E6D" w:rsidP="006E1146">
      <w:pPr>
        <w:keepLines/>
        <w:widowControl w:val="0"/>
      </w:pPr>
    </w:p>
    <w:p w14:paraId="59FA3D6E" w14:textId="77777777" w:rsidR="00DA2E6D" w:rsidRPr="00E10EB1" w:rsidRDefault="00DA2E6D" w:rsidP="006E1146">
      <w:pPr>
        <w:keepLines/>
        <w:widowControl w:val="0"/>
      </w:pPr>
    </w:p>
    <w:sectPr w:rsidR="00DA2E6D" w:rsidRPr="00E10EB1" w:rsidSect="00AB1120">
      <w:headerReference w:type="default" r:id="rId26"/>
      <w:pgSz w:w="11906" w:h="16838" w:code="9"/>
      <w:pgMar w:top="709" w:right="1133"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9FB86" w14:textId="77777777" w:rsidR="009C0EC3" w:rsidRDefault="009C0EC3">
      <w:r>
        <w:separator/>
      </w:r>
    </w:p>
  </w:endnote>
  <w:endnote w:type="continuationSeparator" w:id="0">
    <w:p w14:paraId="26446816" w14:textId="77777777" w:rsidR="009C0EC3" w:rsidRDefault="009C0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altName w:val="Times New Roman"/>
    <w:charset w:val="EE"/>
    <w:family w:val="roman"/>
    <w:pitch w:val="variable"/>
  </w:font>
  <w:font w:name="Noto Sans Symbols">
    <w:altName w:val="Times New Roman"/>
    <w:charset w:val="00"/>
    <w:family w:val="auto"/>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F6C6" w14:textId="77777777" w:rsidR="009C0EC3" w:rsidRPr="007653AE" w:rsidRDefault="009C0EC3"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20" name="Slika 20"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48AC1" w14:textId="19172AC8" w:rsidR="009C0EC3" w:rsidRPr="008C0FEE" w:rsidRDefault="009C0EC3" w:rsidP="008C0FEE">
    <w:pPr>
      <w:tabs>
        <w:tab w:val="center" w:pos="4536"/>
        <w:tab w:val="right" w:pos="9923"/>
      </w:tabs>
      <w:spacing w:line="276" w:lineRule="auto"/>
      <w:ind w:right="-1134"/>
      <w:jc w:val="both"/>
      <w:rPr>
        <w:rFonts w:ascii="Tahoma" w:eastAsia="Calibri" w:hAnsi="Tahoma"/>
        <w:szCs w:val="22"/>
        <w:lang w:eastAsia="en-US"/>
      </w:rPr>
    </w:pPr>
    <w:r w:rsidRPr="00A47CD8">
      <w:rPr>
        <w:rFonts w:ascii="Tahoma" w:eastAsia="Calibri" w:hAnsi="Tahoma"/>
        <w:sz w:val="16"/>
        <w:szCs w:val="16"/>
        <w:lang w:eastAsia="en-US"/>
      </w:rPr>
      <w:tab/>
    </w:r>
    <w:r w:rsidRPr="00A47CD8">
      <w:rPr>
        <w:rFonts w:ascii="Tahoma" w:eastAsia="Calibri" w:hAnsi="Tahoma"/>
        <w:sz w:val="16"/>
        <w:szCs w:val="16"/>
        <w:lang w:eastAsia="en-US"/>
      </w:rPr>
      <w:tab/>
    </w:r>
    <w:r w:rsidRPr="00A47CD8">
      <w:rPr>
        <w:rFonts w:ascii="Tahoma" w:eastAsia="Calibri" w:hAnsi="Tahoma"/>
        <w:color w:val="808080"/>
        <w:szCs w:val="22"/>
        <w:lang w:eastAsia="en-US"/>
      </w:rPr>
      <w:t xml:space="preserve">    </w:t>
    </w:r>
    <w:r w:rsidRPr="00A47CD8">
      <w:rPr>
        <w:rFonts w:ascii="Tahoma" w:hAnsi="Tahoma"/>
        <w:noProof/>
        <w:sz w:val="24"/>
        <w:szCs w:val="24"/>
      </w:rPr>
      <w:drawing>
        <wp:inline distT="0" distB="0" distL="0" distR="0" wp14:anchorId="00D0726F" wp14:editId="3F86F559">
          <wp:extent cx="2479040" cy="798195"/>
          <wp:effectExtent l="0" t="0" r="0" b="1905"/>
          <wp:docPr id="22" name="Slika 2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A47CD8">
      <w:rPr>
        <w:rFonts w:ascii="Tahoma" w:eastAsia="Calibri" w:hAnsi="Tahoma"/>
        <w:color w:val="80808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C7F6" w14:textId="77777777" w:rsidR="009C0EC3" w:rsidRDefault="009C0EC3"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36" name="Slika 3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9C0EC3" w:rsidRDefault="009C0EC3" w:rsidP="00E43A52">
    <w:pPr>
      <w:pStyle w:val="Noga"/>
      <w:jc w:val="center"/>
      <w:rPr>
        <w:sz w:val="16"/>
        <w:szCs w:val="16"/>
      </w:rPr>
    </w:pPr>
  </w:p>
  <w:p w14:paraId="26C2D3E4" w14:textId="29D2CD58" w:rsidR="009C0EC3" w:rsidRPr="00E43A52" w:rsidRDefault="009C0EC3"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7207A9">
      <w:rPr>
        <w:noProof/>
        <w:sz w:val="16"/>
        <w:szCs w:val="16"/>
      </w:rPr>
      <w:t>2</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A271" w14:textId="77777777" w:rsidR="009C0EC3" w:rsidRDefault="009C0EC3" w:rsidP="0073769E">
    <w:pPr>
      <w:pStyle w:val="Noga"/>
      <w:ind w:right="-1134"/>
      <w:jc w:val="right"/>
    </w:pPr>
    <w:r>
      <w:rPr>
        <w:noProof/>
        <w:lang w:val="sl-SI"/>
      </w:rPr>
      <w:drawing>
        <wp:inline distT="0" distB="0" distL="0" distR="0" wp14:anchorId="2A25B638" wp14:editId="03CC5538">
          <wp:extent cx="3790950" cy="28575"/>
          <wp:effectExtent l="0" t="0" r="0" b="9525"/>
          <wp:docPr id="38" name="Slika 3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9C0EC3" w:rsidRDefault="009C0EC3" w:rsidP="0073769E">
    <w:pPr>
      <w:pStyle w:val="Noga"/>
      <w:jc w:val="center"/>
      <w:rPr>
        <w:sz w:val="16"/>
        <w:szCs w:val="16"/>
      </w:rPr>
    </w:pPr>
  </w:p>
  <w:p w14:paraId="4888E2CD" w14:textId="77777777" w:rsidR="009C0EC3" w:rsidRDefault="009C0EC3"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9C0EC3" w:rsidRDefault="009C0EC3"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F15D5" w14:textId="77777777" w:rsidR="009C0EC3" w:rsidRDefault="009C0EC3">
      <w:r>
        <w:separator/>
      </w:r>
    </w:p>
  </w:footnote>
  <w:footnote w:type="continuationSeparator" w:id="0">
    <w:p w14:paraId="7ABDD947" w14:textId="77777777" w:rsidR="009C0EC3" w:rsidRDefault="009C0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DDD4" w14:textId="77777777" w:rsidR="009C0EC3" w:rsidRDefault="009C0EC3" w:rsidP="009670F5">
    <w:pPr>
      <w:pStyle w:val="Glava"/>
      <w:jc w:val="center"/>
    </w:pPr>
  </w:p>
  <w:p w14:paraId="16CEBE46" w14:textId="77777777" w:rsidR="009C0EC3" w:rsidRDefault="009C0EC3"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19" name="Slika 19"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9C0EC3" w:rsidRPr="009670F5" w:rsidRDefault="009C0EC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432F" w14:textId="09E9BC7E" w:rsidR="009C0EC3" w:rsidRPr="008C0FEE" w:rsidRDefault="009C0EC3" w:rsidP="008C0FEE">
    <w:pPr>
      <w:spacing w:after="120"/>
      <w:ind w:right="-991"/>
      <w:jc w:val="right"/>
      <w:rPr>
        <w:b/>
        <w:iCs/>
      </w:rPr>
    </w:pPr>
    <w:r>
      <w:tab/>
    </w:r>
    <w:r>
      <w:rPr>
        <w:noProof/>
      </w:rPr>
      <w:drawing>
        <wp:inline distT="0" distB="0" distL="0" distR="0" wp14:anchorId="7597A1DD" wp14:editId="55299A10">
          <wp:extent cx="3438525" cy="1823085"/>
          <wp:effectExtent l="0" t="0" r="9525" b="571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6413" w14:textId="77777777" w:rsidR="009C0EC3" w:rsidRDefault="009C0EC3" w:rsidP="009670F5">
    <w:pPr>
      <w:pStyle w:val="Glava"/>
      <w:jc w:val="center"/>
    </w:pPr>
    <w:r>
      <w:rPr>
        <w:noProof/>
        <w:lang w:val="sl-SI"/>
      </w:rPr>
      <w:drawing>
        <wp:inline distT="0" distB="0" distL="0" distR="0" wp14:anchorId="440CB6DB" wp14:editId="36CFCA5F">
          <wp:extent cx="828675" cy="609600"/>
          <wp:effectExtent l="0" t="0" r="9525" b="0"/>
          <wp:docPr id="35" name="Slika 3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9C0EC3" w:rsidRPr="008002F8" w:rsidRDefault="009C0EC3"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38876" w14:textId="77777777" w:rsidR="009C0EC3" w:rsidRDefault="009C0EC3" w:rsidP="000C1E30">
    <w:pPr>
      <w:pStyle w:val="Glava"/>
      <w:jc w:val="center"/>
    </w:pPr>
    <w:r>
      <w:rPr>
        <w:noProof/>
        <w:lang w:val="sl-SI"/>
      </w:rPr>
      <w:drawing>
        <wp:inline distT="0" distB="0" distL="0" distR="0" wp14:anchorId="2F85ED3B" wp14:editId="3FEAB4C5">
          <wp:extent cx="828675" cy="609600"/>
          <wp:effectExtent l="0" t="0" r="9525" b="0"/>
          <wp:docPr id="37" name="Slika 3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9C0EC3" w:rsidRDefault="009C0EC3" w:rsidP="009670F5">
    <w:pPr>
      <w:pStyle w:val="Glava"/>
      <w:spacing w:after="120"/>
      <w:jc w:val="center"/>
    </w:pPr>
  </w:p>
  <w:p w14:paraId="0314D8D6" w14:textId="77777777" w:rsidR="009C0EC3" w:rsidRPr="00001A3E" w:rsidRDefault="009C0EC3"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9C0EC3" w:rsidRDefault="009C0EC3" w:rsidP="009670F5">
    <w:pPr>
      <w:pStyle w:val="Glava"/>
      <w:jc w:val="center"/>
    </w:pPr>
    <w:r>
      <w:rPr>
        <w:noProof/>
        <w:lang w:val="sl-SI"/>
      </w:rPr>
      <w:drawing>
        <wp:inline distT="0" distB="0" distL="0" distR="0" wp14:anchorId="50EDF4C6" wp14:editId="53D428F2">
          <wp:extent cx="828675" cy="609600"/>
          <wp:effectExtent l="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9C0EC3" w:rsidRPr="00F73692" w:rsidRDefault="009C0EC3" w:rsidP="009670F5">
    <w:pPr>
      <w:pStyle w:val="Glava"/>
      <w:jc w:val="center"/>
      <w:rPr>
        <w:rFonts w:ascii="Tahoma" w:hAnsi="Tahoma" w:cs="Tahoma"/>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086157F"/>
    <w:multiLevelType w:val="multilevel"/>
    <w:tmpl w:val="DD605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5F57ECA"/>
    <w:multiLevelType w:val="hybridMultilevel"/>
    <w:tmpl w:val="52EED6AA"/>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DD070BA"/>
    <w:multiLevelType w:val="hybridMultilevel"/>
    <w:tmpl w:val="B7167BA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66563C"/>
    <w:multiLevelType w:val="hybridMultilevel"/>
    <w:tmpl w:val="E9863D2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A7F2F76"/>
    <w:multiLevelType w:val="hybridMultilevel"/>
    <w:tmpl w:val="22187F1A"/>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101AEB"/>
    <w:multiLevelType w:val="hybridMultilevel"/>
    <w:tmpl w:val="DC7ABF8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3C50089"/>
    <w:multiLevelType w:val="hybridMultilevel"/>
    <w:tmpl w:val="995CFC78"/>
    <w:lvl w:ilvl="0" w:tplc="5410587E">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69DE3B49"/>
    <w:multiLevelType w:val="hybridMultilevel"/>
    <w:tmpl w:val="631ED88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7043A3"/>
    <w:multiLevelType w:val="hybridMultilevel"/>
    <w:tmpl w:val="F8C8953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2A43D55"/>
    <w:multiLevelType w:val="hybridMultilevel"/>
    <w:tmpl w:val="C16E1AE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3B526A0"/>
    <w:multiLevelType w:val="hybridMultilevel"/>
    <w:tmpl w:val="E8F822F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47"/>
  </w:num>
  <w:num w:numId="4">
    <w:abstractNumId w:val="27"/>
  </w:num>
  <w:num w:numId="5">
    <w:abstractNumId w:val="34"/>
  </w:num>
  <w:num w:numId="6">
    <w:abstractNumId w:val="29"/>
  </w:num>
  <w:num w:numId="7">
    <w:abstractNumId w:val="46"/>
  </w:num>
  <w:num w:numId="8">
    <w:abstractNumId w:val="32"/>
  </w:num>
  <w:num w:numId="9">
    <w:abstractNumId w:val="26"/>
  </w:num>
  <w:num w:numId="10">
    <w:abstractNumId w:val="43"/>
  </w:num>
  <w:num w:numId="11">
    <w:abstractNumId w:val="33"/>
  </w:num>
  <w:num w:numId="12">
    <w:abstractNumId w:val="12"/>
  </w:num>
  <w:num w:numId="13">
    <w:abstractNumId w:val="36"/>
  </w:num>
  <w:num w:numId="14">
    <w:abstractNumId w:val="31"/>
  </w:num>
  <w:num w:numId="15">
    <w:abstractNumId w:val="50"/>
  </w:num>
  <w:num w:numId="16">
    <w:abstractNumId w:val="24"/>
  </w:num>
  <w:num w:numId="17">
    <w:abstractNumId w:val="21"/>
  </w:num>
  <w:num w:numId="18">
    <w:abstractNumId w:val="42"/>
  </w:num>
  <w:num w:numId="19">
    <w:abstractNumId w:val="38"/>
  </w:num>
  <w:num w:numId="20">
    <w:abstractNumId w:val="16"/>
  </w:num>
  <w:num w:numId="21">
    <w:abstractNumId w:val="25"/>
  </w:num>
  <w:num w:numId="22">
    <w:abstractNumId w:val="35"/>
  </w:num>
  <w:num w:numId="23">
    <w:abstractNumId w:val="18"/>
  </w:num>
  <w:num w:numId="24">
    <w:abstractNumId w:val="40"/>
  </w:num>
  <w:num w:numId="25">
    <w:abstractNumId w:val="44"/>
  </w:num>
  <w:num w:numId="26">
    <w:abstractNumId w:val="45"/>
  </w:num>
  <w:num w:numId="27">
    <w:abstractNumId w:val="2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7"/>
  </w:num>
  <w:num w:numId="31">
    <w:abstractNumId w:val="3"/>
  </w:num>
  <w:num w:numId="32">
    <w:abstractNumId w:val="39"/>
  </w:num>
  <w:num w:numId="33">
    <w:abstractNumId w:val="11"/>
  </w:num>
  <w:num w:numId="34">
    <w:abstractNumId w:val="14"/>
  </w:num>
  <w:num w:numId="35">
    <w:abstractNumId w:val="23"/>
  </w:num>
  <w:num w:numId="36">
    <w:abstractNumId w:val="0"/>
  </w:num>
  <w:num w:numId="37">
    <w:abstractNumId w:val="1"/>
  </w:num>
  <w:num w:numId="38">
    <w:abstractNumId w:val="6"/>
  </w:num>
  <w:num w:numId="39">
    <w:abstractNumId w:val="10"/>
  </w:num>
  <w:num w:numId="40">
    <w:abstractNumId w:val="28"/>
  </w:num>
  <w:num w:numId="41">
    <w:abstractNumId w:val="37"/>
  </w:num>
  <w:num w:numId="42">
    <w:abstractNumId w:val="15"/>
  </w:num>
  <w:num w:numId="43">
    <w:abstractNumId w:val="48"/>
  </w:num>
  <w:num w:numId="44">
    <w:abstractNumId w:val="22"/>
  </w:num>
  <w:num w:numId="45">
    <w:abstractNumId w:val="49"/>
  </w:num>
  <w:num w:numId="46">
    <w:abstractNumId w:val="4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na Bregar">
    <w15:presenceInfo w15:providerId="AD" w15:userId="S-1-5-21-3276175991-2128578656-3475652450-36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344"/>
    <w:rsid w:val="00000933"/>
    <w:rsid w:val="00000A76"/>
    <w:rsid w:val="00000C8A"/>
    <w:rsid w:val="000018E7"/>
    <w:rsid w:val="00001A3E"/>
    <w:rsid w:val="0000206B"/>
    <w:rsid w:val="00002128"/>
    <w:rsid w:val="00002F77"/>
    <w:rsid w:val="000039D3"/>
    <w:rsid w:val="00003E1B"/>
    <w:rsid w:val="000043F8"/>
    <w:rsid w:val="0000498B"/>
    <w:rsid w:val="000049DE"/>
    <w:rsid w:val="0000525A"/>
    <w:rsid w:val="0000613B"/>
    <w:rsid w:val="00006166"/>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ABF"/>
    <w:rsid w:val="00013B88"/>
    <w:rsid w:val="000145A5"/>
    <w:rsid w:val="00015457"/>
    <w:rsid w:val="00015BBF"/>
    <w:rsid w:val="00016347"/>
    <w:rsid w:val="00016B2B"/>
    <w:rsid w:val="00016B4D"/>
    <w:rsid w:val="00016C1F"/>
    <w:rsid w:val="00016C4E"/>
    <w:rsid w:val="00016F7F"/>
    <w:rsid w:val="00017352"/>
    <w:rsid w:val="00017E33"/>
    <w:rsid w:val="00020314"/>
    <w:rsid w:val="0002040F"/>
    <w:rsid w:val="00020B2D"/>
    <w:rsid w:val="0002142C"/>
    <w:rsid w:val="00021830"/>
    <w:rsid w:val="0002236B"/>
    <w:rsid w:val="000225B9"/>
    <w:rsid w:val="0002284B"/>
    <w:rsid w:val="00022F38"/>
    <w:rsid w:val="00023203"/>
    <w:rsid w:val="00023D23"/>
    <w:rsid w:val="00023F19"/>
    <w:rsid w:val="0002451C"/>
    <w:rsid w:val="00024685"/>
    <w:rsid w:val="00025064"/>
    <w:rsid w:val="0002511B"/>
    <w:rsid w:val="00025464"/>
    <w:rsid w:val="00025755"/>
    <w:rsid w:val="00025EA2"/>
    <w:rsid w:val="00026CAA"/>
    <w:rsid w:val="00026D03"/>
    <w:rsid w:val="0002764C"/>
    <w:rsid w:val="00027FA4"/>
    <w:rsid w:val="0003244D"/>
    <w:rsid w:val="00032754"/>
    <w:rsid w:val="00032894"/>
    <w:rsid w:val="00033C59"/>
    <w:rsid w:val="00034339"/>
    <w:rsid w:val="00036141"/>
    <w:rsid w:val="0003614A"/>
    <w:rsid w:val="0003655A"/>
    <w:rsid w:val="00037AB0"/>
    <w:rsid w:val="00041035"/>
    <w:rsid w:val="00041657"/>
    <w:rsid w:val="000417CE"/>
    <w:rsid w:val="00041C5E"/>
    <w:rsid w:val="00041DD6"/>
    <w:rsid w:val="0004232F"/>
    <w:rsid w:val="00042549"/>
    <w:rsid w:val="00043233"/>
    <w:rsid w:val="0004405B"/>
    <w:rsid w:val="00044C06"/>
    <w:rsid w:val="000453C1"/>
    <w:rsid w:val="0004543D"/>
    <w:rsid w:val="0004547F"/>
    <w:rsid w:val="0004587E"/>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4DB"/>
    <w:rsid w:val="0005290E"/>
    <w:rsid w:val="000538C0"/>
    <w:rsid w:val="00053E2F"/>
    <w:rsid w:val="0005509F"/>
    <w:rsid w:val="00055D58"/>
    <w:rsid w:val="00060B3A"/>
    <w:rsid w:val="000611F7"/>
    <w:rsid w:val="000617E7"/>
    <w:rsid w:val="00061DFD"/>
    <w:rsid w:val="00062317"/>
    <w:rsid w:val="00062896"/>
    <w:rsid w:val="00063039"/>
    <w:rsid w:val="0006357D"/>
    <w:rsid w:val="000646AF"/>
    <w:rsid w:val="00064CA4"/>
    <w:rsid w:val="00065FDC"/>
    <w:rsid w:val="00066178"/>
    <w:rsid w:val="0006670A"/>
    <w:rsid w:val="00070790"/>
    <w:rsid w:val="000708EC"/>
    <w:rsid w:val="000710B3"/>
    <w:rsid w:val="000712A3"/>
    <w:rsid w:val="00071852"/>
    <w:rsid w:val="00071F40"/>
    <w:rsid w:val="00072391"/>
    <w:rsid w:val="00072448"/>
    <w:rsid w:val="0007251E"/>
    <w:rsid w:val="0007274E"/>
    <w:rsid w:val="00072BA4"/>
    <w:rsid w:val="00072CCA"/>
    <w:rsid w:val="00073172"/>
    <w:rsid w:val="000731D2"/>
    <w:rsid w:val="00073387"/>
    <w:rsid w:val="00073561"/>
    <w:rsid w:val="000736D6"/>
    <w:rsid w:val="0007392D"/>
    <w:rsid w:val="00073B9B"/>
    <w:rsid w:val="0007502E"/>
    <w:rsid w:val="000755E2"/>
    <w:rsid w:val="0007574B"/>
    <w:rsid w:val="00075E23"/>
    <w:rsid w:val="00075EF1"/>
    <w:rsid w:val="00076A62"/>
    <w:rsid w:val="00076AC9"/>
    <w:rsid w:val="000770E8"/>
    <w:rsid w:val="000773C3"/>
    <w:rsid w:val="00077899"/>
    <w:rsid w:val="000778AC"/>
    <w:rsid w:val="000778E6"/>
    <w:rsid w:val="00077C1A"/>
    <w:rsid w:val="00080323"/>
    <w:rsid w:val="000808BD"/>
    <w:rsid w:val="00080ABE"/>
    <w:rsid w:val="000817B7"/>
    <w:rsid w:val="00081916"/>
    <w:rsid w:val="000821A8"/>
    <w:rsid w:val="000822AE"/>
    <w:rsid w:val="00083AE8"/>
    <w:rsid w:val="00086D5F"/>
    <w:rsid w:val="00086FAB"/>
    <w:rsid w:val="00087C1C"/>
    <w:rsid w:val="00087D1D"/>
    <w:rsid w:val="0009013F"/>
    <w:rsid w:val="00091013"/>
    <w:rsid w:val="0009108D"/>
    <w:rsid w:val="00091400"/>
    <w:rsid w:val="00091E4B"/>
    <w:rsid w:val="00092279"/>
    <w:rsid w:val="0009412E"/>
    <w:rsid w:val="0009631F"/>
    <w:rsid w:val="000963B1"/>
    <w:rsid w:val="00096C88"/>
    <w:rsid w:val="00097783"/>
    <w:rsid w:val="000A076D"/>
    <w:rsid w:val="000A104F"/>
    <w:rsid w:val="000A1B77"/>
    <w:rsid w:val="000A1CEC"/>
    <w:rsid w:val="000A22E0"/>
    <w:rsid w:val="000A2723"/>
    <w:rsid w:val="000A2AC4"/>
    <w:rsid w:val="000A3884"/>
    <w:rsid w:val="000A4440"/>
    <w:rsid w:val="000A4A0A"/>
    <w:rsid w:val="000A4C1C"/>
    <w:rsid w:val="000A57D6"/>
    <w:rsid w:val="000A589F"/>
    <w:rsid w:val="000A5CCE"/>
    <w:rsid w:val="000A6530"/>
    <w:rsid w:val="000A666B"/>
    <w:rsid w:val="000A68DE"/>
    <w:rsid w:val="000A6E22"/>
    <w:rsid w:val="000A6F22"/>
    <w:rsid w:val="000A777D"/>
    <w:rsid w:val="000B00D1"/>
    <w:rsid w:val="000B012B"/>
    <w:rsid w:val="000B0716"/>
    <w:rsid w:val="000B1201"/>
    <w:rsid w:val="000B1971"/>
    <w:rsid w:val="000B23F0"/>
    <w:rsid w:val="000B3585"/>
    <w:rsid w:val="000B474F"/>
    <w:rsid w:val="000B4901"/>
    <w:rsid w:val="000C1023"/>
    <w:rsid w:val="000C1295"/>
    <w:rsid w:val="000C1E30"/>
    <w:rsid w:val="000C276E"/>
    <w:rsid w:val="000C28FF"/>
    <w:rsid w:val="000C36A2"/>
    <w:rsid w:val="000C3C03"/>
    <w:rsid w:val="000C424C"/>
    <w:rsid w:val="000C4635"/>
    <w:rsid w:val="000C4BF7"/>
    <w:rsid w:val="000C4E2F"/>
    <w:rsid w:val="000C58D2"/>
    <w:rsid w:val="000C5BDF"/>
    <w:rsid w:val="000C706F"/>
    <w:rsid w:val="000D11D5"/>
    <w:rsid w:val="000D1340"/>
    <w:rsid w:val="000D1988"/>
    <w:rsid w:val="000D28AF"/>
    <w:rsid w:val="000D3507"/>
    <w:rsid w:val="000D3E47"/>
    <w:rsid w:val="000D3F0E"/>
    <w:rsid w:val="000D4041"/>
    <w:rsid w:val="000D5042"/>
    <w:rsid w:val="000D549F"/>
    <w:rsid w:val="000D55CA"/>
    <w:rsid w:val="000D5DDC"/>
    <w:rsid w:val="000D6F21"/>
    <w:rsid w:val="000D6F6B"/>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3CC0"/>
    <w:rsid w:val="000E4A63"/>
    <w:rsid w:val="000E4D70"/>
    <w:rsid w:val="000E4E69"/>
    <w:rsid w:val="000E537D"/>
    <w:rsid w:val="000E58DF"/>
    <w:rsid w:val="000E6317"/>
    <w:rsid w:val="000E6331"/>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E98"/>
    <w:rsid w:val="00100668"/>
    <w:rsid w:val="00100A01"/>
    <w:rsid w:val="00101234"/>
    <w:rsid w:val="001015DC"/>
    <w:rsid w:val="00102BE1"/>
    <w:rsid w:val="0010331F"/>
    <w:rsid w:val="00103CBD"/>
    <w:rsid w:val="001041EB"/>
    <w:rsid w:val="00104E2A"/>
    <w:rsid w:val="001052FF"/>
    <w:rsid w:val="00105856"/>
    <w:rsid w:val="00105874"/>
    <w:rsid w:val="00105B8C"/>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020"/>
    <w:rsid w:val="0012730C"/>
    <w:rsid w:val="00127B2B"/>
    <w:rsid w:val="00127B82"/>
    <w:rsid w:val="0013034E"/>
    <w:rsid w:val="0013056B"/>
    <w:rsid w:val="0013132A"/>
    <w:rsid w:val="00131C69"/>
    <w:rsid w:val="00131DA4"/>
    <w:rsid w:val="001322E7"/>
    <w:rsid w:val="001324DC"/>
    <w:rsid w:val="0013381C"/>
    <w:rsid w:val="0013461E"/>
    <w:rsid w:val="0013560B"/>
    <w:rsid w:val="00135ADD"/>
    <w:rsid w:val="00135DC7"/>
    <w:rsid w:val="00135E25"/>
    <w:rsid w:val="00136DA0"/>
    <w:rsid w:val="001372AD"/>
    <w:rsid w:val="00137BF1"/>
    <w:rsid w:val="00137CD9"/>
    <w:rsid w:val="00137D1B"/>
    <w:rsid w:val="0014034D"/>
    <w:rsid w:val="001403D5"/>
    <w:rsid w:val="00141126"/>
    <w:rsid w:val="001417B7"/>
    <w:rsid w:val="001418C6"/>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47A6B"/>
    <w:rsid w:val="001514B7"/>
    <w:rsid w:val="0015217E"/>
    <w:rsid w:val="00152C07"/>
    <w:rsid w:val="00153208"/>
    <w:rsid w:val="0015365F"/>
    <w:rsid w:val="00153E8D"/>
    <w:rsid w:val="001540E2"/>
    <w:rsid w:val="00154859"/>
    <w:rsid w:val="001554E4"/>
    <w:rsid w:val="0015615A"/>
    <w:rsid w:val="00156209"/>
    <w:rsid w:val="00156AC3"/>
    <w:rsid w:val="001574F4"/>
    <w:rsid w:val="0015756F"/>
    <w:rsid w:val="0015781A"/>
    <w:rsid w:val="001579DE"/>
    <w:rsid w:val="00157C20"/>
    <w:rsid w:val="00162432"/>
    <w:rsid w:val="001626A8"/>
    <w:rsid w:val="001627F9"/>
    <w:rsid w:val="001629A5"/>
    <w:rsid w:val="0016339E"/>
    <w:rsid w:val="00163CAF"/>
    <w:rsid w:val="0016578F"/>
    <w:rsid w:val="00165C5E"/>
    <w:rsid w:val="00165E0E"/>
    <w:rsid w:val="001663FD"/>
    <w:rsid w:val="00166A2C"/>
    <w:rsid w:val="00166ECD"/>
    <w:rsid w:val="00167029"/>
    <w:rsid w:val="0016798E"/>
    <w:rsid w:val="00167CDD"/>
    <w:rsid w:val="00170106"/>
    <w:rsid w:val="00170162"/>
    <w:rsid w:val="001707D1"/>
    <w:rsid w:val="00170F5A"/>
    <w:rsid w:val="001711B3"/>
    <w:rsid w:val="00171476"/>
    <w:rsid w:val="001736C4"/>
    <w:rsid w:val="00173A2B"/>
    <w:rsid w:val="00173D2F"/>
    <w:rsid w:val="00173DE8"/>
    <w:rsid w:val="0017411F"/>
    <w:rsid w:val="00175156"/>
    <w:rsid w:val="001756FF"/>
    <w:rsid w:val="001769DE"/>
    <w:rsid w:val="00176A98"/>
    <w:rsid w:val="00177058"/>
    <w:rsid w:val="00180C5C"/>
    <w:rsid w:val="00181CFB"/>
    <w:rsid w:val="00182179"/>
    <w:rsid w:val="00182A9D"/>
    <w:rsid w:val="0018314E"/>
    <w:rsid w:val="0018369E"/>
    <w:rsid w:val="0018544F"/>
    <w:rsid w:val="001858E1"/>
    <w:rsid w:val="00185B2B"/>
    <w:rsid w:val="00185F8A"/>
    <w:rsid w:val="00186123"/>
    <w:rsid w:val="00186793"/>
    <w:rsid w:val="001872DC"/>
    <w:rsid w:val="00187759"/>
    <w:rsid w:val="00190A05"/>
    <w:rsid w:val="001929B7"/>
    <w:rsid w:val="00192A5B"/>
    <w:rsid w:val="00193548"/>
    <w:rsid w:val="00193AF1"/>
    <w:rsid w:val="00193BAF"/>
    <w:rsid w:val="00193C88"/>
    <w:rsid w:val="00193E0E"/>
    <w:rsid w:val="00194B4D"/>
    <w:rsid w:val="00194C32"/>
    <w:rsid w:val="00194D68"/>
    <w:rsid w:val="001953E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50D2"/>
    <w:rsid w:val="001A558C"/>
    <w:rsid w:val="001A55EF"/>
    <w:rsid w:val="001A58AB"/>
    <w:rsid w:val="001A5C72"/>
    <w:rsid w:val="001A6C1F"/>
    <w:rsid w:val="001A6D49"/>
    <w:rsid w:val="001B0125"/>
    <w:rsid w:val="001B0C36"/>
    <w:rsid w:val="001B10C8"/>
    <w:rsid w:val="001B1358"/>
    <w:rsid w:val="001B1616"/>
    <w:rsid w:val="001B2089"/>
    <w:rsid w:val="001B23F1"/>
    <w:rsid w:val="001B4467"/>
    <w:rsid w:val="001B458B"/>
    <w:rsid w:val="001B4909"/>
    <w:rsid w:val="001B4C04"/>
    <w:rsid w:val="001B5879"/>
    <w:rsid w:val="001B6B7C"/>
    <w:rsid w:val="001B73BD"/>
    <w:rsid w:val="001B765B"/>
    <w:rsid w:val="001B7B78"/>
    <w:rsid w:val="001C04BA"/>
    <w:rsid w:val="001C0DF4"/>
    <w:rsid w:val="001C0FAC"/>
    <w:rsid w:val="001C24AB"/>
    <w:rsid w:val="001C2B39"/>
    <w:rsid w:val="001C2CA1"/>
    <w:rsid w:val="001C2CC6"/>
    <w:rsid w:val="001C46A4"/>
    <w:rsid w:val="001C475F"/>
    <w:rsid w:val="001C4D5E"/>
    <w:rsid w:val="001C5517"/>
    <w:rsid w:val="001C5613"/>
    <w:rsid w:val="001C5BC7"/>
    <w:rsid w:val="001C5E30"/>
    <w:rsid w:val="001C6509"/>
    <w:rsid w:val="001C7160"/>
    <w:rsid w:val="001C71E2"/>
    <w:rsid w:val="001C7C6B"/>
    <w:rsid w:val="001D01FC"/>
    <w:rsid w:val="001D22DF"/>
    <w:rsid w:val="001D263F"/>
    <w:rsid w:val="001D27BC"/>
    <w:rsid w:val="001D2FDD"/>
    <w:rsid w:val="001D314A"/>
    <w:rsid w:val="001D3F37"/>
    <w:rsid w:val="001D3F3E"/>
    <w:rsid w:val="001D42EF"/>
    <w:rsid w:val="001D45B9"/>
    <w:rsid w:val="001D4BF8"/>
    <w:rsid w:val="001D4E39"/>
    <w:rsid w:val="001D5105"/>
    <w:rsid w:val="001D5ACF"/>
    <w:rsid w:val="001D7681"/>
    <w:rsid w:val="001D7AF4"/>
    <w:rsid w:val="001D7DAB"/>
    <w:rsid w:val="001E0530"/>
    <w:rsid w:val="001E0589"/>
    <w:rsid w:val="001E083D"/>
    <w:rsid w:val="001E0C30"/>
    <w:rsid w:val="001E1192"/>
    <w:rsid w:val="001E18E3"/>
    <w:rsid w:val="001E2332"/>
    <w:rsid w:val="001E2814"/>
    <w:rsid w:val="001E2B42"/>
    <w:rsid w:val="001E447D"/>
    <w:rsid w:val="001E5626"/>
    <w:rsid w:val="001E5CA5"/>
    <w:rsid w:val="001E6327"/>
    <w:rsid w:val="001E7C3E"/>
    <w:rsid w:val="001E7F30"/>
    <w:rsid w:val="001E7FE4"/>
    <w:rsid w:val="001F003A"/>
    <w:rsid w:val="001F014D"/>
    <w:rsid w:val="001F1157"/>
    <w:rsid w:val="001F13F1"/>
    <w:rsid w:val="001F157C"/>
    <w:rsid w:val="001F195B"/>
    <w:rsid w:val="001F2ECF"/>
    <w:rsid w:val="001F2F26"/>
    <w:rsid w:val="001F3194"/>
    <w:rsid w:val="001F39E8"/>
    <w:rsid w:val="001F4D11"/>
    <w:rsid w:val="001F4DA5"/>
    <w:rsid w:val="001F4DA9"/>
    <w:rsid w:val="001F50EE"/>
    <w:rsid w:val="001F62EB"/>
    <w:rsid w:val="001F68AB"/>
    <w:rsid w:val="001F6EA2"/>
    <w:rsid w:val="001F7D65"/>
    <w:rsid w:val="0020005E"/>
    <w:rsid w:val="0020034D"/>
    <w:rsid w:val="00200B1B"/>
    <w:rsid w:val="00200C77"/>
    <w:rsid w:val="0020162A"/>
    <w:rsid w:val="00201C6F"/>
    <w:rsid w:val="00202AE5"/>
    <w:rsid w:val="00202D6F"/>
    <w:rsid w:val="00203567"/>
    <w:rsid w:val="00203C40"/>
    <w:rsid w:val="00203CE2"/>
    <w:rsid w:val="00203D01"/>
    <w:rsid w:val="00203ED6"/>
    <w:rsid w:val="002048B2"/>
    <w:rsid w:val="00206554"/>
    <w:rsid w:val="0020682F"/>
    <w:rsid w:val="002069AF"/>
    <w:rsid w:val="002072A6"/>
    <w:rsid w:val="00210078"/>
    <w:rsid w:val="002103C6"/>
    <w:rsid w:val="00210AD6"/>
    <w:rsid w:val="00211345"/>
    <w:rsid w:val="00212690"/>
    <w:rsid w:val="00212E17"/>
    <w:rsid w:val="002134D1"/>
    <w:rsid w:val="00213D61"/>
    <w:rsid w:val="00213E26"/>
    <w:rsid w:val="00213E93"/>
    <w:rsid w:val="00214449"/>
    <w:rsid w:val="00214A38"/>
    <w:rsid w:val="002150F8"/>
    <w:rsid w:val="00215A72"/>
    <w:rsid w:val="0021668E"/>
    <w:rsid w:val="00216CCD"/>
    <w:rsid w:val="00216F53"/>
    <w:rsid w:val="00217EC0"/>
    <w:rsid w:val="00221D4F"/>
    <w:rsid w:val="00221F8D"/>
    <w:rsid w:val="002223E1"/>
    <w:rsid w:val="00222811"/>
    <w:rsid w:val="00223656"/>
    <w:rsid w:val="0022433D"/>
    <w:rsid w:val="00224476"/>
    <w:rsid w:val="002249BC"/>
    <w:rsid w:val="00224B82"/>
    <w:rsid w:val="002253DB"/>
    <w:rsid w:val="00225583"/>
    <w:rsid w:val="00225B84"/>
    <w:rsid w:val="002260D2"/>
    <w:rsid w:val="0022693B"/>
    <w:rsid w:val="002278F1"/>
    <w:rsid w:val="00227B41"/>
    <w:rsid w:val="00227C5C"/>
    <w:rsid w:val="00227EFF"/>
    <w:rsid w:val="00230107"/>
    <w:rsid w:val="002303FA"/>
    <w:rsid w:val="00230C90"/>
    <w:rsid w:val="00231756"/>
    <w:rsid w:val="00231ED8"/>
    <w:rsid w:val="0023230A"/>
    <w:rsid w:val="00232ED7"/>
    <w:rsid w:val="00232F6D"/>
    <w:rsid w:val="00233A98"/>
    <w:rsid w:val="00233C95"/>
    <w:rsid w:val="00233E61"/>
    <w:rsid w:val="002342E8"/>
    <w:rsid w:val="002348FC"/>
    <w:rsid w:val="00234CD6"/>
    <w:rsid w:val="00234FB4"/>
    <w:rsid w:val="002352FA"/>
    <w:rsid w:val="002353E4"/>
    <w:rsid w:val="00236859"/>
    <w:rsid w:val="00236BB6"/>
    <w:rsid w:val="002370CD"/>
    <w:rsid w:val="0023782F"/>
    <w:rsid w:val="00237975"/>
    <w:rsid w:val="002400BE"/>
    <w:rsid w:val="00240819"/>
    <w:rsid w:val="00242291"/>
    <w:rsid w:val="00242434"/>
    <w:rsid w:val="002456DA"/>
    <w:rsid w:val="0024588D"/>
    <w:rsid w:val="00245CB8"/>
    <w:rsid w:val="00245E51"/>
    <w:rsid w:val="002465E8"/>
    <w:rsid w:val="0024670B"/>
    <w:rsid w:val="00246CFE"/>
    <w:rsid w:val="002505DE"/>
    <w:rsid w:val="00250832"/>
    <w:rsid w:val="00251208"/>
    <w:rsid w:val="00252F51"/>
    <w:rsid w:val="00253A33"/>
    <w:rsid w:val="00253AB2"/>
    <w:rsid w:val="00254920"/>
    <w:rsid w:val="00254ECA"/>
    <w:rsid w:val="002560D6"/>
    <w:rsid w:val="00256CA6"/>
    <w:rsid w:val="00256D56"/>
    <w:rsid w:val="0025754A"/>
    <w:rsid w:val="002602A1"/>
    <w:rsid w:val="00260F73"/>
    <w:rsid w:val="0026102D"/>
    <w:rsid w:val="0026110C"/>
    <w:rsid w:val="00261B43"/>
    <w:rsid w:val="00261DB2"/>
    <w:rsid w:val="00262345"/>
    <w:rsid w:val="00263156"/>
    <w:rsid w:val="002632AE"/>
    <w:rsid w:val="002657B7"/>
    <w:rsid w:val="0026609C"/>
    <w:rsid w:val="002672BA"/>
    <w:rsid w:val="0026746C"/>
    <w:rsid w:val="002676A9"/>
    <w:rsid w:val="00267BA6"/>
    <w:rsid w:val="00267C71"/>
    <w:rsid w:val="00267F19"/>
    <w:rsid w:val="0027040F"/>
    <w:rsid w:val="00271728"/>
    <w:rsid w:val="00271894"/>
    <w:rsid w:val="00271C81"/>
    <w:rsid w:val="002723CD"/>
    <w:rsid w:val="00272513"/>
    <w:rsid w:val="00272893"/>
    <w:rsid w:val="0027367A"/>
    <w:rsid w:val="00273CD4"/>
    <w:rsid w:val="00273DFF"/>
    <w:rsid w:val="00273E23"/>
    <w:rsid w:val="00274BC6"/>
    <w:rsid w:val="00274F96"/>
    <w:rsid w:val="002750C1"/>
    <w:rsid w:val="0027630B"/>
    <w:rsid w:val="00276329"/>
    <w:rsid w:val="0027636D"/>
    <w:rsid w:val="0027671F"/>
    <w:rsid w:val="002768C9"/>
    <w:rsid w:val="00277419"/>
    <w:rsid w:val="00277B79"/>
    <w:rsid w:val="00277BDE"/>
    <w:rsid w:val="00277D7D"/>
    <w:rsid w:val="00277E1B"/>
    <w:rsid w:val="00280D08"/>
    <w:rsid w:val="00281417"/>
    <w:rsid w:val="00281901"/>
    <w:rsid w:val="00281C09"/>
    <w:rsid w:val="00282A15"/>
    <w:rsid w:val="00282B8D"/>
    <w:rsid w:val="00282D9F"/>
    <w:rsid w:val="002831D9"/>
    <w:rsid w:val="00283781"/>
    <w:rsid w:val="0028458E"/>
    <w:rsid w:val="00285841"/>
    <w:rsid w:val="0028618E"/>
    <w:rsid w:val="0028673D"/>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97799"/>
    <w:rsid w:val="002A0258"/>
    <w:rsid w:val="002A0A42"/>
    <w:rsid w:val="002A0C54"/>
    <w:rsid w:val="002A15EC"/>
    <w:rsid w:val="002A2051"/>
    <w:rsid w:val="002A27A2"/>
    <w:rsid w:val="002A27AA"/>
    <w:rsid w:val="002A2AF2"/>
    <w:rsid w:val="002A2EB7"/>
    <w:rsid w:val="002A3EC6"/>
    <w:rsid w:val="002A4DF3"/>
    <w:rsid w:val="002A550C"/>
    <w:rsid w:val="002A5D90"/>
    <w:rsid w:val="002A5D9A"/>
    <w:rsid w:val="002A5E06"/>
    <w:rsid w:val="002A6235"/>
    <w:rsid w:val="002B1399"/>
    <w:rsid w:val="002B2389"/>
    <w:rsid w:val="002B27B0"/>
    <w:rsid w:val="002B2D0F"/>
    <w:rsid w:val="002B3003"/>
    <w:rsid w:val="002B3693"/>
    <w:rsid w:val="002B381F"/>
    <w:rsid w:val="002B3E04"/>
    <w:rsid w:val="002B3F81"/>
    <w:rsid w:val="002B432F"/>
    <w:rsid w:val="002B4C32"/>
    <w:rsid w:val="002B5329"/>
    <w:rsid w:val="002B54C0"/>
    <w:rsid w:val="002B59E1"/>
    <w:rsid w:val="002B5C42"/>
    <w:rsid w:val="002B658F"/>
    <w:rsid w:val="002B7107"/>
    <w:rsid w:val="002B78A9"/>
    <w:rsid w:val="002C0942"/>
    <w:rsid w:val="002C1244"/>
    <w:rsid w:val="002C1349"/>
    <w:rsid w:val="002C21F5"/>
    <w:rsid w:val="002C27CB"/>
    <w:rsid w:val="002C28B9"/>
    <w:rsid w:val="002C32D3"/>
    <w:rsid w:val="002C3755"/>
    <w:rsid w:val="002C3EAC"/>
    <w:rsid w:val="002C43CE"/>
    <w:rsid w:val="002C46C6"/>
    <w:rsid w:val="002C4766"/>
    <w:rsid w:val="002C4790"/>
    <w:rsid w:val="002C4BAA"/>
    <w:rsid w:val="002C5DD1"/>
    <w:rsid w:val="002C6055"/>
    <w:rsid w:val="002C6059"/>
    <w:rsid w:val="002C60A1"/>
    <w:rsid w:val="002C6693"/>
    <w:rsid w:val="002C6799"/>
    <w:rsid w:val="002C67FA"/>
    <w:rsid w:val="002C6872"/>
    <w:rsid w:val="002C70CC"/>
    <w:rsid w:val="002C72F1"/>
    <w:rsid w:val="002C7491"/>
    <w:rsid w:val="002C7D53"/>
    <w:rsid w:val="002D0222"/>
    <w:rsid w:val="002D05E7"/>
    <w:rsid w:val="002D06C2"/>
    <w:rsid w:val="002D11FB"/>
    <w:rsid w:val="002D13EB"/>
    <w:rsid w:val="002D170F"/>
    <w:rsid w:val="002D1CA0"/>
    <w:rsid w:val="002D2ED4"/>
    <w:rsid w:val="002D339A"/>
    <w:rsid w:val="002D4200"/>
    <w:rsid w:val="002D5EE1"/>
    <w:rsid w:val="002D6576"/>
    <w:rsid w:val="002D6D43"/>
    <w:rsid w:val="002D7EE0"/>
    <w:rsid w:val="002E06E5"/>
    <w:rsid w:val="002E07C4"/>
    <w:rsid w:val="002E14E4"/>
    <w:rsid w:val="002E1851"/>
    <w:rsid w:val="002E43CE"/>
    <w:rsid w:val="002E50EF"/>
    <w:rsid w:val="002E6A8B"/>
    <w:rsid w:val="002E6DA4"/>
    <w:rsid w:val="002E7BF9"/>
    <w:rsid w:val="002F0256"/>
    <w:rsid w:val="002F0D0A"/>
    <w:rsid w:val="002F118A"/>
    <w:rsid w:val="002F1350"/>
    <w:rsid w:val="002F1C53"/>
    <w:rsid w:val="002F1DF0"/>
    <w:rsid w:val="002F2082"/>
    <w:rsid w:val="002F248B"/>
    <w:rsid w:val="002F2DD2"/>
    <w:rsid w:val="002F39DA"/>
    <w:rsid w:val="002F3AA0"/>
    <w:rsid w:val="002F3B96"/>
    <w:rsid w:val="002F4376"/>
    <w:rsid w:val="002F43CD"/>
    <w:rsid w:val="002F5E82"/>
    <w:rsid w:val="002F6783"/>
    <w:rsid w:val="002F6AFC"/>
    <w:rsid w:val="002F7590"/>
    <w:rsid w:val="00300621"/>
    <w:rsid w:val="00300D38"/>
    <w:rsid w:val="00301DA7"/>
    <w:rsid w:val="0030221D"/>
    <w:rsid w:val="0030280F"/>
    <w:rsid w:val="00303280"/>
    <w:rsid w:val="0030352F"/>
    <w:rsid w:val="0030461C"/>
    <w:rsid w:val="00304ABD"/>
    <w:rsid w:val="00304EAF"/>
    <w:rsid w:val="00305132"/>
    <w:rsid w:val="003055D5"/>
    <w:rsid w:val="003061FB"/>
    <w:rsid w:val="003075C7"/>
    <w:rsid w:val="003079AB"/>
    <w:rsid w:val="00307D3E"/>
    <w:rsid w:val="003105CD"/>
    <w:rsid w:val="003106D8"/>
    <w:rsid w:val="00311635"/>
    <w:rsid w:val="00311A97"/>
    <w:rsid w:val="0031341A"/>
    <w:rsid w:val="003134BC"/>
    <w:rsid w:val="00313D65"/>
    <w:rsid w:val="003147DD"/>
    <w:rsid w:val="003148AD"/>
    <w:rsid w:val="00314B12"/>
    <w:rsid w:val="0031519C"/>
    <w:rsid w:val="003153A2"/>
    <w:rsid w:val="00315AE1"/>
    <w:rsid w:val="003163B5"/>
    <w:rsid w:val="00316474"/>
    <w:rsid w:val="003164CD"/>
    <w:rsid w:val="00316A5E"/>
    <w:rsid w:val="00317F3E"/>
    <w:rsid w:val="00320304"/>
    <w:rsid w:val="0032099D"/>
    <w:rsid w:val="00320A1B"/>
    <w:rsid w:val="00321146"/>
    <w:rsid w:val="00321D21"/>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0C06"/>
    <w:rsid w:val="0033150D"/>
    <w:rsid w:val="003322FF"/>
    <w:rsid w:val="0033313E"/>
    <w:rsid w:val="00333A01"/>
    <w:rsid w:val="003346CB"/>
    <w:rsid w:val="003357C0"/>
    <w:rsid w:val="00335D52"/>
    <w:rsid w:val="0033602B"/>
    <w:rsid w:val="00337464"/>
    <w:rsid w:val="003374F2"/>
    <w:rsid w:val="00337BDF"/>
    <w:rsid w:val="00337D51"/>
    <w:rsid w:val="00337E4A"/>
    <w:rsid w:val="00340392"/>
    <w:rsid w:val="0034044D"/>
    <w:rsid w:val="0034095F"/>
    <w:rsid w:val="00340E89"/>
    <w:rsid w:val="003419FC"/>
    <w:rsid w:val="003428C9"/>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19"/>
    <w:rsid w:val="0035149A"/>
    <w:rsid w:val="00351AEF"/>
    <w:rsid w:val="00352176"/>
    <w:rsid w:val="00352782"/>
    <w:rsid w:val="00352EA1"/>
    <w:rsid w:val="00354289"/>
    <w:rsid w:val="00355000"/>
    <w:rsid w:val="00355386"/>
    <w:rsid w:val="00357BC9"/>
    <w:rsid w:val="0036087C"/>
    <w:rsid w:val="00361204"/>
    <w:rsid w:val="00361C09"/>
    <w:rsid w:val="00361CEA"/>
    <w:rsid w:val="00361EFA"/>
    <w:rsid w:val="00362492"/>
    <w:rsid w:val="00362905"/>
    <w:rsid w:val="00363426"/>
    <w:rsid w:val="00363551"/>
    <w:rsid w:val="00363745"/>
    <w:rsid w:val="003647C5"/>
    <w:rsid w:val="00364982"/>
    <w:rsid w:val="00365A69"/>
    <w:rsid w:val="00365C98"/>
    <w:rsid w:val="00366054"/>
    <w:rsid w:val="0036621D"/>
    <w:rsid w:val="0036705A"/>
    <w:rsid w:val="00367C11"/>
    <w:rsid w:val="0037125C"/>
    <w:rsid w:val="00371796"/>
    <w:rsid w:val="0037187E"/>
    <w:rsid w:val="003719B9"/>
    <w:rsid w:val="003727E4"/>
    <w:rsid w:val="00373040"/>
    <w:rsid w:val="0037361A"/>
    <w:rsid w:val="00373DA4"/>
    <w:rsid w:val="00374657"/>
    <w:rsid w:val="003746A1"/>
    <w:rsid w:val="003747EA"/>
    <w:rsid w:val="00375AB5"/>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A50"/>
    <w:rsid w:val="00383FFF"/>
    <w:rsid w:val="003842F2"/>
    <w:rsid w:val="00384457"/>
    <w:rsid w:val="003844B0"/>
    <w:rsid w:val="003848C6"/>
    <w:rsid w:val="00384DEB"/>
    <w:rsid w:val="00385E71"/>
    <w:rsid w:val="0038686C"/>
    <w:rsid w:val="00386A2D"/>
    <w:rsid w:val="00386EE2"/>
    <w:rsid w:val="003875B4"/>
    <w:rsid w:val="003876B3"/>
    <w:rsid w:val="0038772B"/>
    <w:rsid w:val="0038776E"/>
    <w:rsid w:val="003913D2"/>
    <w:rsid w:val="00391627"/>
    <w:rsid w:val="00391FBD"/>
    <w:rsid w:val="003924BA"/>
    <w:rsid w:val="00392642"/>
    <w:rsid w:val="00392CD1"/>
    <w:rsid w:val="00392E3D"/>
    <w:rsid w:val="003949F5"/>
    <w:rsid w:val="00394ADD"/>
    <w:rsid w:val="003952C0"/>
    <w:rsid w:val="00395702"/>
    <w:rsid w:val="0039571E"/>
    <w:rsid w:val="00395842"/>
    <w:rsid w:val="00395BE7"/>
    <w:rsid w:val="003963C6"/>
    <w:rsid w:val="0039665F"/>
    <w:rsid w:val="0039679B"/>
    <w:rsid w:val="00396A51"/>
    <w:rsid w:val="003A0605"/>
    <w:rsid w:val="003A0B10"/>
    <w:rsid w:val="003A1137"/>
    <w:rsid w:val="003A187C"/>
    <w:rsid w:val="003A2653"/>
    <w:rsid w:val="003A2E38"/>
    <w:rsid w:val="003A30E9"/>
    <w:rsid w:val="003A3642"/>
    <w:rsid w:val="003A38C3"/>
    <w:rsid w:val="003A3B08"/>
    <w:rsid w:val="003A3E5F"/>
    <w:rsid w:val="003A4E90"/>
    <w:rsid w:val="003A51DB"/>
    <w:rsid w:val="003A555C"/>
    <w:rsid w:val="003A57FB"/>
    <w:rsid w:val="003A6D8E"/>
    <w:rsid w:val="003A706B"/>
    <w:rsid w:val="003A71DE"/>
    <w:rsid w:val="003A7275"/>
    <w:rsid w:val="003A73D0"/>
    <w:rsid w:val="003A75ED"/>
    <w:rsid w:val="003B0048"/>
    <w:rsid w:val="003B01C7"/>
    <w:rsid w:val="003B047F"/>
    <w:rsid w:val="003B176A"/>
    <w:rsid w:val="003B2B0D"/>
    <w:rsid w:val="003B2C54"/>
    <w:rsid w:val="003B34D4"/>
    <w:rsid w:val="003B38A4"/>
    <w:rsid w:val="003B3BC4"/>
    <w:rsid w:val="003B3FFF"/>
    <w:rsid w:val="003B4443"/>
    <w:rsid w:val="003B471B"/>
    <w:rsid w:val="003B4866"/>
    <w:rsid w:val="003B620D"/>
    <w:rsid w:val="003B6810"/>
    <w:rsid w:val="003B7285"/>
    <w:rsid w:val="003B734F"/>
    <w:rsid w:val="003B7373"/>
    <w:rsid w:val="003B7E84"/>
    <w:rsid w:val="003C01C9"/>
    <w:rsid w:val="003C02D0"/>
    <w:rsid w:val="003C05C2"/>
    <w:rsid w:val="003C06CE"/>
    <w:rsid w:val="003C0C8E"/>
    <w:rsid w:val="003C1EE1"/>
    <w:rsid w:val="003C2483"/>
    <w:rsid w:val="003C257C"/>
    <w:rsid w:val="003C2707"/>
    <w:rsid w:val="003C3655"/>
    <w:rsid w:val="003C4B52"/>
    <w:rsid w:val="003C55BF"/>
    <w:rsid w:val="003D0713"/>
    <w:rsid w:val="003D0D29"/>
    <w:rsid w:val="003D11C8"/>
    <w:rsid w:val="003D1610"/>
    <w:rsid w:val="003D1969"/>
    <w:rsid w:val="003D21B1"/>
    <w:rsid w:val="003D256F"/>
    <w:rsid w:val="003D3C32"/>
    <w:rsid w:val="003D3E5D"/>
    <w:rsid w:val="003D3F42"/>
    <w:rsid w:val="003D3FC1"/>
    <w:rsid w:val="003D4523"/>
    <w:rsid w:val="003D474F"/>
    <w:rsid w:val="003D49F3"/>
    <w:rsid w:val="003D514E"/>
    <w:rsid w:val="003D581F"/>
    <w:rsid w:val="003D58F7"/>
    <w:rsid w:val="003D67F9"/>
    <w:rsid w:val="003D68A8"/>
    <w:rsid w:val="003D6F90"/>
    <w:rsid w:val="003D7D49"/>
    <w:rsid w:val="003E073E"/>
    <w:rsid w:val="003E0E55"/>
    <w:rsid w:val="003E1D36"/>
    <w:rsid w:val="003E1D91"/>
    <w:rsid w:val="003E1D94"/>
    <w:rsid w:val="003E1F76"/>
    <w:rsid w:val="003E2398"/>
    <w:rsid w:val="003E255F"/>
    <w:rsid w:val="003E27D5"/>
    <w:rsid w:val="003E2910"/>
    <w:rsid w:val="003E3489"/>
    <w:rsid w:val="003E34FB"/>
    <w:rsid w:val="003E38A6"/>
    <w:rsid w:val="003E39B3"/>
    <w:rsid w:val="003E445A"/>
    <w:rsid w:val="003E514D"/>
    <w:rsid w:val="003E542A"/>
    <w:rsid w:val="003E5A1B"/>
    <w:rsid w:val="003E65B5"/>
    <w:rsid w:val="003F0626"/>
    <w:rsid w:val="003F0B7D"/>
    <w:rsid w:val="003F10E4"/>
    <w:rsid w:val="003F21A4"/>
    <w:rsid w:val="003F281E"/>
    <w:rsid w:val="003F2ADC"/>
    <w:rsid w:val="003F2E7C"/>
    <w:rsid w:val="003F32EF"/>
    <w:rsid w:val="003F3442"/>
    <w:rsid w:val="003F38C2"/>
    <w:rsid w:val="003F4473"/>
    <w:rsid w:val="003F45B2"/>
    <w:rsid w:val="003F480B"/>
    <w:rsid w:val="003F5593"/>
    <w:rsid w:val="003F611E"/>
    <w:rsid w:val="003F64BB"/>
    <w:rsid w:val="003F7B8A"/>
    <w:rsid w:val="003F7C6F"/>
    <w:rsid w:val="004010A5"/>
    <w:rsid w:val="0040123A"/>
    <w:rsid w:val="0040148A"/>
    <w:rsid w:val="004021C3"/>
    <w:rsid w:val="004023E3"/>
    <w:rsid w:val="004024B1"/>
    <w:rsid w:val="00402885"/>
    <w:rsid w:val="00402E6E"/>
    <w:rsid w:val="004033A3"/>
    <w:rsid w:val="00403CBD"/>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3A1"/>
    <w:rsid w:val="004200A7"/>
    <w:rsid w:val="00420889"/>
    <w:rsid w:val="004213C6"/>
    <w:rsid w:val="00421DBA"/>
    <w:rsid w:val="00422341"/>
    <w:rsid w:val="00422687"/>
    <w:rsid w:val="00422D72"/>
    <w:rsid w:val="00422E90"/>
    <w:rsid w:val="0042338B"/>
    <w:rsid w:val="004236DB"/>
    <w:rsid w:val="0042419F"/>
    <w:rsid w:val="004243D5"/>
    <w:rsid w:val="004244F8"/>
    <w:rsid w:val="00424F02"/>
    <w:rsid w:val="004255AB"/>
    <w:rsid w:val="00425FE7"/>
    <w:rsid w:val="0042633F"/>
    <w:rsid w:val="00426A29"/>
    <w:rsid w:val="004270BD"/>
    <w:rsid w:val="00427365"/>
    <w:rsid w:val="004278C4"/>
    <w:rsid w:val="00427E49"/>
    <w:rsid w:val="00427EF5"/>
    <w:rsid w:val="00427F5E"/>
    <w:rsid w:val="00430169"/>
    <w:rsid w:val="0043076E"/>
    <w:rsid w:val="00430ABC"/>
    <w:rsid w:val="004320E0"/>
    <w:rsid w:val="00432484"/>
    <w:rsid w:val="00432818"/>
    <w:rsid w:val="00433345"/>
    <w:rsid w:val="004335DE"/>
    <w:rsid w:val="004341E0"/>
    <w:rsid w:val="0043437E"/>
    <w:rsid w:val="00434549"/>
    <w:rsid w:val="00434564"/>
    <w:rsid w:val="00434AF4"/>
    <w:rsid w:val="00435301"/>
    <w:rsid w:val="00435DA2"/>
    <w:rsid w:val="00436522"/>
    <w:rsid w:val="00436657"/>
    <w:rsid w:val="00436E9A"/>
    <w:rsid w:val="00437BD0"/>
    <w:rsid w:val="00440318"/>
    <w:rsid w:val="004405F4"/>
    <w:rsid w:val="004406D2"/>
    <w:rsid w:val="00440A2E"/>
    <w:rsid w:val="00440B78"/>
    <w:rsid w:val="00440B99"/>
    <w:rsid w:val="004413D4"/>
    <w:rsid w:val="0044297D"/>
    <w:rsid w:val="00442DD1"/>
    <w:rsid w:val="00442F3E"/>
    <w:rsid w:val="00443037"/>
    <w:rsid w:val="00443F3A"/>
    <w:rsid w:val="004440C3"/>
    <w:rsid w:val="004448DF"/>
    <w:rsid w:val="0044526C"/>
    <w:rsid w:val="00445F90"/>
    <w:rsid w:val="00445FFF"/>
    <w:rsid w:val="00446803"/>
    <w:rsid w:val="00447181"/>
    <w:rsid w:val="00447228"/>
    <w:rsid w:val="0044749C"/>
    <w:rsid w:val="004476CD"/>
    <w:rsid w:val="00447CDD"/>
    <w:rsid w:val="0045012D"/>
    <w:rsid w:val="0045023B"/>
    <w:rsid w:val="004502BD"/>
    <w:rsid w:val="00450B01"/>
    <w:rsid w:val="00451B13"/>
    <w:rsid w:val="00451EB5"/>
    <w:rsid w:val="0045283E"/>
    <w:rsid w:val="0045341C"/>
    <w:rsid w:val="0045356E"/>
    <w:rsid w:val="00454346"/>
    <w:rsid w:val="00454D52"/>
    <w:rsid w:val="00454E09"/>
    <w:rsid w:val="00454E82"/>
    <w:rsid w:val="00455481"/>
    <w:rsid w:val="004555CB"/>
    <w:rsid w:val="00457302"/>
    <w:rsid w:val="004575B0"/>
    <w:rsid w:val="00457982"/>
    <w:rsid w:val="00460372"/>
    <w:rsid w:val="00460544"/>
    <w:rsid w:val="00461414"/>
    <w:rsid w:val="00461504"/>
    <w:rsid w:val="00461800"/>
    <w:rsid w:val="00461A8F"/>
    <w:rsid w:val="00461C17"/>
    <w:rsid w:val="00462FA5"/>
    <w:rsid w:val="004631FA"/>
    <w:rsid w:val="0046412C"/>
    <w:rsid w:val="0046423D"/>
    <w:rsid w:val="00464EA7"/>
    <w:rsid w:val="0046576E"/>
    <w:rsid w:val="00465C91"/>
    <w:rsid w:val="00465D1B"/>
    <w:rsid w:val="004664CF"/>
    <w:rsid w:val="004677CC"/>
    <w:rsid w:val="00467DF7"/>
    <w:rsid w:val="00472446"/>
    <w:rsid w:val="00473DD8"/>
    <w:rsid w:val="00474527"/>
    <w:rsid w:val="004750EE"/>
    <w:rsid w:val="004754A9"/>
    <w:rsid w:val="00475828"/>
    <w:rsid w:val="00475A78"/>
    <w:rsid w:val="0047610A"/>
    <w:rsid w:val="0047618C"/>
    <w:rsid w:val="004766E6"/>
    <w:rsid w:val="00476A0E"/>
    <w:rsid w:val="00477729"/>
    <w:rsid w:val="0048036B"/>
    <w:rsid w:val="004804AD"/>
    <w:rsid w:val="00481853"/>
    <w:rsid w:val="004833AD"/>
    <w:rsid w:val="0048465B"/>
    <w:rsid w:val="00485860"/>
    <w:rsid w:val="00485DE6"/>
    <w:rsid w:val="00486928"/>
    <w:rsid w:val="0048703F"/>
    <w:rsid w:val="00487725"/>
    <w:rsid w:val="00487F87"/>
    <w:rsid w:val="0049085A"/>
    <w:rsid w:val="00490C78"/>
    <w:rsid w:val="00490C99"/>
    <w:rsid w:val="004915A1"/>
    <w:rsid w:val="0049252A"/>
    <w:rsid w:val="004930D6"/>
    <w:rsid w:val="00493139"/>
    <w:rsid w:val="0049349A"/>
    <w:rsid w:val="004942AA"/>
    <w:rsid w:val="00495017"/>
    <w:rsid w:val="00495391"/>
    <w:rsid w:val="00495496"/>
    <w:rsid w:val="004958CB"/>
    <w:rsid w:val="0049599C"/>
    <w:rsid w:val="00496A3D"/>
    <w:rsid w:val="00497139"/>
    <w:rsid w:val="00497684"/>
    <w:rsid w:val="00497B98"/>
    <w:rsid w:val="004A0F1A"/>
    <w:rsid w:val="004A1752"/>
    <w:rsid w:val="004A1868"/>
    <w:rsid w:val="004A207B"/>
    <w:rsid w:val="004A2656"/>
    <w:rsid w:val="004A3CA4"/>
    <w:rsid w:val="004A4A50"/>
    <w:rsid w:val="004A4F5F"/>
    <w:rsid w:val="004A595E"/>
    <w:rsid w:val="004A5CFA"/>
    <w:rsid w:val="004A6C26"/>
    <w:rsid w:val="004A6F86"/>
    <w:rsid w:val="004A78B9"/>
    <w:rsid w:val="004B15B4"/>
    <w:rsid w:val="004B1681"/>
    <w:rsid w:val="004B23AE"/>
    <w:rsid w:val="004B4EAE"/>
    <w:rsid w:val="004B580A"/>
    <w:rsid w:val="004B5FBD"/>
    <w:rsid w:val="004B6D95"/>
    <w:rsid w:val="004B7452"/>
    <w:rsid w:val="004B7A8C"/>
    <w:rsid w:val="004B7C74"/>
    <w:rsid w:val="004C0A8B"/>
    <w:rsid w:val="004C0C7E"/>
    <w:rsid w:val="004C11B3"/>
    <w:rsid w:val="004C1A65"/>
    <w:rsid w:val="004C1F78"/>
    <w:rsid w:val="004C21C2"/>
    <w:rsid w:val="004C22FF"/>
    <w:rsid w:val="004C27A3"/>
    <w:rsid w:val="004C352F"/>
    <w:rsid w:val="004C38BC"/>
    <w:rsid w:val="004C67B3"/>
    <w:rsid w:val="004C6E14"/>
    <w:rsid w:val="004C6E2B"/>
    <w:rsid w:val="004D047C"/>
    <w:rsid w:val="004D191E"/>
    <w:rsid w:val="004D1CCB"/>
    <w:rsid w:val="004D2787"/>
    <w:rsid w:val="004D2DB8"/>
    <w:rsid w:val="004D31B2"/>
    <w:rsid w:val="004D33F5"/>
    <w:rsid w:val="004D4B82"/>
    <w:rsid w:val="004D6285"/>
    <w:rsid w:val="004D76B4"/>
    <w:rsid w:val="004D76EE"/>
    <w:rsid w:val="004D79F5"/>
    <w:rsid w:val="004D7DCB"/>
    <w:rsid w:val="004D7DFC"/>
    <w:rsid w:val="004D7E63"/>
    <w:rsid w:val="004E042F"/>
    <w:rsid w:val="004E061B"/>
    <w:rsid w:val="004E0E2E"/>
    <w:rsid w:val="004E10F2"/>
    <w:rsid w:val="004E11E9"/>
    <w:rsid w:val="004E1759"/>
    <w:rsid w:val="004E1871"/>
    <w:rsid w:val="004E34E4"/>
    <w:rsid w:val="004E3FB7"/>
    <w:rsid w:val="004E4B24"/>
    <w:rsid w:val="004E585E"/>
    <w:rsid w:val="004E5B60"/>
    <w:rsid w:val="004E644A"/>
    <w:rsid w:val="004E6933"/>
    <w:rsid w:val="004E6B5E"/>
    <w:rsid w:val="004E73A5"/>
    <w:rsid w:val="004E7686"/>
    <w:rsid w:val="004E7734"/>
    <w:rsid w:val="004F09FB"/>
    <w:rsid w:val="004F0A28"/>
    <w:rsid w:val="004F0EBC"/>
    <w:rsid w:val="004F1526"/>
    <w:rsid w:val="004F161D"/>
    <w:rsid w:val="004F1672"/>
    <w:rsid w:val="004F1E4D"/>
    <w:rsid w:val="004F2425"/>
    <w:rsid w:val="004F272A"/>
    <w:rsid w:val="004F2741"/>
    <w:rsid w:val="004F3CCD"/>
    <w:rsid w:val="004F498B"/>
    <w:rsid w:val="004F4BE1"/>
    <w:rsid w:val="004F5C4B"/>
    <w:rsid w:val="004F5FEB"/>
    <w:rsid w:val="004F635D"/>
    <w:rsid w:val="004F6FD3"/>
    <w:rsid w:val="004F7C9D"/>
    <w:rsid w:val="004F7CD0"/>
    <w:rsid w:val="005001BB"/>
    <w:rsid w:val="0050028B"/>
    <w:rsid w:val="00500673"/>
    <w:rsid w:val="00500863"/>
    <w:rsid w:val="005008EB"/>
    <w:rsid w:val="00500A23"/>
    <w:rsid w:val="00500C66"/>
    <w:rsid w:val="00501E93"/>
    <w:rsid w:val="00502398"/>
    <w:rsid w:val="00502536"/>
    <w:rsid w:val="00502E8E"/>
    <w:rsid w:val="00503651"/>
    <w:rsid w:val="00503933"/>
    <w:rsid w:val="00503E9E"/>
    <w:rsid w:val="00503EAA"/>
    <w:rsid w:val="00504187"/>
    <w:rsid w:val="00504509"/>
    <w:rsid w:val="0050476B"/>
    <w:rsid w:val="00504AA6"/>
    <w:rsid w:val="00505C46"/>
    <w:rsid w:val="00507A71"/>
    <w:rsid w:val="00507E89"/>
    <w:rsid w:val="005105F2"/>
    <w:rsid w:val="005119D7"/>
    <w:rsid w:val="0051252B"/>
    <w:rsid w:val="00512AA5"/>
    <w:rsid w:val="0051304E"/>
    <w:rsid w:val="005131F4"/>
    <w:rsid w:val="005132B2"/>
    <w:rsid w:val="005135D4"/>
    <w:rsid w:val="00513872"/>
    <w:rsid w:val="005141C5"/>
    <w:rsid w:val="0051437D"/>
    <w:rsid w:val="0051443B"/>
    <w:rsid w:val="00514603"/>
    <w:rsid w:val="0051464E"/>
    <w:rsid w:val="00515161"/>
    <w:rsid w:val="005154C7"/>
    <w:rsid w:val="00515749"/>
    <w:rsid w:val="00515B01"/>
    <w:rsid w:val="005164B8"/>
    <w:rsid w:val="005179F6"/>
    <w:rsid w:val="005205B6"/>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7B7"/>
    <w:rsid w:val="00527B47"/>
    <w:rsid w:val="00527B65"/>
    <w:rsid w:val="00527C01"/>
    <w:rsid w:val="00527DE8"/>
    <w:rsid w:val="005300DB"/>
    <w:rsid w:val="0053024B"/>
    <w:rsid w:val="005302DC"/>
    <w:rsid w:val="00530900"/>
    <w:rsid w:val="00530963"/>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7FF0"/>
    <w:rsid w:val="00540422"/>
    <w:rsid w:val="0054060F"/>
    <w:rsid w:val="005406E0"/>
    <w:rsid w:val="00540B6E"/>
    <w:rsid w:val="00541084"/>
    <w:rsid w:val="00541616"/>
    <w:rsid w:val="0054173D"/>
    <w:rsid w:val="00542462"/>
    <w:rsid w:val="00543482"/>
    <w:rsid w:val="00543B48"/>
    <w:rsid w:val="005444D4"/>
    <w:rsid w:val="00544A9D"/>
    <w:rsid w:val="00544C84"/>
    <w:rsid w:val="005450C5"/>
    <w:rsid w:val="00545255"/>
    <w:rsid w:val="00545F1F"/>
    <w:rsid w:val="005462AB"/>
    <w:rsid w:val="00546B3C"/>
    <w:rsid w:val="00546D3E"/>
    <w:rsid w:val="005478DC"/>
    <w:rsid w:val="00547B35"/>
    <w:rsid w:val="00547CFC"/>
    <w:rsid w:val="00547E77"/>
    <w:rsid w:val="005510DA"/>
    <w:rsid w:val="00551CF2"/>
    <w:rsid w:val="00552305"/>
    <w:rsid w:val="0055321F"/>
    <w:rsid w:val="00553447"/>
    <w:rsid w:val="0055345C"/>
    <w:rsid w:val="00553BC5"/>
    <w:rsid w:val="00553DC9"/>
    <w:rsid w:val="00553E1E"/>
    <w:rsid w:val="0055416C"/>
    <w:rsid w:val="005543E7"/>
    <w:rsid w:val="00555417"/>
    <w:rsid w:val="005559E0"/>
    <w:rsid w:val="00557CA4"/>
    <w:rsid w:val="00560AC4"/>
    <w:rsid w:val="00561F2D"/>
    <w:rsid w:val="005629A1"/>
    <w:rsid w:val="0056309F"/>
    <w:rsid w:val="0056453C"/>
    <w:rsid w:val="005647A9"/>
    <w:rsid w:val="00564949"/>
    <w:rsid w:val="005649BD"/>
    <w:rsid w:val="00564D0E"/>
    <w:rsid w:val="00564D65"/>
    <w:rsid w:val="00565DEA"/>
    <w:rsid w:val="0056639B"/>
    <w:rsid w:val="00566537"/>
    <w:rsid w:val="0056659C"/>
    <w:rsid w:val="005668F6"/>
    <w:rsid w:val="00566E1A"/>
    <w:rsid w:val="00567006"/>
    <w:rsid w:val="005673D8"/>
    <w:rsid w:val="00570602"/>
    <w:rsid w:val="00572E68"/>
    <w:rsid w:val="00573504"/>
    <w:rsid w:val="00573F4D"/>
    <w:rsid w:val="0057419E"/>
    <w:rsid w:val="00574C47"/>
    <w:rsid w:val="00575493"/>
    <w:rsid w:val="00575828"/>
    <w:rsid w:val="00575CCE"/>
    <w:rsid w:val="005762CA"/>
    <w:rsid w:val="00576326"/>
    <w:rsid w:val="00576F4B"/>
    <w:rsid w:val="005770E5"/>
    <w:rsid w:val="005800AD"/>
    <w:rsid w:val="00580115"/>
    <w:rsid w:val="00580247"/>
    <w:rsid w:val="005807AD"/>
    <w:rsid w:val="005809CA"/>
    <w:rsid w:val="00580E9E"/>
    <w:rsid w:val="00581FA8"/>
    <w:rsid w:val="005828C8"/>
    <w:rsid w:val="00582CD2"/>
    <w:rsid w:val="00582E4F"/>
    <w:rsid w:val="005834FD"/>
    <w:rsid w:val="00584978"/>
    <w:rsid w:val="00584F88"/>
    <w:rsid w:val="00585A6B"/>
    <w:rsid w:val="00585C50"/>
    <w:rsid w:val="00586216"/>
    <w:rsid w:val="005871AF"/>
    <w:rsid w:val="00590057"/>
    <w:rsid w:val="0059104E"/>
    <w:rsid w:val="005914F6"/>
    <w:rsid w:val="0059245B"/>
    <w:rsid w:val="00592A85"/>
    <w:rsid w:val="00592DDD"/>
    <w:rsid w:val="00593547"/>
    <w:rsid w:val="005935FB"/>
    <w:rsid w:val="00596328"/>
    <w:rsid w:val="00596596"/>
    <w:rsid w:val="00596DA5"/>
    <w:rsid w:val="00596DE2"/>
    <w:rsid w:val="0059750F"/>
    <w:rsid w:val="0059752D"/>
    <w:rsid w:val="005977E1"/>
    <w:rsid w:val="005A0B2E"/>
    <w:rsid w:val="005A0DC4"/>
    <w:rsid w:val="005A12DE"/>
    <w:rsid w:val="005A13E4"/>
    <w:rsid w:val="005A14E3"/>
    <w:rsid w:val="005A1989"/>
    <w:rsid w:val="005A1C2F"/>
    <w:rsid w:val="005A2020"/>
    <w:rsid w:val="005A24C7"/>
    <w:rsid w:val="005A29A4"/>
    <w:rsid w:val="005A2F76"/>
    <w:rsid w:val="005A3001"/>
    <w:rsid w:val="005A4A7D"/>
    <w:rsid w:val="005A4DDA"/>
    <w:rsid w:val="005A4FA0"/>
    <w:rsid w:val="005A5692"/>
    <w:rsid w:val="005A6112"/>
    <w:rsid w:val="005B107D"/>
    <w:rsid w:val="005B1730"/>
    <w:rsid w:val="005B19E0"/>
    <w:rsid w:val="005B288F"/>
    <w:rsid w:val="005B2E09"/>
    <w:rsid w:val="005B342C"/>
    <w:rsid w:val="005B40AF"/>
    <w:rsid w:val="005B43E7"/>
    <w:rsid w:val="005B67DD"/>
    <w:rsid w:val="005B7086"/>
    <w:rsid w:val="005B73C8"/>
    <w:rsid w:val="005C0559"/>
    <w:rsid w:val="005C0A41"/>
    <w:rsid w:val="005C163E"/>
    <w:rsid w:val="005C1684"/>
    <w:rsid w:val="005C2AED"/>
    <w:rsid w:val="005C2C64"/>
    <w:rsid w:val="005C2F39"/>
    <w:rsid w:val="005C4321"/>
    <w:rsid w:val="005C4487"/>
    <w:rsid w:val="005C476A"/>
    <w:rsid w:val="005C4F9A"/>
    <w:rsid w:val="005C5602"/>
    <w:rsid w:val="005C5A5A"/>
    <w:rsid w:val="005C5CBB"/>
    <w:rsid w:val="005C619E"/>
    <w:rsid w:val="005C7255"/>
    <w:rsid w:val="005C7429"/>
    <w:rsid w:val="005D04E4"/>
    <w:rsid w:val="005D16C8"/>
    <w:rsid w:val="005D1D6C"/>
    <w:rsid w:val="005D2259"/>
    <w:rsid w:val="005D2387"/>
    <w:rsid w:val="005D2618"/>
    <w:rsid w:val="005D2D47"/>
    <w:rsid w:val="005D4649"/>
    <w:rsid w:val="005D469C"/>
    <w:rsid w:val="005D4E71"/>
    <w:rsid w:val="005D5042"/>
    <w:rsid w:val="005D562B"/>
    <w:rsid w:val="005D56CA"/>
    <w:rsid w:val="005D5C08"/>
    <w:rsid w:val="005D694D"/>
    <w:rsid w:val="005D695C"/>
    <w:rsid w:val="005E05B2"/>
    <w:rsid w:val="005E1F4A"/>
    <w:rsid w:val="005E26D8"/>
    <w:rsid w:val="005E3499"/>
    <w:rsid w:val="005E377F"/>
    <w:rsid w:val="005E37ED"/>
    <w:rsid w:val="005E38F9"/>
    <w:rsid w:val="005E3B3B"/>
    <w:rsid w:val="005E3D5E"/>
    <w:rsid w:val="005E3F8B"/>
    <w:rsid w:val="005E4125"/>
    <w:rsid w:val="005E606A"/>
    <w:rsid w:val="005E6922"/>
    <w:rsid w:val="005E6AD4"/>
    <w:rsid w:val="005E7F25"/>
    <w:rsid w:val="005F043B"/>
    <w:rsid w:val="005F0C50"/>
    <w:rsid w:val="005F11DD"/>
    <w:rsid w:val="005F1E9E"/>
    <w:rsid w:val="005F28EB"/>
    <w:rsid w:val="005F4DEE"/>
    <w:rsid w:val="005F50D1"/>
    <w:rsid w:val="005F5E43"/>
    <w:rsid w:val="005F67D4"/>
    <w:rsid w:val="005F6E4D"/>
    <w:rsid w:val="0060010A"/>
    <w:rsid w:val="00600663"/>
    <w:rsid w:val="0060070A"/>
    <w:rsid w:val="006009C0"/>
    <w:rsid w:val="00600F77"/>
    <w:rsid w:val="006010EE"/>
    <w:rsid w:val="00602185"/>
    <w:rsid w:val="006023E7"/>
    <w:rsid w:val="00603391"/>
    <w:rsid w:val="00603558"/>
    <w:rsid w:val="006036E7"/>
    <w:rsid w:val="00604BE6"/>
    <w:rsid w:val="00604C45"/>
    <w:rsid w:val="00605A0D"/>
    <w:rsid w:val="00605C7F"/>
    <w:rsid w:val="00605F9C"/>
    <w:rsid w:val="00606D23"/>
    <w:rsid w:val="00606D6E"/>
    <w:rsid w:val="00606E68"/>
    <w:rsid w:val="00607658"/>
    <w:rsid w:val="00607A4B"/>
    <w:rsid w:val="00610362"/>
    <w:rsid w:val="006109AD"/>
    <w:rsid w:val="006112FD"/>
    <w:rsid w:val="00611ECC"/>
    <w:rsid w:val="006137C4"/>
    <w:rsid w:val="00613CF9"/>
    <w:rsid w:val="00613E0A"/>
    <w:rsid w:val="0061411C"/>
    <w:rsid w:val="00614F5D"/>
    <w:rsid w:val="006177AA"/>
    <w:rsid w:val="00617A5A"/>
    <w:rsid w:val="0062028E"/>
    <w:rsid w:val="0062122E"/>
    <w:rsid w:val="00621688"/>
    <w:rsid w:val="006225A3"/>
    <w:rsid w:val="006229C2"/>
    <w:rsid w:val="00622A16"/>
    <w:rsid w:val="006230FB"/>
    <w:rsid w:val="00623689"/>
    <w:rsid w:val="00623B62"/>
    <w:rsid w:val="00623DA9"/>
    <w:rsid w:val="0062423C"/>
    <w:rsid w:val="00624274"/>
    <w:rsid w:val="006247F7"/>
    <w:rsid w:val="00624B0B"/>
    <w:rsid w:val="00625ADB"/>
    <w:rsid w:val="00625C56"/>
    <w:rsid w:val="00625D4B"/>
    <w:rsid w:val="006266A2"/>
    <w:rsid w:val="006266F4"/>
    <w:rsid w:val="00626AFA"/>
    <w:rsid w:val="00626C7F"/>
    <w:rsid w:val="00627626"/>
    <w:rsid w:val="00630109"/>
    <w:rsid w:val="00630B13"/>
    <w:rsid w:val="0063267A"/>
    <w:rsid w:val="00632ABA"/>
    <w:rsid w:val="00633EBA"/>
    <w:rsid w:val="00634A02"/>
    <w:rsid w:val="00634ABD"/>
    <w:rsid w:val="00634AEA"/>
    <w:rsid w:val="006352B4"/>
    <w:rsid w:val="0063543F"/>
    <w:rsid w:val="006355F1"/>
    <w:rsid w:val="00636A36"/>
    <w:rsid w:val="00636CD0"/>
    <w:rsid w:val="006372F5"/>
    <w:rsid w:val="00637325"/>
    <w:rsid w:val="006374A0"/>
    <w:rsid w:val="00637A2C"/>
    <w:rsid w:val="00640063"/>
    <w:rsid w:val="006402A9"/>
    <w:rsid w:val="00640463"/>
    <w:rsid w:val="00640D45"/>
    <w:rsid w:val="00640F3C"/>
    <w:rsid w:val="00641D52"/>
    <w:rsid w:val="00643090"/>
    <w:rsid w:val="0064381A"/>
    <w:rsid w:val="00644812"/>
    <w:rsid w:val="00644936"/>
    <w:rsid w:val="006452C8"/>
    <w:rsid w:val="0064590F"/>
    <w:rsid w:val="00646569"/>
    <w:rsid w:val="00646FC7"/>
    <w:rsid w:val="00647468"/>
    <w:rsid w:val="006474C1"/>
    <w:rsid w:val="0064780E"/>
    <w:rsid w:val="00650419"/>
    <w:rsid w:val="00650A38"/>
    <w:rsid w:val="00650C65"/>
    <w:rsid w:val="00650C75"/>
    <w:rsid w:val="00650EEB"/>
    <w:rsid w:val="00651597"/>
    <w:rsid w:val="00651714"/>
    <w:rsid w:val="00651B67"/>
    <w:rsid w:val="00651BC2"/>
    <w:rsid w:val="00652148"/>
    <w:rsid w:val="006525C1"/>
    <w:rsid w:val="006529ED"/>
    <w:rsid w:val="00652BEC"/>
    <w:rsid w:val="00654246"/>
    <w:rsid w:val="0065534E"/>
    <w:rsid w:val="00655BAE"/>
    <w:rsid w:val="00655D22"/>
    <w:rsid w:val="00656A2B"/>
    <w:rsid w:val="00656CFF"/>
    <w:rsid w:val="00656EBB"/>
    <w:rsid w:val="00656F3D"/>
    <w:rsid w:val="006571D3"/>
    <w:rsid w:val="0065782C"/>
    <w:rsid w:val="00657A7D"/>
    <w:rsid w:val="00657A97"/>
    <w:rsid w:val="00657F54"/>
    <w:rsid w:val="00661254"/>
    <w:rsid w:val="00662FA6"/>
    <w:rsid w:val="00663195"/>
    <w:rsid w:val="0066345E"/>
    <w:rsid w:val="00664558"/>
    <w:rsid w:val="00665988"/>
    <w:rsid w:val="00665D47"/>
    <w:rsid w:val="0066632B"/>
    <w:rsid w:val="006669C5"/>
    <w:rsid w:val="00666CCA"/>
    <w:rsid w:val="00666FB0"/>
    <w:rsid w:val="006670EB"/>
    <w:rsid w:val="00667509"/>
    <w:rsid w:val="0066794B"/>
    <w:rsid w:val="00670077"/>
    <w:rsid w:val="006708F2"/>
    <w:rsid w:val="006719A1"/>
    <w:rsid w:val="00671F68"/>
    <w:rsid w:val="0067207E"/>
    <w:rsid w:val="00672F7B"/>
    <w:rsid w:val="006739B3"/>
    <w:rsid w:val="006748B9"/>
    <w:rsid w:val="00674960"/>
    <w:rsid w:val="006750AB"/>
    <w:rsid w:val="0067582A"/>
    <w:rsid w:val="00675D6B"/>
    <w:rsid w:val="00676A5A"/>
    <w:rsid w:val="00677405"/>
    <w:rsid w:val="00677BA0"/>
    <w:rsid w:val="0068210E"/>
    <w:rsid w:val="00682247"/>
    <w:rsid w:val="00682FF4"/>
    <w:rsid w:val="00683F3A"/>
    <w:rsid w:val="0068432A"/>
    <w:rsid w:val="006847D1"/>
    <w:rsid w:val="00685D3B"/>
    <w:rsid w:val="006860B7"/>
    <w:rsid w:val="00686279"/>
    <w:rsid w:val="0068683C"/>
    <w:rsid w:val="006871B2"/>
    <w:rsid w:val="00687C32"/>
    <w:rsid w:val="006904AF"/>
    <w:rsid w:val="006907E9"/>
    <w:rsid w:val="00692007"/>
    <w:rsid w:val="00692228"/>
    <w:rsid w:val="00695813"/>
    <w:rsid w:val="00695C63"/>
    <w:rsid w:val="00695DB5"/>
    <w:rsid w:val="0069621C"/>
    <w:rsid w:val="00696A13"/>
    <w:rsid w:val="00697E9D"/>
    <w:rsid w:val="00697FB4"/>
    <w:rsid w:val="006A15FC"/>
    <w:rsid w:val="006A1B91"/>
    <w:rsid w:val="006A2E9E"/>
    <w:rsid w:val="006A347F"/>
    <w:rsid w:val="006A368E"/>
    <w:rsid w:val="006A3B71"/>
    <w:rsid w:val="006A4266"/>
    <w:rsid w:val="006A4B58"/>
    <w:rsid w:val="006A5327"/>
    <w:rsid w:val="006A55E7"/>
    <w:rsid w:val="006A5B94"/>
    <w:rsid w:val="006A5D86"/>
    <w:rsid w:val="006A6E4F"/>
    <w:rsid w:val="006A6E68"/>
    <w:rsid w:val="006A7A19"/>
    <w:rsid w:val="006B0BE7"/>
    <w:rsid w:val="006B181B"/>
    <w:rsid w:val="006B1EDB"/>
    <w:rsid w:val="006B2009"/>
    <w:rsid w:val="006B21BB"/>
    <w:rsid w:val="006B30E9"/>
    <w:rsid w:val="006B44D3"/>
    <w:rsid w:val="006B4D76"/>
    <w:rsid w:val="006B4E6F"/>
    <w:rsid w:val="006B562B"/>
    <w:rsid w:val="006B5975"/>
    <w:rsid w:val="006B5A10"/>
    <w:rsid w:val="006B5B2B"/>
    <w:rsid w:val="006B63EE"/>
    <w:rsid w:val="006B67C5"/>
    <w:rsid w:val="006B6BC5"/>
    <w:rsid w:val="006B6E4E"/>
    <w:rsid w:val="006B73DD"/>
    <w:rsid w:val="006C03CC"/>
    <w:rsid w:val="006C0F10"/>
    <w:rsid w:val="006C1A23"/>
    <w:rsid w:val="006C2432"/>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412"/>
    <w:rsid w:val="006D1710"/>
    <w:rsid w:val="006D2369"/>
    <w:rsid w:val="006D25AA"/>
    <w:rsid w:val="006D2A5B"/>
    <w:rsid w:val="006D360D"/>
    <w:rsid w:val="006D394B"/>
    <w:rsid w:val="006D3D1B"/>
    <w:rsid w:val="006D45F1"/>
    <w:rsid w:val="006D46E1"/>
    <w:rsid w:val="006D53B7"/>
    <w:rsid w:val="006D57D9"/>
    <w:rsid w:val="006D66DF"/>
    <w:rsid w:val="006D6823"/>
    <w:rsid w:val="006D7DEE"/>
    <w:rsid w:val="006D7F5B"/>
    <w:rsid w:val="006E0216"/>
    <w:rsid w:val="006E0A56"/>
    <w:rsid w:val="006E114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0669"/>
    <w:rsid w:val="006F132C"/>
    <w:rsid w:val="006F2B25"/>
    <w:rsid w:val="006F3A3A"/>
    <w:rsid w:val="006F3C51"/>
    <w:rsid w:val="006F4206"/>
    <w:rsid w:val="006F4B76"/>
    <w:rsid w:val="006F4DD0"/>
    <w:rsid w:val="006F53DE"/>
    <w:rsid w:val="006F56EA"/>
    <w:rsid w:val="006F5DEB"/>
    <w:rsid w:val="006F5EBA"/>
    <w:rsid w:val="006F6284"/>
    <w:rsid w:val="006F6407"/>
    <w:rsid w:val="006F65B7"/>
    <w:rsid w:val="006F6A3B"/>
    <w:rsid w:val="006F6A4F"/>
    <w:rsid w:val="006F6B85"/>
    <w:rsid w:val="006F73F6"/>
    <w:rsid w:val="007004B1"/>
    <w:rsid w:val="00700507"/>
    <w:rsid w:val="0070068F"/>
    <w:rsid w:val="00703B47"/>
    <w:rsid w:val="00704627"/>
    <w:rsid w:val="00704807"/>
    <w:rsid w:val="007049AC"/>
    <w:rsid w:val="00704CB9"/>
    <w:rsid w:val="00705531"/>
    <w:rsid w:val="00706821"/>
    <w:rsid w:val="00706C97"/>
    <w:rsid w:val="00706F0F"/>
    <w:rsid w:val="007079C1"/>
    <w:rsid w:val="00707FCE"/>
    <w:rsid w:val="00710133"/>
    <w:rsid w:val="007110C0"/>
    <w:rsid w:val="007110EC"/>
    <w:rsid w:val="00711515"/>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5D0"/>
    <w:rsid w:val="007207A9"/>
    <w:rsid w:val="007209B7"/>
    <w:rsid w:val="00720B59"/>
    <w:rsid w:val="007213E6"/>
    <w:rsid w:val="00721422"/>
    <w:rsid w:val="00721424"/>
    <w:rsid w:val="0072252C"/>
    <w:rsid w:val="00722682"/>
    <w:rsid w:val="00722BFF"/>
    <w:rsid w:val="00722C27"/>
    <w:rsid w:val="00722E68"/>
    <w:rsid w:val="00723283"/>
    <w:rsid w:val="007237CA"/>
    <w:rsid w:val="00723B9D"/>
    <w:rsid w:val="0072434B"/>
    <w:rsid w:val="00724726"/>
    <w:rsid w:val="0072477B"/>
    <w:rsid w:val="00724A8F"/>
    <w:rsid w:val="00725277"/>
    <w:rsid w:val="007252F1"/>
    <w:rsid w:val="007255A4"/>
    <w:rsid w:val="0072612D"/>
    <w:rsid w:val="00727416"/>
    <w:rsid w:val="00727CF6"/>
    <w:rsid w:val="00727E4A"/>
    <w:rsid w:val="0073012B"/>
    <w:rsid w:val="00730329"/>
    <w:rsid w:val="00730E71"/>
    <w:rsid w:val="0073107C"/>
    <w:rsid w:val="0073174F"/>
    <w:rsid w:val="00731847"/>
    <w:rsid w:val="007323E2"/>
    <w:rsid w:val="00732720"/>
    <w:rsid w:val="0073278E"/>
    <w:rsid w:val="007327C8"/>
    <w:rsid w:val="00733011"/>
    <w:rsid w:val="007334DD"/>
    <w:rsid w:val="00733C52"/>
    <w:rsid w:val="00734BA6"/>
    <w:rsid w:val="00734CBC"/>
    <w:rsid w:val="00734DC1"/>
    <w:rsid w:val="00735925"/>
    <w:rsid w:val="0073593B"/>
    <w:rsid w:val="00735A38"/>
    <w:rsid w:val="0073769E"/>
    <w:rsid w:val="00740329"/>
    <w:rsid w:val="00741345"/>
    <w:rsid w:val="00741B12"/>
    <w:rsid w:val="00741F43"/>
    <w:rsid w:val="007428C4"/>
    <w:rsid w:val="007439FA"/>
    <w:rsid w:val="00744750"/>
    <w:rsid w:val="00744784"/>
    <w:rsid w:val="00744808"/>
    <w:rsid w:val="00744EDF"/>
    <w:rsid w:val="00745A1C"/>
    <w:rsid w:val="00745FF6"/>
    <w:rsid w:val="007464D7"/>
    <w:rsid w:val="00746757"/>
    <w:rsid w:val="00746DA9"/>
    <w:rsid w:val="00747A4D"/>
    <w:rsid w:val="00750063"/>
    <w:rsid w:val="00750AE3"/>
    <w:rsid w:val="00750F2F"/>
    <w:rsid w:val="00750F4A"/>
    <w:rsid w:val="00751448"/>
    <w:rsid w:val="00751692"/>
    <w:rsid w:val="00751B71"/>
    <w:rsid w:val="0075212D"/>
    <w:rsid w:val="00752166"/>
    <w:rsid w:val="007527D4"/>
    <w:rsid w:val="00752886"/>
    <w:rsid w:val="007528AA"/>
    <w:rsid w:val="0075292D"/>
    <w:rsid w:val="00752E51"/>
    <w:rsid w:val="00752FD2"/>
    <w:rsid w:val="00753A50"/>
    <w:rsid w:val="0075442A"/>
    <w:rsid w:val="00754508"/>
    <w:rsid w:val="00754A9D"/>
    <w:rsid w:val="0075518E"/>
    <w:rsid w:val="0075631D"/>
    <w:rsid w:val="007566EF"/>
    <w:rsid w:val="00756C15"/>
    <w:rsid w:val="0075744A"/>
    <w:rsid w:val="007576D4"/>
    <w:rsid w:val="0076076B"/>
    <w:rsid w:val="00761639"/>
    <w:rsid w:val="00762B2D"/>
    <w:rsid w:val="0076384A"/>
    <w:rsid w:val="00763A1B"/>
    <w:rsid w:val="00764A6B"/>
    <w:rsid w:val="00764D21"/>
    <w:rsid w:val="00764D5D"/>
    <w:rsid w:val="007653AE"/>
    <w:rsid w:val="007657B4"/>
    <w:rsid w:val="00766004"/>
    <w:rsid w:val="007660FC"/>
    <w:rsid w:val="0076719B"/>
    <w:rsid w:val="007709FB"/>
    <w:rsid w:val="00770BA7"/>
    <w:rsid w:val="00770FAF"/>
    <w:rsid w:val="0077124A"/>
    <w:rsid w:val="007717F3"/>
    <w:rsid w:val="0077185C"/>
    <w:rsid w:val="00771F23"/>
    <w:rsid w:val="007721B3"/>
    <w:rsid w:val="00772553"/>
    <w:rsid w:val="00773B9B"/>
    <w:rsid w:val="0077563D"/>
    <w:rsid w:val="007762AD"/>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4313"/>
    <w:rsid w:val="00784F53"/>
    <w:rsid w:val="007858D8"/>
    <w:rsid w:val="00785C04"/>
    <w:rsid w:val="00786DCD"/>
    <w:rsid w:val="00787A19"/>
    <w:rsid w:val="00790991"/>
    <w:rsid w:val="00790C1F"/>
    <w:rsid w:val="007910BB"/>
    <w:rsid w:val="00791816"/>
    <w:rsid w:val="00792B66"/>
    <w:rsid w:val="007930F8"/>
    <w:rsid w:val="00793666"/>
    <w:rsid w:val="00793D49"/>
    <w:rsid w:val="00793F8D"/>
    <w:rsid w:val="007945EA"/>
    <w:rsid w:val="007946A6"/>
    <w:rsid w:val="0079493D"/>
    <w:rsid w:val="00794B64"/>
    <w:rsid w:val="007952CA"/>
    <w:rsid w:val="007952F3"/>
    <w:rsid w:val="00796176"/>
    <w:rsid w:val="0079624A"/>
    <w:rsid w:val="0079691F"/>
    <w:rsid w:val="007973F4"/>
    <w:rsid w:val="007975C2"/>
    <w:rsid w:val="00797B65"/>
    <w:rsid w:val="007A005F"/>
    <w:rsid w:val="007A0179"/>
    <w:rsid w:val="007A083C"/>
    <w:rsid w:val="007A0CFB"/>
    <w:rsid w:val="007A0F7D"/>
    <w:rsid w:val="007A1247"/>
    <w:rsid w:val="007A196E"/>
    <w:rsid w:val="007A2625"/>
    <w:rsid w:val="007A2D6A"/>
    <w:rsid w:val="007A2EEF"/>
    <w:rsid w:val="007A4125"/>
    <w:rsid w:val="007A5914"/>
    <w:rsid w:val="007A61EF"/>
    <w:rsid w:val="007A6292"/>
    <w:rsid w:val="007A6500"/>
    <w:rsid w:val="007A6530"/>
    <w:rsid w:val="007A6938"/>
    <w:rsid w:val="007A78B0"/>
    <w:rsid w:val="007A79FA"/>
    <w:rsid w:val="007A7E23"/>
    <w:rsid w:val="007A7F20"/>
    <w:rsid w:val="007B0F40"/>
    <w:rsid w:val="007B1A02"/>
    <w:rsid w:val="007B1CFD"/>
    <w:rsid w:val="007B207F"/>
    <w:rsid w:val="007B2E9A"/>
    <w:rsid w:val="007B3512"/>
    <w:rsid w:val="007B3546"/>
    <w:rsid w:val="007B3CF9"/>
    <w:rsid w:val="007B47A3"/>
    <w:rsid w:val="007B4B00"/>
    <w:rsid w:val="007B51EC"/>
    <w:rsid w:val="007B607B"/>
    <w:rsid w:val="007B6BD0"/>
    <w:rsid w:val="007B6E12"/>
    <w:rsid w:val="007B6ED8"/>
    <w:rsid w:val="007B6F8E"/>
    <w:rsid w:val="007B7CF3"/>
    <w:rsid w:val="007C04A3"/>
    <w:rsid w:val="007C0929"/>
    <w:rsid w:val="007C10C4"/>
    <w:rsid w:val="007C16D7"/>
    <w:rsid w:val="007C17B2"/>
    <w:rsid w:val="007C1A68"/>
    <w:rsid w:val="007C1F65"/>
    <w:rsid w:val="007C2635"/>
    <w:rsid w:val="007C2646"/>
    <w:rsid w:val="007C2A43"/>
    <w:rsid w:val="007C2C5D"/>
    <w:rsid w:val="007C2F57"/>
    <w:rsid w:val="007C3E13"/>
    <w:rsid w:val="007C4178"/>
    <w:rsid w:val="007C4273"/>
    <w:rsid w:val="007C4308"/>
    <w:rsid w:val="007C4447"/>
    <w:rsid w:val="007C4A1C"/>
    <w:rsid w:val="007C5301"/>
    <w:rsid w:val="007C588C"/>
    <w:rsid w:val="007C6169"/>
    <w:rsid w:val="007C6337"/>
    <w:rsid w:val="007C70A1"/>
    <w:rsid w:val="007C75FA"/>
    <w:rsid w:val="007C7A8E"/>
    <w:rsid w:val="007C7DE5"/>
    <w:rsid w:val="007D0225"/>
    <w:rsid w:val="007D1052"/>
    <w:rsid w:val="007D2154"/>
    <w:rsid w:val="007D231C"/>
    <w:rsid w:val="007D2FB9"/>
    <w:rsid w:val="007D3102"/>
    <w:rsid w:val="007D3BC3"/>
    <w:rsid w:val="007D41D3"/>
    <w:rsid w:val="007D42FE"/>
    <w:rsid w:val="007D4F1A"/>
    <w:rsid w:val="007D57A1"/>
    <w:rsid w:val="007D57B7"/>
    <w:rsid w:val="007D5B6F"/>
    <w:rsid w:val="007D5C7C"/>
    <w:rsid w:val="007D7739"/>
    <w:rsid w:val="007D7DB7"/>
    <w:rsid w:val="007E02BF"/>
    <w:rsid w:val="007E075E"/>
    <w:rsid w:val="007E07EE"/>
    <w:rsid w:val="007E0D26"/>
    <w:rsid w:val="007E0FC5"/>
    <w:rsid w:val="007E0FDD"/>
    <w:rsid w:val="007E1365"/>
    <w:rsid w:val="007E1752"/>
    <w:rsid w:val="007E1C48"/>
    <w:rsid w:val="007E2E2F"/>
    <w:rsid w:val="007E3156"/>
    <w:rsid w:val="007E39CA"/>
    <w:rsid w:val="007E41F0"/>
    <w:rsid w:val="007E421B"/>
    <w:rsid w:val="007E4480"/>
    <w:rsid w:val="007E47BB"/>
    <w:rsid w:val="007E5065"/>
    <w:rsid w:val="007E531E"/>
    <w:rsid w:val="007E5354"/>
    <w:rsid w:val="007E59D7"/>
    <w:rsid w:val="007E5BCD"/>
    <w:rsid w:val="007E5FCB"/>
    <w:rsid w:val="007E68A4"/>
    <w:rsid w:val="007E69EE"/>
    <w:rsid w:val="007E6A06"/>
    <w:rsid w:val="007E6C84"/>
    <w:rsid w:val="007E7738"/>
    <w:rsid w:val="007E7FFA"/>
    <w:rsid w:val="007F0673"/>
    <w:rsid w:val="007F0810"/>
    <w:rsid w:val="007F091A"/>
    <w:rsid w:val="007F1035"/>
    <w:rsid w:val="007F11C0"/>
    <w:rsid w:val="007F200A"/>
    <w:rsid w:val="007F253E"/>
    <w:rsid w:val="007F2A6E"/>
    <w:rsid w:val="007F2AD9"/>
    <w:rsid w:val="007F2BB2"/>
    <w:rsid w:val="007F367B"/>
    <w:rsid w:val="007F3A0A"/>
    <w:rsid w:val="007F3CE0"/>
    <w:rsid w:val="007F5BC8"/>
    <w:rsid w:val="007F60DA"/>
    <w:rsid w:val="007F7333"/>
    <w:rsid w:val="007F7344"/>
    <w:rsid w:val="007F7568"/>
    <w:rsid w:val="007F76FD"/>
    <w:rsid w:val="008002F8"/>
    <w:rsid w:val="0080062F"/>
    <w:rsid w:val="00800736"/>
    <w:rsid w:val="00801457"/>
    <w:rsid w:val="008025EB"/>
    <w:rsid w:val="00804576"/>
    <w:rsid w:val="00804B15"/>
    <w:rsid w:val="00804FF1"/>
    <w:rsid w:val="0080547E"/>
    <w:rsid w:val="008064A7"/>
    <w:rsid w:val="00806790"/>
    <w:rsid w:val="00806C2F"/>
    <w:rsid w:val="00806CF6"/>
    <w:rsid w:val="008071E8"/>
    <w:rsid w:val="0080784D"/>
    <w:rsid w:val="0081045B"/>
    <w:rsid w:val="00810CF9"/>
    <w:rsid w:val="0081101F"/>
    <w:rsid w:val="00811161"/>
    <w:rsid w:val="008113B6"/>
    <w:rsid w:val="00811F97"/>
    <w:rsid w:val="008121FB"/>
    <w:rsid w:val="008123FF"/>
    <w:rsid w:val="0081255E"/>
    <w:rsid w:val="00812F08"/>
    <w:rsid w:val="00813A49"/>
    <w:rsid w:val="008142C7"/>
    <w:rsid w:val="0081434D"/>
    <w:rsid w:val="00814955"/>
    <w:rsid w:val="00814A89"/>
    <w:rsid w:val="00814BC5"/>
    <w:rsid w:val="00814DF3"/>
    <w:rsid w:val="00815E58"/>
    <w:rsid w:val="008167D8"/>
    <w:rsid w:val="00816F86"/>
    <w:rsid w:val="0081766C"/>
    <w:rsid w:val="008176F2"/>
    <w:rsid w:val="00817870"/>
    <w:rsid w:val="00817F13"/>
    <w:rsid w:val="00820298"/>
    <w:rsid w:val="00820D2B"/>
    <w:rsid w:val="00820F9B"/>
    <w:rsid w:val="0082197C"/>
    <w:rsid w:val="00821CE8"/>
    <w:rsid w:val="0082224C"/>
    <w:rsid w:val="0082230B"/>
    <w:rsid w:val="008229D9"/>
    <w:rsid w:val="00822A63"/>
    <w:rsid w:val="00822CBB"/>
    <w:rsid w:val="00823371"/>
    <w:rsid w:val="00823425"/>
    <w:rsid w:val="00824780"/>
    <w:rsid w:val="008258A3"/>
    <w:rsid w:val="00826302"/>
    <w:rsid w:val="00826385"/>
    <w:rsid w:val="008264AB"/>
    <w:rsid w:val="00826A68"/>
    <w:rsid w:val="00827883"/>
    <w:rsid w:val="00827E65"/>
    <w:rsid w:val="00830818"/>
    <w:rsid w:val="00830A2E"/>
    <w:rsid w:val="00830E0B"/>
    <w:rsid w:val="008312D7"/>
    <w:rsid w:val="008317D6"/>
    <w:rsid w:val="00832012"/>
    <w:rsid w:val="00832C13"/>
    <w:rsid w:val="00833400"/>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D91"/>
    <w:rsid w:val="008450F6"/>
    <w:rsid w:val="00846EB6"/>
    <w:rsid w:val="008473A4"/>
    <w:rsid w:val="00847AB3"/>
    <w:rsid w:val="00847B22"/>
    <w:rsid w:val="00847FC6"/>
    <w:rsid w:val="00850145"/>
    <w:rsid w:val="008507AA"/>
    <w:rsid w:val="00850A55"/>
    <w:rsid w:val="00851385"/>
    <w:rsid w:val="0085166A"/>
    <w:rsid w:val="00851899"/>
    <w:rsid w:val="00851915"/>
    <w:rsid w:val="00851D28"/>
    <w:rsid w:val="00852BA7"/>
    <w:rsid w:val="00852BCA"/>
    <w:rsid w:val="00852C3B"/>
    <w:rsid w:val="00852C85"/>
    <w:rsid w:val="00852E15"/>
    <w:rsid w:val="00853674"/>
    <w:rsid w:val="0085396C"/>
    <w:rsid w:val="00856C2A"/>
    <w:rsid w:val="00856F7B"/>
    <w:rsid w:val="00857969"/>
    <w:rsid w:val="00857B7F"/>
    <w:rsid w:val="00860686"/>
    <w:rsid w:val="0086079A"/>
    <w:rsid w:val="00860DF1"/>
    <w:rsid w:val="008619FC"/>
    <w:rsid w:val="00861F8B"/>
    <w:rsid w:val="00862BE1"/>
    <w:rsid w:val="00862E4D"/>
    <w:rsid w:val="00864212"/>
    <w:rsid w:val="008659FA"/>
    <w:rsid w:val="00865B37"/>
    <w:rsid w:val="00865D9C"/>
    <w:rsid w:val="00866041"/>
    <w:rsid w:val="0086655C"/>
    <w:rsid w:val="008673AC"/>
    <w:rsid w:val="0086757F"/>
    <w:rsid w:val="00867760"/>
    <w:rsid w:val="00870257"/>
    <w:rsid w:val="00870FF7"/>
    <w:rsid w:val="00871DB7"/>
    <w:rsid w:val="00872010"/>
    <w:rsid w:val="008720E4"/>
    <w:rsid w:val="008727DB"/>
    <w:rsid w:val="00872962"/>
    <w:rsid w:val="008732C6"/>
    <w:rsid w:val="00873F38"/>
    <w:rsid w:val="008740EB"/>
    <w:rsid w:val="00874A49"/>
    <w:rsid w:val="0087546C"/>
    <w:rsid w:val="00875C6E"/>
    <w:rsid w:val="0087603D"/>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94E"/>
    <w:rsid w:val="00883B5B"/>
    <w:rsid w:val="00883E91"/>
    <w:rsid w:val="00884A87"/>
    <w:rsid w:val="008856B4"/>
    <w:rsid w:val="00885ABD"/>
    <w:rsid w:val="00885C27"/>
    <w:rsid w:val="00885FB3"/>
    <w:rsid w:val="00886163"/>
    <w:rsid w:val="00886426"/>
    <w:rsid w:val="00886FCB"/>
    <w:rsid w:val="008873D9"/>
    <w:rsid w:val="008876E6"/>
    <w:rsid w:val="0089020B"/>
    <w:rsid w:val="0089067F"/>
    <w:rsid w:val="0089074C"/>
    <w:rsid w:val="00890B32"/>
    <w:rsid w:val="00890FA5"/>
    <w:rsid w:val="0089103A"/>
    <w:rsid w:val="008910EA"/>
    <w:rsid w:val="00891A87"/>
    <w:rsid w:val="00891B39"/>
    <w:rsid w:val="00891B75"/>
    <w:rsid w:val="00892305"/>
    <w:rsid w:val="00893A36"/>
    <w:rsid w:val="00893CB9"/>
    <w:rsid w:val="00894201"/>
    <w:rsid w:val="0089420A"/>
    <w:rsid w:val="00894ABA"/>
    <w:rsid w:val="00895276"/>
    <w:rsid w:val="0089602E"/>
    <w:rsid w:val="0089619A"/>
    <w:rsid w:val="00896693"/>
    <w:rsid w:val="0089670E"/>
    <w:rsid w:val="00896A50"/>
    <w:rsid w:val="00896B94"/>
    <w:rsid w:val="00896CE9"/>
    <w:rsid w:val="008971F6"/>
    <w:rsid w:val="0089759E"/>
    <w:rsid w:val="008975C0"/>
    <w:rsid w:val="00897660"/>
    <w:rsid w:val="00897922"/>
    <w:rsid w:val="00897D48"/>
    <w:rsid w:val="008A05A5"/>
    <w:rsid w:val="008A07A1"/>
    <w:rsid w:val="008A0D6E"/>
    <w:rsid w:val="008A14F9"/>
    <w:rsid w:val="008A2081"/>
    <w:rsid w:val="008A2986"/>
    <w:rsid w:val="008A3CC8"/>
    <w:rsid w:val="008A458B"/>
    <w:rsid w:val="008A4CC5"/>
    <w:rsid w:val="008A576A"/>
    <w:rsid w:val="008A5E83"/>
    <w:rsid w:val="008A5FA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4167"/>
    <w:rsid w:val="008B4FAA"/>
    <w:rsid w:val="008B517D"/>
    <w:rsid w:val="008B5424"/>
    <w:rsid w:val="008B7D08"/>
    <w:rsid w:val="008C0FEE"/>
    <w:rsid w:val="008C15EB"/>
    <w:rsid w:val="008C17F2"/>
    <w:rsid w:val="008C22F8"/>
    <w:rsid w:val="008C236A"/>
    <w:rsid w:val="008C2784"/>
    <w:rsid w:val="008C2FE1"/>
    <w:rsid w:val="008C303D"/>
    <w:rsid w:val="008C3165"/>
    <w:rsid w:val="008C3FC1"/>
    <w:rsid w:val="008C411A"/>
    <w:rsid w:val="008C4E52"/>
    <w:rsid w:val="008C5469"/>
    <w:rsid w:val="008C58AF"/>
    <w:rsid w:val="008C6000"/>
    <w:rsid w:val="008C7494"/>
    <w:rsid w:val="008C7A21"/>
    <w:rsid w:val="008C7D78"/>
    <w:rsid w:val="008D1188"/>
    <w:rsid w:val="008D13F3"/>
    <w:rsid w:val="008D1A04"/>
    <w:rsid w:val="008D2A71"/>
    <w:rsid w:val="008D2C80"/>
    <w:rsid w:val="008D3103"/>
    <w:rsid w:val="008D31FA"/>
    <w:rsid w:val="008D4357"/>
    <w:rsid w:val="008D4693"/>
    <w:rsid w:val="008D49AB"/>
    <w:rsid w:val="008D501F"/>
    <w:rsid w:val="008D53F3"/>
    <w:rsid w:val="008D5D91"/>
    <w:rsid w:val="008D5E31"/>
    <w:rsid w:val="008D650A"/>
    <w:rsid w:val="008D657B"/>
    <w:rsid w:val="008D6CC6"/>
    <w:rsid w:val="008D774F"/>
    <w:rsid w:val="008D7994"/>
    <w:rsid w:val="008D7A70"/>
    <w:rsid w:val="008D7D44"/>
    <w:rsid w:val="008E0AED"/>
    <w:rsid w:val="008E152A"/>
    <w:rsid w:val="008E15B2"/>
    <w:rsid w:val="008E1A51"/>
    <w:rsid w:val="008E2389"/>
    <w:rsid w:val="008E3093"/>
    <w:rsid w:val="008E35CA"/>
    <w:rsid w:val="008E3702"/>
    <w:rsid w:val="008E3B01"/>
    <w:rsid w:val="008E4095"/>
    <w:rsid w:val="008E4176"/>
    <w:rsid w:val="008E4735"/>
    <w:rsid w:val="008E4F4B"/>
    <w:rsid w:val="008E5199"/>
    <w:rsid w:val="008E5296"/>
    <w:rsid w:val="008E6E62"/>
    <w:rsid w:val="008E70D5"/>
    <w:rsid w:val="008F1228"/>
    <w:rsid w:val="008F13CA"/>
    <w:rsid w:val="008F1D94"/>
    <w:rsid w:val="008F2C3A"/>
    <w:rsid w:val="008F2EF4"/>
    <w:rsid w:val="008F3289"/>
    <w:rsid w:val="008F411C"/>
    <w:rsid w:val="008F43CF"/>
    <w:rsid w:val="008F464B"/>
    <w:rsid w:val="008F4A49"/>
    <w:rsid w:val="008F4D51"/>
    <w:rsid w:val="008F5543"/>
    <w:rsid w:val="008F5749"/>
    <w:rsid w:val="008F6099"/>
    <w:rsid w:val="008F674C"/>
    <w:rsid w:val="008F6EBC"/>
    <w:rsid w:val="008F7C1C"/>
    <w:rsid w:val="008F7EBE"/>
    <w:rsid w:val="00900033"/>
    <w:rsid w:val="009000F9"/>
    <w:rsid w:val="00900243"/>
    <w:rsid w:val="00901036"/>
    <w:rsid w:val="00901143"/>
    <w:rsid w:val="009015C1"/>
    <w:rsid w:val="0090331F"/>
    <w:rsid w:val="0090351C"/>
    <w:rsid w:val="00903E04"/>
    <w:rsid w:val="00904ECF"/>
    <w:rsid w:val="009058D3"/>
    <w:rsid w:val="00905A92"/>
    <w:rsid w:val="00905CCA"/>
    <w:rsid w:val="00906709"/>
    <w:rsid w:val="00906B04"/>
    <w:rsid w:val="009071B3"/>
    <w:rsid w:val="00910E0F"/>
    <w:rsid w:val="00911483"/>
    <w:rsid w:val="00912130"/>
    <w:rsid w:val="00912472"/>
    <w:rsid w:val="00912DA9"/>
    <w:rsid w:val="00913139"/>
    <w:rsid w:val="009131A3"/>
    <w:rsid w:val="00913980"/>
    <w:rsid w:val="0091402B"/>
    <w:rsid w:val="009147A2"/>
    <w:rsid w:val="009147D5"/>
    <w:rsid w:val="00914A2F"/>
    <w:rsid w:val="00916760"/>
    <w:rsid w:val="00917FBB"/>
    <w:rsid w:val="00920ABF"/>
    <w:rsid w:val="009211A2"/>
    <w:rsid w:val="00921FDC"/>
    <w:rsid w:val="00922115"/>
    <w:rsid w:val="0092288B"/>
    <w:rsid w:val="0092437A"/>
    <w:rsid w:val="00925D65"/>
    <w:rsid w:val="009265E0"/>
    <w:rsid w:val="00926CE6"/>
    <w:rsid w:val="0093105D"/>
    <w:rsid w:val="00931CC4"/>
    <w:rsid w:val="00931F2A"/>
    <w:rsid w:val="00932189"/>
    <w:rsid w:val="00932798"/>
    <w:rsid w:val="0093436D"/>
    <w:rsid w:val="00934635"/>
    <w:rsid w:val="00934719"/>
    <w:rsid w:val="00935142"/>
    <w:rsid w:val="009351D4"/>
    <w:rsid w:val="00935E5D"/>
    <w:rsid w:val="00936304"/>
    <w:rsid w:val="00936A2B"/>
    <w:rsid w:val="00936D11"/>
    <w:rsid w:val="009372A4"/>
    <w:rsid w:val="00940008"/>
    <w:rsid w:val="009409AD"/>
    <w:rsid w:val="00940CEB"/>
    <w:rsid w:val="00941A57"/>
    <w:rsid w:val="00941EAC"/>
    <w:rsid w:val="0094291E"/>
    <w:rsid w:val="00942BBB"/>
    <w:rsid w:val="0094455A"/>
    <w:rsid w:val="0094571D"/>
    <w:rsid w:val="00945D8F"/>
    <w:rsid w:val="00946035"/>
    <w:rsid w:val="0094658A"/>
    <w:rsid w:val="009472A8"/>
    <w:rsid w:val="00947427"/>
    <w:rsid w:val="00950254"/>
    <w:rsid w:val="009504E5"/>
    <w:rsid w:val="00950D46"/>
    <w:rsid w:val="00950E4F"/>
    <w:rsid w:val="00950ED1"/>
    <w:rsid w:val="009511EE"/>
    <w:rsid w:val="00951475"/>
    <w:rsid w:val="00952968"/>
    <w:rsid w:val="00952DB7"/>
    <w:rsid w:val="00953C86"/>
    <w:rsid w:val="00955BD8"/>
    <w:rsid w:val="00955F48"/>
    <w:rsid w:val="00956E80"/>
    <w:rsid w:val="00957188"/>
    <w:rsid w:val="00957402"/>
    <w:rsid w:val="009579DC"/>
    <w:rsid w:val="00957E2C"/>
    <w:rsid w:val="00957F65"/>
    <w:rsid w:val="0096128B"/>
    <w:rsid w:val="00962261"/>
    <w:rsid w:val="009635FB"/>
    <w:rsid w:val="0096410C"/>
    <w:rsid w:val="00964589"/>
    <w:rsid w:val="00965025"/>
    <w:rsid w:val="00965DCE"/>
    <w:rsid w:val="00966D0C"/>
    <w:rsid w:val="009670F5"/>
    <w:rsid w:val="009700E9"/>
    <w:rsid w:val="00970351"/>
    <w:rsid w:val="00970B0F"/>
    <w:rsid w:val="00971576"/>
    <w:rsid w:val="00971BAC"/>
    <w:rsid w:val="00971F7C"/>
    <w:rsid w:val="0097226F"/>
    <w:rsid w:val="009727C7"/>
    <w:rsid w:val="00972A47"/>
    <w:rsid w:val="009733A0"/>
    <w:rsid w:val="009733DF"/>
    <w:rsid w:val="00975792"/>
    <w:rsid w:val="00975B49"/>
    <w:rsid w:val="00975CD1"/>
    <w:rsid w:val="00975D54"/>
    <w:rsid w:val="009763A7"/>
    <w:rsid w:val="00976999"/>
    <w:rsid w:val="00976B6E"/>
    <w:rsid w:val="0097711B"/>
    <w:rsid w:val="00977247"/>
    <w:rsid w:val="0097748B"/>
    <w:rsid w:val="00977549"/>
    <w:rsid w:val="00977B57"/>
    <w:rsid w:val="00980D81"/>
    <w:rsid w:val="0098148C"/>
    <w:rsid w:val="009816CD"/>
    <w:rsid w:val="00981DF1"/>
    <w:rsid w:val="009828C4"/>
    <w:rsid w:val="00985110"/>
    <w:rsid w:val="00986096"/>
    <w:rsid w:val="00986580"/>
    <w:rsid w:val="00986847"/>
    <w:rsid w:val="009876E3"/>
    <w:rsid w:val="0099002E"/>
    <w:rsid w:val="009902DC"/>
    <w:rsid w:val="0099038F"/>
    <w:rsid w:val="009908BF"/>
    <w:rsid w:val="0099171D"/>
    <w:rsid w:val="00992DB0"/>
    <w:rsid w:val="00992E32"/>
    <w:rsid w:val="00993612"/>
    <w:rsid w:val="00993624"/>
    <w:rsid w:val="009938CB"/>
    <w:rsid w:val="00993A8D"/>
    <w:rsid w:val="0099406B"/>
    <w:rsid w:val="00994647"/>
    <w:rsid w:val="0099466C"/>
    <w:rsid w:val="0099508C"/>
    <w:rsid w:val="00995A41"/>
    <w:rsid w:val="009963ED"/>
    <w:rsid w:val="00996A5F"/>
    <w:rsid w:val="0099760F"/>
    <w:rsid w:val="00997EB7"/>
    <w:rsid w:val="009A0C73"/>
    <w:rsid w:val="009A0D9B"/>
    <w:rsid w:val="009A13F8"/>
    <w:rsid w:val="009A1A3B"/>
    <w:rsid w:val="009A1F22"/>
    <w:rsid w:val="009A2F96"/>
    <w:rsid w:val="009A3997"/>
    <w:rsid w:val="009A3DC9"/>
    <w:rsid w:val="009A51C9"/>
    <w:rsid w:val="009A5802"/>
    <w:rsid w:val="009A5AF5"/>
    <w:rsid w:val="009A5CF0"/>
    <w:rsid w:val="009A5F76"/>
    <w:rsid w:val="009A6B0F"/>
    <w:rsid w:val="009A6DF9"/>
    <w:rsid w:val="009A6F2E"/>
    <w:rsid w:val="009A77D5"/>
    <w:rsid w:val="009B08F5"/>
    <w:rsid w:val="009B10A8"/>
    <w:rsid w:val="009B1E96"/>
    <w:rsid w:val="009B2B6D"/>
    <w:rsid w:val="009B371A"/>
    <w:rsid w:val="009B39D4"/>
    <w:rsid w:val="009B3B7B"/>
    <w:rsid w:val="009B4075"/>
    <w:rsid w:val="009B494C"/>
    <w:rsid w:val="009B4B8F"/>
    <w:rsid w:val="009B4F05"/>
    <w:rsid w:val="009B5757"/>
    <w:rsid w:val="009B5D5E"/>
    <w:rsid w:val="009B5D96"/>
    <w:rsid w:val="009B6560"/>
    <w:rsid w:val="009B663C"/>
    <w:rsid w:val="009B6726"/>
    <w:rsid w:val="009B6C3F"/>
    <w:rsid w:val="009B7A73"/>
    <w:rsid w:val="009C005F"/>
    <w:rsid w:val="009C01E2"/>
    <w:rsid w:val="009C040B"/>
    <w:rsid w:val="009C07FD"/>
    <w:rsid w:val="009C0EC3"/>
    <w:rsid w:val="009C32C3"/>
    <w:rsid w:val="009C3959"/>
    <w:rsid w:val="009C629E"/>
    <w:rsid w:val="009C631F"/>
    <w:rsid w:val="009C66A0"/>
    <w:rsid w:val="009C7F19"/>
    <w:rsid w:val="009D047D"/>
    <w:rsid w:val="009D0A0F"/>
    <w:rsid w:val="009D1BCD"/>
    <w:rsid w:val="009D2241"/>
    <w:rsid w:val="009D2FF7"/>
    <w:rsid w:val="009D3176"/>
    <w:rsid w:val="009D3405"/>
    <w:rsid w:val="009D3B4C"/>
    <w:rsid w:val="009D3D5B"/>
    <w:rsid w:val="009D3EE5"/>
    <w:rsid w:val="009D424F"/>
    <w:rsid w:val="009D4EFE"/>
    <w:rsid w:val="009D5236"/>
    <w:rsid w:val="009D61F2"/>
    <w:rsid w:val="009D6655"/>
    <w:rsid w:val="009D68DF"/>
    <w:rsid w:val="009D7D15"/>
    <w:rsid w:val="009D7D5C"/>
    <w:rsid w:val="009D7F31"/>
    <w:rsid w:val="009E05FD"/>
    <w:rsid w:val="009E06CB"/>
    <w:rsid w:val="009E0D1C"/>
    <w:rsid w:val="009E0DC3"/>
    <w:rsid w:val="009E1058"/>
    <w:rsid w:val="009E12E4"/>
    <w:rsid w:val="009E18F9"/>
    <w:rsid w:val="009E1AED"/>
    <w:rsid w:val="009E257D"/>
    <w:rsid w:val="009E3876"/>
    <w:rsid w:val="009E3AB5"/>
    <w:rsid w:val="009E40ED"/>
    <w:rsid w:val="009E5665"/>
    <w:rsid w:val="009E573B"/>
    <w:rsid w:val="009E5CA9"/>
    <w:rsid w:val="009E7765"/>
    <w:rsid w:val="009F004D"/>
    <w:rsid w:val="009F033D"/>
    <w:rsid w:val="009F06B4"/>
    <w:rsid w:val="009F2AAA"/>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A4D"/>
    <w:rsid w:val="00A02B99"/>
    <w:rsid w:val="00A02DC1"/>
    <w:rsid w:val="00A02FBE"/>
    <w:rsid w:val="00A03135"/>
    <w:rsid w:val="00A040E5"/>
    <w:rsid w:val="00A04160"/>
    <w:rsid w:val="00A0419C"/>
    <w:rsid w:val="00A041F4"/>
    <w:rsid w:val="00A04B23"/>
    <w:rsid w:val="00A04B3F"/>
    <w:rsid w:val="00A04BE3"/>
    <w:rsid w:val="00A04EF0"/>
    <w:rsid w:val="00A05298"/>
    <w:rsid w:val="00A05A6F"/>
    <w:rsid w:val="00A05F2A"/>
    <w:rsid w:val="00A0613C"/>
    <w:rsid w:val="00A062D3"/>
    <w:rsid w:val="00A06829"/>
    <w:rsid w:val="00A069FC"/>
    <w:rsid w:val="00A105BC"/>
    <w:rsid w:val="00A10978"/>
    <w:rsid w:val="00A10A27"/>
    <w:rsid w:val="00A10B9A"/>
    <w:rsid w:val="00A10D5D"/>
    <w:rsid w:val="00A11FC5"/>
    <w:rsid w:val="00A126B4"/>
    <w:rsid w:val="00A12D3F"/>
    <w:rsid w:val="00A13274"/>
    <w:rsid w:val="00A13412"/>
    <w:rsid w:val="00A1373C"/>
    <w:rsid w:val="00A14003"/>
    <w:rsid w:val="00A1424E"/>
    <w:rsid w:val="00A148EF"/>
    <w:rsid w:val="00A14AF0"/>
    <w:rsid w:val="00A14C1C"/>
    <w:rsid w:val="00A16F5F"/>
    <w:rsid w:val="00A1784D"/>
    <w:rsid w:val="00A17A92"/>
    <w:rsid w:val="00A20ED7"/>
    <w:rsid w:val="00A210A0"/>
    <w:rsid w:val="00A21445"/>
    <w:rsid w:val="00A23052"/>
    <w:rsid w:val="00A23274"/>
    <w:rsid w:val="00A238FA"/>
    <w:rsid w:val="00A23ACF"/>
    <w:rsid w:val="00A23C64"/>
    <w:rsid w:val="00A23E4A"/>
    <w:rsid w:val="00A23F92"/>
    <w:rsid w:val="00A2446F"/>
    <w:rsid w:val="00A249A7"/>
    <w:rsid w:val="00A24E9D"/>
    <w:rsid w:val="00A25059"/>
    <w:rsid w:val="00A250BF"/>
    <w:rsid w:val="00A253A7"/>
    <w:rsid w:val="00A25A1F"/>
    <w:rsid w:val="00A25CE2"/>
    <w:rsid w:val="00A2667F"/>
    <w:rsid w:val="00A26DB2"/>
    <w:rsid w:val="00A26E2F"/>
    <w:rsid w:val="00A271A0"/>
    <w:rsid w:val="00A27AEF"/>
    <w:rsid w:val="00A300E3"/>
    <w:rsid w:val="00A3020C"/>
    <w:rsid w:val="00A312FC"/>
    <w:rsid w:val="00A31667"/>
    <w:rsid w:val="00A31DF6"/>
    <w:rsid w:val="00A32827"/>
    <w:rsid w:val="00A339F7"/>
    <w:rsid w:val="00A33A4B"/>
    <w:rsid w:val="00A3521A"/>
    <w:rsid w:val="00A35688"/>
    <w:rsid w:val="00A35B1E"/>
    <w:rsid w:val="00A35EE0"/>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4942"/>
    <w:rsid w:val="00A45060"/>
    <w:rsid w:val="00A4581A"/>
    <w:rsid w:val="00A4688E"/>
    <w:rsid w:val="00A46D15"/>
    <w:rsid w:val="00A47848"/>
    <w:rsid w:val="00A47C0D"/>
    <w:rsid w:val="00A47D29"/>
    <w:rsid w:val="00A47FF0"/>
    <w:rsid w:val="00A5193D"/>
    <w:rsid w:val="00A51993"/>
    <w:rsid w:val="00A5202E"/>
    <w:rsid w:val="00A527D8"/>
    <w:rsid w:val="00A532A3"/>
    <w:rsid w:val="00A535A6"/>
    <w:rsid w:val="00A53BDE"/>
    <w:rsid w:val="00A545BB"/>
    <w:rsid w:val="00A54D57"/>
    <w:rsid w:val="00A54EF9"/>
    <w:rsid w:val="00A56875"/>
    <w:rsid w:val="00A56931"/>
    <w:rsid w:val="00A57447"/>
    <w:rsid w:val="00A57AC6"/>
    <w:rsid w:val="00A57E4F"/>
    <w:rsid w:val="00A602C3"/>
    <w:rsid w:val="00A60973"/>
    <w:rsid w:val="00A61573"/>
    <w:rsid w:val="00A61985"/>
    <w:rsid w:val="00A62057"/>
    <w:rsid w:val="00A62E32"/>
    <w:rsid w:val="00A63A55"/>
    <w:rsid w:val="00A63DCB"/>
    <w:rsid w:val="00A658DA"/>
    <w:rsid w:val="00A65DE9"/>
    <w:rsid w:val="00A65EBB"/>
    <w:rsid w:val="00A6658E"/>
    <w:rsid w:val="00A676F9"/>
    <w:rsid w:val="00A67B9E"/>
    <w:rsid w:val="00A7164C"/>
    <w:rsid w:val="00A71BA9"/>
    <w:rsid w:val="00A71E03"/>
    <w:rsid w:val="00A71E2C"/>
    <w:rsid w:val="00A7249C"/>
    <w:rsid w:val="00A727CC"/>
    <w:rsid w:val="00A72ADB"/>
    <w:rsid w:val="00A73018"/>
    <w:rsid w:val="00A7327B"/>
    <w:rsid w:val="00A73BBF"/>
    <w:rsid w:val="00A73D15"/>
    <w:rsid w:val="00A73F4C"/>
    <w:rsid w:val="00A74C90"/>
    <w:rsid w:val="00A758F2"/>
    <w:rsid w:val="00A76195"/>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5BE"/>
    <w:rsid w:val="00A866FD"/>
    <w:rsid w:val="00A86CE7"/>
    <w:rsid w:val="00A87352"/>
    <w:rsid w:val="00A87459"/>
    <w:rsid w:val="00A87AFF"/>
    <w:rsid w:val="00A87EA6"/>
    <w:rsid w:val="00A90029"/>
    <w:rsid w:val="00A909EF"/>
    <w:rsid w:val="00A91333"/>
    <w:rsid w:val="00A91D7E"/>
    <w:rsid w:val="00A91E7C"/>
    <w:rsid w:val="00A9293E"/>
    <w:rsid w:val="00A92F55"/>
    <w:rsid w:val="00A9342D"/>
    <w:rsid w:val="00A9387B"/>
    <w:rsid w:val="00A9466C"/>
    <w:rsid w:val="00A9533C"/>
    <w:rsid w:val="00A9558F"/>
    <w:rsid w:val="00A95F3A"/>
    <w:rsid w:val="00A963F3"/>
    <w:rsid w:val="00A96998"/>
    <w:rsid w:val="00A96E6C"/>
    <w:rsid w:val="00A96FA6"/>
    <w:rsid w:val="00A97629"/>
    <w:rsid w:val="00AA024E"/>
    <w:rsid w:val="00AA05D7"/>
    <w:rsid w:val="00AA2A0A"/>
    <w:rsid w:val="00AA39DE"/>
    <w:rsid w:val="00AA4585"/>
    <w:rsid w:val="00AA53E3"/>
    <w:rsid w:val="00AA589C"/>
    <w:rsid w:val="00AA58F2"/>
    <w:rsid w:val="00AA6C3F"/>
    <w:rsid w:val="00AA6EE4"/>
    <w:rsid w:val="00AA72FC"/>
    <w:rsid w:val="00AA7323"/>
    <w:rsid w:val="00AA79ED"/>
    <w:rsid w:val="00AB0AF0"/>
    <w:rsid w:val="00AB0EDA"/>
    <w:rsid w:val="00AB1120"/>
    <w:rsid w:val="00AB153D"/>
    <w:rsid w:val="00AB1FE3"/>
    <w:rsid w:val="00AB395C"/>
    <w:rsid w:val="00AB48D2"/>
    <w:rsid w:val="00AB4F75"/>
    <w:rsid w:val="00AB4FB9"/>
    <w:rsid w:val="00AB55A3"/>
    <w:rsid w:val="00AB574A"/>
    <w:rsid w:val="00AB5EB8"/>
    <w:rsid w:val="00AB6212"/>
    <w:rsid w:val="00AB7FC6"/>
    <w:rsid w:val="00AC0CBF"/>
    <w:rsid w:val="00AC1C93"/>
    <w:rsid w:val="00AC1CF3"/>
    <w:rsid w:val="00AC1D05"/>
    <w:rsid w:val="00AC259A"/>
    <w:rsid w:val="00AC2635"/>
    <w:rsid w:val="00AC28E3"/>
    <w:rsid w:val="00AC2D28"/>
    <w:rsid w:val="00AC30C9"/>
    <w:rsid w:val="00AC3CEB"/>
    <w:rsid w:val="00AC4259"/>
    <w:rsid w:val="00AC48C7"/>
    <w:rsid w:val="00AC49AC"/>
    <w:rsid w:val="00AC4E56"/>
    <w:rsid w:val="00AC563A"/>
    <w:rsid w:val="00AC6C06"/>
    <w:rsid w:val="00AC7859"/>
    <w:rsid w:val="00AD053B"/>
    <w:rsid w:val="00AD0A41"/>
    <w:rsid w:val="00AD0C4F"/>
    <w:rsid w:val="00AD0C6C"/>
    <w:rsid w:val="00AD0DA3"/>
    <w:rsid w:val="00AD122A"/>
    <w:rsid w:val="00AD1989"/>
    <w:rsid w:val="00AD1F67"/>
    <w:rsid w:val="00AD2110"/>
    <w:rsid w:val="00AD2986"/>
    <w:rsid w:val="00AD55CE"/>
    <w:rsid w:val="00AD567B"/>
    <w:rsid w:val="00AD5C9B"/>
    <w:rsid w:val="00AD5F70"/>
    <w:rsid w:val="00AD6472"/>
    <w:rsid w:val="00AD6544"/>
    <w:rsid w:val="00AE0459"/>
    <w:rsid w:val="00AE0704"/>
    <w:rsid w:val="00AE12AD"/>
    <w:rsid w:val="00AE1C52"/>
    <w:rsid w:val="00AE2096"/>
    <w:rsid w:val="00AE3610"/>
    <w:rsid w:val="00AE4420"/>
    <w:rsid w:val="00AE453C"/>
    <w:rsid w:val="00AE49C9"/>
    <w:rsid w:val="00AE5219"/>
    <w:rsid w:val="00AE5A76"/>
    <w:rsid w:val="00AE641F"/>
    <w:rsid w:val="00AE6588"/>
    <w:rsid w:val="00AE6594"/>
    <w:rsid w:val="00AE6696"/>
    <w:rsid w:val="00AE6C38"/>
    <w:rsid w:val="00AE6C80"/>
    <w:rsid w:val="00AE7786"/>
    <w:rsid w:val="00AE77C3"/>
    <w:rsid w:val="00AF012E"/>
    <w:rsid w:val="00AF0BFD"/>
    <w:rsid w:val="00AF0FDC"/>
    <w:rsid w:val="00AF1A06"/>
    <w:rsid w:val="00AF22EC"/>
    <w:rsid w:val="00AF45C5"/>
    <w:rsid w:val="00AF4A03"/>
    <w:rsid w:val="00AF4DD1"/>
    <w:rsid w:val="00AF6588"/>
    <w:rsid w:val="00AF666E"/>
    <w:rsid w:val="00AF7653"/>
    <w:rsid w:val="00AF7705"/>
    <w:rsid w:val="00B0054D"/>
    <w:rsid w:val="00B00909"/>
    <w:rsid w:val="00B0100E"/>
    <w:rsid w:val="00B021D9"/>
    <w:rsid w:val="00B03CE9"/>
    <w:rsid w:val="00B04015"/>
    <w:rsid w:val="00B042C0"/>
    <w:rsid w:val="00B04402"/>
    <w:rsid w:val="00B0463F"/>
    <w:rsid w:val="00B04BFD"/>
    <w:rsid w:val="00B04CCF"/>
    <w:rsid w:val="00B0505E"/>
    <w:rsid w:val="00B05E3A"/>
    <w:rsid w:val="00B06615"/>
    <w:rsid w:val="00B06651"/>
    <w:rsid w:val="00B06797"/>
    <w:rsid w:val="00B1029A"/>
    <w:rsid w:val="00B117FF"/>
    <w:rsid w:val="00B11AA9"/>
    <w:rsid w:val="00B12185"/>
    <w:rsid w:val="00B1262D"/>
    <w:rsid w:val="00B129F5"/>
    <w:rsid w:val="00B12DD5"/>
    <w:rsid w:val="00B131AB"/>
    <w:rsid w:val="00B1353D"/>
    <w:rsid w:val="00B13C1D"/>
    <w:rsid w:val="00B146E4"/>
    <w:rsid w:val="00B14766"/>
    <w:rsid w:val="00B156A4"/>
    <w:rsid w:val="00B16C2E"/>
    <w:rsid w:val="00B173DA"/>
    <w:rsid w:val="00B175F8"/>
    <w:rsid w:val="00B17C4C"/>
    <w:rsid w:val="00B17EA0"/>
    <w:rsid w:val="00B2025B"/>
    <w:rsid w:val="00B21C29"/>
    <w:rsid w:val="00B222BC"/>
    <w:rsid w:val="00B22591"/>
    <w:rsid w:val="00B22E97"/>
    <w:rsid w:val="00B22EFA"/>
    <w:rsid w:val="00B2427A"/>
    <w:rsid w:val="00B24629"/>
    <w:rsid w:val="00B24906"/>
    <w:rsid w:val="00B2569B"/>
    <w:rsid w:val="00B26E66"/>
    <w:rsid w:val="00B27A1F"/>
    <w:rsid w:val="00B27DAE"/>
    <w:rsid w:val="00B27F01"/>
    <w:rsid w:val="00B3082D"/>
    <w:rsid w:val="00B30F26"/>
    <w:rsid w:val="00B314EA"/>
    <w:rsid w:val="00B31573"/>
    <w:rsid w:val="00B31F9A"/>
    <w:rsid w:val="00B32790"/>
    <w:rsid w:val="00B3359E"/>
    <w:rsid w:val="00B33676"/>
    <w:rsid w:val="00B34559"/>
    <w:rsid w:val="00B3482B"/>
    <w:rsid w:val="00B348A1"/>
    <w:rsid w:val="00B348B8"/>
    <w:rsid w:val="00B34CB2"/>
    <w:rsid w:val="00B34D39"/>
    <w:rsid w:val="00B355B3"/>
    <w:rsid w:val="00B35E1F"/>
    <w:rsid w:val="00B35F72"/>
    <w:rsid w:val="00B36918"/>
    <w:rsid w:val="00B36C79"/>
    <w:rsid w:val="00B36D05"/>
    <w:rsid w:val="00B37448"/>
    <w:rsid w:val="00B37873"/>
    <w:rsid w:val="00B37FFE"/>
    <w:rsid w:val="00B41330"/>
    <w:rsid w:val="00B419EB"/>
    <w:rsid w:val="00B41C72"/>
    <w:rsid w:val="00B41F55"/>
    <w:rsid w:val="00B43288"/>
    <w:rsid w:val="00B4482E"/>
    <w:rsid w:val="00B44A4C"/>
    <w:rsid w:val="00B45466"/>
    <w:rsid w:val="00B456BF"/>
    <w:rsid w:val="00B45C0E"/>
    <w:rsid w:val="00B4704A"/>
    <w:rsid w:val="00B47F9F"/>
    <w:rsid w:val="00B50662"/>
    <w:rsid w:val="00B51552"/>
    <w:rsid w:val="00B51B39"/>
    <w:rsid w:val="00B5221D"/>
    <w:rsid w:val="00B530A9"/>
    <w:rsid w:val="00B5323E"/>
    <w:rsid w:val="00B53B1F"/>
    <w:rsid w:val="00B540F9"/>
    <w:rsid w:val="00B5432F"/>
    <w:rsid w:val="00B55462"/>
    <w:rsid w:val="00B55B88"/>
    <w:rsid w:val="00B5661E"/>
    <w:rsid w:val="00B569D9"/>
    <w:rsid w:val="00B56AE7"/>
    <w:rsid w:val="00B60912"/>
    <w:rsid w:val="00B60FB7"/>
    <w:rsid w:val="00B614A9"/>
    <w:rsid w:val="00B61CA6"/>
    <w:rsid w:val="00B61F6D"/>
    <w:rsid w:val="00B625FB"/>
    <w:rsid w:val="00B62851"/>
    <w:rsid w:val="00B62DCA"/>
    <w:rsid w:val="00B63527"/>
    <w:rsid w:val="00B638BE"/>
    <w:rsid w:val="00B63C65"/>
    <w:rsid w:val="00B63CFC"/>
    <w:rsid w:val="00B64147"/>
    <w:rsid w:val="00B647CF"/>
    <w:rsid w:val="00B64ABA"/>
    <w:rsid w:val="00B64F19"/>
    <w:rsid w:val="00B65167"/>
    <w:rsid w:val="00B65AF5"/>
    <w:rsid w:val="00B65C83"/>
    <w:rsid w:val="00B660DC"/>
    <w:rsid w:val="00B6646D"/>
    <w:rsid w:val="00B66CD2"/>
    <w:rsid w:val="00B66D90"/>
    <w:rsid w:val="00B70769"/>
    <w:rsid w:val="00B710A7"/>
    <w:rsid w:val="00B719B5"/>
    <w:rsid w:val="00B71C9E"/>
    <w:rsid w:val="00B71DA9"/>
    <w:rsid w:val="00B72B45"/>
    <w:rsid w:val="00B73E2C"/>
    <w:rsid w:val="00B73FEB"/>
    <w:rsid w:val="00B7501C"/>
    <w:rsid w:val="00B75C76"/>
    <w:rsid w:val="00B75E4B"/>
    <w:rsid w:val="00B760FB"/>
    <w:rsid w:val="00B7741B"/>
    <w:rsid w:val="00B7744A"/>
    <w:rsid w:val="00B77584"/>
    <w:rsid w:val="00B80216"/>
    <w:rsid w:val="00B8029E"/>
    <w:rsid w:val="00B80915"/>
    <w:rsid w:val="00B80A02"/>
    <w:rsid w:val="00B80C5A"/>
    <w:rsid w:val="00B81139"/>
    <w:rsid w:val="00B82453"/>
    <w:rsid w:val="00B83705"/>
    <w:rsid w:val="00B83EB9"/>
    <w:rsid w:val="00B840B8"/>
    <w:rsid w:val="00B844F8"/>
    <w:rsid w:val="00B84D38"/>
    <w:rsid w:val="00B856CF"/>
    <w:rsid w:val="00B8638F"/>
    <w:rsid w:val="00B8642C"/>
    <w:rsid w:val="00B8723D"/>
    <w:rsid w:val="00B87373"/>
    <w:rsid w:val="00B878F3"/>
    <w:rsid w:val="00B87942"/>
    <w:rsid w:val="00B90CAD"/>
    <w:rsid w:val="00B90F81"/>
    <w:rsid w:val="00B91A17"/>
    <w:rsid w:val="00B91E57"/>
    <w:rsid w:val="00B9225D"/>
    <w:rsid w:val="00B92FE9"/>
    <w:rsid w:val="00B93905"/>
    <w:rsid w:val="00B94379"/>
    <w:rsid w:val="00B94E73"/>
    <w:rsid w:val="00B9693B"/>
    <w:rsid w:val="00B96F5E"/>
    <w:rsid w:val="00B9770E"/>
    <w:rsid w:val="00BA0E79"/>
    <w:rsid w:val="00BA0EF9"/>
    <w:rsid w:val="00BA1436"/>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6D8"/>
    <w:rsid w:val="00BA77C7"/>
    <w:rsid w:val="00BA79F5"/>
    <w:rsid w:val="00BB0631"/>
    <w:rsid w:val="00BB0820"/>
    <w:rsid w:val="00BB0EF7"/>
    <w:rsid w:val="00BB142D"/>
    <w:rsid w:val="00BB16D3"/>
    <w:rsid w:val="00BB193D"/>
    <w:rsid w:val="00BB1C79"/>
    <w:rsid w:val="00BB1FC8"/>
    <w:rsid w:val="00BB21B7"/>
    <w:rsid w:val="00BB2F9F"/>
    <w:rsid w:val="00BB35D1"/>
    <w:rsid w:val="00BB4431"/>
    <w:rsid w:val="00BB4A84"/>
    <w:rsid w:val="00BB4CB1"/>
    <w:rsid w:val="00BB4EE8"/>
    <w:rsid w:val="00BB513E"/>
    <w:rsid w:val="00BB5147"/>
    <w:rsid w:val="00BB54DB"/>
    <w:rsid w:val="00BB550C"/>
    <w:rsid w:val="00BB593C"/>
    <w:rsid w:val="00BB67DE"/>
    <w:rsid w:val="00BB72C9"/>
    <w:rsid w:val="00BB74B1"/>
    <w:rsid w:val="00BB7C3A"/>
    <w:rsid w:val="00BB7C41"/>
    <w:rsid w:val="00BC01DA"/>
    <w:rsid w:val="00BC029E"/>
    <w:rsid w:val="00BC0750"/>
    <w:rsid w:val="00BC1135"/>
    <w:rsid w:val="00BC126A"/>
    <w:rsid w:val="00BC1669"/>
    <w:rsid w:val="00BC1ADD"/>
    <w:rsid w:val="00BC1E22"/>
    <w:rsid w:val="00BC1EEA"/>
    <w:rsid w:val="00BC21B7"/>
    <w:rsid w:val="00BC21D3"/>
    <w:rsid w:val="00BC4227"/>
    <w:rsid w:val="00BC43DE"/>
    <w:rsid w:val="00BC4888"/>
    <w:rsid w:val="00BC4960"/>
    <w:rsid w:val="00BC593C"/>
    <w:rsid w:val="00BC5CB2"/>
    <w:rsid w:val="00BC6103"/>
    <w:rsid w:val="00BC63F1"/>
    <w:rsid w:val="00BC6C60"/>
    <w:rsid w:val="00BC6EB5"/>
    <w:rsid w:val="00BC7556"/>
    <w:rsid w:val="00BC76B7"/>
    <w:rsid w:val="00BC7A6F"/>
    <w:rsid w:val="00BD06FE"/>
    <w:rsid w:val="00BD0CA8"/>
    <w:rsid w:val="00BD10CA"/>
    <w:rsid w:val="00BD13B6"/>
    <w:rsid w:val="00BD1835"/>
    <w:rsid w:val="00BD1FC4"/>
    <w:rsid w:val="00BD2322"/>
    <w:rsid w:val="00BD2AAD"/>
    <w:rsid w:val="00BD2C63"/>
    <w:rsid w:val="00BD2F69"/>
    <w:rsid w:val="00BD3287"/>
    <w:rsid w:val="00BD3750"/>
    <w:rsid w:val="00BD3DD5"/>
    <w:rsid w:val="00BD4E06"/>
    <w:rsid w:val="00BD5307"/>
    <w:rsid w:val="00BD53CE"/>
    <w:rsid w:val="00BD6AAA"/>
    <w:rsid w:val="00BD6CC5"/>
    <w:rsid w:val="00BD6DCC"/>
    <w:rsid w:val="00BD70F2"/>
    <w:rsid w:val="00BD7331"/>
    <w:rsid w:val="00BD7466"/>
    <w:rsid w:val="00BD790A"/>
    <w:rsid w:val="00BE049C"/>
    <w:rsid w:val="00BE08B4"/>
    <w:rsid w:val="00BE1082"/>
    <w:rsid w:val="00BE16BB"/>
    <w:rsid w:val="00BE3580"/>
    <w:rsid w:val="00BE35D4"/>
    <w:rsid w:val="00BE3600"/>
    <w:rsid w:val="00BE3C33"/>
    <w:rsid w:val="00BE62F4"/>
    <w:rsid w:val="00BE6304"/>
    <w:rsid w:val="00BE6A19"/>
    <w:rsid w:val="00BE730D"/>
    <w:rsid w:val="00BE7492"/>
    <w:rsid w:val="00BF087D"/>
    <w:rsid w:val="00BF0D5D"/>
    <w:rsid w:val="00BF1530"/>
    <w:rsid w:val="00BF1CD0"/>
    <w:rsid w:val="00BF1EE6"/>
    <w:rsid w:val="00BF25C0"/>
    <w:rsid w:val="00BF32F4"/>
    <w:rsid w:val="00BF4CF9"/>
    <w:rsid w:val="00BF4D55"/>
    <w:rsid w:val="00BF68D2"/>
    <w:rsid w:val="00BF68FA"/>
    <w:rsid w:val="00BF6DA2"/>
    <w:rsid w:val="00C005E6"/>
    <w:rsid w:val="00C01232"/>
    <w:rsid w:val="00C01F76"/>
    <w:rsid w:val="00C03A6A"/>
    <w:rsid w:val="00C03DC3"/>
    <w:rsid w:val="00C04079"/>
    <w:rsid w:val="00C04477"/>
    <w:rsid w:val="00C04815"/>
    <w:rsid w:val="00C049F8"/>
    <w:rsid w:val="00C051EB"/>
    <w:rsid w:val="00C0643C"/>
    <w:rsid w:val="00C06C73"/>
    <w:rsid w:val="00C07621"/>
    <w:rsid w:val="00C07709"/>
    <w:rsid w:val="00C100FF"/>
    <w:rsid w:val="00C107FE"/>
    <w:rsid w:val="00C10CF2"/>
    <w:rsid w:val="00C112B8"/>
    <w:rsid w:val="00C11E66"/>
    <w:rsid w:val="00C11F1D"/>
    <w:rsid w:val="00C11FE0"/>
    <w:rsid w:val="00C12BB7"/>
    <w:rsid w:val="00C12E4E"/>
    <w:rsid w:val="00C140BF"/>
    <w:rsid w:val="00C142AB"/>
    <w:rsid w:val="00C143E5"/>
    <w:rsid w:val="00C1514E"/>
    <w:rsid w:val="00C15529"/>
    <w:rsid w:val="00C164A2"/>
    <w:rsid w:val="00C16868"/>
    <w:rsid w:val="00C17460"/>
    <w:rsid w:val="00C175D0"/>
    <w:rsid w:val="00C20265"/>
    <w:rsid w:val="00C20485"/>
    <w:rsid w:val="00C204E2"/>
    <w:rsid w:val="00C2080A"/>
    <w:rsid w:val="00C216B7"/>
    <w:rsid w:val="00C21773"/>
    <w:rsid w:val="00C21C1E"/>
    <w:rsid w:val="00C22901"/>
    <w:rsid w:val="00C23B2D"/>
    <w:rsid w:val="00C24A97"/>
    <w:rsid w:val="00C24F59"/>
    <w:rsid w:val="00C25753"/>
    <w:rsid w:val="00C27A1B"/>
    <w:rsid w:val="00C3044B"/>
    <w:rsid w:val="00C30D50"/>
    <w:rsid w:val="00C3177F"/>
    <w:rsid w:val="00C3196C"/>
    <w:rsid w:val="00C31CF6"/>
    <w:rsid w:val="00C31FDE"/>
    <w:rsid w:val="00C323F6"/>
    <w:rsid w:val="00C33056"/>
    <w:rsid w:val="00C33322"/>
    <w:rsid w:val="00C34193"/>
    <w:rsid w:val="00C34459"/>
    <w:rsid w:val="00C3484D"/>
    <w:rsid w:val="00C34C2C"/>
    <w:rsid w:val="00C34EA5"/>
    <w:rsid w:val="00C363C1"/>
    <w:rsid w:val="00C36451"/>
    <w:rsid w:val="00C365F7"/>
    <w:rsid w:val="00C369B5"/>
    <w:rsid w:val="00C36BA9"/>
    <w:rsid w:val="00C36BD8"/>
    <w:rsid w:val="00C36FEA"/>
    <w:rsid w:val="00C373B1"/>
    <w:rsid w:val="00C37B66"/>
    <w:rsid w:val="00C4006F"/>
    <w:rsid w:val="00C40E04"/>
    <w:rsid w:val="00C42A9F"/>
    <w:rsid w:val="00C42F84"/>
    <w:rsid w:val="00C43656"/>
    <w:rsid w:val="00C447A6"/>
    <w:rsid w:val="00C4512C"/>
    <w:rsid w:val="00C455E5"/>
    <w:rsid w:val="00C46220"/>
    <w:rsid w:val="00C466BB"/>
    <w:rsid w:val="00C472F0"/>
    <w:rsid w:val="00C50422"/>
    <w:rsid w:val="00C50D7E"/>
    <w:rsid w:val="00C51971"/>
    <w:rsid w:val="00C51EA3"/>
    <w:rsid w:val="00C52211"/>
    <w:rsid w:val="00C52823"/>
    <w:rsid w:val="00C52B03"/>
    <w:rsid w:val="00C52C57"/>
    <w:rsid w:val="00C5351C"/>
    <w:rsid w:val="00C547BE"/>
    <w:rsid w:val="00C54875"/>
    <w:rsid w:val="00C551A5"/>
    <w:rsid w:val="00C552B1"/>
    <w:rsid w:val="00C563B3"/>
    <w:rsid w:val="00C56429"/>
    <w:rsid w:val="00C57242"/>
    <w:rsid w:val="00C577D6"/>
    <w:rsid w:val="00C607DE"/>
    <w:rsid w:val="00C60A4F"/>
    <w:rsid w:val="00C60C57"/>
    <w:rsid w:val="00C61153"/>
    <w:rsid w:val="00C61AF7"/>
    <w:rsid w:val="00C61BB7"/>
    <w:rsid w:val="00C6232C"/>
    <w:rsid w:val="00C63E9D"/>
    <w:rsid w:val="00C64115"/>
    <w:rsid w:val="00C6422D"/>
    <w:rsid w:val="00C64426"/>
    <w:rsid w:val="00C64A6C"/>
    <w:rsid w:val="00C64AF9"/>
    <w:rsid w:val="00C64DC9"/>
    <w:rsid w:val="00C6520E"/>
    <w:rsid w:val="00C656B2"/>
    <w:rsid w:val="00C65D7A"/>
    <w:rsid w:val="00C660C8"/>
    <w:rsid w:val="00C666AA"/>
    <w:rsid w:val="00C6747B"/>
    <w:rsid w:val="00C678C0"/>
    <w:rsid w:val="00C70857"/>
    <w:rsid w:val="00C71684"/>
    <w:rsid w:val="00C71732"/>
    <w:rsid w:val="00C7188A"/>
    <w:rsid w:val="00C71C5F"/>
    <w:rsid w:val="00C71E3D"/>
    <w:rsid w:val="00C72333"/>
    <w:rsid w:val="00C73F85"/>
    <w:rsid w:val="00C73FED"/>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47BF"/>
    <w:rsid w:val="00C854E9"/>
    <w:rsid w:val="00C86952"/>
    <w:rsid w:val="00C87462"/>
    <w:rsid w:val="00C900EE"/>
    <w:rsid w:val="00C9095B"/>
    <w:rsid w:val="00C9128C"/>
    <w:rsid w:val="00C91864"/>
    <w:rsid w:val="00C91A76"/>
    <w:rsid w:val="00C91DB1"/>
    <w:rsid w:val="00C923AC"/>
    <w:rsid w:val="00C9314E"/>
    <w:rsid w:val="00C93259"/>
    <w:rsid w:val="00C932FD"/>
    <w:rsid w:val="00C93371"/>
    <w:rsid w:val="00C938A4"/>
    <w:rsid w:val="00C93ACE"/>
    <w:rsid w:val="00C94553"/>
    <w:rsid w:val="00C94ACA"/>
    <w:rsid w:val="00C94D3F"/>
    <w:rsid w:val="00C95F59"/>
    <w:rsid w:val="00C96418"/>
    <w:rsid w:val="00C969A6"/>
    <w:rsid w:val="00C974A7"/>
    <w:rsid w:val="00C97D16"/>
    <w:rsid w:val="00CA0137"/>
    <w:rsid w:val="00CA05C8"/>
    <w:rsid w:val="00CA0F4E"/>
    <w:rsid w:val="00CA12AD"/>
    <w:rsid w:val="00CA14A2"/>
    <w:rsid w:val="00CA2554"/>
    <w:rsid w:val="00CA360D"/>
    <w:rsid w:val="00CA39CE"/>
    <w:rsid w:val="00CA4AC0"/>
    <w:rsid w:val="00CA4E8B"/>
    <w:rsid w:val="00CA5ABD"/>
    <w:rsid w:val="00CA5D70"/>
    <w:rsid w:val="00CA5F39"/>
    <w:rsid w:val="00CA6662"/>
    <w:rsid w:val="00CA68A8"/>
    <w:rsid w:val="00CA78BB"/>
    <w:rsid w:val="00CA7906"/>
    <w:rsid w:val="00CA7A69"/>
    <w:rsid w:val="00CB004C"/>
    <w:rsid w:val="00CB06CE"/>
    <w:rsid w:val="00CB06F0"/>
    <w:rsid w:val="00CB0AA4"/>
    <w:rsid w:val="00CB0B6F"/>
    <w:rsid w:val="00CB112D"/>
    <w:rsid w:val="00CB1275"/>
    <w:rsid w:val="00CB1927"/>
    <w:rsid w:val="00CB1CEB"/>
    <w:rsid w:val="00CB28D0"/>
    <w:rsid w:val="00CB2B8E"/>
    <w:rsid w:val="00CB319A"/>
    <w:rsid w:val="00CB358D"/>
    <w:rsid w:val="00CB3FCE"/>
    <w:rsid w:val="00CB60AF"/>
    <w:rsid w:val="00CB678B"/>
    <w:rsid w:val="00CB684F"/>
    <w:rsid w:val="00CB6A0B"/>
    <w:rsid w:val="00CB7902"/>
    <w:rsid w:val="00CB79CC"/>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4EB"/>
    <w:rsid w:val="00CC5E49"/>
    <w:rsid w:val="00CC6023"/>
    <w:rsid w:val="00CC604A"/>
    <w:rsid w:val="00CC618C"/>
    <w:rsid w:val="00CC621C"/>
    <w:rsid w:val="00CC64F5"/>
    <w:rsid w:val="00CC65A4"/>
    <w:rsid w:val="00CC70D9"/>
    <w:rsid w:val="00CC7C40"/>
    <w:rsid w:val="00CD0E7B"/>
    <w:rsid w:val="00CD21CE"/>
    <w:rsid w:val="00CD236E"/>
    <w:rsid w:val="00CD239D"/>
    <w:rsid w:val="00CD2736"/>
    <w:rsid w:val="00CD31D6"/>
    <w:rsid w:val="00CD35B9"/>
    <w:rsid w:val="00CD3F12"/>
    <w:rsid w:val="00CD4634"/>
    <w:rsid w:val="00CD4ACA"/>
    <w:rsid w:val="00CD5047"/>
    <w:rsid w:val="00CD5446"/>
    <w:rsid w:val="00CD68D0"/>
    <w:rsid w:val="00CD6A29"/>
    <w:rsid w:val="00CD783E"/>
    <w:rsid w:val="00CD7968"/>
    <w:rsid w:val="00CD7E49"/>
    <w:rsid w:val="00CD7EB1"/>
    <w:rsid w:val="00CE0801"/>
    <w:rsid w:val="00CE1340"/>
    <w:rsid w:val="00CE16E8"/>
    <w:rsid w:val="00CE2124"/>
    <w:rsid w:val="00CE2A0E"/>
    <w:rsid w:val="00CE32EB"/>
    <w:rsid w:val="00CE3E60"/>
    <w:rsid w:val="00CE43BD"/>
    <w:rsid w:val="00CE4536"/>
    <w:rsid w:val="00CE4A07"/>
    <w:rsid w:val="00CE51D3"/>
    <w:rsid w:val="00CE52A8"/>
    <w:rsid w:val="00CE5566"/>
    <w:rsid w:val="00CE6623"/>
    <w:rsid w:val="00CE71A9"/>
    <w:rsid w:val="00CE75C8"/>
    <w:rsid w:val="00CE761D"/>
    <w:rsid w:val="00CE7DCD"/>
    <w:rsid w:val="00CF0343"/>
    <w:rsid w:val="00CF0436"/>
    <w:rsid w:val="00CF1883"/>
    <w:rsid w:val="00CF1EAA"/>
    <w:rsid w:val="00CF2513"/>
    <w:rsid w:val="00CF4459"/>
    <w:rsid w:val="00CF49DA"/>
    <w:rsid w:val="00CF5561"/>
    <w:rsid w:val="00CF59DE"/>
    <w:rsid w:val="00CF5C20"/>
    <w:rsid w:val="00CF5DA4"/>
    <w:rsid w:val="00CF6D2F"/>
    <w:rsid w:val="00CF77FC"/>
    <w:rsid w:val="00CF7925"/>
    <w:rsid w:val="00D00604"/>
    <w:rsid w:val="00D0077B"/>
    <w:rsid w:val="00D007E8"/>
    <w:rsid w:val="00D0092D"/>
    <w:rsid w:val="00D00FC7"/>
    <w:rsid w:val="00D01473"/>
    <w:rsid w:val="00D01712"/>
    <w:rsid w:val="00D01BAA"/>
    <w:rsid w:val="00D01BAC"/>
    <w:rsid w:val="00D0321F"/>
    <w:rsid w:val="00D039F8"/>
    <w:rsid w:val="00D03D8B"/>
    <w:rsid w:val="00D0447E"/>
    <w:rsid w:val="00D054AF"/>
    <w:rsid w:val="00D066B7"/>
    <w:rsid w:val="00D06B02"/>
    <w:rsid w:val="00D072C1"/>
    <w:rsid w:val="00D07345"/>
    <w:rsid w:val="00D0795E"/>
    <w:rsid w:val="00D07FD9"/>
    <w:rsid w:val="00D10A1F"/>
    <w:rsid w:val="00D10D40"/>
    <w:rsid w:val="00D112A4"/>
    <w:rsid w:val="00D11E35"/>
    <w:rsid w:val="00D11F71"/>
    <w:rsid w:val="00D125B0"/>
    <w:rsid w:val="00D12B57"/>
    <w:rsid w:val="00D12D64"/>
    <w:rsid w:val="00D13288"/>
    <w:rsid w:val="00D14A9E"/>
    <w:rsid w:val="00D14C40"/>
    <w:rsid w:val="00D15DD1"/>
    <w:rsid w:val="00D16983"/>
    <w:rsid w:val="00D16DA0"/>
    <w:rsid w:val="00D1744A"/>
    <w:rsid w:val="00D174A3"/>
    <w:rsid w:val="00D1773C"/>
    <w:rsid w:val="00D1776F"/>
    <w:rsid w:val="00D1792D"/>
    <w:rsid w:val="00D17A6A"/>
    <w:rsid w:val="00D2080B"/>
    <w:rsid w:val="00D20B17"/>
    <w:rsid w:val="00D20C19"/>
    <w:rsid w:val="00D210AB"/>
    <w:rsid w:val="00D21B6E"/>
    <w:rsid w:val="00D22654"/>
    <w:rsid w:val="00D2286C"/>
    <w:rsid w:val="00D2399B"/>
    <w:rsid w:val="00D24AAF"/>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838"/>
    <w:rsid w:val="00D40910"/>
    <w:rsid w:val="00D41176"/>
    <w:rsid w:val="00D42006"/>
    <w:rsid w:val="00D424FF"/>
    <w:rsid w:val="00D425A1"/>
    <w:rsid w:val="00D426D1"/>
    <w:rsid w:val="00D429CD"/>
    <w:rsid w:val="00D42CE4"/>
    <w:rsid w:val="00D43DD6"/>
    <w:rsid w:val="00D4472E"/>
    <w:rsid w:val="00D45EC6"/>
    <w:rsid w:val="00D45FC0"/>
    <w:rsid w:val="00D46335"/>
    <w:rsid w:val="00D47207"/>
    <w:rsid w:val="00D4726D"/>
    <w:rsid w:val="00D47936"/>
    <w:rsid w:val="00D47B93"/>
    <w:rsid w:val="00D50242"/>
    <w:rsid w:val="00D515D7"/>
    <w:rsid w:val="00D517C3"/>
    <w:rsid w:val="00D5270E"/>
    <w:rsid w:val="00D52FA3"/>
    <w:rsid w:val="00D530C3"/>
    <w:rsid w:val="00D5355D"/>
    <w:rsid w:val="00D538E9"/>
    <w:rsid w:val="00D541E6"/>
    <w:rsid w:val="00D551F4"/>
    <w:rsid w:val="00D567E6"/>
    <w:rsid w:val="00D56A4A"/>
    <w:rsid w:val="00D56D6D"/>
    <w:rsid w:val="00D6299A"/>
    <w:rsid w:val="00D62FA4"/>
    <w:rsid w:val="00D631F5"/>
    <w:rsid w:val="00D6409A"/>
    <w:rsid w:val="00D642BB"/>
    <w:rsid w:val="00D64C9F"/>
    <w:rsid w:val="00D66A81"/>
    <w:rsid w:val="00D66E59"/>
    <w:rsid w:val="00D67677"/>
    <w:rsid w:val="00D7017F"/>
    <w:rsid w:val="00D7292F"/>
    <w:rsid w:val="00D72EEF"/>
    <w:rsid w:val="00D72F85"/>
    <w:rsid w:val="00D738D1"/>
    <w:rsid w:val="00D73D65"/>
    <w:rsid w:val="00D73DFA"/>
    <w:rsid w:val="00D749BB"/>
    <w:rsid w:val="00D75177"/>
    <w:rsid w:val="00D7517E"/>
    <w:rsid w:val="00D763E0"/>
    <w:rsid w:val="00D770EC"/>
    <w:rsid w:val="00D77EA5"/>
    <w:rsid w:val="00D8073D"/>
    <w:rsid w:val="00D807C3"/>
    <w:rsid w:val="00D80F15"/>
    <w:rsid w:val="00D80F51"/>
    <w:rsid w:val="00D819B1"/>
    <w:rsid w:val="00D8244F"/>
    <w:rsid w:val="00D82CAB"/>
    <w:rsid w:val="00D83045"/>
    <w:rsid w:val="00D83BC6"/>
    <w:rsid w:val="00D83DC1"/>
    <w:rsid w:val="00D84704"/>
    <w:rsid w:val="00D84F70"/>
    <w:rsid w:val="00D852F6"/>
    <w:rsid w:val="00D85382"/>
    <w:rsid w:val="00D858E3"/>
    <w:rsid w:val="00D860FC"/>
    <w:rsid w:val="00D868A6"/>
    <w:rsid w:val="00D868BC"/>
    <w:rsid w:val="00D86987"/>
    <w:rsid w:val="00D86BDB"/>
    <w:rsid w:val="00D87394"/>
    <w:rsid w:val="00D8779D"/>
    <w:rsid w:val="00D90A8F"/>
    <w:rsid w:val="00D90DA0"/>
    <w:rsid w:val="00D90DF6"/>
    <w:rsid w:val="00D90F1D"/>
    <w:rsid w:val="00D91F45"/>
    <w:rsid w:val="00D9227D"/>
    <w:rsid w:val="00D92D8C"/>
    <w:rsid w:val="00D92E41"/>
    <w:rsid w:val="00D93ECC"/>
    <w:rsid w:val="00D94021"/>
    <w:rsid w:val="00D94336"/>
    <w:rsid w:val="00D94389"/>
    <w:rsid w:val="00D95988"/>
    <w:rsid w:val="00D9681E"/>
    <w:rsid w:val="00D9684D"/>
    <w:rsid w:val="00D96E69"/>
    <w:rsid w:val="00D972B9"/>
    <w:rsid w:val="00D97576"/>
    <w:rsid w:val="00DA0BD0"/>
    <w:rsid w:val="00DA0D31"/>
    <w:rsid w:val="00DA108D"/>
    <w:rsid w:val="00DA2A60"/>
    <w:rsid w:val="00DA2E6D"/>
    <w:rsid w:val="00DA33A6"/>
    <w:rsid w:val="00DA3534"/>
    <w:rsid w:val="00DA4150"/>
    <w:rsid w:val="00DA436E"/>
    <w:rsid w:val="00DA5B47"/>
    <w:rsid w:val="00DA675D"/>
    <w:rsid w:val="00DA68C2"/>
    <w:rsid w:val="00DA7EDF"/>
    <w:rsid w:val="00DB005D"/>
    <w:rsid w:val="00DB01FF"/>
    <w:rsid w:val="00DB0F51"/>
    <w:rsid w:val="00DB2359"/>
    <w:rsid w:val="00DB239B"/>
    <w:rsid w:val="00DB31C9"/>
    <w:rsid w:val="00DB36E7"/>
    <w:rsid w:val="00DB38DD"/>
    <w:rsid w:val="00DB3C85"/>
    <w:rsid w:val="00DB5358"/>
    <w:rsid w:val="00DB53A6"/>
    <w:rsid w:val="00DB54EB"/>
    <w:rsid w:val="00DB7430"/>
    <w:rsid w:val="00DB754D"/>
    <w:rsid w:val="00DB78BE"/>
    <w:rsid w:val="00DB7ED8"/>
    <w:rsid w:val="00DC0ABD"/>
    <w:rsid w:val="00DC18AB"/>
    <w:rsid w:val="00DC2A61"/>
    <w:rsid w:val="00DC3424"/>
    <w:rsid w:val="00DC3EF4"/>
    <w:rsid w:val="00DC52AA"/>
    <w:rsid w:val="00DC638D"/>
    <w:rsid w:val="00DC7136"/>
    <w:rsid w:val="00DC7304"/>
    <w:rsid w:val="00DC745A"/>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38E"/>
    <w:rsid w:val="00DD64BB"/>
    <w:rsid w:val="00DD6681"/>
    <w:rsid w:val="00DD679C"/>
    <w:rsid w:val="00DD6D00"/>
    <w:rsid w:val="00DD6D39"/>
    <w:rsid w:val="00DD726E"/>
    <w:rsid w:val="00DE02A1"/>
    <w:rsid w:val="00DE149D"/>
    <w:rsid w:val="00DE1B2A"/>
    <w:rsid w:val="00DE1ECB"/>
    <w:rsid w:val="00DE20A2"/>
    <w:rsid w:val="00DE2B78"/>
    <w:rsid w:val="00DE304A"/>
    <w:rsid w:val="00DE3254"/>
    <w:rsid w:val="00DE40B4"/>
    <w:rsid w:val="00DE4F61"/>
    <w:rsid w:val="00DE6565"/>
    <w:rsid w:val="00DE7457"/>
    <w:rsid w:val="00DE76C0"/>
    <w:rsid w:val="00DE7AE4"/>
    <w:rsid w:val="00DE7EAC"/>
    <w:rsid w:val="00DF15A5"/>
    <w:rsid w:val="00DF1F8B"/>
    <w:rsid w:val="00DF2531"/>
    <w:rsid w:val="00DF3784"/>
    <w:rsid w:val="00DF3CAE"/>
    <w:rsid w:val="00DF4035"/>
    <w:rsid w:val="00DF4343"/>
    <w:rsid w:val="00DF44AE"/>
    <w:rsid w:val="00DF5102"/>
    <w:rsid w:val="00DF562F"/>
    <w:rsid w:val="00DF5830"/>
    <w:rsid w:val="00DF5A42"/>
    <w:rsid w:val="00DF6168"/>
    <w:rsid w:val="00DF61CB"/>
    <w:rsid w:val="00DF62CA"/>
    <w:rsid w:val="00DF67D4"/>
    <w:rsid w:val="00DF6CDE"/>
    <w:rsid w:val="00DF75DE"/>
    <w:rsid w:val="00E00646"/>
    <w:rsid w:val="00E01147"/>
    <w:rsid w:val="00E01739"/>
    <w:rsid w:val="00E01E04"/>
    <w:rsid w:val="00E02BD0"/>
    <w:rsid w:val="00E03223"/>
    <w:rsid w:val="00E03C64"/>
    <w:rsid w:val="00E03CA7"/>
    <w:rsid w:val="00E03FCA"/>
    <w:rsid w:val="00E03FE3"/>
    <w:rsid w:val="00E044E5"/>
    <w:rsid w:val="00E04E03"/>
    <w:rsid w:val="00E057A2"/>
    <w:rsid w:val="00E06064"/>
    <w:rsid w:val="00E0659C"/>
    <w:rsid w:val="00E06C3B"/>
    <w:rsid w:val="00E06D14"/>
    <w:rsid w:val="00E06E15"/>
    <w:rsid w:val="00E0711B"/>
    <w:rsid w:val="00E0796B"/>
    <w:rsid w:val="00E07FE5"/>
    <w:rsid w:val="00E10DD0"/>
    <w:rsid w:val="00E10EB1"/>
    <w:rsid w:val="00E1162A"/>
    <w:rsid w:val="00E11ADF"/>
    <w:rsid w:val="00E11ED0"/>
    <w:rsid w:val="00E1252A"/>
    <w:rsid w:val="00E125C3"/>
    <w:rsid w:val="00E13285"/>
    <w:rsid w:val="00E13318"/>
    <w:rsid w:val="00E13A5C"/>
    <w:rsid w:val="00E13DD4"/>
    <w:rsid w:val="00E13EE4"/>
    <w:rsid w:val="00E1425D"/>
    <w:rsid w:val="00E1445C"/>
    <w:rsid w:val="00E14F7B"/>
    <w:rsid w:val="00E200B0"/>
    <w:rsid w:val="00E20996"/>
    <w:rsid w:val="00E20D25"/>
    <w:rsid w:val="00E20D78"/>
    <w:rsid w:val="00E21C60"/>
    <w:rsid w:val="00E21F15"/>
    <w:rsid w:val="00E2224E"/>
    <w:rsid w:val="00E22C42"/>
    <w:rsid w:val="00E22D05"/>
    <w:rsid w:val="00E2391B"/>
    <w:rsid w:val="00E241F5"/>
    <w:rsid w:val="00E25890"/>
    <w:rsid w:val="00E25CDA"/>
    <w:rsid w:val="00E2613D"/>
    <w:rsid w:val="00E2638A"/>
    <w:rsid w:val="00E267E6"/>
    <w:rsid w:val="00E2702B"/>
    <w:rsid w:val="00E27801"/>
    <w:rsid w:val="00E27C01"/>
    <w:rsid w:val="00E27D4F"/>
    <w:rsid w:val="00E300B3"/>
    <w:rsid w:val="00E30233"/>
    <w:rsid w:val="00E30A5B"/>
    <w:rsid w:val="00E30FB9"/>
    <w:rsid w:val="00E31505"/>
    <w:rsid w:val="00E31996"/>
    <w:rsid w:val="00E323D3"/>
    <w:rsid w:val="00E32927"/>
    <w:rsid w:val="00E3361D"/>
    <w:rsid w:val="00E34487"/>
    <w:rsid w:val="00E34811"/>
    <w:rsid w:val="00E34832"/>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7BE"/>
    <w:rsid w:val="00E43A52"/>
    <w:rsid w:val="00E4434C"/>
    <w:rsid w:val="00E44F18"/>
    <w:rsid w:val="00E45784"/>
    <w:rsid w:val="00E46303"/>
    <w:rsid w:val="00E4688C"/>
    <w:rsid w:val="00E46FB1"/>
    <w:rsid w:val="00E47BB0"/>
    <w:rsid w:val="00E47E00"/>
    <w:rsid w:val="00E47E28"/>
    <w:rsid w:val="00E47E2E"/>
    <w:rsid w:val="00E505F0"/>
    <w:rsid w:val="00E50C82"/>
    <w:rsid w:val="00E5157D"/>
    <w:rsid w:val="00E516E2"/>
    <w:rsid w:val="00E51790"/>
    <w:rsid w:val="00E51F5C"/>
    <w:rsid w:val="00E531DA"/>
    <w:rsid w:val="00E53771"/>
    <w:rsid w:val="00E53DF4"/>
    <w:rsid w:val="00E5444F"/>
    <w:rsid w:val="00E55350"/>
    <w:rsid w:val="00E5553D"/>
    <w:rsid w:val="00E55804"/>
    <w:rsid w:val="00E5588F"/>
    <w:rsid w:val="00E5746A"/>
    <w:rsid w:val="00E576CF"/>
    <w:rsid w:val="00E57A95"/>
    <w:rsid w:val="00E57EA8"/>
    <w:rsid w:val="00E6054E"/>
    <w:rsid w:val="00E625F3"/>
    <w:rsid w:val="00E62EC2"/>
    <w:rsid w:val="00E640D1"/>
    <w:rsid w:val="00E6488C"/>
    <w:rsid w:val="00E65851"/>
    <w:rsid w:val="00E65F36"/>
    <w:rsid w:val="00E67177"/>
    <w:rsid w:val="00E673C5"/>
    <w:rsid w:val="00E7082B"/>
    <w:rsid w:val="00E70FE9"/>
    <w:rsid w:val="00E71068"/>
    <w:rsid w:val="00E71F80"/>
    <w:rsid w:val="00E72E1D"/>
    <w:rsid w:val="00E731D0"/>
    <w:rsid w:val="00E73552"/>
    <w:rsid w:val="00E73B55"/>
    <w:rsid w:val="00E754A2"/>
    <w:rsid w:val="00E75740"/>
    <w:rsid w:val="00E75964"/>
    <w:rsid w:val="00E75B17"/>
    <w:rsid w:val="00E75C3E"/>
    <w:rsid w:val="00E75F66"/>
    <w:rsid w:val="00E76E94"/>
    <w:rsid w:val="00E77172"/>
    <w:rsid w:val="00E77739"/>
    <w:rsid w:val="00E77854"/>
    <w:rsid w:val="00E77A96"/>
    <w:rsid w:val="00E8009A"/>
    <w:rsid w:val="00E801D4"/>
    <w:rsid w:val="00E80285"/>
    <w:rsid w:val="00E80EE5"/>
    <w:rsid w:val="00E81E01"/>
    <w:rsid w:val="00E81E9A"/>
    <w:rsid w:val="00E82130"/>
    <w:rsid w:val="00E835B2"/>
    <w:rsid w:val="00E84B8B"/>
    <w:rsid w:val="00E85BAE"/>
    <w:rsid w:val="00E85EA5"/>
    <w:rsid w:val="00E8668C"/>
    <w:rsid w:val="00E86B5F"/>
    <w:rsid w:val="00E86D3C"/>
    <w:rsid w:val="00E874F5"/>
    <w:rsid w:val="00E90E36"/>
    <w:rsid w:val="00E91837"/>
    <w:rsid w:val="00E91AD5"/>
    <w:rsid w:val="00E927DD"/>
    <w:rsid w:val="00E92A06"/>
    <w:rsid w:val="00E93227"/>
    <w:rsid w:val="00E93E07"/>
    <w:rsid w:val="00E940CF"/>
    <w:rsid w:val="00E944C7"/>
    <w:rsid w:val="00E947B2"/>
    <w:rsid w:val="00E9491A"/>
    <w:rsid w:val="00E94A18"/>
    <w:rsid w:val="00E94F3A"/>
    <w:rsid w:val="00E9536F"/>
    <w:rsid w:val="00E96BA6"/>
    <w:rsid w:val="00E97042"/>
    <w:rsid w:val="00E97186"/>
    <w:rsid w:val="00E973A0"/>
    <w:rsid w:val="00EA1463"/>
    <w:rsid w:val="00EA376F"/>
    <w:rsid w:val="00EA4546"/>
    <w:rsid w:val="00EA4729"/>
    <w:rsid w:val="00EA4905"/>
    <w:rsid w:val="00EA593F"/>
    <w:rsid w:val="00EA5F2D"/>
    <w:rsid w:val="00EA629F"/>
    <w:rsid w:val="00EA648C"/>
    <w:rsid w:val="00EA6F98"/>
    <w:rsid w:val="00EB0215"/>
    <w:rsid w:val="00EB0FBB"/>
    <w:rsid w:val="00EB1E1C"/>
    <w:rsid w:val="00EB1E46"/>
    <w:rsid w:val="00EB2A76"/>
    <w:rsid w:val="00EB2D66"/>
    <w:rsid w:val="00EB32A4"/>
    <w:rsid w:val="00EB51EA"/>
    <w:rsid w:val="00EB56D0"/>
    <w:rsid w:val="00EB5B8A"/>
    <w:rsid w:val="00EB5E01"/>
    <w:rsid w:val="00EB607A"/>
    <w:rsid w:val="00EB6614"/>
    <w:rsid w:val="00EB69B5"/>
    <w:rsid w:val="00EB6DDC"/>
    <w:rsid w:val="00EB6DEA"/>
    <w:rsid w:val="00EB7351"/>
    <w:rsid w:val="00EB79F6"/>
    <w:rsid w:val="00EB7FC6"/>
    <w:rsid w:val="00EC0786"/>
    <w:rsid w:val="00EC1274"/>
    <w:rsid w:val="00EC1DA3"/>
    <w:rsid w:val="00EC2126"/>
    <w:rsid w:val="00EC2DB0"/>
    <w:rsid w:val="00EC2FDA"/>
    <w:rsid w:val="00EC3448"/>
    <w:rsid w:val="00EC406B"/>
    <w:rsid w:val="00EC4E4D"/>
    <w:rsid w:val="00EC4F88"/>
    <w:rsid w:val="00EC57C4"/>
    <w:rsid w:val="00EC69BB"/>
    <w:rsid w:val="00EC6AF7"/>
    <w:rsid w:val="00EC6E2A"/>
    <w:rsid w:val="00EC7F66"/>
    <w:rsid w:val="00ED17A1"/>
    <w:rsid w:val="00ED19F0"/>
    <w:rsid w:val="00ED32B9"/>
    <w:rsid w:val="00ED415E"/>
    <w:rsid w:val="00ED43EA"/>
    <w:rsid w:val="00ED50F8"/>
    <w:rsid w:val="00ED5D9F"/>
    <w:rsid w:val="00ED648B"/>
    <w:rsid w:val="00ED6E90"/>
    <w:rsid w:val="00ED7856"/>
    <w:rsid w:val="00EE0B4F"/>
    <w:rsid w:val="00EE0D54"/>
    <w:rsid w:val="00EE16A6"/>
    <w:rsid w:val="00EE172A"/>
    <w:rsid w:val="00EE24C4"/>
    <w:rsid w:val="00EE2533"/>
    <w:rsid w:val="00EE25EB"/>
    <w:rsid w:val="00EE2BBE"/>
    <w:rsid w:val="00EE2BE2"/>
    <w:rsid w:val="00EE37B1"/>
    <w:rsid w:val="00EE3FB0"/>
    <w:rsid w:val="00EE4426"/>
    <w:rsid w:val="00EE4553"/>
    <w:rsid w:val="00EE4C35"/>
    <w:rsid w:val="00EE519D"/>
    <w:rsid w:val="00EE5703"/>
    <w:rsid w:val="00EE5829"/>
    <w:rsid w:val="00EE60AF"/>
    <w:rsid w:val="00EE66FE"/>
    <w:rsid w:val="00EE681C"/>
    <w:rsid w:val="00EE6877"/>
    <w:rsid w:val="00EE6D81"/>
    <w:rsid w:val="00EE7553"/>
    <w:rsid w:val="00EF0CE5"/>
    <w:rsid w:val="00EF18F1"/>
    <w:rsid w:val="00EF1D70"/>
    <w:rsid w:val="00EF1E02"/>
    <w:rsid w:val="00EF2758"/>
    <w:rsid w:val="00EF304B"/>
    <w:rsid w:val="00EF32F5"/>
    <w:rsid w:val="00EF3BE3"/>
    <w:rsid w:val="00EF44D1"/>
    <w:rsid w:val="00EF5825"/>
    <w:rsid w:val="00EF599A"/>
    <w:rsid w:val="00EF617B"/>
    <w:rsid w:val="00EF6726"/>
    <w:rsid w:val="00EF6AAD"/>
    <w:rsid w:val="00EF6BCA"/>
    <w:rsid w:val="00EF706F"/>
    <w:rsid w:val="00EF71FB"/>
    <w:rsid w:val="00EF77ED"/>
    <w:rsid w:val="00EF7853"/>
    <w:rsid w:val="00EF7AC1"/>
    <w:rsid w:val="00EF7F65"/>
    <w:rsid w:val="00F002F3"/>
    <w:rsid w:val="00F00E5C"/>
    <w:rsid w:val="00F016D1"/>
    <w:rsid w:val="00F0234D"/>
    <w:rsid w:val="00F02520"/>
    <w:rsid w:val="00F027D9"/>
    <w:rsid w:val="00F02DE2"/>
    <w:rsid w:val="00F02DFC"/>
    <w:rsid w:val="00F02E6E"/>
    <w:rsid w:val="00F02E91"/>
    <w:rsid w:val="00F034A4"/>
    <w:rsid w:val="00F04144"/>
    <w:rsid w:val="00F04689"/>
    <w:rsid w:val="00F047D9"/>
    <w:rsid w:val="00F04D2A"/>
    <w:rsid w:val="00F04EB4"/>
    <w:rsid w:val="00F05869"/>
    <w:rsid w:val="00F058A5"/>
    <w:rsid w:val="00F058C1"/>
    <w:rsid w:val="00F05BE7"/>
    <w:rsid w:val="00F066E8"/>
    <w:rsid w:val="00F07459"/>
    <w:rsid w:val="00F079F1"/>
    <w:rsid w:val="00F07FE5"/>
    <w:rsid w:val="00F1030C"/>
    <w:rsid w:val="00F103F8"/>
    <w:rsid w:val="00F1086C"/>
    <w:rsid w:val="00F10C73"/>
    <w:rsid w:val="00F10D73"/>
    <w:rsid w:val="00F113AF"/>
    <w:rsid w:val="00F113DC"/>
    <w:rsid w:val="00F117C5"/>
    <w:rsid w:val="00F119C1"/>
    <w:rsid w:val="00F11B4F"/>
    <w:rsid w:val="00F11EC3"/>
    <w:rsid w:val="00F11F17"/>
    <w:rsid w:val="00F12FD7"/>
    <w:rsid w:val="00F13E81"/>
    <w:rsid w:val="00F13ECD"/>
    <w:rsid w:val="00F1423B"/>
    <w:rsid w:val="00F1469F"/>
    <w:rsid w:val="00F14F6B"/>
    <w:rsid w:val="00F150E5"/>
    <w:rsid w:val="00F1564D"/>
    <w:rsid w:val="00F15CDC"/>
    <w:rsid w:val="00F15E80"/>
    <w:rsid w:val="00F15E84"/>
    <w:rsid w:val="00F161C2"/>
    <w:rsid w:val="00F1689F"/>
    <w:rsid w:val="00F1698B"/>
    <w:rsid w:val="00F17EFA"/>
    <w:rsid w:val="00F20038"/>
    <w:rsid w:val="00F21317"/>
    <w:rsid w:val="00F217F8"/>
    <w:rsid w:val="00F24142"/>
    <w:rsid w:val="00F24505"/>
    <w:rsid w:val="00F2503B"/>
    <w:rsid w:val="00F25185"/>
    <w:rsid w:val="00F2546A"/>
    <w:rsid w:val="00F255FF"/>
    <w:rsid w:val="00F2617D"/>
    <w:rsid w:val="00F2622B"/>
    <w:rsid w:val="00F275E2"/>
    <w:rsid w:val="00F3040B"/>
    <w:rsid w:val="00F30DE3"/>
    <w:rsid w:val="00F30F04"/>
    <w:rsid w:val="00F31361"/>
    <w:rsid w:val="00F32302"/>
    <w:rsid w:val="00F323CC"/>
    <w:rsid w:val="00F32959"/>
    <w:rsid w:val="00F32C36"/>
    <w:rsid w:val="00F3459B"/>
    <w:rsid w:val="00F34866"/>
    <w:rsid w:val="00F35D1E"/>
    <w:rsid w:val="00F373EF"/>
    <w:rsid w:val="00F40918"/>
    <w:rsid w:val="00F40C59"/>
    <w:rsid w:val="00F40F3C"/>
    <w:rsid w:val="00F40FDC"/>
    <w:rsid w:val="00F4155E"/>
    <w:rsid w:val="00F4157B"/>
    <w:rsid w:val="00F42522"/>
    <w:rsid w:val="00F43EE8"/>
    <w:rsid w:val="00F43F69"/>
    <w:rsid w:val="00F4409F"/>
    <w:rsid w:val="00F441AE"/>
    <w:rsid w:val="00F4568C"/>
    <w:rsid w:val="00F4642E"/>
    <w:rsid w:val="00F46917"/>
    <w:rsid w:val="00F46CA6"/>
    <w:rsid w:val="00F47ADF"/>
    <w:rsid w:val="00F47B04"/>
    <w:rsid w:val="00F47BC4"/>
    <w:rsid w:val="00F47C55"/>
    <w:rsid w:val="00F5005F"/>
    <w:rsid w:val="00F50D6A"/>
    <w:rsid w:val="00F51C2F"/>
    <w:rsid w:val="00F52314"/>
    <w:rsid w:val="00F523D0"/>
    <w:rsid w:val="00F52410"/>
    <w:rsid w:val="00F525BE"/>
    <w:rsid w:val="00F526BE"/>
    <w:rsid w:val="00F52925"/>
    <w:rsid w:val="00F52E68"/>
    <w:rsid w:val="00F532D4"/>
    <w:rsid w:val="00F537A1"/>
    <w:rsid w:val="00F53E2F"/>
    <w:rsid w:val="00F54214"/>
    <w:rsid w:val="00F543B0"/>
    <w:rsid w:val="00F546A0"/>
    <w:rsid w:val="00F54EEB"/>
    <w:rsid w:val="00F556D4"/>
    <w:rsid w:val="00F57755"/>
    <w:rsid w:val="00F57971"/>
    <w:rsid w:val="00F57F3D"/>
    <w:rsid w:val="00F60520"/>
    <w:rsid w:val="00F61022"/>
    <w:rsid w:val="00F61524"/>
    <w:rsid w:val="00F6196F"/>
    <w:rsid w:val="00F619E1"/>
    <w:rsid w:val="00F63413"/>
    <w:rsid w:val="00F63531"/>
    <w:rsid w:val="00F640CE"/>
    <w:rsid w:val="00F645A2"/>
    <w:rsid w:val="00F64A9D"/>
    <w:rsid w:val="00F6535F"/>
    <w:rsid w:val="00F65AB4"/>
    <w:rsid w:val="00F6649C"/>
    <w:rsid w:val="00F66C06"/>
    <w:rsid w:val="00F66D86"/>
    <w:rsid w:val="00F67072"/>
    <w:rsid w:val="00F67780"/>
    <w:rsid w:val="00F67E99"/>
    <w:rsid w:val="00F7030E"/>
    <w:rsid w:val="00F70B98"/>
    <w:rsid w:val="00F714BD"/>
    <w:rsid w:val="00F71A83"/>
    <w:rsid w:val="00F71D71"/>
    <w:rsid w:val="00F71EB1"/>
    <w:rsid w:val="00F7306B"/>
    <w:rsid w:val="00F73080"/>
    <w:rsid w:val="00F73692"/>
    <w:rsid w:val="00F73793"/>
    <w:rsid w:val="00F73AED"/>
    <w:rsid w:val="00F73B16"/>
    <w:rsid w:val="00F7409E"/>
    <w:rsid w:val="00F74751"/>
    <w:rsid w:val="00F74984"/>
    <w:rsid w:val="00F74B31"/>
    <w:rsid w:val="00F74CEB"/>
    <w:rsid w:val="00F75A87"/>
    <w:rsid w:val="00F760C9"/>
    <w:rsid w:val="00F76338"/>
    <w:rsid w:val="00F76A5F"/>
    <w:rsid w:val="00F77689"/>
    <w:rsid w:val="00F77A58"/>
    <w:rsid w:val="00F8120D"/>
    <w:rsid w:val="00F816D7"/>
    <w:rsid w:val="00F81739"/>
    <w:rsid w:val="00F817CA"/>
    <w:rsid w:val="00F820CA"/>
    <w:rsid w:val="00F82282"/>
    <w:rsid w:val="00F83DDE"/>
    <w:rsid w:val="00F8440A"/>
    <w:rsid w:val="00F8443C"/>
    <w:rsid w:val="00F84801"/>
    <w:rsid w:val="00F85E3F"/>
    <w:rsid w:val="00F8608B"/>
    <w:rsid w:val="00F86180"/>
    <w:rsid w:val="00F863D7"/>
    <w:rsid w:val="00F86858"/>
    <w:rsid w:val="00F86EE2"/>
    <w:rsid w:val="00F90789"/>
    <w:rsid w:val="00F90B72"/>
    <w:rsid w:val="00F90E15"/>
    <w:rsid w:val="00F91692"/>
    <w:rsid w:val="00F91754"/>
    <w:rsid w:val="00F91B02"/>
    <w:rsid w:val="00F92019"/>
    <w:rsid w:val="00F92384"/>
    <w:rsid w:val="00F92437"/>
    <w:rsid w:val="00F935F9"/>
    <w:rsid w:val="00F936E1"/>
    <w:rsid w:val="00F9372C"/>
    <w:rsid w:val="00F93730"/>
    <w:rsid w:val="00F93F9E"/>
    <w:rsid w:val="00F94980"/>
    <w:rsid w:val="00F95140"/>
    <w:rsid w:val="00F9538D"/>
    <w:rsid w:val="00F96CBB"/>
    <w:rsid w:val="00F96DAE"/>
    <w:rsid w:val="00F97072"/>
    <w:rsid w:val="00F97C10"/>
    <w:rsid w:val="00FA09BD"/>
    <w:rsid w:val="00FA2083"/>
    <w:rsid w:val="00FA288E"/>
    <w:rsid w:val="00FA3125"/>
    <w:rsid w:val="00FA3426"/>
    <w:rsid w:val="00FA36B3"/>
    <w:rsid w:val="00FA3754"/>
    <w:rsid w:val="00FA4880"/>
    <w:rsid w:val="00FA5CD2"/>
    <w:rsid w:val="00FA629D"/>
    <w:rsid w:val="00FA6ED8"/>
    <w:rsid w:val="00FA71A5"/>
    <w:rsid w:val="00FA744A"/>
    <w:rsid w:val="00FA74FA"/>
    <w:rsid w:val="00FB00B5"/>
    <w:rsid w:val="00FB08F8"/>
    <w:rsid w:val="00FB0C93"/>
    <w:rsid w:val="00FB1141"/>
    <w:rsid w:val="00FB2ACF"/>
    <w:rsid w:val="00FB2DD4"/>
    <w:rsid w:val="00FB3DC7"/>
    <w:rsid w:val="00FB4816"/>
    <w:rsid w:val="00FB557E"/>
    <w:rsid w:val="00FB5595"/>
    <w:rsid w:val="00FB5C49"/>
    <w:rsid w:val="00FB5EE4"/>
    <w:rsid w:val="00FB640C"/>
    <w:rsid w:val="00FB68E0"/>
    <w:rsid w:val="00FB6C95"/>
    <w:rsid w:val="00FB71FA"/>
    <w:rsid w:val="00FB73E6"/>
    <w:rsid w:val="00FC140B"/>
    <w:rsid w:val="00FC15A9"/>
    <w:rsid w:val="00FC1A1B"/>
    <w:rsid w:val="00FC1A7D"/>
    <w:rsid w:val="00FC2024"/>
    <w:rsid w:val="00FC230D"/>
    <w:rsid w:val="00FC265F"/>
    <w:rsid w:val="00FC2861"/>
    <w:rsid w:val="00FC2D38"/>
    <w:rsid w:val="00FC2F01"/>
    <w:rsid w:val="00FC307B"/>
    <w:rsid w:val="00FC30F4"/>
    <w:rsid w:val="00FC422D"/>
    <w:rsid w:val="00FC4421"/>
    <w:rsid w:val="00FC4451"/>
    <w:rsid w:val="00FC4A95"/>
    <w:rsid w:val="00FC4D90"/>
    <w:rsid w:val="00FC579B"/>
    <w:rsid w:val="00FC6366"/>
    <w:rsid w:val="00FC65B4"/>
    <w:rsid w:val="00FC75EA"/>
    <w:rsid w:val="00FC77A8"/>
    <w:rsid w:val="00FC77FE"/>
    <w:rsid w:val="00FD0735"/>
    <w:rsid w:val="00FD0A80"/>
    <w:rsid w:val="00FD0BE2"/>
    <w:rsid w:val="00FD1EFF"/>
    <w:rsid w:val="00FD2FAF"/>
    <w:rsid w:val="00FD30DC"/>
    <w:rsid w:val="00FD31B7"/>
    <w:rsid w:val="00FD42F5"/>
    <w:rsid w:val="00FD4636"/>
    <w:rsid w:val="00FD4D2F"/>
    <w:rsid w:val="00FD5837"/>
    <w:rsid w:val="00FD62B9"/>
    <w:rsid w:val="00FD64A9"/>
    <w:rsid w:val="00FD69A1"/>
    <w:rsid w:val="00FD69DC"/>
    <w:rsid w:val="00FD6FC9"/>
    <w:rsid w:val="00FD7584"/>
    <w:rsid w:val="00FE0298"/>
    <w:rsid w:val="00FE0591"/>
    <w:rsid w:val="00FE09B7"/>
    <w:rsid w:val="00FE1D21"/>
    <w:rsid w:val="00FE1E31"/>
    <w:rsid w:val="00FE1FA4"/>
    <w:rsid w:val="00FE2C70"/>
    <w:rsid w:val="00FE309E"/>
    <w:rsid w:val="00FE41C3"/>
    <w:rsid w:val="00FE576D"/>
    <w:rsid w:val="00FE5BDD"/>
    <w:rsid w:val="00FE6338"/>
    <w:rsid w:val="00FE68A1"/>
    <w:rsid w:val="00FE6AFB"/>
    <w:rsid w:val="00FE70EF"/>
    <w:rsid w:val="00FE7D72"/>
    <w:rsid w:val="00FF01FE"/>
    <w:rsid w:val="00FF068C"/>
    <w:rsid w:val="00FF0BBB"/>
    <w:rsid w:val="00FF0BDE"/>
    <w:rsid w:val="00FF0D18"/>
    <w:rsid w:val="00FF191E"/>
    <w:rsid w:val="00FF2FF5"/>
    <w:rsid w:val="00FF3042"/>
    <w:rsid w:val="00FF32E2"/>
    <w:rsid w:val="00FF3C2E"/>
    <w:rsid w:val="00FF448D"/>
    <w:rsid w:val="00FF4BC4"/>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2">
    <w:name w:val="Tabela – mreža2"/>
    <w:basedOn w:val="Navadnatabela"/>
    <w:next w:val="Tabelamrea"/>
    <w:uiPriority w:val="59"/>
    <w:rsid w:val="00232F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87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uiPriority w:val="59"/>
    <w:rsid w:val="0087603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A10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yperlink" Target="mailto:roman.vtic@lpt.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edvin.ucakar@lpt.si"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mailto:silvo.kosir@lpt.si" TargetMode="External"/><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yperlink" Target="https://www.kpk-rs.si/sl/pogosta-vprasanja"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731C1-0D2B-48B0-ADD1-F887D7E10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55</Pages>
  <Words>20601</Words>
  <Characters>117429</Characters>
  <Application>Microsoft Office Word</Application>
  <DocSecurity>0</DocSecurity>
  <Lines>978</Lines>
  <Paragraphs>275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137755</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cp:lastModifiedBy>
  <cp:revision>22</cp:revision>
  <cp:lastPrinted>2018-07-13T07:19:00Z</cp:lastPrinted>
  <dcterms:created xsi:type="dcterms:W3CDTF">2023-08-30T12:14:00Z</dcterms:created>
  <dcterms:modified xsi:type="dcterms:W3CDTF">2023-08-31T07:22:00Z</dcterms:modified>
</cp:coreProperties>
</file>